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25" w:rsidRPr="00E61B38" w:rsidRDefault="001A0F09">
      <w:pPr>
        <w:spacing w:before="59"/>
        <w:ind w:left="2578" w:right="351" w:hanging="2165"/>
        <w:rPr>
          <w:rFonts w:ascii="Georgia" w:eastAsia="Georgia" w:hAnsi="Georgia" w:cs="Georgia"/>
          <w:sz w:val="32"/>
          <w:szCs w:val="32"/>
          <w:lang w:val="en-GB"/>
        </w:rPr>
      </w:pPr>
      <w:r>
        <w:rPr>
          <w:lang w:val="en-GB"/>
        </w:rPr>
        <w:pict>
          <v:group id="_x0000_s1073" style="position:absolute;left:0;text-align:left;margin-left:65.25pt;margin-top:56.35pt;width:465pt;height:56.15pt;z-index:-251663872;mso-position-horizontal-relative:page;mso-position-vertical-relative:page" coordorigin="1305,1127" coordsize="9300,1123">
            <v:shape id="_x0000_s1082" style="position:absolute;left:1315;top:1142;width:9278;height:1092" coordorigin="1315,1142" coordsize="9278,1092" path="m10594,1142r-106,l10488,2234r106,l10594,1142xe" fillcolor="#d9d9d9" stroked="f">
              <v:path arrowok="t"/>
            </v:shape>
            <v:shape id="_x0000_s1081" style="position:absolute;left:1315;top:1142;width:9278;height:1092" coordorigin="1315,1142" coordsize="9278,1092" path="m1418,1142r-103,l1315,2234r103,l1418,1142xe" fillcolor="#d9d9d9" stroked="f">
              <v:path arrowok="t"/>
            </v:shape>
            <v:shape id="_x0000_s1080" style="position:absolute;left:1418;top:1142;width:9070;height:365" coordorigin="1418,1142" coordsize="9070,365" path="m1418,1507r9070,l10488,1142r-9070,l1418,1507xe" fillcolor="#d9d9d9" stroked="f">
              <v:path arrowok="t"/>
            </v:shape>
            <v:shape id="_x0000_s1079" style="position:absolute;left:1418;top:1507;width:9070;height:362" coordorigin="1418,1507" coordsize="9070,362" path="m1418,1870r9070,l10488,1507r-9070,l1418,1870xe" fillcolor="#d9d9d9" stroked="f">
              <v:path arrowok="t"/>
            </v:shape>
            <v:shape id="_x0000_s1078" style="position:absolute;left:1418;top:1870;width:9070;height:365" coordorigin="1418,1870" coordsize="9070,365" path="m1418,2234r9070,l10488,1870r-9070,l1418,2234xe" fillcolor="#d9d9d9" stroked="f">
              <v:path arrowok="t"/>
            </v:shape>
            <v:shape id="_x0000_s1077" style="position:absolute;left:1315;top:1138;width:9278;height:0" coordorigin="1315,1138" coordsize="9278,0" path="m1315,1138r9279,e" filled="f" strokeweight=".58pt">
              <v:path arrowok="t"/>
            </v:shape>
            <v:shape id="_x0000_s1076" style="position:absolute;left:1310;top:1133;width:0;height:1111" coordorigin="1310,1133" coordsize="0,1111" path="m1310,1133r,1111e" filled="f" strokeweight=".58pt">
              <v:path arrowok="t"/>
            </v:shape>
            <v:shape id="_x0000_s1075" style="position:absolute;left:1315;top:2239;width:9278;height:0" coordorigin="1315,2239" coordsize="9278,0" path="m1315,2239r9279,e" filled="f" strokeweight=".58pt">
              <v:path arrowok="t"/>
            </v:shape>
            <v:shape id="_x0000_s1074" style="position:absolute;left:10598;top:1133;width:0;height:1111" coordorigin="10598,1133" coordsize="0,1111" path="m10598,1133r,1111e" filled="f" strokeweight=".58pt">
              <v:path arrowok="t"/>
            </v:shape>
            <w10:wrap anchorx="page" anchory="page"/>
          </v:group>
        </w:pic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Rem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te</w:t>
      </w:r>
      <w:r w:rsidR="00455591" w:rsidRPr="00E61B38">
        <w:rPr>
          <w:rFonts w:ascii="Georgia" w:eastAsia="Georgia" w:hAnsi="Georgia" w:cs="Georgia"/>
          <w:b/>
          <w:spacing w:val="-13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S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e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n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s</w:t>
      </w:r>
      <w:r w:rsidR="00455591" w:rsidRPr="00E61B38">
        <w:rPr>
          <w:rFonts w:ascii="Georgia" w:eastAsia="Georgia" w:hAnsi="Georgia" w:cs="Georgia"/>
          <w:b/>
          <w:spacing w:val="3"/>
          <w:sz w:val="32"/>
          <w:szCs w:val="32"/>
          <w:lang w:val="en-GB"/>
        </w:rPr>
        <w:t>i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n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g</w:t>
      </w:r>
      <w:r w:rsidR="00455591" w:rsidRPr="00E61B38">
        <w:rPr>
          <w:rFonts w:ascii="Georgia" w:eastAsia="Georgia" w:hAnsi="Georgia" w:cs="Georgia"/>
          <w:b/>
          <w:spacing w:val="-11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f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r</w:t>
      </w:r>
      <w:r w:rsidR="00455591" w:rsidRPr="00E61B38">
        <w:rPr>
          <w:rFonts w:ascii="Georgia" w:eastAsia="Georgia" w:hAnsi="Georgia" w:cs="Georgia"/>
          <w:b/>
          <w:spacing w:val="-5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Ear</w:t>
      </w:r>
      <w:r w:rsidR="00455591" w:rsidRPr="00E61B38">
        <w:rPr>
          <w:rFonts w:ascii="Georgia" w:eastAsia="Georgia" w:hAnsi="Georgia" w:cs="Georgia"/>
          <w:b/>
          <w:spacing w:val="3"/>
          <w:sz w:val="32"/>
          <w:szCs w:val="32"/>
          <w:lang w:val="en-GB"/>
        </w:rPr>
        <w:t>t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h</w:t>
      </w:r>
      <w:r w:rsidR="00455591" w:rsidRPr="00E61B38">
        <w:rPr>
          <w:rFonts w:ascii="Georgia" w:eastAsia="Georgia" w:hAnsi="Georgia" w:cs="Georgia"/>
          <w:b/>
          <w:spacing w:val="-9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O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b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se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r</w:t>
      </w:r>
      <w:r w:rsidR="00455591" w:rsidRPr="00E61B38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v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ati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on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:</w:t>
      </w:r>
      <w:r w:rsidR="00455591" w:rsidRPr="00E61B38">
        <w:rPr>
          <w:rFonts w:ascii="Georgia" w:eastAsia="Georgia" w:hAnsi="Georgia" w:cs="Georgia"/>
          <w:b/>
          <w:spacing w:val="-20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Pr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a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c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ti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c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al</w:t>
      </w:r>
      <w:r w:rsidR="00455591" w:rsidRPr="00E61B38">
        <w:rPr>
          <w:rFonts w:ascii="Georgia" w:eastAsia="Georgia" w:hAnsi="Georgia" w:cs="Georgia"/>
          <w:b/>
          <w:spacing w:val="-14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 xml:space="preserve">5 - </w:t>
      </w:r>
      <w:r w:rsidR="00455591" w:rsidRPr="00E61B38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S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u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p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e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r</w:t>
      </w:r>
      <w:r w:rsidR="00455591" w:rsidRPr="00E61B38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v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is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e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d</w:t>
      </w:r>
      <w:r w:rsidR="00455591" w:rsidRPr="00E61B38">
        <w:rPr>
          <w:rFonts w:ascii="Georgia" w:eastAsia="Georgia" w:hAnsi="Georgia" w:cs="Georgia"/>
          <w:b/>
          <w:spacing w:val="-18"/>
          <w:sz w:val="32"/>
          <w:szCs w:val="3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C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l</w:t>
      </w:r>
      <w:r w:rsidR="00455591" w:rsidRPr="00E61B38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a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ssi</w:t>
      </w:r>
      <w:r w:rsidR="00455591" w:rsidRPr="00E61B38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f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i</w:t>
      </w:r>
      <w:r w:rsidR="00455591" w:rsidRPr="00E61B38">
        <w:rPr>
          <w:rFonts w:ascii="Georgia" w:eastAsia="Georgia" w:hAnsi="Georgia" w:cs="Georgia"/>
          <w:b/>
          <w:spacing w:val="3"/>
          <w:sz w:val="32"/>
          <w:szCs w:val="32"/>
          <w:lang w:val="en-GB"/>
        </w:rPr>
        <w:t>c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ati</w:t>
      </w:r>
      <w:r w:rsidR="00455591" w:rsidRPr="00E61B38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</w:t>
      </w:r>
      <w:r w:rsidR="00455591" w:rsidRPr="00E61B38">
        <w:rPr>
          <w:rFonts w:ascii="Georgia" w:eastAsia="Georgia" w:hAnsi="Georgia" w:cs="Georgia"/>
          <w:b/>
          <w:sz w:val="32"/>
          <w:szCs w:val="32"/>
          <w:lang w:val="en-GB"/>
        </w:rPr>
        <w:t>n</w:t>
      </w:r>
    </w:p>
    <w:p w:rsidR="004B1025" w:rsidRPr="00E61B38" w:rsidRDefault="004B1025">
      <w:pPr>
        <w:spacing w:before="8" w:line="180" w:lineRule="exact"/>
        <w:rPr>
          <w:sz w:val="18"/>
          <w:szCs w:val="18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before="36"/>
        <w:ind w:left="118" w:right="6853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Ob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j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</w:p>
    <w:p w:rsidR="004B1025" w:rsidRPr="00E61B38" w:rsidRDefault="00455591" w:rsidP="00E61B38">
      <w:pPr>
        <w:spacing w:before="3" w:line="240" w:lineRule="exact"/>
        <w:ind w:left="11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="00F6181F"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="00F6181F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F6181F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F6181F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="00F6181F" w:rsidRPr="00E61B38">
        <w:rPr>
          <w:rFonts w:ascii="Georgia" w:eastAsia="Georgia" w:hAnsi="Georgia" w:cs="Georgia"/>
          <w:sz w:val="22"/>
          <w:szCs w:val="22"/>
          <w:lang w:val="en-GB"/>
        </w:rPr>
        <w:t>g supervised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</w:p>
    <w:p w:rsidR="004B1025" w:rsidRPr="00E61B38" w:rsidRDefault="004B1025">
      <w:pPr>
        <w:spacing w:before="7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6137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</w:p>
    <w:p w:rsidR="004B1025" w:rsidRPr="00E61B38" w:rsidRDefault="00455591">
      <w:pPr>
        <w:spacing w:line="240" w:lineRule="exact"/>
        <w:ind w:left="83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3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</w:p>
    <w:p w:rsidR="004B1025" w:rsidRPr="00E61B38" w:rsidRDefault="00455591">
      <w:pPr>
        <w:spacing w:before="2"/>
        <w:ind w:left="83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</w:p>
    <w:p w:rsidR="004B1025" w:rsidRPr="00E61B38" w:rsidRDefault="00455591">
      <w:pPr>
        <w:spacing w:line="240" w:lineRule="exact"/>
        <w:ind w:left="83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</w:p>
    <w:p w:rsidR="004B1025" w:rsidRPr="00E61B38" w:rsidRDefault="00455591">
      <w:pPr>
        <w:spacing w:line="240" w:lineRule="exact"/>
        <w:ind w:left="83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4. </w:t>
      </w:r>
      <w:r w:rsidRPr="00E61B38">
        <w:rPr>
          <w:rFonts w:ascii="Georgia" w:eastAsia="Georgia" w:hAnsi="Georgia" w:cs="Georgia"/>
          <w:spacing w:val="10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e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ix</w:t>
      </w: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1A0F09">
      <w:pPr>
        <w:spacing w:before="2" w:line="280" w:lineRule="exact"/>
        <w:rPr>
          <w:sz w:val="28"/>
          <w:szCs w:val="28"/>
          <w:lang w:val="en-GB"/>
        </w:rPr>
      </w:pPr>
      <w:r>
        <w:rPr>
          <w:lang w:val="en-GB"/>
        </w:rPr>
        <w:pict>
          <v:group id="_x0000_s1083" style="position:absolute;margin-left:48.75pt;margin-top:249.75pt;width:465pt;height:33.45pt;z-index:-251662848;mso-position-horizontal-relative:page;mso-position-vertical-relative:page" coordorigin="1305,5488" coordsize="9300,669">
            <v:shape id="_x0000_s1090" style="position:absolute;left:1315;top:5503;width:9278;height:638" coordorigin="1315,5503" coordsize="9278,638" path="m10594,5503r-106,l10488,6139r-9070,l1418,5503r-103,l1315,6142r9279,l10594,5503xe" fillcolor="#d9d9d9" stroked="f">
              <v:path arrowok="t"/>
            </v:shape>
            <v:shape id="_x0000_s1089" style="position:absolute;left:1418;top:5503;width:9070;height:319" coordorigin="1418,5503" coordsize="9070,319" path="m1418,5822r9070,l10488,5503r-9070,l1418,5822xe" fillcolor="#d9d9d9" stroked="f">
              <v:path arrowok="t"/>
            </v:shape>
            <v:shape id="_x0000_s1088" style="position:absolute;left:1418;top:5822;width:9070;height:317" coordorigin="1418,5822" coordsize="9070,317" path="m1418,6139r9070,l10488,5822r-9070,l1418,6139xe" fillcolor="#d9d9d9" stroked="f">
              <v:path arrowok="t"/>
            </v:shape>
            <v:shape id="_x0000_s1087" style="position:absolute;left:1315;top:5498;width:9278;height:0" coordorigin="1315,5498" coordsize="9278,0" path="m1315,5498r9279,e" filled="f" strokeweight=".58pt">
              <v:path arrowok="t"/>
            </v:shape>
            <v:shape id="_x0000_s1086" style="position:absolute;left:1310;top:5494;width:0;height:658" coordorigin="1310,5494" coordsize="0,658" path="m1310,5494r,657e" filled="f" strokeweight=".58pt">
              <v:path arrowok="t"/>
            </v:shape>
            <v:shape id="_x0000_s1085" style="position:absolute;left:1315;top:6146;width:9278;height:0" coordorigin="1315,6146" coordsize="9278,0" path="m1315,6146r9279,e" filled="f" strokeweight=".58pt">
              <v:path arrowok="t"/>
            </v:shape>
            <v:shape id="_x0000_s1084" style="position:absolute;left:10598;top:5494;width:0;height:658" coordorigin="10598,5494" coordsize="0,658" path="m10598,5494r,657e" filled="f" strokeweight=".58pt">
              <v:path arrowok="t"/>
            </v:shape>
            <w10:wrap anchorx="page" anchory="page"/>
          </v:group>
        </w:pict>
      </w:r>
    </w:p>
    <w:p w:rsidR="004B1025" w:rsidRPr="00E61B38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  <w:lang w:val="en-GB"/>
        </w:rPr>
      </w:pP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L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o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at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n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g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h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D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at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2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o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r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 xml:space="preserve"> t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h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>P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3"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l</w:t>
      </w:r>
    </w:p>
    <w:p w:rsidR="004B1025" w:rsidRPr="00E61B38" w:rsidRDefault="004B1025">
      <w:pPr>
        <w:spacing w:before="2" w:line="140" w:lineRule="exact"/>
        <w:rPr>
          <w:sz w:val="15"/>
          <w:szCs w:val="15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before="36" w:line="240" w:lineRule="exact"/>
        <w:ind w:left="118"/>
        <w:rPr>
          <w:rFonts w:ascii="Georgia" w:eastAsia="Georgia" w:hAnsi="Georgia" w:cs="Georgia"/>
          <w:position w:val="-1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s f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pr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="00E61B38"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4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g H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ur</w:t>
      </w:r>
    </w:p>
    <w:p w:rsidR="00E61B38" w:rsidRPr="00E61B38" w:rsidRDefault="00E61B38">
      <w:pPr>
        <w:spacing w:before="36" w:line="240" w:lineRule="exact"/>
        <w:ind w:left="118"/>
        <w:rPr>
          <w:rFonts w:ascii="Georgia" w:eastAsia="Georgia" w:hAnsi="Georgia" w:cs="Georgia"/>
          <w:sz w:val="22"/>
          <w:szCs w:val="22"/>
          <w:lang w:val="en-GB"/>
        </w:rPr>
      </w:pPr>
    </w:p>
    <w:p w:rsidR="004B1025" w:rsidRPr="00E61B38" w:rsidRDefault="001A0F09">
      <w:pPr>
        <w:spacing w:line="200" w:lineRule="exact"/>
        <w:rPr>
          <w:lang w:val="en-GB"/>
        </w:rPr>
      </w:pPr>
      <w:r>
        <w:rPr>
          <w:lang w:val="en-GB"/>
        </w:rPr>
        <w:pict>
          <v:group id="_x0000_s1091" style="position:absolute;margin-left:40.5pt;margin-top:344.6pt;width:477.75pt;height:33.45pt;z-index:-251661824;mso-position-horizontal-relative:page;mso-position-vertical-relative:page" coordorigin="1305,7144" coordsize="9300,669">
            <v:shape id="_x0000_s1099" style="position:absolute;left:1315;top:7159;width:9278;height:638" coordorigin="1315,7159" coordsize="9278,638" path="m10594,7159r-106,l10488,7798r106,l10594,7159xe" fillcolor="#d9d9d9" stroked="f">
              <v:path arrowok="t"/>
            </v:shape>
            <v:shape id="_x0000_s1098" style="position:absolute;left:1315;top:7159;width:9278;height:638" coordorigin="1315,7159" coordsize="9278,638" path="m1418,7159r-103,l1315,7798r103,l1418,7159xe" fillcolor="#d9d9d9" stroked="f">
              <v:path arrowok="t"/>
            </v:shape>
            <v:shape id="_x0000_s1097" style="position:absolute;left:1418;top:7159;width:9070;height:319" coordorigin="1418,7159" coordsize="9070,319" path="m1418,7478r9070,l10488,7159r-9070,l1418,7478xe" fillcolor="#d9d9d9" stroked="f">
              <v:path arrowok="t"/>
            </v:shape>
            <v:shape id="_x0000_s1096" style="position:absolute;left:1418;top:7478;width:9070;height:319" coordorigin="1418,7478" coordsize="9070,319" path="m1418,7798r9070,l10488,7478r-9070,l1418,7798xe" fillcolor="#d9d9d9" stroked="f">
              <v:path arrowok="t"/>
            </v:shape>
            <v:shape id="_x0000_s1095" style="position:absolute;left:1315;top:7154;width:9278;height:0" coordorigin="1315,7154" coordsize="9278,0" path="m1315,7154r9279,e" filled="f" strokeweight=".58pt">
              <v:path arrowok="t"/>
            </v:shape>
            <v:shape id="_x0000_s1094" style="position:absolute;left:1310;top:7150;width:0;height:658" coordorigin="1310,7150" coordsize="0,658" path="m1310,7150r,657e" filled="f" strokeweight=".58pt">
              <v:path arrowok="t"/>
            </v:shape>
            <v:shape id="_x0000_s1093" style="position:absolute;left:1315;top:7802;width:9278;height:0" coordorigin="1315,7802" coordsize="9278,0" path="m1315,7802r9279,e" filled="f" strokeweight=".58pt">
              <v:path arrowok="t"/>
            </v:shape>
            <v:shape id="_x0000_s1092" style="position:absolute;left:10598;top:7150;width:0;height:658" coordorigin="10598,7150" coordsize="0,658" path="m10598,7150r,657e" filled="f" strokeweight=".58pt">
              <v:path arrowok="t"/>
            </v:shape>
            <w10:wrap anchorx="page" anchory="page"/>
          </v:group>
        </w:pict>
      </w:r>
    </w:p>
    <w:p w:rsidR="004B1025" w:rsidRPr="00E61B38" w:rsidRDefault="004B1025">
      <w:pPr>
        <w:spacing w:before="2" w:line="280" w:lineRule="exact"/>
        <w:rPr>
          <w:sz w:val="28"/>
          <w:szCs w:val="28"/>
          <w:lang w:val="en-GB"/>
        </w:rPr>
      </w:pPr>
    </w:p>
    <w:p w:rsidR="004B1025" w:rsidRPr="00E61B38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  <w:lang w:val="en-GB"/>
        </w:rPr>
      </w:pP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ma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g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tio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n</w:t>
      </w:r>
    </w:p>
    <w:p w:rsidR="004B1025" w:rsidRPr="00E61B38" w:rsidRDefault="004B1025">
      <w:pPr>
        <w:spacing w:before="2" w:line="140" w:lineRule="exact"/>
        <w:rPr>
          <w:sz w:val="15"/>
          <w:szCs w:val="15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before="38" w:line="240" w:lineRule="exact"/>
        <w:ind w:left="118" w:right="73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2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cov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 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lly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p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 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q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y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diff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y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q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118" w:right="69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analy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h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elop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in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is 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1A0F09">
      <w:pPr>
        <w:spacing w:before="7" w:line="220" w:lineRule="exact"/>
        <w:rPr>
          <w:sz w:val="22"/>
          <w:szCs w:val="22"/>
          <w:lang w:val="en-GB"/>
        </w:rPr>
      </w:pPr>
      <w:r>
        <w:rPr>
          <w:lang w:val="en-GB"/>
        </w:rPr>
        <w:pict>
          <v:group id="_x0000_s1100" style="position:absolute;margin-left:34.65pt;margin-top:521.7pt;width:479.85pt;height:33.35pt;z-index:-251660800;mso-position-horizontal-relative:page;mso-position-vertical-relative:page" coordorigin="1305,10801" coordsize="9300,667">
            <v:shape id="_x0000_s1108" style="position:absolute;left:1315;top:10817;width:9278;height:636" coordorigin="1315,10817" coordsize="9278,636" path="m10594,10817r-106,l10488,11453r106,l10594,10817xe" fillcolor="#d9d9d9" stroked="f">
              <v:path arrowok="t"/>
            </v:shape>
            <v:shape id="_x0000_s1107" style="position:absolute;left:1315;top:10817;width:9278;height:636" coordorigin="1315,10817" coordsize="9278,636" path="m1418,10817r-103,l1315,11453r103,l1418,10817xe" fillcolor="#d9d9d9" stroked="f">
              <v:path arrowok="t"/>
            </v:shape>
            <v:shape id="_x0000_s1106" style="position:absolute;left:1418;top:10817;width:9070;height:317" coordorigin="1418,10817" coordsize="9070,317" path="m1418,11134r9070,l10488,10817r-9070,l1418,11134xe" fillcolor="#d9d9d9" stroked="f">
              <v:path arrowok="t"/>
            </v:shape>
            <v:shape id="_x0000_s1105" style="position:absolute;left:1418;top:11134;width:9070;height:319" coordorigin="1418,11134" coordsize="9070,319" path="m1418,11453r9070,l10488,11134r-9070,l1418,11453xe" fillcolor="#d9d9d9" stroked="f">
              <v:path arrowok="t"/>
            </v:shape>
            <v:shape id="_x0000_s1104" style="position:absolute;left:1315;top:10812;width:9278;height:0" coordorigin="1315,10812" coordsize="9278,0" path="m1315,10812r9279,e" filled="f" strokeweight=".58pt">
              <v:path arrowok="t"/>
            </v:shape>
            <v:shape id="_x0000_s1103" style="position:absolute;left:1310;top:10807;width:0;height:655" coordorigin="1310,10807" coordsize="0,655" path="m1310,10807r,655e" filled="f" strokeweight=".58pt">
              <v:path arrowok="t"/>
            </v:shape>
            <v:shape id="_x0000_s1102" style="position:absolute;left:1315;top:11458;width:9278;height:0" coordorigin="1315,11458" coordsize="9278,0" path="m1315,11458r9279,e" filled="f" strokeweight=".58pt">
              <v:path arrowok="t"/>
            </v:shape>
            <v:shape id="_x0000_s1101" style="position:absolute;left:10598;top:10807;width:0;height:655" coordorigin="10598,10807" coordsize="0,655" path="m10598,10807r,655e" filled="f" strokeweight=".58pt">
              <v:path arrowok="t"/>
            </v:shape>
            <w10:wrap anchorx="page" anchory="page"/>
          </v:group>
        </w:pict>
      </w:r>
    </w:p>
    <w:p w:rsidR="004B1025" w:rsidRPr="00E61B38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  <w:lang w:val="en-GB"/>
        </w:rPr>
      </w:pP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K</w:t>
      </w:r>
      <w:r w:rsidRPr="00E61B38">
        <w:rPr>
          <w:rFonts w:ascii="Georgia" w:eastAsia="Georgia" w:hAnsi="Georgia" w:cs="Georgia"/>
          <w:b/>
          <w:spacing w:val="2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1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: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Tr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3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n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n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g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 xml:space="preserve"> D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v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lo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p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>me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n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t</w:t>
      </w:r>
    </w:p>
    <w:p w:rsidR="004B1025" w:rsidRPr="00E61B38" w:rsidRDefault="004B1025">
      <w:pPr>
        <w:spacing w:line="140" w:lineRule="exact"/>
        <w:rPr>
          <w:sz w:val="15"/>
          <w:szCs w:val="15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 w:rsidP="00E61B38">
      <w:pPr>
        <w:pStyle w:val="ListParagraph"/>
        <w:numPr>
          <w:ilvl w:val="0"/>
          <w:numId w:val="2"/>
        </w:numPr>
        <w:spacing w:before="36"/>
        <w:rPr>
          <w:rFonts w:ascii="Georgia" w:eastAsia="Georgia" w:hAnsi="Georgia" w:cs="Georgia"/>
          <w:b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De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 T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</w:p>
    <w:p w:rsidR="00E61B38" w:rsidRPr="00E61B38" w:rsidRDefault="00E61B38" w:rsidP="00E61B38">
      <w:pPr>
        <w:pStyle w:val="ListParagraph"/>
        <w:spacing w:before="36"/>
        <w:ind w:left="478"/>
        <w:rPr>
          <w:rFonts w:ascii="Georgia" w:eastAsia="Georgia" w:hAnsi="Georgia" w:cs="Georgia"/>
          <w:sz w:val="22"/>
          <w:szCs w:val="22"/>
          <w:lang w:val="en-GB"/>
        </w:rPr>
      </w:pPr>
    </w:p>
    <w:p w:rsidR="004B1025" w:rsidRPr="00E61B38" w:rsidRDefault="00455591">
      <w:pPr>
        <w:spacing w:line="240" w:lineRule="exact"/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</w:p>
    <w:p w:rsidR="004B1025" w:rsidRPr="00E61B38" w:rsidRDefault="00455591">
      <w:pPr>
        <w:spacing w:before="2"/>
        <w:ind w:left="478"/>
        <w:rPr>
          <w:rFonts w:ascii="Georgia" w:eastAsia="Georgia" w:hAnsi="Georgia" w:cs="Georgia"/>
          <w:sz w:val="22"/>
          <w:szCs w:val="22"/>
          <w:lang w:val="en-GB"/>
        </w:rPr>
      </w:pPr>
      <w:proofErr w:type="gramStart"/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Gr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4.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cr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</w:p>
    <w:p w:rsidR="004B1025" w:rsidRPr="00E61B38" w:rsidRDefault="00455591">
      <w:pPr>
        <w:spacing w:before="2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5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ue</w:t>
      </w:r>
    </w:p>
    <w:p w:rsidR="004B1025" w:rsidRPr="00E61B38" w:rsidRDefault="004B1025">
      <w:pPr>
        <w:spacing w:before="11" w:line="240" w:lineRule="exact"/>
        <w:rPr>
          <w:sz w:val="24"/>
          <w:szCs w:val="24"/>
          <w:lang w:val="en-GB"/>
        </w:rPr>
      </w:pPr>
    </w:p>
    <w:p w:rsidR="00E61B38" w:rsidRDefault="00455591">
      <w:pPr>
        <w:spacing w:line="240" w:lineRule="exact"/>
        <w:ind w:left="478" w:right="69" w:hanging="360"/>
        <w:jc w:val="both"/>
        <w:rPr>
          <w:rFonts w:ascii="Georgia" w:eastAsia="Georgia" w:hAnsi="Georgia" w:cs="Georgia"/>
          <w:spacing w:val="6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="00E61B38"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Open ENVI Classic:  ENVI </w:t>
      </w:r>
      <w:proofErr w:type="spellStart"/>
      <w:r w:rsidR="00E61B38"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>5.x</w:t>
      </w:r>
      <w:proofErr w:type="spellEnd"/>
      <w:r w:rsidR="00E61B38"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&gt;Tools&gt; ENVI Classic (</w:t>
      </w:r>
      <w:proofErr w:type="spellStart"/>
      <w:r w:rsidR="00E61B38"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>64bit</w:t>
      </w:r>
      <w:proofErr w:type="spellEnd"/>
      <w:r w:rsidR="00E61B38"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>)</w:t>
      </w:r>
    </w:p>
    <w:p w:rsidR="00E61B38" w:rsidRDefault="00E61B38">
      <w:pPr>
        <w:spacing w:line="240" w:lineRule="exact"/>
        <w:ind w:left="478" w:right="69" w:hanging="360"/>
        <w:jc w:val="both"/>
        <w:rPr>
          <w:rFonts w:ascii="Georgia" w:eastAsia="Georgia" w:hAnsi="Georgia" w:cs="Georgia"/>
          <w:spacing w:val="6"/>
          <w:sz w:val="22"/>
          <w:szCs w:val="22"/>
          <w:lang w:val="en-GB"/>
        </w:rPr>
      </w:pPr>
    </w:p>
    <w:p w:rsidR="004B1025" w:rsidRPr="00E61B38" w:rsidRDefault="00E61B38" w:rsidP="00E61B38">
      <w:pPr>
        <w:spacing w:line="240" w:lineRule="exact"/>
        <w:ind w:left="478" w:right="69" w:hanging="360"/>
        <w:jc w:val="both"/>
        <w:rPr>
          <w:rFonts w:ascii="Georgia" w:eastAsia="Georgia" w:hAnsi="Georgia" w:cs="Georgia"/>
          <w:sz w:val="22"/>
          <w:szCs w:val="22"/>
          <w:lang w:val="en-GB"/>
        </w:rPr>
        <w:sectPr w:rsidR="004B1025" w:rsidRPr="00E61B38">
          <w:pgSz w:w="11900" w:h="16840"/>
          <w:pgMar w:top="1080" w:right="1300" w:bottom="280" w:left="1300" w:header="720" w:footer="720" w:gutter="0"/>
          <w:cols w:space="720"/>
        </w:sectPr>
      </w:pPr>
      <w:r>
        <w:rPr>
          <w:rFonts w:ascii="Georgia" w:eastAsia="Georgia" w:hAnsi="Georgia" w:cs="Georgia"/>
          <w:sz w:val="22"/>
          <w:szCs w:val="22"/>
          <w:lang w:val="en-GB"/>
        </w:rPr>
        <w:t xml:space="preserve">3.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ue</w:t>
      </w:r>
      <w:r w:rsidR="00455591"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i/>
          <w:spacing w:val="-3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d/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f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 xml:space="preserve">e 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olo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ur</w:t>
      </w:r>
      <w:r w:rsidR="00455591"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mp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te</w:t>
      </w:r>
      <w:r w:rsidR="00455591"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="00455591"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i/>
          <w:sz w:val="22"/>
          <w:szCs w:val="22"/>
          <w:lang w:val="en-GB"/>
        </w:rPr>
        <w:t>.</w:t>
      </w:r>
      <w:r w:rsidR="00455591" w:rsidRPr="00E61B38">
        <w:rPr>
          <w:rFonts w:ascii="Georgia" w:eastAsia="Georgia" w:hAnsi="Georgia" w:cs="Georgia"/>
          <w:i/>
          <w:spacing w:val="4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U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="00455591"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="00455591"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so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="00455591"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ai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Go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(Install Google Earth in your computer if you don’t have it and zoom to Hong Kong)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="00455591"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p</w:t>
      </w:r>
      <w:r w:rsidR="00455591"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="00455591"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o d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ide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ur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ov</w:t>
      </w:r>
      <w:r w:rsidR="00455591"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E61B38">
      <w:pPr>
        <w:spacing w:before="72"/>
        <w:ind w:left="478" w:right="71" w:hanging="360"/>
        <w:rPr>
          <w:rFonts w:ascii="Georgia" w:eastAsia="Georgia" w:hAnsi="Georgia" w:cs="Georgia"/>
          <w:sz w:val="22"/>
          <w:szCs w:val="22"/>
          <w:lang w:val="en-GB"/>
        </w:rPr>
      </w:pPr>
      <w:r>
        <w:rPr>
          <w:rFonts w:ascii="Georgia" w:eastAsia="Georgia" w:hAnsi="Georgia" w:cs="Georgia"/>
          <w:spacing w:val="1"/>
          <w:sz w:val="22"/>
          <w:szCs w:val="22"/>
          <w:lang w:val="en-GB"/>
        </w:rPr>
        <w:lastRenderedPageBreak/>
        <w:t>4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="00455591"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3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="00455591"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z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="00455591"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="00455591"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="00455591"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="00455591" w:rsidRPr="00E61B38">
        <w:rPr>
          <w:rFonts w:ascii="Georgia" w:eastAsia="Georgia" w:hAnsi="Georgia" w:cs="Georgia"/>
          <w:spacing w:val="3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33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us</w:t>
      </w:r>
      <w:r w:rsidR="00455591" w:rsidRPr="00E61B38">
        <w:rPr>
          <w:rFonts w:ascii="Georgia" w:eastAsia="Georgia" w:hAnsi="Georgia" w:cs="Georgia"/>
          <w:spacing w:val="32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os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="00455591"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ur im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if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nee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="00455591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="00455591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="00455591"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6" w:line="140" w:lineRule="exact"/>
        <w:rPr>
          <w:sz w:val="14"/>
          <w:szCs w:val="14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Si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-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4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4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4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4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4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4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E61B38" w:rsidRDefault="00E61B38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</w:p>
    <w:p w:rsidR="00E61B38" w:rsidRPr="00E61B38" w:rsidRDefault="00E61B38">
      <w:pPr>
        <w:ind w:left="118"/>
        <w:rPr>
          <w:rFonts w:ascii="Georgia" w:eastAsia="Georgia" w:hAnsi="Georgia" w:cs="Georgia"/>
          <w:b/>
          <w:bCs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bCs/>
          <w:sz w:val="22"/>
          <w:szCs w:val="22"/>
          <w:lang w:val="en-GB"/>
        </w:rPr>
        <w:t>N/B: Read all instructions before you begin digitising</w:t>
      </w:r>
    </w:p>
    <w:p w:rsidR="004B1025" w:rsidRPr="00E61B38" w:rsidRDefault="004B1025">
      <w:pPr>
        <w:spacing w:before="18" w:line="200" w:lineRule="exact"/>
        <w:rPr>
          <w:lang w:val="en-GB"/>
        </w:rPr>
      </w:pPr>
    </w:p>
    <w:p w:rsidR="004B1025" w:rsidRPr="00E61B38" w:rsidRDefault="00455591">
      <w:pPr>
        <w:spacing w:before="36"/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st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 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 m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Inte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y &gt;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</w:p>
    <w:p w:rsidR="004B1025" w:rsidRPr="00E61B38" w:rsidRDefault="004B1025">
      <w:pPr>
        <w:spacing w:before="13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(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7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478" w:right="69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I  T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ze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p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ze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m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ll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Zoo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 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z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 digi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ze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izi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g,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go</w:t>
      </w:r>
      <w:r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55591">
      <w:pPr>
        <w:spacing w:before="1" w:line="240" w:lineRule="exact"/>
        <w:ind w:left="47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k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y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n…an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–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71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   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ue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il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ju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ish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tto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ht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tto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118" w:right="69" w:firstLine="53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ide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ue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mb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h </w:t>
      </w:r>
      <w:r w:rsidRPr="00E61B38">
        <w:rPr>
          <w:rFonts w:ascii="Georgia" w:eastAsia="Georgia" w:hAnsi="Georgia" w:cs="Georgia"/>
          <w:spacing w:val="1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di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laye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70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4.  </w:t>
      </w:r>
      <w:r w:rsidRPr="00E61B38">
        <w:rPr>
          <w:rFonts w:ascii="Georgia" w:eastAsia="Georgia" w:hAnsi="Georgia" w:cs="Georgia"/>
          <w:spacing w:val="1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not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*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dig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ize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47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id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</w:p>
    <w:p w:rsidR="004B1025" w:rsidRPr="00E61B38" w:rsidRDefault="00455591">
      <w:pPr>
        <w:spacing w:line="240" w:lineRule="exact"/>
        <w:ind w:left="478" w:right="424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I)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us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m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iz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1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71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5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me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#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 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6.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ne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before="19" w:line="280" w:lineRule="exact"/>
        <w:rPr>
          <w:sz w:val="28"/>
          <w:szCs w:val="28"/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If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ake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9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b/>
          <w:spacing w:val="5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proofErr w:type="gramStart"/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 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“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”</w:t>
      </w:r>
    </w:p>
    <w:p w:rsidR="004B1025" w:rsidRPr="00E61B38" w:rsidRDefault="00455591">
      <w:pPr>
        <w:spacing w:before="2"/>
        <w:ind w:left="1558"/>
        <w:rPr>
          <w:rFonts w:ascii="Georgia" w:eastAsia="Georgia" w:hAnsi="Georgia" w:cs="Georgia"/>
          <w:sz w:val="22"/>
          <w:szCs w:val="22"/>
          <w:lang w:val="en-GB"/>
        </w:rPr>
      </w:pPr>
      <w:proofErr w:type="gram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proofErr w:type="gramEnd"/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55591" w:rsidP="00E61B38">
      <w:pPr>
        <w:spacing w:before="1" w:line="240" w:lineRule="exact"/>
        <w:ind w:left="1558" w:right="72" w:hanging="360"/>
        <w:jc w:val="both"/>
        <w:rPr>
          <w:rFonts w:ascii="Georgia" w:eastAsia="Georgia" w:hAnsi="Georgia" w:cs="Georgia"/>
          <w:sz w:val="22"/>
          <w:szCs w:val="22"/>
          <w:lang w:val="en-GB"/>
        </w:rPr>
        <w:sectPr w:rsidR="004B1025" w:rsidRPr="00E61B38">
          <w:footerReference w:type="default" r:id="rId7"/>
          <w:pgSz w:w="11900" w:h="16840"/>
          <w:pgMar w:top="1060" w:right="1300" w:bottom="280" w:left="1300" w:header="0" w:footer="746" w:gutter="0"/>
          <w:pgNumType w:start="2"/>
          <w:cols w:space="720"/>
        </w:sectPr>
      </w:pP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 xml:space="preserve">.   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“</w:t>
      </w:r>
      <w:proofErr w:type="spellStart"/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Go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proofErr w:type="spellEnd"/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”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gue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“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t”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.   </w:t>
      </w:r>
    </w:p>
    <w:p w:rsidR="004B1025" w:rsidRPr="00E61B38" w:rsidRDefault="00455591">
      <w:pPr>
        <w:spacing w:before="72"/>
        <w:ind w:left="118" w:right="7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lastRenderedPageBreak/>
        <w:t>N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 it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ful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cov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diff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y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5014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C.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iq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y 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/RO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Is?</w:t>
      </w:r>
    </w:p>
    <w:p w:rsidR="004B1025" w:rsidRPr="00E61B38" w:rsidRDefault="00455591">
      <w:pPr>
        <w:spacing w:before="1" w:line="240" w:lineRule="exact"/>
        <w:ind w:left="11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proofErr w:type="gram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proofErr w:type="spellStart"/>
      <w:proofErr w:type="gramEnd"/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proofErr w:type="spellEnd"/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'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s'</w:t>
      </w:r>
      <w:r w:rsidRPr="00E61B38">
        <w:rPr>
          <w:rFonts w:ascii="Georgia" w:eastAsia="Georgia" w:hAnsi="Georgia" w:cs="Georgia"/>
          <w:b/>
          <w:spacing w:val="-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7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3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proofErr w:type="spell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ty</w:t>
      </w:r>
      <w:proofErr w:type="spellEnd"/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d, 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Op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proofErr w:type="spellStart"/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bi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ty</w:t>
      </w:r>
      <w:proofErr w:type="spellEnd"/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..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0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0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 guide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val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 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1.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9 in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proofErr w:type="spell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ity</w:t>
      </w:r>
      <w:proofErr w:type="spellEnd"/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118" w:right="7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proofErr w:type="spell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ity</w:t>
      </w:r>
      <w:proofErr w:type="spellEnd"/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mb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proofErr w:type="spellStart"/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1</w:t>
      </w:r>
      <w:proofErr w:type="spell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proofErr w:type="spellStart"/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proofErr w:type="spellEnd"/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 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4,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2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" w:line="100" w:lineRule="exact"/>
        <w:rPr>
          <w:sz w:val="10"/>
          <w:szCs w:val="10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line="240" w:lineRule="exact"/>
        <w:ind w:left="478" w:right="70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7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go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2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&gt;</w:t>
      </w:r>
      <w:r w:rsidRPr="00E61B38">
        <w:rPr>
          <w:rFonts w:ascii="Georgia" w:eastAsia="Georgia" w:hAnsi="Georgia" w:cs="Georgia"/>
          <w:b/>
          <w:i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ROI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...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KE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ec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Ite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Ch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'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*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.</w:t>
      </w:r>
      <w:proofErr w:type="spellStart"/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</w:t>
      </w:r>
      <w:proofErr w:type="spellEnd"/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(s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 xml:space="preserve"> “</w:t>
      </w:r>
      <w:proofErr w:type="spellStart"/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position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i</w:t>
      </w:r>
      <w:proofErr w:type="spellEnd"/>
      <w:r w:rsidRPr="00E61B38">
        <w:rPr>
          <w:rFonts w:ascii="Georgia" w:eastAsia="Georgia" w:hAnsi="Georgia" w:cs="Georgia"/>
          <w:spacing w:val="-2"/>
          <w:position w:val="-1"/>
          <w:sz w:val="22"/>
          <w:szCs w:val="22"/>
          <w:lang w:val="en-GB"/>
        </w:rPr>
        <w:t>”</w:t>
      </w:r>
      <w:r w:rsidRPr="00E61B38">
        <w:rPr>
          <w:rFonts w:ascii="Georgia" w:eastAsia="Georgia" w:hAnsi="Georgia" w:cs="Georgia"/>
          <w:spacing w:val="1"/>
          <w:position w:val="-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position w:val="-1"/>
          <w:sz w:val="22"/>
          <w:szCs w:val="22"/>
          <w:lang w:val="en-GB"/>
        </w:rPr>
        <w:t>.</w:t>
      </w:r>
    </w:p>
    <w:p w:rsidR="004B1025" w:rsidRPr="00E61B38" w:rsidRDefault="004B1025">
      <w:pPr>
        <w:spacing w:before="4" w:line="120" w:lineRule="exact"/>
        <w:rPr>
          <w:sz w:val="13"/>
          <w:szCs w:val="13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1A0F09">
      <w:pPr>
        <w:spacing w:line="200" w:lineRule="exact"/>
        <w:rPr>
          <w:lang w:val="en-GB"/>
        </w:rPr>
      </w:pPr>
      <w:r>
        <w:rPr>
          <w:lang w:val="en-GB"/>
        </w:rPr>
        <w:pict>
          <v:group id="_x0000_s1064" style="position:absolute;margin-left:54pt;margin-top:398.15pt;width:465pt;height:33.35pt;z-index:-251659776;mso-position-horizontal-relative:page;mso-position-vertical-relative:page" coordorigin="1305,8128" coordsize="9300,667">
            <v:shape id="_x0000_s1072" style="position:absolute;left:1315;top:8143;width:9278;height:636" coordorigin="1315,8143" coordsize="9278,636" path="m10594,8143r-106,l10488,8779r106,l10594,8143xe" fillcolor="#d9d9d9" stroked="f">
              <v:path arrowok="t"/>
            </v:shape>
            <v:shape id="_x0000_s1071" style="position:absolute;left:1315;top:8143;width:9278;height:636" coordorigin="1315,8143" coordsize="9278,636" path="m1418,8143r-103,l1315,8779r103,l1418,8143xe" fillcolor="#d9d9d9" stroked="f">
              <v:path arrowok="t"/>
            </v:shape>
            <v:shape id="_x0000_s1070" style="position:absolute;left:1418;top:8143;width:9070;height:317" coordorigin="1418,8143" coordsize="9070,317" path="m1418,8460r9070,l10488,8143r-9070,l1418,8460xe" fillcolor="#d9d9d9" stroked="f">
              <v:path arrowok="t"/>
            </v:shape>
            <v:shape id="_x0000_s1069" style="position:absolute;left:1418;top:8460;width:9070;height:319" coordorigin="1418,8460" coordsize="9070,319" path="m1418,8779r9070,l10488,8460r-9070,l1418,8779xe" fillcolor="#d9d9d9" stroked="f">
              <v:path arrowok="t"/>
            </v:shape>
            <v:shape id="_x0000_s1068" style="position:absolute;left:1315;top:8138;width:9278;height:0" coordorigin="1315,8138" coordsize="9278,0" path="m1315,8138r9279,e" filled="f" strokeweight=".58pt">
              <v:path arrowok="t"/>
            </v:shape>
            <v:shape id="_x0000_s1067" style="position:absolute;left:1310;top:8134;width:0;height:655" coordorigin="1310,8134" coordsize="0,655" path="m1310,8134r,655e" filled="f" strokeweight=".58pt">
              <v:path arrowok="t"/>
            </v:shape>
            <v:shape id="_x0000_s1066" style="position:absolute;left:1315;top:8784;width:9278;height:0" coordorigin="1315,8784" coordsize="9278,0" path="m1315,8784r9279,e" filled="f" strokeweight=".58pt">
              <v:path arrowok="t"/>
            </v:shape>
            <v:shape id="_x0000_s1065" style="position:absolute;left:10598;top:8134;width:0;height:655" coordorigin="10598,8134" coordsize="0,655" path="m10598,8134r,655e" filled="f" strokeweight=".58pt">
              <v:path arrowok="t"/>
            </v:shape>
            <w10:wrap anchorx="page" anchory="page"/>
          </v:group>
        </w:pict>
      </w:r>
    </w:p>
    <w:p w:rsidR="004B1025" w:rsidRPr="00E61B38" w:rsidRDefault="00455591">
      <w:pPr>
        <w:spacing w:before="30" w:line="300" w:lineRule="exact"/>
        <w:ind w:left="118"/>
        <w:rPr>
          <w:rFonts w:ascii="Georgia" w:eastAsia="Georgia" w:hAnsi="Georgia" w:cs="Georgia"/>
          <w:sz w:val="28"/>
          <w:szCs w:val="28"/>
          <w:lang w:val="en-GB"/>
        </w:rPr>
      </w:pP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K</w:t>
      </w:r>
      <w:r w:rsidRPr="00E61B38">
        <w:rPr>
          <w:rFonts w:ascii="Georgia" w:eastAsia="Georgia" w:hAnsi="Georgia" w:cs="Georgia"/>
          <w:b/>
          <w:spacing w:val="2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2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:</w:t>
      </w:r>
      <w:r w:rsidRPr="00E61B38">
        <w:rPr>
          <w:rFonts w:ascii="Georgia" w:eastAsia="Georgia" w:hAnsi="Georgia" w:cs="Georgia"/>
          <w:b/>
          <w:spacing w:val="71"/>
          <w:position w:val="-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Su</w:t>
      </w:r>
      <w:r w:rsidRPr="00E61B38">
        <w:rPr>
          <w:rFonts w:ascii="Georgia" w:eastAsia="Georgia" w:hAnsi="Georgia" w:cs="Georgia"/>
          <w:b/>
          <w:spacing w:val="-2"/>
          <w:position w:val="-1"/>
          <w:sz w:val="28"/>
          <w:szCs w:val="28"/>
          <w:lang w:val="en-GB"/>
        </w:rPr>
        <w:t>p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er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v</w:t>
      </w:r>
      <w:r w:rsidRPr="00E61B38">
        <w:rPr>
          <w:rFonts w:ascii="Georgia" w:eastAsia="Georgia" w:hAnsi="Georgia" w:cs="Georgia"/>
          <w:b/>
          <w:spacing w:val="-3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 xml:space="preserve">sed 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la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ss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at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position w:val="-1"/>
          <w:sz w:val="28"/>
          <w:szCs w:val="28"/>
          <w:lang w:val="en-GB"/>
        </w:rPr>
        <w:t>o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n</w:t>
      </w:r>
    </w:p>
    <w:p w:rsidR="004B1025" w:rsidRPr="00E61B38" w:rsidRDefault="004B1025">
      <w:pPr>
        <w:spacing w:line="140" w:lineRule="exact"/>
        <w:rPr>
          <w:sz w:val="15"/>
          <w:szCs w:val="15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before="36"/>
        <w:ind w:left="11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dy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–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ge 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 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udy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 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q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d.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diff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q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ho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Mini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mum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i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 xml:space="preserve">e to </w:t>
      </w:r>
      <w:r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mum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 xml:space="preserve"> L</w:t>
      </w:r>
      <w:r w:rsidRPr="00E61B38">
        <w:rPr>
          <w:rFonts w:ascii="Georgia" w:eastAsia="Georgia" w:hAnsi="Georgia" w:cs="Georgia"/>
          <w:i/>
          <w:spacing w:val="-3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keli</w:t>
      </w:r>
      <w:r w:rsidRPr="00E61B38">
        <w:rPr>
          <w:rFonts w:ascii="Georgia" w:eastAsia="Georgia" w:hAnsi="Georgia" w:cs="Georgia"/>
          <w:i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i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i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e-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ur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ab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72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tio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VI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3243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um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ce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1776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fy </w:t>
      </w:r>
      <w:proofErr w:type="spellStart"/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_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_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_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9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9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8</w:t>
      </w:r>
      <w:proofErr w:type="spellEnd"/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6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0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b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ut 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k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1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70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4.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Mak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ur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“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  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5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5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s.”</w:t>
      </w:r>
      <w:r w:rsidRPr="00E61B38">
        <w:rPr>
          <w:rFonts w:ascii="Georgia" w:eastAsia="Georgia" w:hAnsi="Georgia" w:cs="Georgia"/>
          <w:b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"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um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"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"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um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ce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r"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non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71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5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tp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ut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</w:p>
    <w:p w:rsidR="004B1025" w:rsidRPr="00E61B38" w:rsidRDefault="004B1025">
      <w:pPr>
        <w:spacing w:before="7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4828"/>
        <w:jc w:val="both"/>
        <w:rPr>
          <w:rFonts w:ascii="Georgia" w:eastAsia="Georgia" w:hAnsi="Georgia" w:cs="Georgia"/>
          <w:sz w:val="22"/>
          <w:szCs w:val="22"/>
          <w:lang w:val="en-GB"/>
        </w:rPr>
        <w:sectPr w:rsidR="004B1025" w:rsidRPr="00E61B38">
          <w:pgSz w:w="11900" w:h="16840"/>
          <w:pgMar w:top="1060" w:right="1300" w:bottom="280" w:left="1300" w:header="0" w:footer="746" w:gutter="0"/>
          <w:cols w:space="720"/>
        </w:sect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6.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“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ut r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="00E61B38"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im</w:t>
      </w:r>
      <w:r w:rsidR="00E61B38"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="00E61B38"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="00E61B38"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="00E61B38"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="00E61B38"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?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”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NO</w:t>
      </w:r>
    </w:p>
    <w:p w:rsidR="004B1025" w:rsidRPr="00E61B38" w:rsidRDefault="00455591">
      <w:pPr>
        <w:spacing w:before="72"/>
        <w:ind w:left="118" w:right="5055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lastRenderedPageBreak/>
        <w:t>7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 is 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4717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8. 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ne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Default="00455591">
      <w:pPr>
        <w:ind w:left="118" w:right="71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9.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ut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 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imum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E61B38" w:rsidRDefault="00E61B38">
      <w:pPr>
        <w:ind w:left="118" w:right="711"/>
        <w:jc w:val="both"/>
        <w:rPr>
          <w:rFonts w:ascii="Georgia" w:eastAsia="Georgia" w:hAnsi="Georgia" w:cs="Georgia"/>
          <w:sz w:val="22"/>
          <w:szCs w:val="22"/>
          <w:lang w:val="en-GB"/>
        </w:rPr>
      </w:pPr>
    </w:p>
    <w:p w:rsidR="00E61B38" w:rsidRPr="00E61B38" w:rsidRDefault="00E61B38" w:rsidP="00BE6E06">
      <w:pPr>
        <w:ind w:left="118" w:right="71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>
        <w:rPr>
          <w:rFonts w:ascii="Georgia" w:eastAsia="Georgia" w:hAnsi="Georgia" w:cs="Georgia"/>
          <w:sz w:val="22"/>
          <w:szCs w:val="22"/>
          <w:lang w:val="en-GB"/>
        </w:rPr>
        <w:t xml:space="preserve">10. Produce maps from the two classification approaches </w:t>
      </w:r>
      <w:r w:rsidR="00BE6E06">
        <w:rPr>
          <w:rFonts w:ascii="Georgia" w:eastAsia="Georgia" w:hAnsi="Georgia" w:cs="Georgia"/>
          <w:sz w:val="22"/>
          <w:szCs w:val="22"/>
          <w:lang w:val="en-GB"/>
        </w:rPr>
        <w:t xml:space="preserve">and compare the results- Are there any difference between the outputs from the two approaches? </w:t>
      </w:r>
    </w:p>
    <w:p w:rsidR="004B1025" w:rsidRPr="00E61B38" w:rsidRDefault="004B1025">
      <w:pPr>
        <w:spacing w:before="9" w:line="140" w:lineRule="exact"/>
        <w:rPr>
          <w:sz w:val="14"/>
          <w:szCs w:val="14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 w:rsidP="00BE6E06">
      <w:pPr>
        <w:ind w:left="118" w:right="7480"/>
        <w:jc w:val="both"/>
        <w:rPr>
          <w:sz w:val="10"/>
          <w:szCs w:val="10"/>
          <w:lang w:val="en-GB"/>
        </w:rPr>
      </w:pPr>
      <w:r w:rsidRPr="00E61B38">
        <w:rPr>
          <w:w w:val="356"/>
          <w:sz w:val="24"/>
          <w:szCs w:val="24"/>
          <w:lang w:val="en-GB"/>
        </w:rPr>
        <w:t xml:space="preserve"> </w:t>
      </w:r>
      <w:r w:rsidRPr="00E61B38">
        <w:rPr>
          <w:sz w:val="24"/>
          <w:szCs w:val="24"/>
          <w:lang w:val="en-GB"/>
        </w:rPr>
        <w:t xml:space="preserve"> </w:t>
      </w:r>
    </w:p>
    <w:p w:rsidR="004B1025" w:rsidRPr="00E61B38" w:rsidRDefault="001A0F09">
      <w:pPr>
        <w:spacing w:line="200" w:lineRule="exact"/>
        <w:rPr>
          <w:lang w:val="en-GB"/>
        </w:rPr>
      </w:pPr>
      <w:r>
        <w:rPr>
          <w:lang w:val="en-GB"/>
        </w:rPr>
        <w:pict>
          <v:group id="_x0000_s1049" style="position:absolute;margin-left:64.35pt;margin-top:211.5pt;width:467.25pt;height:53.05pt;z-index:-251656704;mso-position-horizontal-relative:page;mso-position-vertical-relative:page" coordorigin="1305,4297" coordsize="9300,986">
            <v:shape id="_x0000_s1058" style="position:absolute;left:1315;top:4313;width:9278;height:955" coordorigin="1315,4313" coordsize="9278,955" path="m10594,4313r-106,l10488,5268r106,l10594,4313xe" fillcolor="#d9d9d9" stroked="f">
              <v:path arrowok="t"/>
            </v:shape>
            <v:shape id="_x0000_s1057" style="position:absolute;left:1315;top:4313;width:9278;height:955" coordorigin="1315,4313" coordsize="9278,955" path="m1418,4313r-103,l1315,5268r103,l1418,4313xe" fillcolor="#d9d9d9" stroked="f">
              <v:path arrowok="t"/>
            </v:shape>
            <v:shape id="_x0000_s1056" style="position:absolute;left:1418;top:4313;width:9070;height:317" coordorigin="1418,4313" coordsize="9070,317" path="m1418,4630r9070,l10488,4313r-9070,l1418,4630xe" fillcolor="#d9d9d9" stroked="f">
              <v:path arrowok="t"/>
            </v:shape>
            <v:shape id="_x0000_s1055" style="position:absolute;left:1418;top:4630;width:9070;height:319" coordorigin="1418,4630" coordsize="9070,319" path="m1418,4949r9070,l10488,4630r-9070,l1418,4949xe" fillcolor="#d9d9d9" stroked="f">
              <v:path arrowok="t"/>
            </v:shape>
            <v:shape id="_x0000_s1054" style="position:absolute;left:1418;top:4949;width:9070;height:319" coordorigin="1418,4949" coordsize="9070,319" path="m1418,5268r9070,l10488,4949r-9070,l1418,5268xe" fillcolor="#d9d9d9" stroked="f">
              <v:path arrowok="t"/>
            </v:shape>
            <v:shape id="_x0000_s1053" style="position:absolute;left:1315;top:4308;width:9278;height:0" coordorigin="1315,4308" coordsize="9278,0" path="m1315,4308r9279,e" filled="f" strokeweight=".58pt">
              <v:path arrowok="t"/>
            </v:shape>
            <v:shape id="_x0000_s1052" style="position:absolute;left:1310;top:4303;width:0;height:974" coordorigin="1310,4303" coordsize="0,974" path="m1310,4303r,975e" filled="f" strokeweight=".58pt">
              <v:path arrowok="t"/>
            </v:shape>
            <v:shape id="_x0000_s1051" style="position:absolute;left:1315;top:5273;width:9278;height:0" coordorigin="1315,5273" coordsize="9278,0" path="m1315,5273r9279,e" filled="f" strokeweight=".58pt">
              <v:path arrowok="t"/>
            </v:shape>
            <v:shape id="_x0000_s1050" style="position:absolute;left:10598;top:4303;width:0;height:974" coordorigin="10598,4303" coordsize="0,974" path="m10598,4303r,975e" filled="f" strokeweight=".58pt">
              <v:path arrowok="t"/>
            </v:shape>
            <w10:wrap anchorx="page" anchory="page"/>
          </v:group>
        </w:pict>
      </w: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before="30"/>
        <w:ind w:left="118"/>
        <w:rPr>
          <w:rFonts w:ascii="Georgia" w:eastAsia="Georgia" w:hAnsi="Georgia" w:cs="Georgia"/>
          <w:sz w:val="28"/>
          <w:szCs w:val="28"/>
          <w:lang w:val="en-GB"/>
        </w:rPr>
      </w:pP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K    </w:t>
      </w:r>
      <w:r w:rsidRPr="00E61B38">
        <w:rPr>
          <w:rFonts w:ascii="Georgia" w:eastAsia="Georgia" w:hAnsi="Georgia" w:cs="Georgia"/>
          <w:b/>
          <w:spacing w:val="5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3:    </w:t>
      </w:r>
      <w:r w:rsidRPr="00E61B38">
        <w:rPr>
          <w:rFonts w:ascii="Georgia" w:eastAsia="Georgia" w:hAnsi="Georgia" w:cs="Georgia"/>
          <w:b/>
          <w:spacing w:val="3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V</w:t>
      </w:r>
      <w:r w:rsidRPr="00E61B38">
        <w:rPr>
          <w:rFonts w:ascii="Georgia" w:eastAsia="Georgia" w:hAnsi="Georgia" w:cs="Georgia"/>
          <w:b/>
          <w:spacing w:val="-2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r</w:t>
      </w:r>
      <w:r w:rsidRPr="00E61B38">
        <w:rPr>
          <w:rFonts w:ascii="Georgia" w:eastAsia="Georgia" w:hAnsi="Georgia" w:cs="Georgia"/>
          <w:b/>
          <w:spacing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>y</w:t>
      </w:r>
      <w:r w:rsidRPr="00E61B38">
        <w:rPr>
          <w:rFonts w:ascii="Georgia" w:eastAsia="Georgia" w:hAnsi="Georgia" w:cs="Georgia"/>
          <w:b/>
          <w:spacing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>n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g    </w:t>
      </w:r>
      <w:r w:rsidRPr="00E61B38">
        <w:rPr>
          <w:rFonts w:ascii="Georgia" w:eastAsia="Georgia" w:hAnsi="Georgia" w:cs="Georgia"/>
          <w:b/>
          <w:spacing w:val="2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>h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e    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 xml:space="preserve"> A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-3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ur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cy    </w:t>
      </w:r>
      <w:r w:rsidRPr="00E61B38">
        <w:rPr>
          <w:rFonts w:ascii="Georgia" w:eastAsia="Georgia" w:hAnsi="Georgia" w:cs="Georgia"/>
          <w:b/>
          <w:spacing w:val="4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8"/>
          <w:szCs w:val="28"/>
          <w:lang w:val="en-GB"/>
        </w:rPr>
        <w:t>o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f    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>h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 xml:space="preserve">e    </w:t>
      </w:r>
      <w:r w:rsidRPr="00E61B38">
        <w:rPr>
          <w:rFonts w:ascii="Georgia" w:eastAsia="Georgia" w:hAnsi="Georgia" w:cs="Georgia"/>
          <w:b/>
          <w:spacing w:val="1"/>
          <w:sz w:val="28"/>
          <w:szCs w:val="28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Super</w:t>
      </w:r>
      <w:r w:rsidRPr="00E61B38">
        <w:rPr>
          <w:rFonts w:ascii="Georgia" w:eastAsia="Georgia" w:hAnsi="Georgia" w:cs="Georgia"/>
          <w:b/>
          <w:spacing w:val="-1"/>
          <w:sz w:val="28"/>
          <w:szCs w:val="28"/>
          <w:lang w:val="en-GB"/>
        </w:rPr>
        <w:t>vi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s</w:t>
      </w:r>
      <w:r w:rsidRPr="00E61B38">
        <w:rPr>
          <w:rFonts w:ascii="Georgia" w:eastAsia="Georgia" w:hAnsi="Georgia" w:cs="Georgia"/>
          <w:b/>
          <w:spacing w:val="-2"/>
          <w:sz w:val="28"/>
          <w:szCs w:val="28"/>
          <w:lang w:val="en-GB"/>
        </w:rPr>
        <w:t>e</w:t>
      </w:r>
      <w:r w:rsidRPr="00E61B38">
        <w:rPr>
          <w:rFonts w:ascii="Georgia" w:eastAsia="Georgia" w:hAnsi="Georgia" w:cs="Georgia"/>
          <w:b/>
          <w:sz w:val="28"/>
          <w:szCs w:val="28"/>
          <w:lang w:val="en-GB"/>
        </w:rPr>
        <w:t>d</w:t>
      </w:r>
    </w:p>
    <w:p w:rsidR="004B1025" w:rsidRPr="00E61B38" w:rsidRDefault="00455591">
      <w:pPr>
        <w:spacing w:line="300" w:lineRule="exact"/>
        <w:ind w:left="118"/>
        <w:rPr>
          <w:rFonts w:ascii="Georgia" w:eastAsia="Georgia" w:hAnsi="Georgia" w:cs="Georgia"/>
          <w:sz w:val="28"/>
          <w:szCs w:val="28"/>
          <w:lang w:val="en-GB"/>
        </w:rPr>
      </w:pP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ss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position w:val="-1"/>
          <w:sz w:val="28"/>
          <w:szCs w:val="28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position w:val="-1"/>
          <w:sz w:val="28"/>
          <w:szCs w:val="28"/>
          <w:lang w:val="en-GB"/>
        </w:rPr>
        <w:t>io</w:t>
      </w:r>
      <w:r w:rsidRPr="00E61B38">
        <w:rPr>
          <w:rFonts w:ascii="Georgia" w:eastAsia="Georgia" w:hAnsi="Georgia" w:cs="Georgia"/>
          <w:b/>
          <w:position w:val="-1"/>
          <w:sz w:val="28"/>
          <w:szCs w:val="28"/>
          <w:lang w:val="en-GB"/>
        </w:rPr>
        <w:t>n</w:t>
      </w:r>
    </w:p>
    <w:p w:rsidR="004B1025" w:rsidRPr="00E61B38" w:rsidRDefault="004B1025">
      <w:pPr>
        <w:spacing w:before="2" w:line="140" w:lineRule="exact"/>
        <w:rPr>
          <w:sz w:val="15"/>
          <w:szCs w:val="15"/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55591">
      <w:pPr>
        <w:spacing w:before="36"/>
        <w:ind w:left="118" w:right="234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cur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b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fy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ur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?</w:t>
      </w:r>
    </w:p>
    <w:p w:rsidR="004B1025" w:rsidRPr="00E61B38" w:rsidRDefault="00455591">
      <w:pPr>
        <w:spacing w:before="1" w:line="240" w:lineRule="exact"/>
        <w:ind w:left="118" w:right="71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ix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proofErr w:type="gram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 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  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proofErr w:type="gramStart"/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VI 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ix</w:t>
      </w:r>
    </w:p>
    <w:p w:rsidR="004B1025" w:rsidRPr="00E61B38" w:rsidRDefault="00455591">
      <w:pPr>
        <w:spacing w:before="2" w:line="240" w:lineRule="exact"/>
        <w:ind w:left="118" w:right="69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proofErr w:type="gramStart"/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</w:t>
      </w:r>
      <w:proofErr w:type="gramEnd"/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 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d.</w:t>
      </w:r>
    </w:p>
    <w:p w:rsidR="004B1025" w:rsidRPr="00E61B38" w:rsidRDefault="004B1025">
      <w:pPr>
        <w:spacing w:before="7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7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re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cont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ue  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ke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re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y </w:t>
      </w:r>
      <w:r w:rsidRPr="00E61B38">
        <w:rPr>
          <w:rFonts w:ascii="Georgia" w:eastAsia="Georgia" w:hAnsi="Georgia" w:cs="Georgia"/>
          <w:b/>
          <w:i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he 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 xml:space="preserve">me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pp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 xml:space="preserve"> i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i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si</w:t>
      </w:r>
      <w:r w:rsidRPr="00E61B38">
        <w:rPr>
          <w:rFonts w:ascii="Georgia" w:eastAsia="Georgia" w:hAnsi="Georgia" w:cs="Georgia"/>
          <w:b/>
          <w:i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i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 xml:space="preserve"> i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i/>
          <w:spacing w:val="1"/>
          <w:sz w:val="22"/>
          <w:szCs w:val="22"/>
          <w:lang w:val="en-GB"/>
        </w:rPr>
        <w:t>ag</w:t>
      </w:r>
      <w:r w:rsidRPr="00E61B38">
        <w:rPr>
          <w:rFonts w:ascii="Georgia" w:eastAsia="Georgia" w:hAnsi="Georgia" w:cs="Georgia"/>
          <w:b/>
          <w:i/>
          <w:spacing w:val="-3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i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b/>
          <w:i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: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If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p 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2  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cy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pr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4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4644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 Tr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st</w:t>
      </w:r>
    </w:p>
    <w:p w:rsidR="004B1025" w:rsidRPr="00E61B38" w:rsidRDefault="00455591">
      <w:pPr>
        <w:spacing w:line="240" w:lineRule="exact"/>
        <w:ind w:left="118" w:right="74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 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io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</w:p>
    <w:p w:rsidR="004B1025" w:rsidRPr="00E61B38" w:rsidRDefault="00455591">
      <w:pPr>
        <w:spacing w:before="3" w:line="240" w:lineRule="exact"/>
        <w:ind w:left="118" w:right="70"/>
        <w:jc w:val="both"/>
        <w:rPr>
          <w:rFonts w:ascii="Georgia" w:eastAsia="Georgia" w:hAnsi="Georgia" w:cs="Georgia"/>
          <w:sz w:val="22"/>
          <w:szCs w:val="22"/>
          <w:lang w:val="en-GB"/>
        </w:rPr>
      </w:pPr>
      <w:proofErr w:type="gram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proofErr w:type="gramStart"/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m 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proofErr w:type="gramEnd"/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h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o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eq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838" w:right="73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Lo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igi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4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TM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4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ified</w:t>
      </w:r>
      <w:r w:rsidRPr="00E61B38">
        <w:rPr>
          <w:rFonts w:ascii="Georgia" w:eastAsia="Georgia" w:hAnsi="Georgia" w:cs="Georgia"/>
          <w:spacing w:val="4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(U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 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4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 di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838" w:right="70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2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b/>
          <w:spacing w:val="3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w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h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mu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 du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/O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VI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7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838" w:right="70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3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1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re</w:t>
      </w:r>
      <w:r w:rsidRPr="00E61B38">
        <w:rPr>
          <w:rFonts w:ascii="Georgia" w:eastAsia="Georgia" w:hAnsi="Georgia" w:cs="Georgia"/>
          <w:b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proofErr w:type="spellStart"/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.r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proofErr w:type="spellEnd"/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ow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m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k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8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478" w:right="70"/>
        <w:jc w:val="both"/>
        <w:rPr>
          <w:rFonts w:ascii="Georgia" w:eastAsia="Georgia" w:hAnsi="Georgia" w:cs="Georgia"/>
          <w:sz w:val="22"/>
          <w:szCs w:val="22"/>
          <w:lang w:val="en-GB"/>
        </w:rPr>
        <w:sectPr w:rsidR="004B1025" w:rsidRPr="00E61B38">
          <w:pgSz w:w="11900" w:h="16840"/>
          <w:pgMar w:top="1580" w:right="1300" w:bottom="280" w:left="1300" w:header="0" w:footer="746" w:gutter="0"/>
          <w:cols w:space="720"/>
        </w:sect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TM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 do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 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VI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Ba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oo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e </w:t>
      </w:r>
      <w:proofErr w:type="gramStart"/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Is 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proofErr w:type="gramEnd"/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ct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 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pl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4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4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4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urc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4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4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 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TM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k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TM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 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55591">
      <w:pPr>
        <w:spacing w:before="72"/>
        <w:ind w:left="478" w:right="71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lastRenderedPageBreak/>
        <w:t xml:space="preserve">4.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 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VI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st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on/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fus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 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Tru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h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RO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478" w:right="69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5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proofErr w:type="gramStart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In 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ut 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ur 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su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 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ch</w:t>
      </w:r>
      <w:r w:rsidRPr="00E61B38">
        <w:rPr>
          <w:rFonts w:ascii="Georgia" w:eastAsia="Georgia" w:hAnsi="Georgia" w:cs="Georgia"/>
          <w:b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g.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478" w:right="69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6.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Ma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3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a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g.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If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me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tch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nee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y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eq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5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4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nd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it</w:t>
      </w:r>
      <w:r w:rsidRPr="00E61B38">
        <w:rPr>
          <w:rFonts w:ascii="Georgia" w:eastAsia="Georgia" w:hAnsi="Georgia" w:cs="Georgia"/>
          <w:spacing w:val="4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proofErr w:type="gramStart"/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dd 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ombin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ati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 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il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tch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d.</w:t>
      </w: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before="19" w:line="280" w:lineRule="exact"/>
        <w:rPr>
          <w:sz w:val="28"/>
          <w:szCs w:val="28"/>
          <w:lang w:val="en-GB"/>
        </w:rPr>
      </w:pPr>
    </w:p>
    <w:p w:rsidR="004B1025" w:rsidRPr="00E61B38" w:rsidRDefault="001A0F09">
      <w:pPr>
        <w:ind w:left="2286"/>
        <w:rPr>
          <w:lang w:val="en-GB"/>
        </w:rPr>
      </w:pPr>
      <w:r>
        <w:rPr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253.5pt">
            <v:imagedata r:id="rId8" o:title=""/>
          </v:shape>
        </w:pict>
      </w:r>
    </w:p>
    <w:p w:rsidR="004B1025" w:rsidRPr="00E61B38" w:rsidRDefault="004B1025">
      <w:pPr>
        <w:spacing w:line="200" w:lineRule="exact"/>
        <w:rPr>
          <w:lang w:val="en-GB"/>
        </w:rPr>
      </w:pPr>
    </w:p>
    <w:p w:rsidR="004B1025" w:rsidRPr="00E61B38" w:rsidRDefault="004B1025">
      <w:pPr>
        <w:spacing w:before="3" w:line="260" w:lineRule="exact"/>
        <w:rPr>
          <w:sz w:val="26"/>
          <w:szCs w:val="26"/>
          <w:lang w:val="en-GB"/>
        </w:rPr>
      </w:pPr>
    </w:p>
    <w:p w:rsidR="004B1025" w:rsidRPr="00E61B38" w:rsidRDefault="00455591">
      <w:pPr>
        <w:spacing w:before="36"/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7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 </w:t>
      </w:r>
      <w:r w:rsidRPr="00E61B38">
        <w:rPr>
          <w:rFonts w:ascii="Georgia" w:eastAsia="Georgia" w:hAnsi="Georgia" w:cs="Georgia"/>
          <w:spacing w:val="31"/>
          <w:sz w:val="22"/>
          <w:szCs w:val="22"/>
          <w:lang w:val="en-GB"/>
        </w:rPr>
        <w:t xml:space="preserve"> </w:t>
      </w:r>
      <w:proofErr w:type="gramStart"/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spacing w:val="1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k </w:t>
      </w:r>
      <w:r w:rsidRPr="00E61B38">
        <w:rPr>
          <w:rFonts w:ascii="Georgia" w:eastAsia="Georgia" w:hAnsi="Georgia" w:cs="Georgia"/>
          <w:spacing w:val="1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proofErr w:type="gramStart"/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proofErr w:type="gramEnd"/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Ma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ix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 di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alo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2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8.  </w:t>
      </w:r>
      <w:r w:rsidRPr="00E61B38">
        <w:rPr>
          <w:rFonts w:ascii="Georgia" w:eastAsia="Georgia" w:hAnsi="Georgia" w:cs="Georgia"/>
          <w:spacing w:val="10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ut 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fus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at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x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9.  </w:t>
      </w:r>
      <w:r w:rsidRPr="00E61B38">
        <w:rPr>
          <w:rFonts w:ascii="Georgia" w:eastAsia="Georgia" w:hAnsi="Georgia" w:cs="Georgia"/>
          <w:spacing w:val="1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2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k</w:t>
      </w:r>
    </w:p>
    <w:p w:rsidR="004B1025" w:rsidRPr="00E61B38" w:rsidRDefault="00455591">
      <w:pPr>
        <w:spacing w:line="240" w:lineRule="exact"/>
        <w:ind w:left="478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9" w:line="240" w:lineRule="exact"/>
        <w:rPr>
          <w:sz w:val="24"/>
          <w:szCs w:val="24"/>
          <w:lang w:val="en-GB"/>
        </w:rPr>
      </w:pPr>
    </w:p>
    <w:p w:rsidR="004B1025" w:rsidRPr="00E61B38" w:rsidRDefault="001A0F09">
      <w:pPr>
        <w:ind w:left="2276"/>
        <w:rPr>
          <w:lang w:val="en-GB"/>
        </w:rPr>
        <w:sectPr w:rsidR="004B1025" w:rsidRPr="00E61B38">
          <w:pgSz w:w="11900" w:h="16840"/>
          <w:pgMar w:top="1060" w:right="1300" w:bottom="280" w:left="1660" w:header="0" w:footer="746" w:gutter="0"/>
          <w:cols w:space="720"/>
        </w:sectPr>
      </w:pPr>
      <w:r>
        <w:rPr>
          <w:lang w:val="en-GB"/>
        </w:rPr>
        <w:pict>
          <v:shape id="_x0000_i1026" type="#_x0000_t75" style="width:201.75pt;height:108.75pt">
            <v:imagedata r:id="rId9" o:title=""/>
          </v:shape>
        </w:pict>
      </w:r>
    </w:p>
    <w:p w:rsidR="004B1025" w:rsidRPr="00E61B38" w:rsidRDefault="00455591">
      <w:pPr>
        <w:spacing w:before="72"/>
        <w:ind w:left="838" w:right="69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lastRenderedPageBreak/>
        <w:t>1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0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 To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4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/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 xml:space="preserve"> Sa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xt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="00C507B7"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="00C507B7"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S</w:t>
      </w:r>
      <w:r w:rsidR="00C507B7"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CII </w:t>
      </w:r>
      <w:r w:rsidR="00C507B7" w:rsidRPr="00E61B38">
        <w:rPr>
          <w:rFonts w:ascii="Georgia" w:eastAsia="Georgia" w:hAnsi="Georgia" w:cs="Georgia"/>
          <w:b/>
          <w:spacing w:val="21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me 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it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 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ful 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Yo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 fi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d)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spacing w:line="240" w:lineRule="exact"/>
        <w:ind w:left="838" w:right="71" w:hanging="360"/>
        <w:jc w:val="both"/>
        <w:rPr>
          <w:rFonts w:ascii="Georgia" w:eastAsia="Georgia" w:hAnsi="Georgia" w:cs="Georgia"/>
          <w:sz w:val="22"/>
          <w:szCs w:val="22"/>
          <w:lang w:val="en-GB"/>
        </w:rPr>
      </w:pP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5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4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-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1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0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ov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4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52"/>
          <w:sz w:val="22"/>
          <w:szCs w:val="22"/>
          <w:lang w:val="en-GB"/>
        </w:rPr>
        <w:t xml:space="preserve"> </w:t>
      </w:r>
      <w:r w:rsidR="00C507B7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="00C507B7"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ele</w:t>
      </w:r>
      <w:r w:rsidR="00C507B7"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="00C507B7" w:rsidRPr="00E61B38">
        <w:rPr>
          <w:rFonts w:ascii="Georgia" w:eastAsia="Georgia" w:hAnsi="Georgia" w:cs="Georgia"/>
          <w:sz w:val="22"/>
          <w:szCs w:val="22"/>
          <w:lang w:val="en-GB"/>
        </w:rPr>
        <w:t>t your</w:t>
      </w:r>
      <w:r w:rsidRPr="00E61B38">
        <w:rPr>
          <w:rFonts w:ascii="Georgia" w:eastAsia="Georgia" w:hAnsi="Georgia" w:cs="Georgia"/>
          <w:spacing w:val="5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rv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mi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imum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di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x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kel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hoo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ut 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ge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5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</w:p>
    <w:p w:rsidR="004B1025" w:rsidRPr="00E61B38" w:rsidRDefault="004B1025">
      <w:pPr>
        <w:spacing w:before="10" w:line="240" w:lineRule="exact"/>
        <w:rPr>
          <w:sz w:val="24"/>
          <w:szCs w:val="24"/>
          <w:lang w:val="en-GB"/>
        </w:rPr>
      </w:pPr>
    </w:p>
    <w:p w:rsidR="004B1025" w:rsidRPr="00E61B38" w:rsidRDefault="00455591">
      <w:pPr>
        <w:ind w:left="118" w:right="66"/>
        <w:jc w:val="both"/>
        <w:rPr>
          <w:rFonts w:ascii="Georgia" w:eastAsia="Georgia" w:hAnsi="Georgia" w:cs="Georgia"/>
          <w:sz w:val="24"/>
          <w:szCs w:val="24"/>
          <w:lang w:val="en-GB"/>
        </w:rPr>
      </w:pP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ep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ccu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k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ie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on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fus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at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b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omm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b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in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rs</w:t>
      </w:r>
      <w:r w:rsidRPr="00E61B38">
        <w:rPr>
          <w:rFonts w:ascii="Georgia" w:eastAsia="Georgia" w:hAnsi="Georgia" w:cs="Georgia"/>
          <w:b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b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b/>
          <w:spacing w:val="-3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(p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 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)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,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du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ccu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,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 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us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ccu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b/>
          <w:spacing w:val="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b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b/>
          <w:sz w:val="22"/>
          <w:szCs w:val="22"/>
          <w:lang w:val="en-GB"/>
        </w:rPr>
        <w:t>y</w:t>
      </w:r>
      <w:r w:rsidRPr="00E61B38">
        <w:rPr>
          <w:rFonts w:ascii="Georgia" w:eastAsia="Georgia" w:hAnsi="Georgia" w:cs="Georgia"/>
          <w:b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h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.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r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 is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ob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ity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a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l 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 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 is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ut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X 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5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cc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9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b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ity</w:t>
      </w:r>
      <w:r w:rsidRPr="00E61B38">
        <w:rPr>
          <w:rFonts w:ascii="Georgia" w:eastAsia="Georgia" w:hAnsi="Georgia" w:cs="Georgia"/>
          <w:spacing w:val="4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8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d</w:t>
      </w:r>
      <w:r w:rsidRPr="00E61B38">
        <w:rPr>
          <w:rFonts w:ascii="Georgia" w:eastAsia="Georgia" w:hAnsi="Georgia" w:cs="Georgia"/>
          <w:spacing w:val="7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6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 is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X gi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v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n a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xe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X in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 im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g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.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e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n 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tr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ix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ut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s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w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ea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f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th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r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cy</w:t>
      </w:r>
      <w:r w:rsidRPr="00E61B38">
        <w:rPr>
          <w:rFonts w:ascii="Georgia" w:eastAsia="Georgia" w:hAnsi="Georgia" w:cs="Georgia"/>
          <w:spacing w:val="2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3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en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3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c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lc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u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la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d. 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h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pacing w:val="-2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ow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n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 xml:space="preserve">g 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exa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m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p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 xml:space="preserve"> 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f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o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r d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e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t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a</w:t>
      </w:r>
      <w:r w:rsidRPr="00E61B38">
        <w:rPr>
          <w:rFonts w:ascii="Georgia" w:eastAsia="Georgia" w:hAnsi="Georgia" w:cs="Georgia"/>
          <w:sz w:val="22"/>
          <w:szCs w:val="22"/>
          <w:lang w:val="en-GB"/>
        </w:rPr>
        <w:t>i</w:t>
      </w:r>
      <w:r w:rsidRPr="00E61B38">
        <w:rPr>
          <w:rFonts w:ascii="Georgia" w:eastAsia="Georgia" w:hAnsi="Georgia" w:cs="Georgia"/>
          <w:spacing w:val="-1"/>
          <w:sz w:val="22"/>
          <w:szCs w:val="22"/>
          <w:lang w:val="en-GB"/>
        </w:rPr>
        <w:t>l</w:t>
      </w:r>
      <w:r w:rsidRPr="00E61B38">
        <w:rPr>
          <w:rFonts w:ascii="Georgia" w:eastAsia="Georgia" w:hAnsi="Georgia" w:cs="Georgia"/>
          <w:spacing w:val="1"/>
          <w:sz w:val="22"/>
          <w:szCs w:val="22"/>
          <w:lang w:val="en-GB"/>
        </w:rPr>
        <w:t>s</w:t>
      </w:r>
      <w:r w:rsidRPr="00E61B38">
        <w:rPr>
          <w:rFonts w:ascii="Georgia" w:eastAsia="Georgia" w:hAnsi="Georgia" w:cs="Georgia"/>
          <w:sz w:val="24"/>
          <w:szCs w:val="24"/>
          <w:lang w:val="en-GB"/>
        </w:rPr>
        <w:t>.</w:t>
      </w:r>
    </w:p>
    <w:p w:rsidR="004B1025" w:rsidRPr="00E61B38" w:rsidRDefault="004B1025">
      <w:pPr>
        <w:spacing w:before="14" w:line="260" w:lineRule="exact"/>
        <w:rPr>
          <w:sz w:val="26"/>
          <w:szCs w:val="26"/>
          <w:lang w:val="en-GB"/>
        </w:rPr>
      </w:pPr>
    </w:p>
    <w:p w:rsidR="004B1025" w:rsidRPr="00E61B38" w:rsidRDefault="001A0F09">
      <w:pPr>
        <w:ind w:left="642"/>
        <w:rPr>
          <w:lang w:val="en-GB"/>
        </w:rPr>
      </w:pPr>
      <w:r>
        <w:rPr>
          <w:lang w:val="en-GB"/>
        </w:rPr>
        <w:pict>
          <v:shape id="_x0000_i1027" type="#_x0000_t75" style="width:401.25pt;height:351pt">
            <v:imagedata r:id="rId10" o:title=""/>
          </v:shape>
        </w:pict>
      </w:r>
    </w:p>
    <w:p w:rsidR="004B1025" w:rsidRPr="00E61B38" w:rsidRDefault="004B1025">
      <w:pPr>
        <w:spacing w:before="14" w:line="260" w:lineRule="exact"/>
        <w:rPr>
          <w:sz w:val="26"/>
          <w:szCs w:val="26"/>
          <w:lang w:val="en-GB"/>
        </w:rPr>
      </w:pPr>
    </w:p>
    <w:p w:rsidR="004B1025" w:rsidRPr="00E61B38" w:rsidRDefault="00455591" w:rsidP="00BE6E06">
      <w:pPr>
        <w:ind w:left="118" w:right="7447"/>
        <w:jc w:val="both"/>
        <w:rPr>
          <w:rFonts w:ascii="Georgia" w:eastAsia="Georgia" w:hAnsi="Georgia" w:cs="Georgia"/>
          <w:sz w:val="24"/>
          <w:szCs w:val="24"/>
          <w:lang w:val="en-GB"/>
        </w:rPr>
      </w:pPr>
      <w:r w:rsidRPr="00E61B38">
        <w:rPr>
          <w:w w:val="356"/>
          <w:sz w:val="24"/>
          <w:szCs w:val="24"/>
          <w:lang w:val="en-GB"/>
        </w:rPr>
        <w:t xml:space="preserve"> </w:t>
      </w:r>
      <w:r w:rsidRPr="00E61B38">
        <w:rPr>
          <w:sz w:val="24"/>
          <w:szCs w:val="24"/>
          <w:lang w:val="en-GB"/>
        </w:rPr>
        <w:t xml:space="preserve"> </w:t>
      </w:r>
      <w:r w:rsidRPr="00E61B38">
        <w:rPr>
          <w:spacing w:val="26"/>
          <w:sz w:val="24"/>
          <w:szCs w:val="24"/>
          <w:lang w:val="en-GB"/>
        </w:rPr>
        <w:t xml:space="preserve"> </w:t>
      </w:r>
    </w:p>
    <w:p w:rsidR="001A0F09" w:rsidRDefault="00BE6E06" w:rsidP="001A0F09">
      <w:pPr>
        <w:spacing w:before="1"/>
        <w:ind w:left="220" w:right="70"/>
        <w:jc w:val="both"/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</w:pPr>
      <w:r>
        <w:rPr>
          <w:rFonts w:ascii="Georgia" w:eastAsia="Georgia" w:hAnsi="Georgia" w:cs="Georgia"/>
          <w:b/>
          <w:i/>
          <w:spacing w:val="-1"/>
          <w:sz w:val="24"/>
          <w:szCs w:val="24"/>
          <w:lang w:val="en-GB"/>
        </w:rPr>
        <w:t xml:space="preserve">Formative question: </w:t>
      </w:r>
      <w:r w:rsidR="001A0F0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U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21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2"/>
          <w:sz w:val="24"/>
          <w:szCs w:val="24"/>
          <w:lang w:val="en-GB"/>
        </w:rPr>
        <w:t>h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17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co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n</w:t>
      </w:r>
      <w:r w:rsidR="001A0F09" w:rsidRPr="00DE1C79">
        <w:rPr>
          <w:rFonts w:ascii="Bookman Old Style" w:eastAsia="Georgia" w:hAnsi="Bookman Old Style" w:cs="Georgia"/>
          <w:b/>
          <w:i/>
          <w:spacing w:val="-3"/>
          <w:sz w:val="24"/>
          <w:szCs w:val="24"/>
          <w:lang w:val="en-GB"/>
        </w:rPr>
        <w:t>f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usio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n mat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ice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pacing w:val="12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o</w:t>
      </w:r>
      <w:r w:rsidR="001A0F09" w:rsidRPr="00DE1C79">
        <w:rPr>
          <w:rFonts w:ascii="Bookman Old Style" w:eastAsia="Georgia" w:hAnsi="Bookman Old Style" w:cs="Georgia"/>
          <w:b/>
          <w:i/>
          <w:spacing w:val="17"/>
          <w:sz w:val="24"/>
          <w:szCs w:val="24"/>
          <w:lang w:val="en-GB"/>
        </w:rPr>
        <w:t xml:space="preserve"> </w:t>
      </w:r>
      <w:r w:rsidR="001A0F09">
        <w:rPr>
          <w:rFonts w:ascii="Bookman Old Style" w:eastAsia="Georgia" w:hAnsi="Bookman Old Style" w:cs="Georgia"/>
          <w:b/>
          <w:i/>
          <w:spacing w:val="17"/>
          <w:sz w:val="24"/>
          <w:szCs w:val="24"/>
          <w:lang w:val="en-GB"/>
        </w:rPr>
        <w:t xml:space="preserve">examine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th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19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ccu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y</w:t>
      </w:r>
      <w:r w:rsidR="001A0F09" w:rsidRPr="00DE1C79">
        <w:rPr>
          <w:rFonts w:ascii="Bookman Old Style" w:eastAsia="Georgia" w:hAnsi="Bookman Old Style" w:cs="Georgia"/>
          <w:b/>
          <w:i/>
          <w:spacing w:val="7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o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f</w:t>
      </w:r>
      <w:r w:rsidR="001A0F09" w:rsidRPr="00DE1C79">
        <w:rPr>
          <w:rFonts w:ascii="Bookman Old Style" w:eastAsia="Georgia" w:hAnsi="Bookman Old Style" w:cs="Georgia"/>
          <w:b/>
          <w:i/>
          <w:spacing w:val="18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y</w:t>
      </w:r>
      <w:r w:rsidR="001A0F09" w:rsidRPr="00DE1C79">
        <w:rPr>
          <w:rFonts w:ascii="Bookman Old Style" w:eastAsia="Georgia" w:hAnsi="Bookman Old Style" w:cs="Georgia"/>
          <w:b/>
          <w:i/>
          <w:spacing w:val="2"/>
          <w:sz w:val="24"/>
          <w:szCs w:val="24"/>
          <w:lang w:val="en-GB"/>
        </w:rPr>
        <w:t>o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u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pacing w:val="18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 xml:space="preserve">two 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h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ema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2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ma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p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pacing w:val="7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(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.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g.</w:t>
      </w:r>
      <w:r w:rsidR="001A0F09" w:rsidRPr="00DE1C79">
        <w:rPr>
          <w:rFonts w:ascii="Bookman Old Style" w:eastAsia="Georgia" w:hAnsi="Bookman Old Style" w:cs="Georgia"/>
          <w:b/>
          <w:i/>
          <w:spacing w:val="10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u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’s</w:t>
      </w:r>
      <w:r w:rsidR="001A0F09" w:rsidRPr="00DE1C79">
        <w:rPr>
          <w:rFonts w:ascii="Bookman Old Style" w:eastAsia="Georgia" w:hAnsi="Bookman Old Style" w:cs="Georgia"/>
          <w:b/>
          <w:i/>
          <w:spacing w:val="10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ccu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y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,</w:t>
      </w:r>
      <w:r w:rsidR="001A0F09" w:rsidRPr="00DE1C79">
        <w:rPr>
          <w:rFonts w:ascii="Bookman Old Style" w:eastAsia="Georgia" w:hAnsi="Bookman Old Style" w:cs="Georgia"/>
          <w:b/>
          <w:i/>
          <w:spacing w:val="5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p</w:t>
      </w:r>
      <w:r w:rsidR="001A0F09" w:rsidRPr="00DE1C79">
        <w:rPr>
          <w:rFonts w:ascii="Bookman Old Style" w:eastAsia="Georgia" w:hAnsi="Bookman Old Style" w:cs="Georgia"/>
          <w:b/>
          <w:i/>
          <w:spacing w:val="-3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o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d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uce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’s 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ccu</w:t>
      </w:r>
      <w:r w:rsidR="001A0F09" w:rsidRPr="00DE1C79">
        <w:rPr>
          <w:rFonts w:ascii="Bookman Old Style" w:eastAsia="Georgia" w:hAnsi="Bookman Old Style" w:cs="Georgia"/>
          <w:b/>
          <w:i/>
          <w:spacing w:val="-3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y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,</w:t>
      </w:r>
      <w:r w:rsidR="001A0F09" w:rsidRPr="00DE1C79">
        <w:rPr>
          <w:rFonts w:ascii="Bookman Old Style" w:eastAsia="Georgia" w:hAnsi="Bookman Old Style" w:cs="Georgia"/>
          <w:b/>
          <w:i/>
          <w:spacing w:val="5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o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ve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l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 xml:space="preserve">l </w:t>
      </w:r>
      <w:r w:rsidR="001A0F09" w:rsidRPr="00DE1C79">
        <w:rPr>
          <w:rFonts w:ascii="Bookman Old Style" w:eastAsia="Georgia" w:hAnsi="Bookman Old Style" w:cs="Georgia"/>
          <w:b/>
          <w:i/>
          <w:spacing w:val="2"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ccu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y</w:t>
      </w:r>
      <w:r w:rsidR="001A0F09" w:rsidRPr="00DE1C79">
        <w:rPr>
          <w:rFonts w:ascii="Bookman Old Style" w:eastAsia="Georgia" w:hAnsi="Bookman Old Style" w:cs="Georgia"/>
          <w:b/>
          <w:i/>
          <w:spacing w:val="3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ka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p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 xml:space="preserve">pa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co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eff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pacing w:val="3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nt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 xml:space="preserve"> e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.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)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.</w:t>
      </w:r>
      <w:r w:rsidR="001A0F09" w:rsidRPr="00DE1C79">
        <w:rPr>
          <w:rFonts w:ascii="Bookman Old Style" w:eastAsia="Georgia" w:hAnsi="Bookman Old Style" w:cs="Georgia"/>
          <w:b/>
          <w:i/>
          <w:spacing w:val="3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Wh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h</w:t>
      </w:r>
      <w:r w:rsidR="001A0F09" w:rsidRPr="00DE1C79">
        <w:rPr>
          <w:rFonts w:ascii="Bookman Old Style" w:eastAsia="Georgia" w:hAnsi="Bookman Old Style" w:cs="Georgia"/>
          <w:b/>
          <w:i/>
          <w:spacing w:val="9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l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as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pacing w:val="11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w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6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m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o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s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6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2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cu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r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pacing w:val="-3"/>
          <w:sz w:val="24"/>
          <w:szCs w:val="24"/>
          <w:lang w:val="en-GB"/>
        </w:rPr>
        <w:t>l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 xml:space="preserve">y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l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as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si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f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d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and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m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isc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las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si</w:t>
      </w:r>
      <w:r w:rsidR="001A0F09" w:rsidRPr="00DE1C79">
        <w:rPr>
          <w:rFonts w:ascii="Bookman Old Style" w:eastAsia="Georgia" w:hAnsi="Bookman Old Style" w:cs="Georgia"/>
          <w:b/>
          <w:i/>
          <w:spacing w:val="-3"/>
          <w:sz w:val="24"/>
          <w:szCs w:val="24"/>
          <w:lang w:val="en-GB"/>
        </w:rPr>
        <w:t>f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ie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d</w:t>
      </w:r>
      <w:r w:rsidR="001A0F09" w:rsidRPr="00DE1C79">
        <w:rPr>
          <w:rFonts w:ascii="Bookman Old Style" w:eastAsia="Georgia" w:hAnsi="Bookman Old Style" w:cs="Georgia"/>
          <w:b/>
          <w:i/>
          <w:spacing w:val="-13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n</w:t>
      </w:r>
      <w:r w:rsidR="001A0F09" w:rsidRPr="00DE1C79">
        <w:rPr>
          <w:rFonts w:ascii="Bookman Old Style" w:eastAsia="Georgia" w:hAnsi="Bookman Old Style" w:cs="Georgia"/>
          <w:b/>
          <w:i/>
          <w:spacing w:val="-6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h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th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e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ma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>t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i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c</w:t>
      </w:r>
      <w:r w:rsidR="001A0F09" w:rsidRPr="00DE1C79">
        <w:rPr>
          <w:rFonts w:ascii="Bookman Old Style" w:eastAsia="Georgia" w:hAnsi="Bookman Old Style" w:cs="Georgia"/>
          <w:b/>
          <w:i/>
          <w:spacing w:val="-2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map</w:t>
      </w:r>
      <w:r w:rsidR="001A0F09" w:rsidRPr="00DE1C79">
        <w:rPr>
          <w:rFonts w:ascii="Bookman Old Style" w:eastAsia="Georgia" w:hAnsi="Bookman Old Style" w:cs="Georgia"/>
          <w:b/>
          <w:i/>
          <w:spacing w:val="-9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and</w:t>
      </w:r>
      <w:r w:rsidR="001A0F09" w:rsidRPr="00DE1C79">
        <w:rPr>
          <w:rFonts w:ascii="Bookman Old Style" w:eastAsia="Georgia" w:hAnsi="Bookman Old Style" w:cs="Georgia"/>
          <w:b/>
          <w:i/>
          <w:spacing w:val="-6"/>
          <w:sz w:val="24"/>
          <w:szCs w:val="24"/>
          <w:lang w:val="en-GB"/>
        </w:rPr>
        <w:t xml:space="preserve"> </w:t>
      </w:r>
      <w:r w:rsidR="001A0F09" w:rsidRPr="00DE1C79">
        <w:rPr>
          <w:rFonts w:ascii="Bookman Old Style" w:eastAsia="Georgia" w:hAnsi="Bookman Old Style" w:cs="Georgia"/>
          <w:b/>
          <w:i/>
          <w:spacing w:val="-1"/>
          <w:sz w:val="24"/>
          <w:szCs w:val="24"/>
          <w:lang w:val="en-GB"/>
        </w:rPr>
        <w:t>w</w:t>
      </w:r>
      <w:r w:rsidR="001A0F09" w:rsidRPr="00DE1C79">
        <w:rPr>
          <w:rFonts w:ascii="Bookman Old Style" w:eastAsia="Georgia" w:hAnsi="Bookman Old Style" w:cs="Georgia"/>
          <w:b/>
          <w:i/>
          <w:spacing w:val="1"/>
          <w:sz w:val="24"/>
          <w:szCs w:val="24"/>
          <w:lang w:val="en-GB"/>
        </w:rPr>
        <w:t>h</w:t>
      </w:r>
      <w:r w:rsidR="001A0F09" w:rsidRPr="00DE1C79">
        <w:rPr>
          <w:rFonts w:ascii="Bookman Old Style" w:eastAsia="Georgia" w:hAnsi="Bookman Old Style" w:cs="Georgia"/>
          <w:b/>
          <w:i/>
          <w:sz w:val="24"/>
          <w:szCs w:val="24"/>
          <w:lang w:val="en-GB"/>
        </w:rPr>
        <w:t>y?</w:t>
      </w:r>
    </w:p>
    <w:p w:rsidR="004B1025" w:rsidRPr="00BE6E06" w:rsidRDefault="004B1025" w:rsidP="001A0F09">
      <w:pPr>
        <w:spacing w:line="260" w:lineRule="exact"/>
        <w:ind w:left="118" w:right="72"/>
        <w:jc w:val="both"/>
        <w:rPr>
          <w:rFonts w:ascii="Georgia" w:eastAsia="Georgia" w:hAnsi="Georgia" w:cs="Georgia"/>
          <w:b/>
          <w:i/>
          <w:spacing w:val="1"/>
          <w:sz w:val="24"/>
          <w:szCs w:val="24"/>
          <w:lang w:val="en-GB"/>
        </w:rPr>
      </w:pPr>
      <w:bookmarkStart w:id="0" w:name="_GoBack"/>
      <w:bookmarkEnd w:id="0"/>
    </w:p>
    <w:sectPr w:rsidR="004B1025" w:rsidRPr="00BE6E06" w:rsidSect="00BE6E06">
      <w:footerReference w:type="default" r:id="rId11"/>
      <w:pgSz w:w="11900" w:h="16840"/>
      <w:pgMar w:top="1580" w:right="1300" w:bottom="280" w:left="1300" w:header="0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6EE" w:rsidRDefault="00455591">
      <w:r>
        <w:separator/>
      </w:r>
    </w:p>
  </w:endnote>
  <w:endnote w:type="continuationSeparator" w:id="0">
    <w:p w:rsidR="002F16EE" w:rsidRDefault="0045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25" w:rsidRDefault="001A0F0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793.7pt;width:10.15pt;height:13.05pt;z-index:-251658752;mso-position-horizontal-relative:page;mso-position-vertical-relative:page" filled="f" stroked="f">
          <v:textbox inset="0,0,0,0">
            <w:txbxContent>
              <w:p w:rsidR="004B1025" w:rsidRDefault="00455591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A0F09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25" w:rsidRDefault="004B1025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6EE" w:rsidRDefault="00455591">
      <w:r>
        <w:separator/>
      </w:r>
    </w:p>
  </w:footnote>
  <w:footnote w:type="continuationSeparator" w:id="0">
    <w:p w:rsidR="002F16EE" w:rsidRDefault="0045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77171"/>
    <w:multiLevelType w:val="multilevel"/>
    <w:tmpl w:val="BD7A60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E229C4"/>
    <w:multiLevelType w:val="hybridMultilevel"/>
    <w:tmpl w:val="380EE072"/>
    <w:lvl w:ilvl="0" w:tplc="CAEC4A00">
      <w:start w:val="1"/>
      <w:numFmt w:val="upperLetter"/>
      <w:lvlText w:val="%1."/>
      <w:lvlJc w:val="left"/>
      <w:pPr>
        <w:ind w:left="4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8" w:hanging="360"/>
      </w:pPr>
    </w:lvl>
    <w:lvl w:ilvl="2" w:tplc="0809001B" w:tentative="1">
      <w:start w:val="1"/>
      <w:numFmt w:val="lowerRoman"/>
      <w:lvlText w:val="%3."/>
      <w:lvlJc w:val="right"/>
      <w:pPr>
        <w:ind w:left="1918" w:hanging="180"/>
      </w:pPr>
    </w:lvl>
    <w:lvl w:ilvl="3" w:tplc="0809000F" w:tentative="1">
      <w:start w:val="1"/>
      <w:numFmt w:val="decimal"/>
      <w:lvlText w:val="%4."/>
      <w:lvlJc w:val="left"/>
      <w:pPr>
        <w:ind w:left="2638" w:hanging="360"/>
      </w:pPr>
    </w:lvl>
    <w:lvl w:ilvl="4" w:tplc="08090019" w:tentative="1">
      <w:start w:val="1"/>
      <w:numFmt w:val="lowerLetter"/>
      <w:lvlText w:val="%5."/>
      <w:lvlJc w:val="left"/>
      <w:pPr>
        <w:ind w:left="3358" w:hanging="360"/>
      </w:pPr>
    </w:lvl>
    <w:lvl w:ilvl="5" w:tplc="0809001B" w:tentative="1">
      <w:start w:val="1"/>
      <w:numFmt w:val="lowerRoman"/>
      <w:lvlText w:val="%6."/>
      <w:lvlJc w:val="right"/>
      <w:pPr>
        <w:ind w:left="4078" w:hanging="180"/>
      </w:pPr>
    </w:lvl>
    <w:lvl w:ilvl="6" w:tplc="0809000F" w:tentative="1">
      <w:start w:val="1"/>
      <w:numFmt w:val="decimal"/>
      <w:lvlText w:val="%7."/>
      <w:lvlJc w:val="left"/>
      <w:pPr>
        <w:ind w:left="4798" w:hanging="360"/>
      </w:pPr>
    </w:lvl>
    <w:lvl w:ilvl="7" w:tplc="08090019" w:tentative="1">
      <w:start w:val="1"/>
      <w:numFmt w:val="lowerLetter"/>
      <w:lvlText w:val="%8."/>
      <w:lvlJc w:val="left"/>
      <w:pPr>
        <w:ind w:left="5518" w:hanging="360"/>
      </w:pPr>
    </w:lvl>
    <w:lvl w:ilvl="8" w:tplc="0809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25"/>
    <w:rsid w:val="00180A57"/>
    <w:rsid w:val="001A0F09"/>
    <w:rsid w:val="002F16EE"/>
    <w:rsid w:val="00455591"/>
    <w:rsid w:val="004B1025"/>
    <w:rsid w:val="005B4425"/>
    <w:rsid w:val="00BE6E06"/>
    <w:rsid w:val="00C507B7"/>
    <w:rsid w:val="00E61B38"/>
    <w:rsid w:val="00F6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9499425-B479-4886-8430-893F5225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A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61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2164</Words>
  <Characters>10867</Characters>
  <Application>Microsoft Office Word</Application>
  <DocSecurity>0</DocSecurity>
  <Lines>301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Ogutu B.O.</dc:creator>
  <cp:lastModifiedBy>Ogutu B.O.</cp:lastModifiedBy>
  <cp:revision>6</cp:revision>
  <cp:lastPrinted>2016-01-12T11:13:00Z</cp:lastPrinted>
  <dcterms:created xsi:type="dcterms:W3CDTF">2019-09-12T10:59:00Z</dcterms:created>
  <dcterms:modified xsi:type="dcterms:W3CDTF">2019-09-12T11:21:00Z</dcterms:modified>
</cp:coreProperties>
</file>