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18BC" w:rsidRDefault="00634071" w:rsidP="00E90B52">
      <w:pPr>
        <w:spacing w:before="66"/>
        <w:ind w:right="1165"/>
        <w:rPr>
          <w:rFonts w:ascii="Georgia" w:eastAsia="Georgia" w:hAnsi="Georgia" w:cs="Georgia"/>
          <w:sz w:val="32"/>
          <w:szCs w:val="32"/>
        </w:rPr>
      </w:pPr>
      <w:r>
        <w:pict>
          <v:group id="_x0000_s1106" style="position:absolute;margin-left:84.3pt;margin-top:71.7pt;width:426.7pt;height:56.15pt;z-index:-251665920;mso-position-horizontal-relative:page;mso-position-vertical-relative:page" coordorigin="1686,1434" coordsize="8534,1123">
            <v:shape id="_x0000_s1114" style="position:absolute;left:1697;top:1450;width:8513;height:1092" coordorigin="1697,1450" coordsize="8513,1092" path="m10210,1450r-104,l10106,2539r-8306,l1800,1450r-103,l1697,2542r8513,l10210,1450xe" fillcolor="silver" stroked="f">
              <v:path arrowok="t"/>
            </v:shape>
            <v:shape id="_x0000_s1113" style="position:absolute;left:1800;top:1450;width:8306;height:362" coordorigin="1800,1450" coordsize="8306,362" path="m1800,1812r8306,l10106,1450r-8306,l1800,1812xe" fillcolor="silver" stroked="f">
              <v:path arrowok="t"/>
            </v:shape>
            <v:shape id="_x0000_s1112" style="position:absolute;left:1800;top:1812;width:8306;height:365" coordorigin="1800,1812" coordsize="8306,365" path="m1800,2177r8306,l10106,1812r-8306,l1800,2177xe" fillcolor="silver" stroked="f">
              <v:path arrowok="t"/>
            </v:shape>
            <v:shape id="_x0000_s1111" style="position:absolute;left:1800;top:2177;width:8306;height:362" coordorigin="1800,2177" coordsize="8306,362" path="m1800,2539r8306,l10106,2177r-8306,l1800,2539xe" fillcolor="silver" stroked="f">
              <v:path arrowok="t"/>
            </v:shape>
            <v:shape id="_x0000_s1110" style="position:absolute;left:1697;top:1445;width:8513;height:0" coordorigin="1697,1445" coordsize="8513,0" path="m1697,1445r8513,e" filled="f" strokeweight=".58pt">
              <v:path arrowok="t"/>
            </v:shape>
            <v:shape id="_x0000_s1109" style="position:absolute;left:1692;top:1440;width:0;height:1111" coordorigin="1692,1440" coordsize="0,1111" path="m1692,1440r,1111e" filled="f" strokeweight=".58pt">
              <v:path arrowok="t"/>
            </v:shape>
            <v:shape id="_x0000_s1108" style="position:absolute;left:1697;top:2546;width:8513;height:0" coordorigin="1697,2546" coordsize="8513,0" path="m1697,2546r8513,e" filled="f" strokeweight=".58pt">
              <v:path arrowok="t"/>
            </v:shape>
            <v:shape id="_x0000_s1107" style="position:absolute;left:10214;top:1440;width:0;height:1111" coordorigin="10214,1440" coordsize="0,1111" path="m10214,1440r,1111e" filled="f" strokeweight=".58pt">
              <v:path arrowok="t"/>
            </v:shape>
            <w10:wrap anchorx="page" anchory="page"/>
          </v:group>
        </w:pict>
      </w:r>
      <w:r w:rsidR="00E90B52">
        <w:rPr>
          <w:rFonts w:ascii="Georgia" w:eastAsia="Georgia" w:hAnsi="Georgia" w:cs="Georgia"/>
          <w:b/>
          <w:sz w:val="32"/>
          <w:szCs w:val="32"/>
        </w:rPr>
        <w:t>R</w:t>
      </w:r>
      <w:r w:rsidR="00E90B52">
        <w:rPr>
          <w:rFonts w:ascii="Georgia" w:eastAsia="Georgia" w:hAnsi="Georgia" w:cs="Georgia"/>
          <w:b/>
          <w:spacing w:val="2"/>
          <w:sz w:val="32"/>
          <w:szCs w:val="32"/>
        </w:rPr>
        <w:t>e</w:t>
      </w:r>
      <w:r w:rsidR="00E90B52">
        <w:rPr>
          <w:rFonts w:ascii="Georgia" w:eastAsia="Georgia" w:hAnsi="Georgia" w:cs="Georgia"/>
          <w:b/>
          <w:sz w:val="32"/>
          <w:szCs w:val="32"/>
        </w:rPr>
        <w:t>m</w:t>
      </w:r>
      <w:r w:rsidR="00E90B52">
        <w:rPr>
          <w:rFonts w:ascii="Georgia" w:eastAsia="Georgia" w:hAnsi="Georgia" w:cs="Georgia"/>
          <w:b/>
          <w:spacing w:val="1"/>
          <w:sz w:val="32"/>
          <w:szCs w:val="32"/>
        </w:rPr>
        <w:t>o</w:t>
      </w:r>
      <w:r w:rsidR="00E90B52">
        <w:rPr>
          <w:rFonts w:ascii="Georgia" w:eastAsia="Georgia" w:hAnsi="Georgia" w:cs="Georgia"/>
          <w:b/>
          <w:sz w:val="32"/>
          <w:szCs w:val="32"/>
        </w:rPr>
        <w:t>te</w:t>
      </w:r>
      <w:r w:rsidR="00E90B52">
        <w:rPr>
          <w:rFonts w:ascii="Georgia" w:eastAsia="Georgia" w:hAnsi="Georgia" w:cs="Georgia"/>
          <w:b/>
          <w:spacing w:val="-13"/>
          <w:sz w:val="32"/>
          <w:szCs w:val="32"/>
        </w:rPr>
        <w:t xml:space="preserve"> </w:t>
      </w:r>
      <w:r w:rsidR="00E90B52">
        <w:rPr>
          <w:rFonts w:ascii="Georgia" w:eastAsia="Georgia" w:hAnsi="Georgia" w:cs="Georgia"/>
          <w:b/>
          <w:spacing w:val="-1"/>
          <w:sz w:val="32"/>
          <w:szCs w:val="32"/>
        </w:rPr>
        <w:t>S</w:t>
      </w:r>
      <w:r w:rsidR="00E90B52">
        <w:rPr>
          <w:rFonts w:ascii="Georgia" w:eastAsia="Georgia" w:hAnsi="Georgia" w:cs="Georgia"/>
          <w:b/>
          <w:sz w:val="32"/>
          <w:szCs w:val="32"/>
        </w:rPr>
        <w:t>e</w:t>
      </w:r>
      <w:r w:rsidR="00E90B52">
        <w:rPr>
          <w:rFonts w:ascii="Georgia" w:eastAsia="Georgia" w:hAnsi="Georgia" w:cs="Georgia"/>
          <w:b/>
          <w:spacing w:val="1"/>
          <w:sz w:val="32"/>
          <w:szCs w:val="32"/>
        </w:rPr>
        <w:t>n</w:t>
      </w:r>
      <w:r w:rsidR="00E90B52">
        <w:rPr>
          <w:rFonts w:ascii="Georgia" w:eastAsia="Georgia" w:hAnsi="Georgia" w:cs="Georgia"/>
          <w:b/>
          <w:spacing w:val="2"/>
          <w:sz w:val="32"/>
          <w:szCs w:val="32"/>
        </w:rPr>
        <w:t>s</w:t>
      </w:r>
      <w:r w:rsidR="00E90B52">
        <w:rPr>
          <w:rFonts w:ascii="Georgia" w:eastAsia="Georgia" w:hAnsi="Georgia" w:cs="Georgia"/>
          <w:b/>
          <w:sz w:val="32"/>
          <w:szCs w:val="32"/>
        </w:rPr>
        <w:t>i</w:t>
      </w:r>
      <w:r w:rsidR="00E90B52">
        <w:rPr>
          <w:rFonts w:ascii="Georgia" w:eastAsia="Georgia" w:hAnsi="Georgia" w:cs="Georgia"/>
          <w:b/>
          <w:spacing w:val="1"/>
          <w:sz w:val="32"/>
          <w:szCs w:val="32"/>
        </w:rPr>
        <w:t>n</w:t>
      </w:r>
      <w:r w:rsidR="00E90B52">
        <w:rPr>
          <w:rFonts w:ascii="Georgia" w:eastAsia="Georgia" w:hAnsi="Georgia" w:cs="Georgia"/>
          <w:b/>
          <w:sz w:val="32"/>
          <w:szCs w:val="32"/>
        </w:rPr>
        <w:t>g</w:t>
      </w:r>
      <w:r w:rsidR="00E90B52">
        <w:rPr>
          <w:rFonts w:ascii="Georgia" w:eastAsia="Georgia" w:hAnsi="Georgia" w:cs="Georgia"/>
          <w:b/>
          <w:spacing w:val="-11"/>
          <w:sz w:val="32"/>
          <w:szCs w:val="32"/>
        </w:rPr>
        <w:t xml:space="preserve"> </w:t>
      </w:r>
      <w:r w:rsidR="00E90B52">
        <w:rPr>
          <w:rFonts w:ascii="Georgia" w:eastAsia="Georgia" w:hAnsi="Georgia" w:cs="Georgia"/>
          <w:b/>
          <w:spacing w:val="2"/>
          <w:sz w:val="32"/>
          <w:szCs w:val="32"/>
        </w:rPr>
        <w:t>f</w:t>
      </w:r>
      <w:r w:rsidR="00E90B52">
        <w:rPr>
          <w:rFonts w:ascii="Georgia" w:eastAsia="Georgia" w:hAnsi="Georgia" w:cs="Georgia"/>
          <w:b/>
          <w:spacing w:val="1"/>
          <w:sz w:val="32"/>
          <w:szCs w:val="32"/>
        </w:rPr>
        <w:t>o</w:t>
      </w:r>
      <w:r w:rsidR="00E90B52">
        <w:rPr>
          <w:rFonts w:ascii="Georgia" w:eastAsia="Georgia" w:hAnsi="Georgia" w:cs="Georgia"/>
          <w:b/>
          <w:sz w:val="32"/>
          <w:szCs w:val="32"/>
        </w:rPr>
        <w:t>r</w:t>
      </w:r>
      <w:r w:rsidR="00E90B52">
        <w:rPr>
          <w:rFonts w:ascii="Georgia" w:eastAsia="Georgia" w:hAnsi="Georgia" w:cs="Georgia"/>
          <w:b/>
          <w:spacing w:val="-5"/>
          <w:sz w:val="32"/>
          <w:szCs w:val="32"/>
        </w:rPr>
        <w:t xml:space="preserve"> </w:t>
      </w:r>
      <w:r w:rsidR="00E90B52">
        <w:rPr>
          <w:rFonts w:ascii="Georgia" w:eastAsia="Georgia" w:hAnsi="Georgia" w:cs="Georgia"/>
          <w:b/>
          <w:w w:val="99"/>
          <w:sz w:val="32"/>
          <w:szCs w:val="32"/>
        </w:rPr>
        <w:t>Ear</w:t>
      </w:r>
      <w:r w:rsidR="00E90B52">
        <w:rPr>
          <w:rFonts w:ascii="Georgia" w:eastAsia="Georgia" w:hAnsi="Georgia" w:cs="Georgia"/>
          <w:b/>
          <w:spacing w:val="3"/>
          <w:w w:val="99"/>
          <w:sz w:val="32"/>
          <w:szCs w:val="32"/>
        </w:rPr>
        <w:t>t</w:t>
      </w:r>
      <w:r w:rsidR="00E90B52">
        <w:rPr>
          <w:rFonts w:ascii="Georgia" w:eastAsia="Georgia" w:hAnsi="Georgia" w:cs="Georgia"/>
          <w:b/>
          <w:w w:val="99"/>
          <w:sz w:val="32"/>
          <w:szCs w:val="32"/>
        </w:rPr>
        <w:t>h</w:t>
      </w:r>
      <w:r w:rsidR="00E90B52">
        <w:rPr>
          <w:rFonts w:ascii="Georgia" w:eastAsia="Georgia" w:hAnsi="Georgia" w:cs="Georgia"/>
          <w:sz w:val="32"/>
          <w:szCs w:val="32"/>
        </w:rPr>
        <w:t xml:space="preserve"> </w:t>
      </w:r>
      <w:r w:rsidR="00E90B52">
        <w:rPr>
          <w:rFonts w:ascii="Georgia" w:eastAsia="Georgia" w:hAnsi="Georgia" w:cs="Georgia"/>
          <w:b/>
          <w:position w:val="-1"/>
          <w:sz w:val="32"/>
          <w:szCs w:val="32"/>
        </w:rPr>
        <w:t>O</w:t>
      </w:r>
      <w:r w:rsidR="00E90B52">
        <w:rPr>
          <w:rFonts w:ascii="Georgia" w:eastAsia="Georgia" w:hAnsi="Georgia" w:cs="Georgia"/>
          <w:b/>
          <w:spacing w:val="1"/>
          <w:position w:val="-1"/>
          <w:sz w:val="32"/>
          <w:szCs w:val="32"/>
        </w:rPr>
        <w:t>b</w:t>
      </w:r>
      <w:r w:rsidR="00E90B52">
        <w:rPr>
          <w:rFonts w:ascii="Georgia" w:eastAsia="Georgia" w:hAnsi="Georgia" w:cs="Georgia"/>
          <w:b/>
          <w:position w:val="-1"/>
          <w:sz w:val="32"/>
          <w:szCs w:val="32"/>
        </w:rPr>
        <w:t>se</w:t>
      </w:r>
      <w:r w:rsidR="00E90B52">
        <w:rPr>
          <w:rFonts w:ascii="Georgia" w:eastAsia="Georgia" w:hAnsi="Georgia" w:cs="Georgia"/>
          <w:b/>
          <w:spacing w:val="2"/>
          <w:position w:val="-1"/>
          <w:sz w:val="32"/>
          <w:szCs w:val="32"/>
        </w:rPr>
        <w:t>r</w:t>
      </w:r>
      <w:r w:rsidR="00E90B52">
        <w:rPr>
          <w:rFonts w:ascii="Georgia" w:eastAsia="Georgia" w:hAnsi="Georgia" w:cs="Georgia"/>
          <w:b/>
          <w:spacing w:val="-1"/>
          <w:position w:val="-1"/>
          <w:sz w:val="32"/>
          <w:szCs w:val="32"/>
        </w:rPr>
        <w:t>v</w:t>
      </w:r>
      <w:r w:rsidR="00E90B52">
        <w:rPr>
          <w:rFonts w:ascii="Georgia" w:eastAsia="Georgia" w:hAnsi="Georgia" w:cs="Georgia"/>
          <w:b/>
          <w:position w:val="-1"/>
          <w:sz w:val="32"/>
          <w:szCs w:val="32"/>
        </w:rPr>
        <w:t>a</w:t>
      </w:r>
      <w:r w:rsidR="00E90B52">
        <w:rPr>
          <w:rFonts w:ascii="Georgia" w:eastAsia="Georgia" w:hAnsi="Georgia" w:cs="Georgia"/>
          <w:b/>
          <w:spacing w:val="3"/>
          <w:position w:val="-1"/>
          <w:sz w:val="32"/>
          <w:szCs w:val="32"/>
        </w:rPr>
        <w:t>t</w:t>
      </w:r>
      <w:r w:rsidR="00E90B52">
        <w:rPr>
          <w:rFonts w:ascii="Georgia" w:eastAsia="Georgia" w:hAnsi="Georgia" w:cs="Georgia"/>
          <w:b/>
          <w:position w:val="-1"/>
          <w:sz w:val="32"/>
          <w:szCs w:val="32"/>
        </w:rPr>
        <w:t>i</w:t>
      </w:r>
      <w:r w:rsidR="00E90B52">
        <w:rPr>
          <w:rFonts w:ascii="Georgia" w:eastAsia="Georgia" w:hAnsi="Georgia" w:cs="Georgia"/>
          <w:b/>
          <w:spacing w:val="1"/>
          <w:position w:val="-1"/>
          <w:sz w:val="32"/>
          <w:szCs w:val="32"/>
        </w:rPr>
        <w:t>on</w:t>
      </w:r>
      <w:r w:rsidR="00E90B52">
        <w:rPr>
          <w:rFonts w:ascii="Georgia" w:eastAsia="Georgia" w:hAnsi="Georgia" w:cs="Georgia"/>
          <w:b/>
          <w:position w:val="-1"/>
          <w:sz w:val="32"/>
          <w:szCs w:val="32"/>
        </w:rPr>
        <w:t>:</w:t>
      </w:r>
      <w:r w:rsidR="00E90B52">
        <w:rPr>
          <w:rFonts w:ascii="Georgia" w:eastAsia="Georgia" w:hAnsi="Georgia" w:cs="Georgia"/>
          <w:b/>
          <w:spacing w:val="-20"/>
          <w:position w:val="-1"/>
          <w:sz w:val="32"/>
          <w:szCs w:val="32"/>
        </w:rPr>
        <w:t xml:space="preserve"> </w:t>
      </w:r>
      <w:r w:rsidR="00E90B52">
        <w:rPr>
          <w:rFonts w:ascii="Georgia" w:eastAsia="Georgia" w:hAnsi="Georgia" w:cs="Georgia"/>
          <w:b/>
          <w:spacing w:val="2"/>
          <w:position w:val="-1"/>
          <w:sz w:val="32"/>
          <w:szCs w:val="32"/>
        </w:rPr>
        <w:t>P</w:t>
      </w:r>
      <w:r w:rsidR="00E90B52">
        <w:rPr>
          <w:rFonts w:ascii="Georgia" w:eastAsia="Georgia" w:hAnsi="Georgia" w:cs="Georgia"/>
          <w:b/>
          <w:position w:val="-1"/>
          <w:sz w:val="32"/>
          <w:szCs w:val="32"/>
        </w:rPr>
        <w:t>ra</w:t>
      </w:r>
      <w:r w:rsidR="00E90B52">
        <w:rPr>
          <w:rFonts w:ascii="Georgia" w:eastAsia="Georgia" w:hAnsi="Georgia" w:cs="Georgia"/>
          <w:b/>
          <w:spacing w:val="1"/>
          <w:position w:val="-1"/>
          <w:sz w:val="32"/>
          <w:szCs w:val="32"/>
        </w:rPr>
        <w:t>c</w:t>
      </w:r>
      <w:r w:rsidR="00E90B52">
        <w:rPr>
          <w:rFonts w:ascii="Georgia" w:eastAsia="Georgia" w:hAnsi="Georgia" w:cs="Georgia"/>
          <w:b/>
          <w:position w:val="-1"/>
          <w:sz w:val="32"/>
          <w:szCs w:val="32"/>
        </w:rPr>
        <w:t>ti</w:t>
      </w:r>
      <w:r w:rsidR="00E90B52">
        <w:rPr>
          <w:rFonts w:ascii="Georgia" w:eastAsia="Georgia" w:hAnsi="Georgia" w:cs="Georgia"/>
          <w:b/>
          <w:spacing w:val="1"/>
          <w:position w:val="-1"/>
          <w:sz w:val="32"/>
          <w:szCs w:val="32"/>
        </w:rPr>
        <w:t>c</w:t>
      </w:r>
      <w:r w:rsidR="00E90B52">
        <w:rPr>
          <w:rFonts w:ascii="Georgia" w:eastAsia="Georgia" w:hAnsi="Georgia" w:cs="Georgia"/>
          <w:b/>
          <w:position w:val="-1"/>
          <w:sz w:val="32"/>
          <w:szCs w:val="32"/>
        </w:rPr>
        <w:t>al</w:t>
      </w:r>
      <w:r w:rsidR="00E90B52">
        <w:rPr>
          <w:rFonts w:ascii="Georgia" w:eastAsia="Georgia" w:hAnsi="Georgia" w:cs="Georgia"/>
          <w:b/>
          <w:spacing w:val="-14"/>
          <w:position w:val="-1"/>
          <w:sz w:val="32"/>
          <w:szCs w:val="32"/>
        </w:rPr>
        <w:t xml:space="preserve"> </w:t>
      </w:r>
      <w:r w:rsidR="00E90B52">
        <w:rPr>
          <w:rFonts w:ascii="Georgia" w:eastAsia="Georgia" w:hAnsi="Georgia" w:cs="Georgia"/>
          <w:b/>
          <w:position w:val="-1"/>
          <w:sz w:val="32"/>
          <w:szCs w:val="32"/>
        </w:rPr>
        <w:t xml:space="preserve">– </w:t>
      </w:r>
      <w:r w:rsidR="00E90B52">
        <w:rPr>
          <w:rFonts w:ascii="Georgia" w:eastAsia="Georgia" w:hAnsi="Georgia" w:cs="Georgia"/>
          <w:b/>
          <w:spacing w:val="-1"/>
          <w:position w:val="-1"/>
          <w:sz w:val="32"/>
          <w:szCs w:val="32"/>
        </w:rPr>
        <w:t>G</w:t>
      </w:r>
      <w:r w:rsidR="00E90B52">
        <w:rPr>
          <w:rFonts w:ascii="Georgia" w:eastAsia="Georgia" w:hAnsi="Georgia" w:cs="Georgia"/>
          <w:b/>
          <w:position w:val="-1"/>
          <w:sz w:val="32"/>
          <w:szCs w:val="32"/>
        </w:rPr>
        <w:t>e</w:t>
      </w:r>
      <w:r w:rsidR="00E90B52">
        <w:rPr>
          <w:rFonts w:ascii="Georgia" w:eastAsia="Georgia" w:hAnsi="Georgia" w:cs="Georgia"/>
          <w:b/>
          <w:spacing w:val="4"/>
          <w:position w:val="-1"/>
          <w:sz w:val="32"/>
          <w:szCs w:val="32"/>
        </w:rPr>
        <w:t>o</w:t>
      </w:r>
      <w:r w:rsidR="00E90B52">
        <w:rPr>
          <w:rFonts w:ascii="Georgia" w:eastAsia="Georgia" w:hAnsi="Georgia" w:cs="Georgia"/>
          <w:b/>
          <w:position w:val="-1"/>
          <w:sz w:val="32"/>
          <w:szCs w:val="32"/>
        </w:rPr>
        <w:t>metric</w:t>
      </w:r>
      <w:r w:rsidR="00E90B52">
        <w:rPr>
          <w:rFonts w:ascii="Georgia" w:eastAsia="Georgia" w:hAnsi="Georgia" w:cs="Georgia"/>
          <w:b/>
          <w:spacing w:val="-15"/>
          <w:position w:val="-1"/>
          <w:sz w:val="32"/>
          <w:szCs w:val="32"/>
        </w:rPr>
        <w:t xml:space="preserve"> </w:t>
      </w:r>
      <w:r w:rsidR="00E90B52">
        <w:rPr>
          <w:rFonts w:ascii="Georgia" w:eastAsia="Georgia" w:hAnsi="Georgia" w:cs="Georgia"/>
          <w:b/>
          <w:w w:val="99"/>
          <w:position w:val="-1"/>
          <w:sz w:val="32"/>
          <w:szCs w:val="32"/>
        </w:rPr>
        <w:t>C</w:t>
      </w:r>
      <w:r w:rsidR="00E90B52">
        <w:rPr>
          <w:rFonts w:ascii="Georgia" w:eastAsia="Georgia" w:hAnsi="Georgia" w:cs="Georgia"/>
          <w:b/>
          <w:spacing w:val="1"/>
          <w:w w:val="99"/>
          <w:position w:val="-1"/>
          <w:sz w:val="32"/>
          <w:szCs w:val="32"/>
        </w:rPr>
        <w:t>o</w:t>
      </w:r>
      <w:r w:rsidR="00E90B52">
        <w:rPr>
          <w:rFonts w:ascii="Georgia" w:eastAsia="Georgia" w:hAnsi="Georgia" w:cs="Georgia"/>
          <w:b/>
          <w:spacing w:val="2"/>
          <w:w w:val="99"/>
          <w:position w:val="-1"/>
          <w:sz w:val="32"/>
          <w:szCs w:val="32"/>
        </w:rPr>
        <w:t>r</w:t>
      </w:r>
      <w:r w:rsidR="00E90B52">
        <w:rPr>
          <w:rFonts w:ascii="Georgia" w:eastAsia="Georgia" w:hAnsi="Georgia" w:cs="Georgia"/>
          <w:b/>
          <w:w w:val="99"/>
          <w:position w:val="-1"/>
          <w:sz w:val="32"/>
          <w:szCs w:val="32"/>
        </w:rPr>
        <w:t>re</w:t>
      </w:r>
      <w:r w:rsidR="00E90B52">
        <w:rPr>
          <w:rFonts w:ascii="Georgia" w:eastAsia="Georgia" w:hAnsi="Georgia" w:cs="Georgia"/>
          <w:b/>
          <w:spacing w:val="1"/>
          <w:w w:val="99"/>
          <w:position w:val="-1"/>
          <w:sz w:val="32"/>
          <w:szCs w:val="32"/>
        </w:rPr>
        <w:t>c</w:t>
      </w:r>
      <w:r w:rsidR="00E90B52">
        <w:rPr>
          <w:rFonts w:ascii="Georgia" w:eastAsia="Georgia" w:hAnsi="Georgia" w:cs="Georgia"/>
          <w:b/>
          <w:spacing w:val="3"/>
          <w:w w:val="99"/>
          <w:position w:val="-1"/>
          <w:sz w:val="32"/>
          <w:szCs w:val="32"/>
        </w:rPr>
        <w:t>t</w:t>
      </w:r>
      <w:r w:rsidR="00E90B52">
        <w:rPr>
          <w:rFonts w:ascii="Georgia" w:eastAsia="Georgia" w:hAnsi="Georgia" w:cs="Georgia"/>
          <w:b/>
          <w:w w:val="99"/>
          <w:position w:val="-1"/>
          <w:sz w:val="32"/>
          <w:szCs w:val="32"/>
        </w:rPr>
        <w:t>i</w:t>
      </w:r>
      <w:r w:rsidR="00E90B52">
        <w:rPr>
          <w:rFonts w:ascii="Georgia" w:eastAsia="Georgia" w:hAnsi="Georgia" w:cs="Georgia"/>
          <w:b/>
          <w:spacing w:val="1"/>
          <w:w w:val="99"/>
          <w:position w:val="-1"/>
          <w:sz w:val="32"/>
          <w:szCs w:val="32"/>
        </w:rPr>
        <w:t>o</w:t>
      </w:r>
      <w:r w:rsidR="00E90B52">
        <w:rPr>
          <w:rFonts w:ascii="Georgia" w:eastAsia="Georgia" w:hAnsi="Georgia" w:cs="Georgia"/>
          <w:b/>
          <w:w w:val="99"/>
          <w:position w:val="-1"/>
          <w:sz w:val="32"/>
          <w:szCs w:val="32"/>
        </w:rPr>
        <w:t>n</w:t>
      </w:r>
    </w:p>
    <w:p w:rsidR="00C818BC" w:rsidRDefault="00C818BC">
      <w:pPr>
        <w:spacing w:line="200" w:lineRule="exact"/>
      </w:pPr>
    </w:p>
    <w:p w:rsidR="00C818BC" w:rsidRDefault="00C818BC">
      <w:pPr>
        <w:spacing w:line="200" w:lineRule="exact"/>
      </w:pPr>
    </w:p>
    <w:p w:rsidR="00C818BC" w:rsidRDefault="00C818BC">
      <w:pPr>
        <w:spacing w:line="200" w:lineRule="exact"/>
      </w:pPr>
    </w:p>
    <w:p w:rsidR="00C818BC" w:rsidRDefault="00E90B52">
      <w:pPr>
        <w:spacing w:before="36"/>
        <w:ind w:left="140" w:right="6152"/>
        <w:jc w:val="both"/>
        <w:rPr>
          <w:rFonts w:ascii="Georgia" w:eastAsia="Georgia" w:hAnsi="Georgia" w:cs="Georgia"/>
          <w:sz w:val="22"/>
          <w:szCs w:val="22"/>
        </w:rPr>
      </w:pPr>
      <w:r>
        <w:rPr>
          <w:rFonts w:ascii="Georgia" w:eastAsia="Georgia" w:hAnsi="Georgia" w:cs="Georgia"/>
          <w:b/>
          <w:spacing w:val="1"/>
          <w:sz w:val="22"/>
          <w:szCs w:val="22"/>
        </w:rPr>
        <w:t>Ai</w:t>
      </w:r>
      <w:r>
        <w:rPr>
          <w:rFonts w:ascii="Georgia" w:eastAsia="Georgia" w:hAnsi="Georgia" w:cs="Georgia"/>
          <w:b/>
          <w:spacing w:val="-1"/>
          <w:sz w:val="22"/>
          <w:szCs w:val="22"/>
        </w:rPr>
        <w:t>m</w:t>
      </w:r>
      <w:r>
        <w:rPr>
          <w:rFonts w:ascii="Georgia" w:eastAsia="Georgia" w:hAnsi="Georgia" w:cs="Georgia"/>
          <w:b/>
          <w:sz w:val="22"/>
          <w:szCs w:val="22"/>
        </w:rPr>
        <w:t>s</w:t>
      </w:r>
      <w:r>
        <w:rPr>
          <w:rFonts w:ascii="Georgia" w:eastAsia="Georgia" w:hAnsi="Georgia" w:cs="Georgia"/>
          <w:b/>
          <w:spacing w:val="-1"/>
          <w:sz w:val="22"/>
          <w:szCs w:val="22"/>
        </w:rPr>
        <w:t xml:space="preserve"> 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>a</w:t>
      </w:r>
      <w:r>
        <w:rPr>
          <w:rFonts w:ascii="Georgia" w:eastAsia="Georgia" w:hAnsi="Georgia" w:cs="Georgia"/>
          <w:b/>
          <w:spacing w:val="-1"/>
          <w:sz w:val="22"/>
          <w:szCs w:val="22"/>
        </w:rPr>
        <w:t>n</w:t>
      </w:r>
      <w:r>
        <w:rPr>
          <w:rFonts w:ascii="Georgia" w:eastAsia="Georgia" w:hAnsi="Georgia" w:cs="Georgia"/>
          <w:b/>
          <w:sz w:val="22"/>
          <w:szCs w:val="22"/>
        </w:rPr>
        <w:t xml:space="preserve">d </w:t>
      </w:r>
      <w:r>
        <w:rPr>
          <w:rFonts w:ascii="Georgia" w:eastAsia="Georgia" w:hAnsi="Georgia" w:cs="Georgia"/>
          <w:b/>
          <w:spacing w:val="-1"/>
          <w:sz w:val="22"/>
          <w:szCs w:val="22"/>
        </w:rPr>
        <w:t>ob</w:t>
      </w:r>
      <w:r>
        <w:rPr>
          <w:rFonts w:ascii="Georgia" w:eastAsia="Georgia" w:hAnsi="Georgia" w:cs="Georgia"/>
          <w:b/>
          <w:sz w:val="22"/>
          <w:szCs w:val="22"/>
        </w:rPr>
        <w:t>j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>e</w:t>
      </w:r>
      <w:r>
        <w:rPr>
          <w:rFonts w:ascii="Georgia" w:eastAsia="Georgia" w:hAnsi="Georgia" w:cs="Georgia"/>
          <w:b/>
          <w:spacing w:val="-2"/>
          <w:sz w:val="22"/>
          <w:szCs w:val="22"/>
        </w:rPr>
        <w:t>c</w:t>
      </w:r>
      <w:r>
        <w:rPr>
          <w:rFonts w:ascii="Georgia" w:eastAsia="Georgia" w:hAnsi="Georgia" w:cs="Georgia"/>
          <w:b/>
          <w:spacing w:val="-1"/>
          <w:sz w:val="22"/>
          <w:szCs w:val="22"/>
        </w:rPr>
        <w:t>t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>i</w:t>
      </w:r>
      <w:r>
        <w:rPr>
          <w:rFonts w:ascii="Georgia" w:eastAsia="Georgia" w:hAnsi="Georgia" w:cs="Georgia"/>
          <w:b/>
          <w:sz w:val="22"/>
          <w:szCs w:val="22"/>
        </w:rPr>
        <w:t>v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>e</w:t>
      </w:r>
      <w:r>
        <w:rPr>
          <w:rFonts w:ascii="Georgia" w:eastAsia="Georgia" w:hAnsi="Georgia" w:cs="Georgia"/>
          <w:b/>
          <w:sz w:val="22"/>
          <w:szCs w:val="22"/>
        </w:rPr>
        <w:t>s</w:t>
      </w:r>
    </w:p>
    <w:p w:rsidR="00C818BC" w:rsidRDefault="00E90B52">
      <w:pPr>
        <w:spacing w:line="240" w:lineRule="exact"/>
        <w:ind w:left="140" w:right="1155"/>
        <w:jc w:val="both"/>
        <w:rPr>
          <w:rFonts w:ascii="Georgia" w:eastAsia="Georgia" w:hAnsi="Georgia" w:cs="Georgia"/>
          <w:sz w:val="22"/>
          <w:szCs w:val="22"/>
        </w:rPr>
      </w:pPr>
      <w:r>
        <w:rPr>
          <w:rFonts w:ascii="Georgia" w:eastAsia="Georgia" w:hAnsi="Georgia" w:cs="Georgia"/>
          <w:sz w:val="22"/>
          <w:szCs w:val="22"/>
        </w:rPr>
        <w:t>T</w:t>
      </w:r>
      <w:r>
        <w:rPr>
          <w:rFonts w:ascii="Georgia" w:eastAsia="Georgia" w:hAnsi="Georgia" w:cs="Georgia"/>
          <w:spacing w:val="1"/>
          <w:sz w:val="22"/>
          <w:szCs w:val="22"/>
        </w:rPr>
        <w:t>h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-1"/>
          <w:sz w:val="22"/>
          <w:szCs w:val="22"/>
        </w:rPr>
        <w:t xml:space="preserve"> a</w:t>
      </w:r>
      <w:r>
        <w:rPr>
          <w:rFonts w:ascii="Georgia" w:eastAsia="Georgia" w:hAnsi="Georgia" w:cs="Georgia"/>
          <w:sz w:val="22"/>
          <w:szCs w:val="22"/>
        </w:rPr>
        <w:t xml:space="preserve">im 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>f</w:t>
      </w:r>
      <w:r>
        <w:rPr>
          <w:rFonts w:ascii="Georgia" w:eastAsia="Georgia" w:hAnsi="Georgia" w:cs="Georgia"/>
          <w:spacing w:val="-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th</w:t>
      </w:r>
      <w:r>
        <w:rPr>
          <w:rFonts w:ascii="Georgia" w:eastAsia="Georgia" w:hAnsi="Georgia" w:cs="Georgia"/>
          <w:spacing w:val="-2"/>
          <w:sz w:val="22"/>
          <w:szCs w:val="22"/>
        </w:rPr>
        <w:t>i</w:t>
      </w:r>
      <w:r>
        <w:rPr>
          <w:rFonts w:ascii="Georgia" w:eastAsia="Georgia" w:hAnsi="Georgia" w:cs="Georgia"/>
          <w:sz w:val="22"/>
          <w:szCs w:val="22"/>
        </w:rPr>
        <w:t xml:space="preserve">s </w:t>
      </w:r>
      <w:r>
        <w:rPr>
          <w:rFonts w:ascii="Georgia" w:eastAsia="Georgia" w:hAnsi="Georgia" w:cs="Georgia"/>
          <w:spacing w:val="-1"/>
          <w:sz w:val="22"/>
          <w:szCs w:val="22"/>
        </w:rPr>
        <w:t>p</w:t>
      </w:r>
      <w:r>
        <w:rPr>
          <w:rFonts w:ascii="Georgia" w:eastAsia="Georgia" w:hAnsi="Georgia" w:cs="Georgia"/>
          <w:spacing w:val="1"/>
          <w:sz w:val="22"/>
          <w:szCs w:val="22"/>
        </w:rPr>
        <w:t>r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pacing w:val="1"/>
          <w:sz w:val="22"/>
          <w:szCs w:val="22"/>
        </w:rPr>
        <w:t>ct</w:t>
      </w:r>
      <w:r>
        <w:rPr>
          <w:rFonts w:ascii="Georgia" w:eastAsia="Georgia" w:hAnsi="Georgia" w:cs="Georgia"/>
          <w:spacing w:val="-2"/>
          <w:sz w:val="22"/>
          <w:szCs w:val="22"/>
        </w:rPr>
        <w:t>i</w:t>
      </w:r>
      <w:r>
        <w:rPr>
          <w:rFonts w:ascii="Georgia" w:eastAsia="Georgia" w:hAnsi="Georgia" w:cs="Georgia"/>
          <w:spacing w:val="1"/>
          <w:sz w:val="22"/>
          <w:szCs w:val="22"/>
        </w:rPr>
        <w:t>c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z w:val="22"/>
          <w:szCs w:val="22"/>
        </w:rPr>
        <w:t>l</w:t>
      </w:r>
      <w:r>
        <w:rPr>
          <w:rFonts w:ascii="Georgia" w:eastAsia="Georgia" w:hAnsi="Georgia" w:cs="Georgia"/>
          <w:spacing w:val="-1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 xml:space="preserve">is </w:t>
      </w:r>
      <w:r>
        <w:rPr>
          <w:rFonts w:ascii="Georgia" w:eastAsia="Georgia" w:hAnsi="Georgia" w:cs="Georgia"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sz w:val="22"/>
          <w:szCs w:val="22"/>
        </w:rPr>
        <w:t>o</w:t>
      </w:r>
      <w:r>
        <w:rPr>
          <w:rFonts w:ascii="Georgia" w:eastAsia="Georgia" w:hAnsi="Georgia" w:cs="Georgia"/>
          <w:spacing w:val="1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-3"/>
          <w:sz w:val="22"/>
          <w:szCs w:val="22"/>
        </w:rPr>
        <w:t>n</w:t>
      </w:r>
      <w:r>
        <w:rPr>
          <w:rFonts w:ascii="Georgia" w:eastAsia="Georgia" w:hAnsi="Georgia" w:cs="Georgia"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spacing w:val="-2"/>
          <w:sz w:val="22"/>
          <w:szCs w:val="22"/>
        </w:rPr>
        <w:t>r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>d</w:t>
      </w:r>
      <w:r>
        <w:rPr>
          <w:rFonts w:ascii="Georgia" w:eastAsia="Georgia" w:hAnsi="Georgia" w:cs="Georgia"/>
          <w:spacing w:val="-2"/>
          <w:sz w:val="22"/>
          <w:szCs w:val="22"/>
        </w:rPr>
        <w:t>u</w:t>
      </w:r>
      <w:r>
        <w:rPr>
          <w:rFonts w:ascii="Georgia" w:eastAsia="Georgia" w:hAnsi="Georgia" w:cs="Georgia"/>
          <w:spacing w:val="1"/>
          <w:sz w:val="22"/>
          <w:szCs w:val="22"/>
        </w:rPr>
        <w:t>c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-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1"/>
          <w:sz w:val="22"/>
          <w:szCs w:val="22"/>
        </w:rPr>
        <w:t>y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 xml:space="preserve">u </w:t>
      </w:r>
      <w:r>
        <w:rPr>
          <w:rFonts w:ascii="Georgia" w:eastAsia="Georgia" w:hAnsi="Georgia" w:cs="Georgia"/>
          <w:spacing w:val="-2"/>
          <w:sz w:val="22"/>
          <w:szCs w:val="22"/>
        </w:rPr>
        <w:t>t</w:t>
      </w:r>
      <w:r>
        <w:rPr>
          <w:rFonts w:ascii="Georgia" w:eastAsia="Georgia" w:hAnsi="Georgia" w:cs="Georgia"/>
          <w:sz w:val="22"/>
          <w:szCs w:val="22"/>
        </w:rPr>
        <w:t>o</w:t>
      </w:r>
      <w:r>
        <w:rPr>
          <w:rFonts w:ascii="Georgia" w:eastAsia="Georgia" w:hAnsi="Georgia" w:cs="Georgia"/>
          <w:spacing w:val="1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d</w:t>
      </w:r>
      <w:r>
        <w:rPr>
          <w:rFonts w:ascii="Georgia" w:eastAsia="Georgia" w:hAnsi="Georgia" w:cs="Georgia"/>
          <w:spacing w:val="1"/>
          <w:sz w:val="22"/>
          <w:szCs w:val="22"/>
        </w:rPr>
        <w:t>i</w:t>
      </w:r>
      <w:r>
        <w:rPr>
          <w:rFonts w:ascii="Georgia" w:eastAsia="Georgia" w:hAnsi="Georgia" w:cs="Georgia"/>
          <w:spacing w:val="-2"/>
          <w:sz w:val="22"/>
          <w:szCs w:val="22"/>
        </w:rPr>
        <w:t>g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z w:val="22"/>
          <w:szCs w:val="22"/>
        </w:rPr>
        <w:t>l</w:t>
      </w:r>
      <w:r>
        <w:rPr>
          <w:rFonts w:ascii="Georgia" w:eastAsia="Georgia" w:hAnsi="Georgia" w:cs="Georgia"/>
          <w:spacing w:val="-1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g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>m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pacing w:val="1"/>
          <w:sz w:val="22"/>
          <w:szCs w:val="22"/>
        </w:rPr>
        <w:t>tr</w:t>
      </w:r>
      <w:r>
        <w:rPr>
          <w:rFonts w:ascii="Georgia" w:eastAsia="Georgia" w:hAnsi="Georgia" w:cs="Georgia"/>
          <w:spacing w:val="-2"/>
          <w:sz w:val="22"/>
          <w:szCs w:val="22"/>
        </w:rPr>
        <w:t>i</w:t>
      </w:r>
      <w:r>
        <w:rPr>
          <w:rFonts w:ascii="Georgia" w:eastAsia="Georgia" w:hAnsi="Georgia" w:cs="Georgia"/>
          <w:sz w:val="22"/>
          <w:szCs w:val="22"/>
        </w:rPr>
        <w:t xml:space="preserve">c </w:t>
      </w:r>
      <w:r>
        <w:rPr>
          <w:rFonts w:ascii="Georgia" w:eastAsia="Georgia" w:hAnsi="Georgia" w:cs="Georgia"/>
          <w:spacing w:val="-2"/>
          <w:sz w:val="22"/>
          <w:szCs w:val="22"/>
        </w:rPr>
        <w:t>c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pacing w:val="-2"/>
          <w:sz w:val="22"/>
          <w:szCs w:val="22"/>
        </w:rPr>
        <w:t>r</w:t>
      </w:r>
      <w:r>
        <w:rPr>
          <w:rFonts w:ascii="Georgia" w:eastAsia="Georgia" w:hAnsi="Georgia" w:cs="Georgia"/>
          <w:spacing w:val="1"/>
          <w:sz w:val="22"/>
          <w:szCs w:val="22"/>
        </w:rPr>
        <w:t>r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pacing w:val="1"/>
          <w:sz w:val="22"/>
          <w:szCs w:val="22"/>
        </w:rPr>
        <w:t>ct</w:t>
      </w:r>
      <w:r>
        <w:rPr>
          <w:rFonts w:ascii="Georgia" w:eastAsia="Georgia" w:hAnsi="Georgia" w:cs="Georgia"/>
          <w:spacing w:val="-2"/>
          <w:sz w:val="22"/>
          <w:szCs w:val="22"/>
        </w:rPr>
        <w:t>i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pacing w:val="-1"/>
          <w:sz w:val="22"/>
          <w:szCs w:val="22"/>
        </w:rPr>
        <w:t>n</w:t>
      </w:r>
      <w:r>
        <w:rPr>
          <w:rFonts w:ascii="Georgia" w:eastAsia="Georgia" w:hAnsi="Georgia" w:cs="Georgia"/>
          <w:sz w:val="22"/>
          <w:szCs w:val="22"/>
        </w:rPr>
        <w:t>.</w:t>
      </w:r>
    </w:p>
    <w:p w:rsidR="00C818BC" w:rsidRDefault="00C818BC">
      <w:pPr>
        <w:spacing w:before="9" w:line="240" w:lineRule="exact"/>
        <w:rPr>
          <w:sz w:val="24"/>
          <w:szCs w:val="24"/>
        </w:rPr>
      </w:pPr>
    </w:p>
    <w:p w:rsidR="00C818BC" w:rsidRDefault="00E90B52">
      <w:pPr>
        <w:ind w:left="140" w:right="5297"/>
        <w:jc w:val="both"/>
        <w:rPr>
          <w:rFonts w:ascii="Georgia" w:eastAsia="Georgia" w:hAnsi="Georgia" w:cs="Georgia"/>
          <w:sz w:val="22"/>
          <w:szCs w:val="22"/>
        </w:rPr>
      </w:pPr>
      <w:r>
        <w:rPr>
          <w:rFonts w:ascii="Georgia" w:eastAsia="Georgia" w:hAnsi="Georgia" w:cs="Georgia"/>
          <w:b/>
          <w:sz w:val="22"/>
          <w:szCs w:val="22"/>
        </w:rPr>
        <w:t>C</w:t>
      </w:r>
      <w:r>
        <w:rPr>
          <w:rFonts w:ascii="Georgia" w:eastAsia="Georgia" w:hAnsi="Georgia" w:cs="Georgia"/>
          <w:b/>
          <w:spacing w:val="-1"/>
          <w:sz w:val="22"/>
          <w:szCs w:val="22"/>
        </w:rPr>
        <w:t>o</w:t>
      </w:r>
      <w:r>
        <w:rPr>
          <w:rFonts w:ascii="Georgia" w:eastAsia="Georgia" w:hAnsi="Georgia" w:cs="Georgia"/>
          <w:b/>
          <w:sz w:val="22"/>
          <w:szCs w:val="22"/>
        </w:rPr>
        <w:t>re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 xml:space="preserve"> </w:t>
      </w:r>
      <w:r>
        <w:rPr>
          <w:rFonts w:ascii="Georgia" w:eastAsia="Georgia" w:hAnsi="Georgia" w:cs="Georgia"/>
          <w:b/>
          <w:spacing w:val="-1"/>
          <w:sz w:val="22"/>
          <w:szCs w:val="22"/>
        </w:rPr>
        <w:t>t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>a</w:t>
      </w:r>
      <w:r>
        <w:rPr>
          <w:rFonts w:ascii="Georgia" w:eastAsia="Georgia" w:hAnsi="Georgia" w:cs="Georgia"/>
          <w:b/>
          <w:sz w:val="22"/>
          <w:szCs w:val="22"/>
        </w:rPr>
        <w:t>sks</w:t>
      </w:r>
      <w:r>
        <w:rPr>
          <w:rFonts w:ascii="Georgia" w:eastAsia="Georgia" w:hAnsi="Georgia" w:cs="Georgia"/>
          <w:b/>
          <w:spacing w:val="-1"/>
          <w:sz w:val="22"/>
          <w:szCs w:val="22"/>
        </w:rPr>
        <w:t xml:space="preserve"> </w:t>
      </w:r>
      <w:r>
        <w:rPr>
          <w:rFonts w:ascii="Georgia" w:eastAsia="Georgia" w:hAnsi="Georgia" w:cs="Georgia"/>
          <w:b/>
          <w:sz w:val="22"/>
          <w:szCs w:val="22"/>
        </w:rPr>
        <w:t>f</w:t>
      </w:r>
      <w:r>
        <w:rPr>
          <w:rFonts w:ascii="Georgia" w:eastAsia="Georgia" w:hAnsi="Georgia" w:cs="Georgia"/>
          <w:b/>
          <w:spacing w:val="-1"/>
          <w:sz w:val="22"/>
          <w:szCs w:val="22"/>
        </w:rPr>
        <w:t>o</w:t>
      </w:r>
      <w:r>
        <w:rPr>
          <w:rFonts w:ascii="Georgia" w:eastAsia="Georgia" w:hAnsi="Georgia" w:cs="Georgia"/>
          <w:b/>
          <w:sz w:val="22"/>
          <w:szCs w:val="22"/>
        </w:rPr>
        <w:t xml:space="preserve">r </w:t>
      </w:r>
      <w:r>
        <w:rPr>
          <w:rFonts w:ascii="Georgia" w:eastAsia="Georgia" w:hAnsi="Georgia" w:cs="Georgia"/>
          <w:b/>
          <w:spacing w:val="-1"/>
          <w:sz w:val="22"/>
          <w:szCs w:val="22"/>
        </w:rPr>
        <w:t>t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>hi</w:t>
      </w:r>
      <w:r>
        <w:rPr>
          <w:rFonts w:ascii="Georgia" w:eastAsia="Georgia" w:hAnsi="Georgia" w:cs="Georgia"/>
          <w:b/>
          <w:sz w:val="22"/>
          <w:szCs w:val="22"/>
        </w:rPr>
        <w:t>s</w:t>
      </w:r>
      <w:r>
        <w:rPr>
          <w:rFonts w:ascii="Georgia" w:eastAsia="Georgia" w:hAnsi="Georgia" w:cs="Georgia"/>
          <w:b/>
          <w:spacing w:val="-3"/>
          <w:sz w:val="22"/>
          <w:szCs w:val="22"/>
        </w:rPr>
        <w:t xml:space="preserve"> 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>p</w:t>
      </w:r>
      <w:r>
        <w:rPr>
          <w:rFonts w:ascii="Georgia" w:eastAsia="Georgia" w:hAnsi="Georgia" w:cs="Georgia"/>
          <w:b/>
          <w:spacing w:val="-2"/>
          <w:sz w:val="22"/>
          <w:szCs w:val="22"/>
        </w:rPr>
        <w:t>r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>a</w:t>
      </w:r>
      <w:r>
        <w:rPr>
          <w:rFonts w:ascii="Georgia" w:eastAsia="Georgia" w:hAnsi="Georgia" w:cs="Georgia"/>
          <w:b/>
          <w:sz w:val="22"/>
          <w:szCs w:val="22"/>
        </w:rPr>
        <w:t>c</w:t>
      </w:r>
      <w:r>
        <w:rPr>
          <w:rFonts w:ascii="Georgia" w:eastAsia="Georgia" w:hAnsi="Georgia" w:cs="Georgia"/>
          <w:b/>
          <w:spacing w:val="-1"/>
          <w:sz w:val="22"/>
          <w:szCs w:val="22"/>
        </w:rPr>
        <w:t>t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>i</w:t>
      </w:r>
      <w:r>
        <w:rPr>
          <w:rFonts w:ascii="Georgia" w:eastAsia="Georgia" w:hAnsi="Georgia" w:cs="Georgia"/>
          <w:b/>
          <w:spacing w:val="-2"/>
          <w:sz w:val="22"/>
          <w:szCs w:val="22"/>
        </w:rPr>
        <w:t>c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>a</w:t>
      </w:r>
      <w:r>
        <w:rPr>
          <w:rFonts w:ascii="Georgia" w:eastAsia="Georgia" w:hAnsi="Georgia" w:cs="Georgia"/>
          <w:b/>
          <w:sz w:val="22"/>
          <w:szCs w:val="22"/>
        </w:rPr>
        <w:t>l</w:t>
      </w:r>
    </w:p>
    <w:p w:rsidR="00C818BC" w:rsidRDefault="00E90B52">
      <w:pPr>
        <w:spacing w:before="2"/>
        <w:ind w:left="860"/>
        <w:rPr>
          <w:rFonts w:ascii="Georgia" w:eastAsia="Georgia" w:hAnsi="Georgia" w:cs="Georgia"/>
          <w:sz w:val="22"/>
          <w:szCs w:val="22"/>
        </w:rPr>
      </w:pPr>
      <w:r>
        <w:rPr>
          <w:rFonts w:ascii="Georgia" w:eastAsia="Georgia" w:hAnsi="Georgia" w:cs="Georgia"/>
          <w:spacing w:val="1"/>
          <w:sz w:val="22"/>
          <w:szCs w:val="22"/>
        </w:rPr>
        <w:t>1</w:t>
      </w:r>
      <w:r>
        <w:rPr>
          <w:rFonts w:ascii="Georgia" w:eastAsia="Georgia" w:hAnsi="Georgia" w:cs="Georgia"/>
          <w:sz w:val="22"/>
          <w:szCs w:val="22"/>
        </w:rPr>
        <w:t xml:space="preserve">.  </w:t>
      </w:r>
      <w:r>
        <w:rPr>
          <w:rFonts w:ascii="Georgia" w:eastAsia="Georgia" w:hAnsi="Georgia" w:cs="Georgia"/>
          <w:spacing w:val="45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W</w:t>
      </w:r>
      <w:r>
        <w:rPr>
          <w:rFonts w:ascii="Georgia" w:eastAsia="Georgia" w:hAnsi="Georgia" w:cs="Georgia"/>
          <w:spacing w:val="-1"/>
          <w:sz w:val="22"/>
          <w:szCs w:val="22"/>
        </w:rPr>
        <w:t>o</w:t>
      </w:r>
      <w:r>
        <w:rPr>
          <w:rFonts w:ascii="Georgia" w:eastAsia="Georgia" w:hAnsi="Georgia" w:cs="Georgia"/>
          <w:spacing w:val="1"/>
          <w:sz w:val="22"/>
          <w:szCs w:val="22"/>
        </w:rPr>
        <w:t>r</w:t>
      </w:r>
      <w:r>
        <w:rPr>
          <w:rFonts w:ascii="Georgia" w:eastAsia="Georgia" w:hAnsi="Georgia" w:cs="Georgia"/>
          <w:sz w:val="22"/>
          <w:szCs w:val="22"/>
        </w:rPr>
        <w:t>k</w:t>
      </w:r>
      <w:r>
        <w:rPr>
          <w:rFonts w:ascii="Georgia" w:eastAsia="Georgia" w:hAnsi="Georgia" w:cs="Georgia"/>
          <w:spacing w:val="-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w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-2"/>
          <w:sz w:val="22"/>
          <w:szCs w:val="22"/>
        </w:rPr>
        <w:t>t</w:t>
      </w:r>
      <w:r>
        <w:rPr>
          <w:rFonts w:ascii="Georgia" w:eastAsia="Georgia" w:hAnsi="Georgia" w:cs="Georgia"/>
          <w:sz w:val="22"/>
          <w:szCs w:val="22"/>
        </w:rPr>
        <w:t>h</w:t>
      </w:r>
      <w:r>
        <w:rPr>
          <w:rFonts w:ascii="Georgia" w:eastAsia="Georgia" w:hAnsi="Georgia" w:cs="Georgia"/>
          <w:spacing w:val="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1"/>
          <w:sz w:val="22"/>
          <w:szCs w:val="22"/>
        </w:rPr>
        <w:t>b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pacing w:val="-2"/>
          <w:sz w:val="22"/>
          <w:szCs w:val="22"/>
        </w:rPr>
        <w:t>t</w:t>
      </w:r>
      <w:r>
        <w:rPr>
          <w:rFonts w:ascii="Georgia" w:eastAsia="Georgia" w:hAnsi="Georgia" w:cs="Georgia"/>
          <w:sz w:val="22"/>
          <w:szCs w:val="22"/>
        </w:rPr>
        <w:t>h</w:t>
      </w:r>
      <w:r>
        <w:rPr>
          <w:rFonts w:ascii="Georgia" w:eastAsia="Georgia" w:hAnsi="Georgia" w:cs="Georgia"/>
          <w:spacing w:val="1"/>
          <w:sz w:val="22"/>
          <w:szCs w:val="22"/>
        </w:rPr>
        <w:t xml:space="preserve"> r</w:t>
      </w:r>
      <w:r>
        <w:rPr>
          <w:rFonts w:ascii="Georgia" w:eastAsia="Georgia" w:hAnsi="Georgia" w:cs="Georgia"/>
          <w:spacing w:val="-3"/>
          <w:sz w:val="22"/>
          <w:szCs w:val="22"/>
        </w:rPr>
        <w:t>a</w:t>
      </w:r>
      <w:r>
        <w:rPr>
          <w:rFonts w:ascii="Georgia" w:eastAsia="Georgia" w:hAnsi="Georgia" w:cs="Georgia"/>
          <w:spacing w:val="1"/>
          <w:sz w:val="22"/>
          <w:szCs w:val="22"/>
        </w:rPr>
        <w:t>st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r</w:t>
      </w:r>
      <w:r>
        <w:rPr>
          <w:rFonts w:ascii="Georgia" w:eastAsia="Georgia" w:hAnsi="Georgia" w:cs="Georgia"/>
          <w:spacing w:val="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pacing w:val="-3"/>
          <w:sz w:val="22"/>
          <w:szCs w:val="22"/>
        </w:rPr>
        <w:t>n</w:t>
      </w:r>
      <w:r>
        <w:rPr>
          <w:rFonts w:ascii="Georgia" w:eastAsia="Georgia" w:hAnsi="Georgia" w:cs="Georgia"/>
          <w:sz w:val="22"/>
          <w:szCs w:val="22"/>
        </w:rPr>
        <w:t xml:space="preserve">d </w:t>
      </w:r>
      <w:r>
        <w:rPr>
          <w:rFonts w:ascii="Georgia" w:eastAsia="Georgia" w:hAnsi="Georgia" w:cs="Georgia"/>
          <w:spacing w:val="1"/>
          <w:sz w:val="22"/>
          <w:szCs w:val="22"/>
        </w:rPr>
        <w:t>v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pacing w:val="1"/>
          <w:sz w:val="22"/>
          <w:szCs w:val="22"/>
        </w:rPr>
        <w:t>c</w:t>
      </w:r>
      <w:r>
        <w:rPr>
          <w:rFonts w:ascii="Georgia" w:eastAsia="Georgia" w:hAnsi="Georgia" w:cs="Georgia"/>
          <w:spacing w:val="-2"/>
          <w:sz w:val="22"/>
          <w:szCs w:val="22"/>
        </w:rPr>
        <w:t>t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>r</w:t>
      </w:r>
      <w:r>
        <w:rPr>
          <w:rFonts w:ascii="Georgia" w:eastAsia="Georgia" w:hAnsi="Georgia" w:cs="Georgia"/>
          <w:spacing w:val="1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d</w:t>
      </w:r>
      <w:r>
        <w:rPr>
          <w:rFonts w:ascii="Georgia" w:eastAsia="Georgia" w:hAnsi="Georgia" w:cs="Georgia"/>
          <w:spacing w:val="-3"/>
          <w:sz w:val="22"/>
          <w:szCs w:val="22"/>
        </w:rPr>
        <w:t>a</w:t>
      </w:r>
      <w:r>
        <w:rPr>
          <w:rFonts w:ascii="Georgia" w:eastAsia="Georgia" w:hAnsi="Georgia" w:cs="Georgia"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sz w:val="22"/>
          <w:szCs w:val="22"/>
        </w:rPr>
        <w:t>a</w:t>
      </w:r>
      <w:r>
        <w:rPr>
          <w:rFonts w:ascii="Georgia" w:eastAsia="Georgia" w:hAnsi="Georgia" w:cs="Georgia"/>
          <w:spacing w:val="-1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in</w:t>
      </w:r>
      <w:r>
        <w:rPr>
          <w:rFonts w:ascii="Georgia" w:eastAsia="Georgia" w:hAnsi="Georgia" w:cs="Georgia"/>
          <w:spacing w:val="-1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1"/>
          <w:sz w:val="22"/>
          <w:szCs w:val="22"/>
        </w:rPr>
        <w:t>N</w:t>
      </w:r>
      <w:r>
        <w:rPr>
          <w:rFonts w:ascii="Georgia" w:eastAsia="Georgia" w:hAnsi="Georgia" w:cs="Georgia"/>
          <w:sz w:val="22"/>
          <w:szCs w:val="22"/>
        </w:rPr>
        <w:t>VI</w:t>
      </w:r>
    </w:p>
    <w:p w:rsidR="00C818BC" w:rsidRDefault="00E90B52">
      <w:pPr>
        <w:spacing w:before="1" w:line="240" w:lineRule="exact"/>
        <w:ind w:left="1220" w:right="539" w:hanging="360"/>
        <w:rPr>
          <w:rFonts w:ascii="Georgia" w:eastAsia="Georgia" w:hAnsi="Georgia" w:cs="Georgia"/>
          <w:sz w:val="22"/>
          <w:szCs w:val="22"/>
        </w:rPr>
      </w:pPr>
      <w:r>
        <w:rPr>
          <w:rFonts w:ascii="Georgia" w:eastAsia="Georgia" w:hAnsi="Georgia" w:cs="Georgia"/>
          <w:spacing w:val="-1"/>
          <w:sz w:val="22"/>
          <w:szCs w:val="22"/>
        </w:rPr>
        <w:t>2</w:t>
      </w:r>
      <w:r>
        <w:rPr>
          <w:rFonts w:ascii="Georgia" w:eastAsia="Georgia" w:hAnsi="Georgia" w:cs="Georgia"/>
          <w:sz w:val="22"/>
          <w:szCs w:val="22"/>
        </w:rPr>
        <w:t xml:space="preserve">.  </w:t>
      </w:r>
      <w:r>
        <w:rPr>
          <w:rFonts w:ascii="Georgia" w:eastAsia="Georgia" w:hAnsi="Georgia" w:cs="Georgia"/>
          <w:spacing w:val="19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R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pacing w:val="1"/>
          <w:sz w:val="22"/>
          <w:szCs w:val="22"/>
        </w:rPr>
        <w:t>ct</w:t>
      </w:r>
      <w:r>
        <w:rPr>
          <w:rFonts w:ascii="Georgia" w:eastAsia="Georgia" w:hAnsi="Georgia" w:cs="Georgia"/>
          <w:sz w:val="22"/>
          <w:szCs w:val="22"/>
        </w:rPr>
        <w:t>ify</w:t>
      </w:r>
      <w:r>
        <w:rPr>
          <w:rFonts w:ascii="Georgia" w:eastAsia="Georgia" w:hAnsi="Georgia" w:cs="Georgia"/>
          <w:spacing w:val="-1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a</w:t>
      </w:r>
      <w:r>
        <w:rPr>
          <w:rFonts w:ascii="Georgia" w:eastAsia="Georgia" w:hAnsi="Georgia" w:cs="Georgia"/>
          <w:spacing w:val="-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r</w:t>
      </w:r>
      <w:r>
        <w:rPr>
          <w:rFonts w:ascii="Georgia" w:eastAsia="Georgia" w:hAnsi="Georgia" w:cs="Georgia"/>
          <w:spacing w:val="-3"/>
          <w:sz w:val="22"/>
          <w:szCs w:val="22"/>
        </w:rPr>
        <w:t>a</w:t>
      </w:r>
      <w:r>
        <w:rPr>
          <w:rFonts w:ascii="Georgia" w:eastAsia="Georgia" w:hAnsi="Georgia" w:cs="Georgia"/>
          <w:sz w:val="22"/>
          <w:szCs w:val="22"/>
        </w:rPr>
        <w:t>w dig</w:t>
      </w:r>
      <w:r>
        <w:rPr>
          <w:rFonts w:ascii="Georgia" w:eastAsia="Georgia" w:hAnsi="Georgia" w:cs="Georgia"/>
          <w:spacing w:val="-2"/>
          <w:sz w:val="22"/>
          <w:szCs w:val="22"/>
        </w:rPr>
        <w:t>i</w:t>
      </w:r>
      <w:r>
        <w:rPr>
          <w:rFonts w:ascii="Georgia" w:eastAsia="Georgia" w:hAnsi="Georgia" w:cs="Georgia"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z w:val="22"/>
          <w:szCs w:val="22"/>
        </w:rPr>
        <w:t>l</w:t>
      </w:r>
      <w:r>
        <w:rPr>
          <w:rFonts w:ascii="Georgia" w:eastAsia="Georgia" w:hAnsi="Georgia" w:cs="Georgia"/>
          <w:spacing w:val="-1"/>
          <w:sz w:val="22"/>
          <w:szCs w:val="22"/>
        </w:rPr>
        <w:t xml:space="preserve"> </w:t>
      </w:r>
      <w:proofErr w:type="gramStart"/>
      <w:r>
        <w:rPr>
          <w:rFonts w:ascii="Georgia" w:eastAsia="Georgia" w:hAnsi="Georgia" w:cs="Georgia"/>
          <w:sz w:val="22"/>
          <w:szCs w:val="22"/>
        </w:rPr>
        <w:t>im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z w:val="22"/>
          <w:szCs w:val="22"/>
        </w:rPr>
        <w:t>ge</w:t>
      </w:r>
      <w:r>
        <w:rPr>
          <w:rFonts w:ascii="Georgia" w:eastAsia="Georgia" w:hAnsi="Georgia" w:cs="Georgia"/>
          <w:spacing w:val="-1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u</w:t>
      </w:r>
      <w:r>
        <w:rPr>
          <w:rFonts w:ascii="Georgia" w:eastAsia="Georgia" w:hAnsi="Georgia" w:cs="Georgia"/>
          <w:spacing w:val="1"/>
          <w:sz w:val="22"/>
          <w:szCs w:val="22"/>
        </w:rPr>
        <w:t>s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-1"/>
          <w:sz w:val="22"/>
          <w:szCs w:val="22"/>
        </w:rPr>
        <w:t>n</w:t>
      </w:r>
      <w:r>
        <w:rPr>
          <w:rFonts w:ascii="Georgia" w:eastAsia="Georgia" w:hAnsi="Georgia" w:cs="Georgia"/>
          <w:sz w:val="22"/>
          <w:szCs w:val="22"/>
        </w:rPr>
        <w:t>g</w:t>
      </w:r>
      <w:proofErr w:type="gramEnd"/>
      <w:r>
        <w:rPr>
          <w:rFonts w:ascii="Georgia" w:eastAsia="Georgia" w:hAnsi="Georgia" w:cs="Georgia"/>
          <w:sz w:val="22"/>
          <w:szCs w:val="22"/>
        </w:rPr>
        <w:t xml:space="preserve"> im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z w:val="22"/>
          <w:szCs w:val="22"/>
        </w:rPr>
        <w:t>ge</w:t>
      </w:r>
      <w:r>
        <w:rPr>
          <w:rFonts w:ascii="Georgia" w:eastAsia="Georgia" w:hAnsi="Georgia" w:cs="Georgia"/>
          <w:spacing w:val="-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2"/>
          <w:sz w:val="22"/>
          <w:szCs w:val="22"/>
        </w:rPr>
        <w:t>t</w:t>
      </w:r>
      <w:r>
        <w:rPr>
          <w:rFonts w:ascii="Georgia" w:eastAsia="Georgia" w:hAnsi="Georgia" w:cs="Georgia"/>
          <w:sz w:val="22"/>
          <w:szCs w:val="22"/>
        </w:rPr>
        <w:t>o</w:t>
      </w:r>
      <w:r>
        <w:rPr>
          <w:rFonts w:ascii="Georgia" w:eastAsia="Georgia" w:hAnsi="Georgia" w:cs="Georgia"/>
          <w:spacing w:val="1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m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z w:val="22"/>
          <w:szCs w:val="22"/>
        </w:rPr>
        <w:t>p</w:t>
      </w:r>
      <w:r>
        <w:rPr>
          <w:rFonts w:ascii="Georgia" w:eastAsia="Georgia" w:hAnsi="Georgia" w:cs="Georgia"/>
          <w:spacing w:val="-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r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pacing w:val="1"/>
          <w:sz w:val="22"/>
          <w:szCs w:val="22"/>
        </w:rPr>
        <w:t>c</w:t>
      </w:r>
      <w:r>
        <w:rPr>
          <w:rFonts w:ascii="Georgia" w:eastAsia="Georgia" w:hAnsi="Georgia" w:cs="Georgia"/>
          <w:spacing w:val="2"/>
          <w:sz w:val="22"/>
          <w:szCs w:val="22"/>
        </w:rPr>
        <w:t>t</w:t>
      </w:r>
      <w:r>
        <w:rPr>
          <w:rFonts w:ascii="Georgia" w:eastAsia="Georgia" w:hAnsi="Georgia" w:cs="Georgia"/>
          <w:sz w:val="22"/>
          <w:szCs w:val="22"/>
        </w:rPr>
        <w:t>if</w:t>
      </w:r>
      <w:r>
        <w:rPr>
          <w:rFonts w:ascii="Georgia" w:eastAsia="Georgia" w:hAnsi="Georgia" w:cs="Georgia"/>
          <w:spacing w:val="-2"/>
          <w:sz w:val="22"/>
          <w:szCs w:val="22"/>
        </w:rPr>
        <w:t>i</w:t>
      </w:r>
      <w:r>
        <w:rPr>
          <w:rFonts w:ascii="Georgia" w:eastAsia="Georgia" w:hAnsi="Georgia" w:cs="Georgia"/>
          <w:spacing w:val="1"/>
          <w:sz w:val="22"/>
          <w:szCs w:val="22"/>
        </w:rPr>
        <w:t>c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pacing w:val="-3"/>
          <w:sz w:val="22"/>
          <w:szCs w:val="22"/>
        </w:rPr>
        <w:t>n</w:t>
      </w:r>
      <w:r>
        <w:rPr>
          <w:rFonts w:ascii="Georgia" w:eastAsia="Georgia" w:hAnsi="Georgia" w:cs="Georgia"/>
          <w:sz w:val="22"/>
          <w:szCs w:val="22"/>
        </w:rPr>
        <w:t xml:space="preserve">: </w:t>
      </w:r>
      <w:r>
        <w:rPr>
          <w:rFonts w:ascii="Georgia" w:eastAsia="Georgia" w:hAnsi="Georgia" w:cs="Georgia"/>
          <w:spacing w:val="1"/>
          <w:sz w:val="22"/>
          <w:szCs w:val="22"/>
        </w:rPr>
        <w:t>r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f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pacing w:val="1"/>
          <w:sz w:val="22"/>
          <w:szCs w:val="22"/>
        </w:rPr>
        <w:t>r</w:t>
      </w:r>
      <w:r>
        <w:rPr>
          <w:rFonts w:ascii="Georgia" w:eastAsia="Georgia" w:hAnsi="Georgia" w:cs="Georgia"/>
          <w:spacing w:val="-1"/>
          <w:sz w:val="22"/>
          <w:szCs w:val="22"/>
        </w:rPr>
        <w:t>en</w:t>
      </w:r>
      <w:r>
        <w:rPr>
          <w:rFonts w:ascii="Georgia" w:eastAsia="Georgia" w:hAnsi="Georgia" w:cs="Georgia"/>
          <w:spacing w:val="1"/>
          <w:sz w:val="22"/>
          <w:szCs w:val="22"/>
        </w:rPr>
        <w:t>c</w:t>
      </w:r>
      <w:r>
        <w:rPr>
          <w:rFonts w:ascii="Georgia" w:eastAsia="Georgia" w:hAnsi="Georgia" w:cs="Georgia"/>
          <w:sz w:val="22"/>
          <w:szCs w:val="22"/>
        </w:rPr>
        <w:t xml:space="preserve">e </w:t>
      </w:r>
      <w:r>
        <w:rPr>
          <w:rFonts w:ascii="Georgia" w:eastAsia="Georgia" w:hAnsi="Georgia" w:cs="Georgia"/>
          <w:spacing w:val="1"/>
          <w:sz w:val="22"/>
          <w:szCs w:val="22"/>
        </w:rPr>
        <w:t>po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-3"/>
          <w:sz w:val="22"/>
          <w:szCs w:val="22"/>
        </w:rPr>
        <w:t>n</w:t>
      </w:r>
      <w:r>
        <w:rPr>
          <w:rFonts w:ascii="Georgia" w:eastAsia="Georgia" w:hAnsi="Georgia" w:cs="Georgia"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sz w:val="22"/>
          <w:szCs w:val="22"/>
        </w:rPr>
        <w:t xml:space="preserve">s 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pacing w:val="1"/>
          <w:sz w:val="22"/>
          <w:szCs w:val="22"/>
        </w:rPr>
        <w:t>r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-1"/>
          <w:sz w:val="22"/>
          <w:szCs w:val="22"/>
        </w:rPr>
        <w:t xml:space="preserve"> o</w:t>
      </w:r>
      <w:r>
        <w:rPr>
          <w:rFonts w:ascii="Georgia" w:eastAsia="Georgia" w:hAnsi="Georgia" w:cs="Georgia"/>
          <w:spacing w:val="1"/>
          <w:sz w:val="22"/>
          <w:szCs w:val="22"/>
        </w:rPr>
        <w:t>bt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-1"/>
          <w:sz w:val="22"/>
          <w:szCs w:val="22"/>
        </w:rPr>
        <w:t>ne</w:t>
      </w:r>
      <w:r>
        <w:rPr>
          <w:rFonts w:ascii="Georgia" w:eastAsia="Georgia" w:hAnsi="Georgia" w:cs="Georgia"/>
          <w:sz w:val="22"/>
          <w:szCs w:val="22"/>
        </w:rPr>
        <w:t xml:space="preserve">d </w:t>
      </w:r>
      <w:r>
        <w:rPr>
          <w:rFonts w:ascii="Georgia" w:eastAsia="Georgia" w:hAnsi="Georgia" w:cs="Georgia"/>
          <w:spacing w:val="-2"/>
          <w:sz w:val="22"/>
          <w:szCs w:val="22"/>
        </w:rPr>
        <w:t>f</w:t>
      </w:r>
      <w:r>
        <w:rPr>
          <w:rFonts w:ascii="Georgia" w:eastAsia="Georgia" w:hAnsi="Georgia" w:cs="Georgia"/>
          <w:spacing w:val="1"/>
          <w:sz w:val="22"/>
          <w:szCs w:val="22"/>
        </w:rPr>
        <w:t>ro</w:t>
      </w:r>
      <w:r>
        <w:rPr>
          <w:rFonts w:ascii="Georgia" w:eastAsia="Georgia" w:hAnsi="Georgia" w:cs="Georgia"/>
          <w:sz w:val="22"/>
          <w:szCs w:val="22"/>
        </w:rPr>
        <w:t>m</w:t>
      </w:r>
      <w:r>
        <w:rPr>
          <w:rFonts w:ascii="Georgia" w:eastAsia="Georgia" w:hAnsi="Georgia" w:cs="Georgia"/>
          <w:spacing w:val="-3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digi</w:t>
      </w:r>
      <w:r>
        <w:rPr>
          <w:rFonts w:ascii="Georgia" w:eastAsia="Georgia" w:hAnsi="Georgia" w:cs="Georgia"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z w:val="22"/>
          <w:szCs w:val="22"/>
        </w:rPr>
        <w:t>l</w:t>
      </w:r>
      <w:r>
        <w:rPr>
          <w:rFonts w:ascii="Georgia" w:eastAsia="Georgia" w:hAnsi="Georgia" w:cs="Georgia"/>
          <w:spacing w:val="-1"/>
          <w:sz w:val="22"/>
          <w:szCs w:val="22"/>
        </w:rPr>
        <w:t xml:space="preserve"> l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-1"/>
          <w:sz w:val="22"/>
          <w:szCs w:val="22"/>
        </w:rPr>
        <w:t>n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-1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g</w:t>
      </w:r>
      <w:r>
        <w:rPr>
          <w:rFonts w:ascii="Georgia" w:eastAsia="Georgia" w:hAnsi="Georgia" w:cs="Georgia"/>
          <w:spacing w:val="1"/>
          <w:sz w:val="22"/>
          <w:szCs w:val="22"/>
        </w:rPr>
        <w:t>r</w:t>
      </w:r>
      <w:r>
        <w:rPr>
          <w:rFonts w:ascii="Georgia" w:eastAsia="Georgia" w:hAnsi="Georgia" w:cs="Georgia"/>
          <w:spacing w:val="-1"/>
          <w:sz w:val="22"/>
          <w:szCs w:val="22"/>
        </w:rPr>
        <w:t>ap</w:t>
      </w:r>
      <w:r>
        <w:rPr>
          <w:rFonts w:ascii="Georgia" w:eastAsia="Georgia" w:hAnsi="Georgia" w:cs="Georgia"/>
          <w:sz w:val="22"/>
          <w:szCs w:val="22"/>
        </w:rPr>
        <w:t>h</w:t>
      </w:r>
      <w:r>
        <w:rPr>
          <w:rFonts w:ascii="Georgia" w:eastAsia="Georgia" w:hAnsi="Georgia" w:cs="Georgia"/>
          <w:spacing w:val="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1"/>
          <w:sz w:val="22"/>
          <w:szCs w:val="22"/>
        </w:rPr>
        <w:t>(</w:t>
      </w:r>
      <w:r>
        <w:rPr>
          <w:rFonts w:ascii="Georgia" w:eastAsia="Georgia" w:hAnsi="Georgia" w:cs="Georgia"/>
          <w:sz w:val="22"/>
          <w:szCs w:val="22"/>
        </w:rPr>
        <w:t>D</w:t>
      </w:r>
      <w:r>
        <w:rPr>
          <w:rFonts w:ascii="Georgia" w:eastAsia="Georgia" w:hAnsi="Georgia" w:cs="Georgia"/>
          <w:spacing w:val="-1"/>
          <w:sz w:val="22"/>
          <w:szCs w:val="22"/>
        </w:rPr>
        <w:t>L</w:t>
      </w:r>
      <w:r>
        <w:rPr>
          <w:rFonts w:ascii="Georgia" w:eastAsia="Georgia" w:hAnsi="Georgia" w:cs="Georgia"/>
          <w:spacing w:val="1"/>
          <w:sz w:val="22"/>
          <w:szCs w:val="22"/>
        </w:rPr>
        <w:t>G</w:t>
      </w:r>
      <w:r>
        <w:rPr>
          <w:rFonts w:ascii="Georgia" w:eastAsia="Georgia" w:hAnsi="Georgia" w:cs="Georgia"/>
          <w:sz w:val="22"/>
          <w:szCs w:val="22"/>
        </w:rPr>
        <w:t>)</w:t>
      </w:r>
      <w:r>
        <w:rPr>
          <w:rFonts w:ascii="Georgia" w:eastAsia="Georgia" w:hAnsi="Georgia" w:cs="Georgia"/>
          <w:spacing w:val="-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co</w:t>
      </w:r>
      <w:r>
        <w:rPr>
          <w:rFonts w:ascii="Georgia" w:eastAsia="Georgia" w:hAnsi="Georgia" w:cs="Georgia"/>
          <w:spacing w:val="-1"/>
          <w:sz w:val="22"/>
          <w:szCs w:val="22"/>
        </w:rPr>
        <w:t>-o</w:t>
      </w:r>
      <w:r>
        <w:rPr>
          <w:rFonts w:ascii="Georgia" w:eastAsia="Georgia" w:hAnsi="Georgia" w:cs="Georgia"/>
          <w:spacing w:val="1"/>
          <w:sz w:val="22"/>
          <w:szCs w:val="22"/>
        </w:rPr>
        <w:t>r</w:t>
      </w:r>
      <w:r>
        <w:rPr>
          <w:rFonts w:ascii="Georgia" w:eastAsia="Georgia" w:hAnsi="Georgia" w:cs="Georgia"/>
          <w:sz w:val="22"/>
          <w:szCs w:val="22"/>
        </w:rPr>
        <w:t>di</w:t>
      </w:r>
      <w:r>
        <w:rPr>
          <w:rFonts w:ascii="Georgia" w:eastAsia="Georgia" w:hAnsi="Georgia" w:cs="Georgia"/>
          <w:spacing w:val="-1"/>
          <w:sz w:val="22"/>
          <w:szCs w:val="22"/>
        </w:rPr>
        <w:t>na</w:t>
      </w:r>
      <w:r>
        <w:rPr>
          <w:rFonts w:ascii="Georgia" w:eastAsia="Georgia" w:hAnsi="Georgia" w:cs="Georgia"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pacing w:val="-2"/>
          <w:sz w:val="22"/>
          <w:szCs w:val="22"/>
        </w:rPr>
        <w:t>s</w:t>
      </w:r>
      <w:r>
        <w:rPr>
          <w:rFonts w:ascii="Georgia" w:eastAsia="Georgia" w:hAnsi="Georgia" w:cs="Georgia"/>
          <w:sz w:val="22"/>
          <w:szCs w:val="22"/>
        </w:rPr>
        <w:t>.</w:t>
      </w:r>
    </w:p>
    <w:p w:rsidR="00C818BC" w:rsidRDefault="00C818BC">
      <w:pPr>
        <w:spacing w:before="7" w:line="240" w:lineRule="exact"/>
        <w:rPr>
          <w:sz w:val="24"/>
          <w:szCs w:val="24"/>
        </w:rPr>
      </w:pPr>
    </w:p>
    <w:p w:rsidR="00C818BC" w:rsidRDefault="00E90B52">
      <w:pPr>
        <w:ind w:left="140" w:right="95"/>
        <w:jc w:val="both"/>
        <w:rPr>
          <w:rFonts w:ascii="Georgia" w:eastAsia="Georgia" w:hAnsi="Georgia" w:cs="Georgia"/>
          <w:sz w:val="22"/>
          <w:szCs w:val="22"/>
        </w:rPr>
      </w:pPr>
      <w:r>
        <w:rPr>
          <w:rFonts w:ascii="Georgia" w:eastAsia="Georgia" w:hAnsi="Georgia" w:cs="Georgia"/>
          <w:spacing w:val="1"/>
          <w:sz w:val="22"/>
          <w:szCs w:val="22"/>
        </w:rPr>
        <w:t>A</w:t>
      </w:r>
      <w:r>
        <w:rPr>
          <w:rFonts w:ascii="Georgia" w:eastAsia="Georgia" w:hAnsi="Georgia" w:cs="Georgia"/>
          <w:sz w:val="22"/>
          <w:szCs w:val="22"/>
        </w:rPr>
        <w:t>t</w:t>
      </w:r>
      <w:r>
        <w:rPr>
          <w:rFonts w:ascii="Georgia" w:eastAsia="Georgia" w:hAnsi="Georgia" w:cs="Georgia"/>
          <w:spacing w:val="4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2"/>
          <w:sz w:val="22"/>
          <w:szCs w:val="22"/>
        </w:rPr>
        <w:t>t</w:t>
      </w:r>
      <w:r>
        <w:rPr>
          <w:rFonts w:ascii="Georgia" w:eastAsia="Georgia" w:hAnsi="Georgia" w:cs="Georgia"/>
          <w:spacing w:val="1"/>
          <w:sz w:val="22"/>
          <w:szCs w:val="22"/>
        </w:rPr>
        <w:t>h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1"/>
          <w:sz w:val="22"/>
          <w:szCs w:val="22"/>
        </w:rPr>
        <w:t>en</w:t>
      </w:r>
      <w:r>
        <w:rPr>
          <w:rFonts w:ascii="Georgia" w:eastAsia="Georgia" w:hAnsi="Georgia" w:cs="Georgia"/>
          <w:sz w:val="22"/>
          <w:szCs w:val="22"/>
        </w:rPr>
        <w:t>d</w:t>
      </w:r>
      <w:r>
        <w:rPr>
          <w:rFonts w:ascii="Georgia" w:eastAsia="Georgia" w:hAnsi="Georgia" w:cs="Georgia"/>
          <w:spacing w:val="4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>f</w:t>
      </w:r>
      <w:r>
        <w:rPr>
          <w:rFonts w:ascii="Georgia" w:eastAsia="Georgia" w:hAnsi="Georgia" w:cs="Georgia"/>
          <w:spacing w:val="4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2"/>
          <w:sz w:val="22"/>
          <w:szCs w:val="22"/>
        </w:rPr>
        <w:t>t</w:t>
      </w:r>
      <w:r>
        <w:rPr>
          <w:rFonts w:ascii="Georgia" w:eastAsia="Georgia" w:hAnsi="Georgia" w:cs="Georgia"/>
          <w:spacing w:val="1"/>
          <w:sz w:val="22"/>
          <w:szCs w:val="22"/>
        </w:rPr>
        <w:t>h</w:t>
      </w:r>
      <w:r>
        <w:rPr>
          <w:rFonts w:ascii="Georgia" w:eastAsia="Georgia" w:hAnsi="Georgia" w:cs="Georgia"/>
          <w:sz w:val="22"/>
          <w:szCs w:val="22"/>
        </w:rPr>
        <w:t>is</w:t>
      </w:r>
      <w:r>
        <w:rPr>
          <w:rFonts w:ascii="Georgia" w:eastAsia="Georgia" w:hAnsi="Georgia" w:cs="Georgia"/>
          <w:spacing w:val="4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1"/>
          <w:sz w:val="22"/>
          <w:szCs w:val="22"/>
        </w:rPr>
        <w:t>p</w:t>
      </w:r>
      <w:r>
        <w:rPr>
          <w:rFonts w:ascii="Georgia" w:eastAsia="Georgia" w:hAnsi="Georgia" w:cs="Georgia"/>
          <w:spacing w:val="1"/>
          <w:sz w:val="22"/>
          <w:szCs w:val="22"/>
        </w:rPr>
        <w:t>r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pacing w:val="1"/>
          <w:sz w:val="22"/>
          <w:szCs w:val="22"/>
        </w:rPr>
        <w:t>c</w:t>
      </w:r>
      <w:r>
        <w:rPr>
          <w:rFonts w:ascii="Georgia" w:eastAsia="Georgia" w:hAnsi="Georgia" w:cs="Georgia"/>
          <w:spacing w:val="-2"/>
          <w:sz w:val="22"/>
          <w:szCs w:val="22"/>
        </w:rPr>
        <w:t>t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-2"/>
          <w:sz w:val="22"/>
          <w:szCs w:val="22"/>
        </w:rPr>
        <w:t>c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z w:val="22"/>
          <w:szCs w:val="22"/>
        </w:rPr>
        <w:t>l</w:t>
      </w:r>
      <w:r>
        <w:rPr>
          <w:rFonts w:ascii="Georgia" w:eastAsia="Georgia" w:hAnsi="Georgia" w:cs="Georgia"/>
          <w:spacing w:val="3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1"/>
          <w:sz w:val="22"/>
          <w:szCs w:val="22"/>
        </w:rPr>
        <w:t>y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>u</w:t>
      </w:r>
      <w:r>
        <w:rPr>
          <w:rFonts w:ascii="Georgia" w:eastAsia="Georgia" w:hAnsi="Georgia" w:cs="Georgia"/>
          <w:spacing w:val="4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s</w:t>
      </w:r>
      <w:r>
        <w:rPr>
          <w:rFonts w:ascii="Georgia" w:eastAsia="Georgia" w:hAnsi="Georgia" w:cs="Georgia"/>
          <w:spacing w:val="-1"/>
          <w:sz w:val="22"/>
          <w:szCs w:val="22"/>
        </w:rPr>
        <w:t>h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>u</w:t>
      </w:r>
      <w:r>
        <w:rPr>
          <w:rFonts w:ascii="Georgia" w:eastAsia="Georgia" w:hAnsi="Georgia" w:cs="Georgia"/>
          <w:spacing w:val="-1"/>
          <w:sz w:val="22"/>
          <w:szCs w:val="22"/>
        </w:rPr>
        <w:t>l</w:t>
      </w:r>
      <w:r>
        <w:rPr>
          <w:rFonts w:ascii="Georgia" w:eastAsia="Georgia" w:hAnsi="Georgia" w:cs="Georgia"/>
          <w:sz w:val="22"/>
          <w:szCs w:val="22"/>
        </w:rPr>
        <w:t>d</w:t>
      </w:r>
      <w:r>
        <w:rPr>
          <w:rFonts w:ascii="Georgia" w:eastAsia="Georgia" w:hAnsi="Georgia" w:cs="Georgia"/>
          <w:spacing w:val="4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h</w:t>
      </w:r>
      <w:r>
        <w:rPr>
          <w:rFonts w:ascii="Georgia" w:eastAsia="Georgia" w:hAnsi="Georgia" w:cs="Georgia"/>
          <w:spacing w:val="-3"/>
          <w:sz w:val="22"/>
          <w:szCs w:val="22"/>
        </w:rPr>
        <w:t>a</w:t>
      </w:r>
      <w:r>
        <w:rPr>
          <w:rFonts w:ascii="Georgia" w:eastAsia="Georgia" w:hAnsi="Georgia" w:cs="Georgia"/>
          <w:spacing w:val="1"/>
          <w:sz w:val="22"/>
          <w:szCs w:val="22"/>
        </w:rPr>
        <w:t>v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so</w:t>
      </w:r>
      <w:r>
        <w:rPr>
          <w:rFonts w:ascii="Georgia" w:eastAsia="Georgia" w:hAnsi="Georgia" w:cs="Georgia"/>
          <w:sz w:val="22"/>
          <w:szCs w:val="22"/>
        </w:rPr>
        <w:t xml:space="preserve">me </w:t>
      </w:r>
      <w:r>
        <w:rPr>
          <w:rFonts w:ascii="Georgia" w:eastAsia="Georgia" w:hAnsi="Georgia" w:cs="Georgia"/>
          <w:spacing w:val="2"/>
          <w:sz w:val="22"/>
          <w:szCs w:val="22"/>
        </w:rPr>
        <w:t>u</w:t>
      </w:r>
      <w:r>
        <w:rPr>
          <w:rFonts w:ascii="Georgia" w:eastAsia="Georgia" w:hAnsi="Georgia" w:cs="Georgia"/>
          <w:spacing w:val="-1"/>
          <w:sz w:val="22"/>
          <w:szCs w:val="22"/>
        </w:rPr>
        <w:t>n</w:t>
      </w:r>
      <w:r>
        <w:rPr>
          <w:rFonts w:ascii="Georgia" w:eastAsia="Georgia" w:hAnsi="Georgia" w:cs="Georgia"/>
          <w:sz w:val="22"/>
          <w:szCs w:val="22"/>
        </w:rPr>
        <w:t>d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pacing w:val="1"/>
          <w:sz w:val="22"/>
          <w:szCs w:val="22"/>
        </w:rPr>
        <w:t>rst</w:t>
      </w:r>
      <w:r>
        <w:rPr>
          <w:rFonts w:ascii="Georgia" w:eastAsia="Georgia" w:hAnsi="Georgia" w:cs="Georgia"/>
          <w:spacing w:val="-1"/>
          <w:sz w:val="22"/>
          <w:szCs w:val="22"/>
        </w:rPr>
        <w:t>an</w:t>
      </w:r>
      <w:r>
        <w:rPr>
          <w:rFonts w:ascii="Georgia" w:eastAsia="Georgia" w:hAnsi="Georgia" w:cs="Georgia"/>
          <w:sz w:val="22"/>
          <w:szCs w:val="22"/>
        </w:rPr>
        <w:t>di</w:t>
      </w:r>
      <w:r>
        <w:rPr>
          <w:rFonts w:ascii="Georgia" w:eastAsia="Georgia" w:hAnsi="Georgia" w:cs="Georgia"/>
          <w:spacing w:val="-3"/>
          <w:sz w:val="22"/>
          <w:szCs w:val="22"/>
        </w:rPr>
        <w:t>n</w:t>
      </w:r>
      <w:r>
        <w:rPr>
          <w:rFonts w:ascii="Georgia" w:eastAsia="Georgia" w:hAnsi="Georgia" w:cs="Georgia"/>
          <w:sz w:val="22"/>
          <w:szCs w:val="22"/>
        </w:rPr>
        <w:t>g</w:t>
      </w:r>
      <w:r>
        <w:rPr>
          <w:rFonts w:ascii="Georgia" w:eastAsia="Georgia" w:hAnsi="Georgia" w:cs="Georgia"/>
          <w:spacing w:val="4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>f</w:t>
      </w:r>
      <w:r>
        <w:rPr>
          <w:rFonts w:ascii="Georgia" w:eastAsia="Georgia" w:hAnsi="Georgia" w:cs="Georgia"/>
          <w:spacing w:val="4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2"/>
          <w:sz w:val="22"/>
          <w:szCs w:val="22"/>
        </w:rPr>
        <w:t>t</w:t>
      </w:r>
      <w:r>
        <w:rPr>
          <w:rFonts w:ascii="Georgia" w:eastAsia="Georgia" w:hAnsi="Georgia" w:cs="Georgia"/>
          <w:spacing w:val="1"/>
          <w:sz w:val="22"/>
          <w:szCs w:val="22"/>
        </w:rPr>
        <w:t>h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1"/>
          <w:sz w:val="22"/>
          <w:szCs w:val="22"/>
        </w:rPr>
        <w:t>p</w:t>
      </w:r>
      <w:r>
        <w:rPr>
          <w:rFonts w:ascii="Georgia" w:eastAsia="Georgia" w:hAnsi="Georgia" w:cs="Georgia"/>
          <w:spacing w:val="1"/>
          <w:sz w:val="22"/>
          <w:szCs w:val="22"/>
        </w:rPr>
        <w:t>r</w:t>
      </w:r>
      <w:r>
        <w:rPr>
          <w:rFonts w:ascii="Georgia" w:eastAsia="Georgia" w:hAnsi="Georgia" w:cs="Georgia"/>
          <w:spacing w:val="-1"/>
          <w:sz w:val="22"/>
          <w:szCs w:val="22"/>
        </w:rPr>
        <w:t>o</w:t>
      </w:r>
      <w:r>
        <w:rPr>
          <w:rFonts w:ascii="Georgia" w:eastAsia="Georgia" w:hAnsi="Georgia" w:cs="Georgia"/>
          <w:spacing w:val="1"/>
          <w:sz w:val="22"/>
          <w:szCs w:val="22"/>
        </w:rPr>
        <w:t>c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pacing w:val="1"/>
          <w:sz w:val="22"/>
          <w:szCs w:val="22"/>
        </w:rPr>
        <w:t>ss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s</w:t>
      </w:r>
      <w:r>
        <w:rPr>
          <w:rFonts w:ascii="Georgia" w:eastAsia="Georgia" w:hAnsi="Georgia" w:cs="Georgia"/>
          <w:spacing w:val="4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1"/>
          <w:sz w:val="22"/>
          <w:szCs w:val="22"/>
        </w:rPr>
        <w:t>an</w:t>
      </w:r>
      <w:r>
        <w:rPr>
          <w:rFonts w:ascii="Georgia" w:eastAsia="Georgia" w:hAnsi="Georgia" w:cs="Georgia"/>
          <w:sz w:val="22"/>
          <w:szCs w:val="22"/>
        </w:rPr>
        <w:t>d i</w:t>
      </w:r>
      <w:r>
        <w:rPr>
          <w:rFonts w:ascii="Georgia" w:eastAsia="Georgia" w:hAnsi="Georgia" w:cs="Georgia"/>
          <w:spacing w:val="1"/>
          <w:sz w:val="22"/>
          <w:szCs w:val="22"/>
        </w:rPr>
        <w:t>ss</w:t>
      </w:r>
      <w:r>
        <w:rPr>
          <w:rFonts w:ascii="Georgia" w:eastAsia="Georgia" w:hAnsi="Georgia" w:cs="Georgia"/>
          <w:sz w:val="22"/>
          <w:szCs w:val="22"/>
        </w:rPr>
        <w:t>u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s</w:t>
      </w:r>
      <w:r>
        <w:rPr>
          <w:rFonts w:ascii="Georgia" w:eastAsia="Georgia" w:hAnsi="Georgia" w:cs="Georgia"/>
          <w:spacing w:val="15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pacing w:val="-2"/>
          <w:sz w:val="22"/>
          <w:szCs w:val="22"/>
        </w:rPr>
        <w:t>s</w:t>
      </w:r>
      <w:r>
        <w:rPr>
          <w:rFonts w:ascii="Georgia" w:eastAsia="Georgia" w:hAnsi="Georgia" w:cs="Georgia"/>
          <w:spacing w:val="1"/>
          <w:sz w:val="22"/>
          <w:szCs w:val="22"/>
        </w:rPr>
        <w:t>so</w:t>
      </w:r>
      <w:r>
        <w:rPr>
          <w:rFonts w:ascii="Georgia" w:eastAsia="Georgia" w:hAnsi="Georgia" w:cs="Georgia"/>
          <w:spacing w:val="-2"/>
          <w:sz w:val="22"/>
          <w:szCs w:val="22"/>
        </w:rPr>
        <w:t>c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d</w:t>
      </w:r>
      <w:r>
        <w:rPr>
          <w:rFonts w:ascii="Georgia" w:eastAsia="Georgia" w:hAnsi="Georgia" w:cs="Georgia"/>
          <w:spacing w:val="14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w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-2"/>
          <w:sz w:val="22"/>
          <w:szCs w:val="22"/>
        </w:rPr>
        <w:t>t</w:t>
      </w:r>
      <w:r>
        <w:rPr>
          <w:rFonts w:ascii="Georgia" w:eastAsia="Georgia" w:hAnsi="Georgia" w:cs="Georgia"/>
          <w:sz w:val="22"/>
          <w:szCs w:val="22"/>
        </w:rPr>
        <w:t>h</w:t>
      </w:r>
      <w:r>
        <w:rPr>
          <w:rFonts w:ascii="Georgia" w:eastAsia="Georgia" w:hAnsi="Georgia" w:cs="Georgia"/>
          <w:spacing w:val="15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g</w:t>
      </w:r>
      <w:r>
        <w:rPr>
          <w:rFonts w:ascii="Georgia" w:eastAsia="Georgia" w:hAnsi="Georgia" w:cs="Georgia"/>
          <w:spacing w:val="-4"/>
          <w:sz w:val="22"/>
          <w:szCs w:val="22"/>
        </w:rPr>
        <w:t>e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>m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pacing w:val="1"/>
          <w:sz w:val="22"/>
          <w:szCs w:val="22"/>
        </w:rPr>
        <w:t>tr</w:t>
      </w:r>
      <w:r>
        <w:rPr>
          <w:rFonts w:ascii="Georgia" w:eastAsia="Georgia" w:hAnsi="Georgia" w:cs="Georgia"/>
          <w:spacing w:val="-2"/>
          <w:sz w:val="22"/>
          <w:szCs w:val="22"/>
        </w:rPr>
        <w:t>i</w:t>
      </w:r>
      <w:r>
        <w:rPr>
          <w:rFonts w:ascii="Georgia" w:eastAsia="Georgia" w:hAnsi="Georgia" w:cs="Georgia"/>
          <w:sz w:val="22"/>
          <w:szCs w:val="22"/>
        </w:rPr>
        <w:t>c</w:t>
      </w:r>
      <w:r>
        <w:rPr>
          <w:rFonts w:ascii="Georgia" w:eastAsia="Georgia" w:hAnsi="Georgia" w:cs="Georgia"/>
          <w:spacing w:val="15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c</w:t>
      </w:r>
      <w:r>
        <w:rPr>
          <w:rFonts w:ascii="Georgia" w:eastAsia="Georgia" w:hAnsi="Georgia" w:cs="Georgia"/>
          <w:spacing w:val="-1"/>
          <w:sz w:val="22"/>
          <w:szCs w:val="22"/>
        </w:rPr>
        <w:t>o</w:t>
      </w:r>
      <w:r>
        <w:rPr>
          <w:rFonts w:ascii="Georgia" w:eastAsia="Georgia" w:hAnsi="Georgia" w:cs="Georgia"/>
          <w:spacing w:val="1"/>
          <w:sz w:val="22"/>
          <w:szCs w:val="22"/>
        </w:rPr>
        <w:t>rr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pacing w:val="-2"/>
          <w:sz w:val="22"/>
          <w:szCs w:val="22"/>
        </w:rPr>
        <w:t>c</w:t>
      </w:r>
      <w:r>
        <w:rPr>
          <w:rFonts w:ascii="Georgia" w:eastAsia="Georgia" w:hAnsi="Georgia" w:cs="Georgia"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pacing w:val="-3"/>
          <w:sz w:val="22"/>
          <w:szCs w:val="22"/>
        </w:rPr>
        <w:t>n</w:t>
      </w:r>
      <w:r>
        <w:rPr>
          <w:rFonts w:ascii="Georgia" w:eastAsia="Georgia" w:hAnsi="Georgia" w:cs="Georgia"/>
          <w:sz w:val="22"/>
          <w:szCs w:val="22"/>
        </w:rPr>
        <w:t>,</w:t>
      </w:r>
      <w:r>
        <w:rPr>
          <w:rFonts w:ascii="Georgia" w:eastAsia="Georgia" w:hAnsi="Georgia" w:cs="Georgia"/>
          <w:spacing w:val="15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b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13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f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pacing w:val="1"/>
          <w:sz w:val="22"/>
          <w:szCs w:val="22"/>
        </w:rPr>
        <w:t>m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-1"/>
          <w:sz w:val="22"/>
          <w:szCs w:val="22"/>
        </w:rPr>
        <w:t>l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z w:val="22"/>
          <w:szCs w:val="22"/>
        </w:rPr>
        <w:t>r</w:t>
      </w:r>
      <w:r>
        <w:rPr>
          <w:rFonts w:ascii="Georgia" w:eastAsia="Georgia" w:hAnsi="Georgia" w:cs="Georgia"/>
          <w:spacing w:val="15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w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-2"/>
          <w:sz w:val="22"/>
          <w:szCs w:val="22"/>
        </w:rPr>
        <w:t>t</w:t>
      </w:r>
      <w:r>
        <w:rPr>
          <w:rFonts w:ascii="Georgia" w:eastAsia="Georgia" w:hAnsi="Georgia" w:cs="Georgia"/>
          <w:sz w:val="22"/>
          <w:szCs w:val="22"/>
        </w:rPr>
        <w:t>h</w:t>
      </w:r>
      <w:r>
        <w:rPr>
          <w:rFonts w:ascii="Georgia" w:eastAsia="Georgia" w:hAnsi="Georgia" w:cs="Georgia"/>
          <w:spacing w:val="15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v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pacing w:val="1"/>
          <w:sz w:val="22"/>
          <w:szCs w:val="22"/>
        </w:rPr>
        <w:t>c</w:t>
      </w:r>
      <w:r>
        <w:rPr>
          <w:rFonts w:ascii="Georgia" w:eastAsia="Georgia" w:hAnsi="Georgia" w:cs="Georgia"/>
          <w:spacing w:val="-2"/>
          <w:sz w:val="22"/>
          <w:szCs w:val="22"/>
        </w:rPr>
        <w:t>t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>r</w:t>
      </w:r>
      <w:r>
        <w:rPr>
          <w:rFonts w:ascii="Georgia" w:eastAsia="Georgia" w:hAnsi="Georgia" w:cs="Georgia"/>
          <w:spacing w:val="15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d</w:t>
      </w:r>
      <w:r>
        <w:rPr>
          <w:rFonts w:ascii="Georgia" w:eastAsia="Georgia" w:hAnsi="Georgia" w:cs="Georgia"/>
          <w:spacing w:val="-3"/>
          <w:sz w:val="22"/>
          <w:szCs w:val="22"/>
        </w:rPr>
        <w:t>a</w:t>
      </w:r>
      <w:r>
        <w:rPr>
          <w:rFonts w:ascii="Georgia" w:eastAsia="Georgia" w:hAnsi="Georgia" w:cs="Georgia"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sz w:val="22"/>
          <w:szCs w:val="22"/>
        </w:rPr>
        <w:t>a</w:t>
      </w:r>
      <w:r>
        <w:rPr>
          <w:rFonts w:ascii="Georgia" w:eastAsia="Georgia" w:hAnsi="Georgia" w:cs="Georgia"/>
          <w:spacing w:val="13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1"/>
          <w:sz w:val="22"/>
          <w:szCs w:val="22"/>
        </w:rPr>
        <w:t>an</w:t>
      </w:r>
      <w:r>
        <w:rPr>
          <w:rFonts w:ascii="Georgia" w:eastAsia="Georgia" w:hAnsi="Georgia" w:cs="Georgia"/>
          <w:sz w:val="22"/>
          <w:szCs w:val="22"/>
        </w:rPr>
        <w:t>d</w:t>
      </w:r>
      <w:r>
        <w:rPr>
          <w:rFonts w:ascii="Georgia" w:eastAsia="Georgia" w:hAnsi="Georgia" w:cs="Georgia"/>
          <w:spacing w:val="14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b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13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pacing w:val="1"/>
          <w:sz w:val="22"/>
          <w:szCs w:val="22"/>
        </w:rPr>
        <w:t>b</w:t>
      </w:r>
      <w:r>
        <w:rPr>
          <w:rFonts w:ascii="Georgia" w:eastAsia="Georgia" w:hAnsi="Georgia" w:cs="Georgia"/>
          <w:spacing w:val="-1"/>
          <w:sz w:val="22"/>
          <w:szCs w:val="22"/>
        </w:rPr>
        <w:t>l</w:t>
      </w:r>
      <w:r>
        <w:rPr>
          <w:rFonts w:ascii="Georgia" w:eastAsia="Georgia" w:hAnsi="Georgia" w:cs="Georgia"/>
          <w:sz w:val="22"/>
          <w:szCs w:val="22"/>
        </w:rPr>
        <w:t xml:space="preserve">e </w:t>
      </w:r>
      <w:r>
        <w:rPr>
          <w:rFonts w:ascii="Georgia" w:eastAsia="Georgia" w:hAnsi="Georgia" w:cs="Georgia"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sz w:val="22"/>
          <w:szCs w:val="22"/>
        </w:rPr>
        <w:t>o</w:t>
      </w:r>
      <w:r>
        <w:rPr>
          <w:rFonts w:ascii="Georgia" w:eastAsia="Georgia" w:hAnsi="Georgia" w:cs="Georgia"/>
          <w:spacing w:val="1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g</w:t>
      </w:r>
      <w:r>
        <w:rPr>
          <w:rFonts w:ascii="Georgia" w:eastAsia="Georgia" w:hAnsi="Georgia" w:cs="Georgia"/>
          <w:spacing w:val="-1"/>
          <w:sz w:val="22"/>
          <w:szCs w:val="22"/>
        </w:rPr>
        <w:t>eo</w:t>
      </w:r>
      <w:r>
        <w:rPr>
          <w:rFonts w:ascii="Georgia" w:eastAsia="Georgia" w:hAnsi="Georgia" w:cs="Georgia"/>
          <w:sz w:val="22"/>
          <w:szCs w:val="22"/>
        </w:rPr>
        <w:t>m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pacing w:val="1"/>
          <w:sz w:val="22"/>
          <w:szCs w:val="22"/>
        </w:rPr>
        <w:t>tr</w:t>
      </w:r>
      <w:r>
        <w:rPr>
          <w:rFonts w:ascii="Georgia" w:eastAsia="Georgia" w:hAnsi="Georgia" w:cs="Georgia"/>
          <w:spacing w:val="-2"/>
          <w:sz w:val="22"/>
          <w:szCs w:val="22"/>
        </w:rPr>
        <w:t>i</w:t>
      </w:r>
      <w:r>
        <w:rPr>
          <w:rFonts w:ascii="Georgia" w:eastAsia="Georgia" w:hAnsi="Georgia" w:cs="Georgia"/>
          <w:spacing w:val="1"/>
          <w:sz w:val="22"/>
          <w:szCs w:val="22"/>
        </w:rPr>
        <w:t>c</w:t>
      </w:r>
      <w:r>
        <w:rPr>
          <w:rFonts w:ascii="Georgia" w:eastAsia="Georgia" w:hAnsi="Georgia" w:cs="Georgia"/>
          <w:spacing w:val="-1"/>
          <w:sz w:val="22"/>
          <w:szCs w:val="22"/>
        </w:rPr>
        <w:t>all</w:t>
      </w:r>
      <w:r>
        <w:rPr>
          <w:rFonts w:ascii="Georgia" w:eastAsia="Georgia" w:hAnsi="Georgia" w:cs="Georgia"/>
          <w:sz w:val="22"/>
          <w:szCs w:val="22"/>
        </w:rPr>
        <w:t>y</w:t>
      </w:r>
      <w:r>
        <w:rPr>
          <w:rFonts w:ascii="Georgia" w:eastAsia="Georgia" w:hAnsi="Georgia" w:cs="Georgia"/>
          <w:spacing w:val="-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co</w:t>
      </w:r>
      <w:r>
        <w:rPr>
          <w:rFonts w:ascii="Georgia" w:eastAsia="Georgia" w:hAnsi="Georgia" w:cs="Georgia"/>
          <w:spacing w:val="-2"/>
          <w:sz w:val="22"/>
          <w:szCs w:val="22"/>
        </w:rPr>
        <w:t>r</w:t>
      </w:r>
      <w:r>
        <w:rPr>
          <w:rFonts w:ascii="Georgia" w:eastAsia="Georgia" w:hAnsi="Georgia" w:cs="Georgia"/>
          <w:spacing w:val="1"/>
          <w:sz w:val="22"/>
          <w:szCs w:val="22"/>
        </w:rPr>
        <w:t>r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pacing w:val="1"/>
          <w:sz w:val="22"/>
          <w:szCs w:val="22"/>
        </w:rPr>
        <w:t>c</w:t>
      </w:r>
      <w:r>
        <w:rPr>
          <w:rFonts w:ascii="Georgia" w:eastAsia="Georgia" w:hAnsi="Georgia" w:cs="Georgia"/>
          <w:sz w:val="22"/>
          <w:szCs w:val="22"/>
        </w:rPr>
        <w:t>t</w:t>
      </w:r>
      <w:r>
        <w:rPr>
          <w:rFonts w:ascii="Georgia" w:eastAsia="Georgia" w:hAnsi="Georgia" w:cs="Georgia"/>
          <w:spacing w:val="-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z w:val="22"/>
          <w:szCs w:val="22"/>
        </w:rPr>
        <w:t>n</w:t>
      </w:r>
      <w:r>
        <w:rPr>
          <w:rFonts w:ascii="Georgia" w:eastAsia="Georgia" w:hAnsi="Georgia" w:cs="Georgia"/>
          <w:spacing w:val="-1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im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z w:val="22"/>
          <w:szCs w:val="22"/>
        </w:rPr>
        <w:t>ge</w:t>
      </w:r>
      <w:r>
        <w:rPr>
          <w:rFonts w:ascii="Georgia" w:eastAsia="Georgia" w:hAnsi="Georgia" w:cs="Georgia"/>
          <w:spacing w:val="-1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in</w:t>
      </w:r>
      <w:r>
        <w:rPr>
          <w:rFonts w:ascii="Georgia" w:eastAsia="Georgia" w:hAnsi="Georgia" w:cs="Georgia"/>
          <w:spacing w:val="-1"/>
          <w:sz w:val="22"/>
          <w:szCs w:val="22"/>
        </w:rPr>
        <w:t xml:space="preserve"> </w:t>
      </w:r>
      <w:proofErr w:type="gramStart"/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1"/>
          <w:sz w:val="22"/>
          <w:szCs w:val="22"/>
        </w:rPr>
        <w:t>N</w:t>
      </w:r>
      <w:r>
        <w:rPr>
          <w:rFonts w:ascii="Georgia" w:eastAsia="Georgia" w:hAnsi="Georgia" w:cs="Georgia"/>
          <w:sz w:val="22"/>
          <w:szCs w:val="22"/>
        </w:rPr>
        <w:t>VI .</w:t>
      </w:r>
      <w:proofErr w:type="gramEnd"/>
    </w:p>
    <w:p w:rsidR="00C818BC" w:rsidRDefault="00C818BC">
      <w:pPr>
        <w:spacing w:before="8" w:line="240" w:lineRule="exact"/>
        <w:rPr>
          <w:sz w:val="24"/>
          <w:szCs w:val="24"/>
        </w:rPr>
      </w:pPr>
    </w:p>
    <w:p w:rsidR="00C818BC" w:rsidRDefault="00E90B52">
      <w:pPr>
        <w:ind w:left="140" w:right="6944"/>
        <w:jc w:val="both"/>
        <w:rPr>
          <w:rFonts w:ascii="Georgia" w:eastAsia="Georgia" w:hAnsi="Georgia" w:cs="Georgia"/>
          <w:sz w:val="22"/>
          <w:szCs w:val="22"/>
        </w:rPr>
      </w:pPr>
      <w:r>
        <w:rPr>
          <w:rFonts w:ascii="Georgia" w:eastAsia="Georgia" w:hAnsi="Georgia" w:cs="Georgia"/>
          <w:b/>
          <w:sz w:val="22"/>
          <w:szCs w:val="22"/>
        </w:rPr>
        <w:t>I</w:t>
      </w:r>
      <w:r>
        <w:rPr>
          <w:rFonts w:ascii="Georgia" w:eastAsia="Georgia" w:hAnsi="Georgia" w:cs="Georgia"/>
          <w:b/>
          <w:spacing w:val="-1"/>
          <w:sz w:val="22"/>
          <w:szCs w:val="22"/>
        </w:rPr>
        <w:t>n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b/>
          <w:sz w:val="22"/>
          <w:szCs w:val="22"/>
        </w:rPr>
        <w:t>r</w:t>
      </w:r>
      <w:r>
        <w:rPr>
          <w:rFonts w:ascii="Georgia" w:eastAsia="Georgia" w:hAnsi="Georgia" w:cs="Georgia"/>
          <w:b/>
          <w:spacing w:val="-1"/>
          <w:sz w:val="22"/>
          <w:szCs w:val="22"/>
        </w:rPr>
        <w:t>o</w:t>
      </w:r>
      <w:r>
        <w:rPr>
          <w:rFonts w:ascii="Georgia" w:eastAsia="Georgia" w:hAnsi="Georgia" w:cs="Georgia"/>
          <w:b/>
          <w:sz w:val="22"/>
          <w:szCs w:val="22"/>
        </w:rPr>
        <w:t>du</w:t>
      </w:r>
      <w:r>
        <w:rPr>
          <w:rFonts w:ascii="Georgia" w:eastAsia="Georgia" w:hAnsi="Georgia" w:cs="Georgia"/>
          <w:b/>
          <w:spacing w:val="-2"/>
          <w:sz w:val="22"/>
          <w:szCs w:val="22"/>
        </w:rPr>
        <w:t>c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>ti</w:t>
      </w:r>
      <w:r>
        <w:rPr>
          <w:rFonts w:ascii="Georgia" w:eastAsia="Georgia" w:hAnsi="Georgia" w:cs="Georgia"/>
          <w:b/>
          <w:spacing w:val="-1"/>
          <w:sz w:val="22"/>
          <w:szCs w:val="22"/>
        </w:rPr>
        <w:t>o</w:t>
      </w:r>
      <w:r>
        <w:rPr>
          <w:rFonts w:ascii="Georgia" w:eastAsia="Georgia" w:hAnsi="Georgia" w:cs="Georgia"/>
          <w:b/>
          <w:sz w:val="22"/>
          <w:szCs w:val="22"/>
        </w:rPr>
        <w:t>n</w:t>
      </w:r>
    </w:p>
    <w:p w:rsidR="00C818BC" w:rsidRDefault="00E90B52">
      <w:pPr>
        <w:spacing w:before="1" w:line="240" w:lineRule="exact"/>
        <w:ind w:left="140" w:right="94"/>
        <w:jc w:val="both"/>
        <w:rPr>
          <w:rFonts w:ascii="Georgia" w:eastAsia="Georgia" w:hAnsi="Georgia" w:cs="Georgia"/>
          <w:sz w:val="22"/>
          <w:szCs w:val="22"/>
        </w:rPr>
      </w:pPr>
      <w:r>
        <w:rPr>
          <w:rFonts w:ascii="Georgia" w:eastAsia="Georgia" w:hAnsi="Georgia" w:cs="Georgia"/>
          <w:sz w:val="22"/>
          <w:szCs w:val="22"/>
        </w:rPr>
        <w:t>D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sz w:val="22"/>
          <w:szCs w:val="22"/>
        </w:rPr>
        <w:t>a</w:t>
      </w:r>
      <w:r>
        <w:rPr>
          <w:rFonts w:ascii="Georgia" w:eastAsia="Georgia" w:hAnsi="Georgia" w:cs="Georgia"/>
          <w:spacing w:val="1"/>
          <w:sz w:val="22"/>
          <w:szCs w:val="22"/>
        </w:rPr>
        <w:t xml:space="preserve"> s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sz w:val="22"/>
          <w:szCs w:val="22"/>
        </w:rPr>
        <w:t>s</w:t>
      </w:r>
      <w:r>
        <w:rPr>
          <w:rFonts w:ascii="Georgia" w:eastAsia="Georgia" w:hAnsi="Georgia" w:cs="Georgia"/>
          <w:spacing w:val="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s</w:t>
      </w:r>
      <w:r>
        <w:rPr>
          <w:rFonts w:ascii="Georgia" w:eastAsia="Georgia" w:hAnsi="Georgia" w:cs="Georgia"/>
          <w:spacing w:val="-2"/>
          <w:sz w:val="22"/>
          <w:szCs w:val="22"/>
        </w:rPr>
        <w:t>t</w:t>
      </w:r>
      <w:r>
        <w:rPr>
          <w:rFonts w:ascii="Georgia" w:eastAsia="Georgia" w:hAnsi="Georgia" w:cs="Georgia"/>
          <w:spacing w:val="1"/>
          <w:sz w:val="22"/>
          <w:szCs w:val="22"/>
        </w:rPr>
        <w:t>or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d</w:t>
      </w:r>
      <w:r>
        <w:rPr>
          <w:rFonts w:ascii="Georgia" w:eastAsia="Georgia" w:hAnsi="Georgia" w:cs="Georgia"/>
          <w:spacing w:val="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z w:val="22"/>
          <w:szCs w:val="22"/>
        </w:rPr>
        <w:t>s</w:t>
      </w:r>
      <w:r>
        <w:rPr>
          <w:rFonts w:ascii="Georgia" w:eastAsia="Georgia" w:hAnsi="Georgia" w:cs="Georgia"/>
          <w:spacing w:val="2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im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pacing w:val="-2"/>
          <w:sz w:val="22"/>
          <w:szCs w:val="22"/>
        </w:rPr>
        <w:t>g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s</w:t>
      </w:r>
      <w:r>
        <w:rPr>
          <w:rFonts w:ascii="Georgia" w:eastAsia="Georgia" w:hAnsi="Georgia" w:cs="Georgia"/>
          <w:spacing w:val="2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m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z w:val="22"/>
          <w:szCs w:val="22"/>
        </w:rPr>
        <w:t>y</w:t>
      </w:r>
      <w:r>
        <w:rPr>
          <w:rFonts w:ascii="Georgia" w:eastAsia="Georgia" w:hAnsi="Georgia" w:cs="Georgia"/>
          <w:spacing w:val="1"/>
          <w:sz w:val="22"/>
          <w:szCs w:val="22"/>
        </w:rPr>
        <w:t xml:space="preserve"> h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pacing w:val="1"/>
          <w:sz w:val="22"/>
          <w:szCs w:val="22"/>
        </w:rPr>
        <w:t>v</w:t>
      </w:r>
      <w:r>
        <w:rPr>
          <w:rFonts w:ascii="Georgia" w:eastAsia="Georgia" w:hAnsi="Georgia" w:cs="Georgia"/>
          <w:sz w:val="22"/>
          <w:szCs w:val="22"/>
        </w:rPr>
        <w:t>e f</w:t>
      </w:r>
      <w:r>
        <w:rPr>
          <w:rFonts w:ascii="Georgia" w:eastAsia="Georgia" w:hAnsi="Georgia" w:cs="Georgia"/>
          <w:spacing w:val="-1"/>
          <w:sz w:val="22"/>
          <w:szCs w:val="22"/>
        </w:rPr>
        <w:t>ea</w:t>
      </w:r>
      <w:r>
        <w:rPr>
          <w:rFonts w:ascii="Georgia" w:eastAsia="Georgia" w:hAnsi="Georgia" w:cs="Georgia"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sz w:val="22"/>
          <w:szCs w:val="22"/>
        </w:rPr>
        <w:t>u</w:t>
      </w:r>
      <w:r>
        <w:rPr>
          <w:rFonts w:ascii="Georgia" w:eastAsia="Georgia" w:hAnsi="Georgia" w:cs="Georgia"/>
          <w:spacing w:val="1"/>
          <w:sz w:val="22"/>
          <w:szCs w:val="22"/>
        </w:rPr>
        <w:t>r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s</w:t>
      </w:r>
      <w:r>
        <w:rPr>
          <w:rFonts w:ascii="Georgia" w:eastAsia="Georgia" w:hAnsi="Georgia" w:cs="Georgia"/>
          <w:spacing w:val="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s</w:t>
      </w:r>
      <w:r>
        <w:rPr>
          <w:rFonts w:ascii="Georgia" w:eastAsia="Georgia" w:hAnsi="Georgia" w:cs="Georgia"/>
          <w:sz w:val="22"/>
          <w:szCs w:val="22"/>
        </w:rPr>
        <w:t>u</w:t>
      </w:r>
      <w:r>
        <w:rPr>
          <w:rFonts w:ascii="Georgia" w:eastAsia="Georgia" w:hAnsi="Georgia" w:cs="Georgia"/>
          <w:spacing w:val="-2"/>
          <w:sz w:val="22"/>
          <w:szCs w:val="22"/>
        </w:rPr>
        <w:t>c</w:t>
      </w:r>
      <w:r>
        <w:rPr>
          <w:rFonts w:ascii="Georgia" w:eastAsia="Georgia" w:hAnsi="Georgia" w:cs="Georgia"/>
          <w:sz w:val="22"/>
          <w:szCs w:val="22"/>
        </w:rPr>
        <w:t>h</w:t>
      </w:r>
      <w:r>
        <w:rPr>
          <w:rFonts w:ascii="Georgia" w:eastAsia="Georgia" w:hAnsi="Georgia" w:cs="Georgia"/>
          <w:spacing w:val="3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as</w:t>
      </w:r>
      <w:r>
        <w:rPr>
          <w:rFonts w:ascii="Georgia" w:eastAsia="Georgia" w:hAnsi="Georgia" w:cs="Georgia"/>
          <w:spacing w:val="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ro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pacing w:val="-2"/>
          <w:sz w:val="22"/>
          <w:szCs w:val="22"/>
        </w:rPr>
        <w:t>d</w:t>
      </w:r>
      <w:r>
        <w:rPr>
          <w:rFonts w:ascii="Georgia" w:eastAsia="Georgia" w:hAnsi="Georgia" w:cs="Georgia"/>
          <w:sz w:val="22"/>
          <w:szCs w:val="22"/>
        </w:rPr>
        <w:t>s</w:t>
      </w:r>
      <w:r>
        <w:rPr>
          <w:rFonts w:ascii="Georgia" w:eastAsia="Georgia" w:hAnsi="Georgia" w:cs="Georgia"/>
          <w:spacing w:val="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1"/>
          <w:sz w:val="22"/>
          <w:szCs w:val="22"/>
        </w:rPr>
        <w:t>an</w:t>
      </w:r>
      <w:r>
        <w:rPr>
          <w:rFonts w:ascii="Georgia" w:eastAsia="Georgia" w:hAnsi="Georgia" w:cs="Georgia"/>
          <w:sz w:val="22"/>
          <w:szCs w:val="22"/>
        </w:rPr>
        <w:t>d</w:t>
      </w:r>
      <w:r>
        <w:rPr>
          <w:rFonts w:ascii="Georgia" w:eastAsia="Georgia" w:hAnsi="Georgia" w:cs="Georgia"/>
          <w:spacing w:val="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r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1"/>
          <w:sz w:val="22"/>
          <w:szCs w:val="22"/>
        </w:rPr>
        <w:t>v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pacing w:val="1"/>
          <w:sz w:val="22"/>
          <w:szCs w:val="22"/>
        </w:rPr>
        <w:t>r</w:t>
      </w:r>
      <w:r>
        <w:rPr>
          <w:rFonts w:ascii="Georgia" w:eastAsia="Georgia" w:hAnsi="Georgia" w:cs="Georgia"/>
          <w:sz w:val="22"/>
          <w:szCs w:val="22"/>
        </w:rPr>
        <w:t>s</w:t>
      </w:r>
      <w:r>
        <w:rPr>
          <w:rFonts w:ascii="Georgia" w:eastAsia="Georgia" w:hAnsi="Georgia" w:cs="Georgia"/>
          <w:spacing w:val="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2"/>
          <w:sz w:val="22"/>
          <w:szCs w:val="22"/>
        </w:rPr>
        <w:t>t</w:t>
      </w:r>
      <w:r>
        <w:rPr>
          <w:rFonts w:ascii="Georgia" w:eastAsia="Georgia" w:hAnsi="Georgia" w:cs="Georgia"/>
          <w:spacing w:val="1"/>
          <w:sz w:val="22"/>
          <w:szCs w:val="22"/>
        </w:rPr>
        <w:t>h</w:t>
      </w:r>
      <w:r>
        <w:rPr>
          <w:rFonts w:ascii="Georgia" w:eastAsia="Georgia" w:hAnsi="Georgia" w:cs="Georgia"/>
          <w:spacing w:val="-3"/>
          <w:sz w:val="22"/>
          <w:szCs w:val="22"/>
        </w:rPr>
        <w:t>a</w:t>
      </w:r>
      <w:r>
        <w:rPr>
          <w:rFonts w:ascii="Georgia" w:eastAsia="Georgia" w:hAnsi="Georgia" w:cs="Georgia"/>
          <w:sz w:val="22"/>
          <w:szCs w:val="22"/>
        </w:rPr>
        <w:t>t</w:t>
      </w:r>
      <w:r>
        <w:rPr>
          <w:rFonts w:ascii="Georgia" w:eastAsia="Georgia" w:hAnsi="Georgia" w:cs="Georgia"/>
          <w:spacing w:val="2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m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z w:val="22"/>
          <w:szCs w:val="22"/>
        </w:rPr>
        <w:t>y</w:t>
      </w:r>
      <w:r>
        <w:rPr>
          <w:rFonts w:ascii="Georgia" w:eastAsia="Georgia" w:hAnsi="Georgia" w:cs="Georgia"/>
          <w:spacing w:val="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1"/>
          <w:sz w:val="22"/>
          <w:szCs w:val="22"/>
        </w:rPr>
        <w:t>all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 xml:space="preserve">w </w:t>
      </w:r>
      <w:r>
        <w:rPr>
          <w:rFonts w:ascii="Georgia" w:eastAsia="Georgia" w:hAnsi="Georgia" w:cs="Georgia"/>
          <w:spacing w:val="-1"/>
          <w:sz w:val="22"/>
          <w:szCs w:val="22"/>
        </w:rPr>
        <w:t>y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>u</w:t>
      </w:r>
      <w:r>
        <w:rPr>
          <w:rFonts w:ascii="Georgia" w:eastAsia="Georgia" w:hAnsi="Georgia" w:cs="Georgia"/>
          <w:spacing w:val="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2"/>
          <w:sz w:val="22"/>
          <w:szCs w:val="22"/>
        </w:rPr>
        <w:t>t</w:t>
      </w:r>
      <w:r>
        <w:rPr>
          <w:rFonts w:ascii="Georgia" w:eastAsia="Georgia" w:hAnsi="Georgia" w:cs="Georgia"/>
          <w:sz w:val="22"/>
          <w:szCs w:val="22"/>
        </w:rPr>
        <w:t>o</w:t>
      </w:r>
      <w:r>
        <w:rPr>
          <w:rFonts w:ascii="Georgia" w:eastAsia="Georgia" w:hAnsi="Georgia" w:cs="Georgia"/>
          <w:spacing w:val="3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pacing w:val="1"/>
          <w:sz w:val="22"/>
          <w:szCs w:val="22"/>
        </w:rPr>
        <w:t>s</w:t>
      </w:r>
      <w:r>
        <w:rPr>
          <w:rFonts w:ascii="Georgia" w:eastAsia="Georgia" w:hAnsi="Georgia" w:cs="Georgia"/>
          <w:spacing w:val="-2"/>
          <w:sz w:val="22"/>
          <w:szCs w:val="22"/>
        </w:rPr>
        <w:t>s</w:t>
      </w:r>
      <w:r>
        <w:rPr>
          <w:rFonts w:ascii="Georgia" w:eastAsia="Georgia" w:hAnsi="Georgia" w:cs="Georgia"/>
          <w:spacing w:val="1"/>
          <w:sz w:val="22"/>
          <w:szCs w:val="22"/>
        </w:rPr>
        <w:t>oc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2"/>
          <w:sz w:val="22"/>
          <w:szCs w:val="22"/>
        </w:rPr>
        <w:t>t</w:t>
      </w:r>
      <w:r>
        <w:rPr>
          <w:rFonts w:ascii="Georgia" w:eastAsia="Georgia" w:hAnsi="Georgia" w:cs="Georgia"/>
          <w:spacing w:val="1"/>
          <w:sz w:val="22"/>
          <w:szCs w:val="22"/>
        </w:rPr>
        <w:t>h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1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d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sz w:val="22"/>
          <w:szCs w:val="22"/>
        </w:rPr>
        <w:t>a</w:t>
      </w:r>
      <w:r>
        <w:rPr>
          <w:rFonts w:ascii="Georgia" w:eastAsia="Georgia" w:hAnsi="Georgia" w:cs="Georgia"/>
          <w:spacing w:val="1"/>
          <w:sz w:val="22"/>
          <w:szCs w:val="22"/>
        </w:rPr>
        <w:t xml:space="preserve"> w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-2"/>
          <w:sz w:val="22"/>
          <w:szCs w:val="22"/>
        </w:rPr>
        <w:t>t</w:t>
      </w:r>
      <w:r>
        <w:rPr>
          <w:rFonts w:ascii="Georgia" w:eastAsia="Georgia" w:hAnsi="Georgia" w:cs="Georgia"/>
          <w:sz w:val="22"/>
          <w:szCs w:val="22"/>
        </w:rPr>
        <w:t>h</w:t>
      </w:r>
      <w:r>
        <w:rPr>
          <w:rFonts w:ascii="Georgia" w:eastAsia="Georgia" w:hAnsi="Georgia" w:cs="Georgia"/>
          <w:spacing w:val="3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a</w:t>
      </w:r>
      <w:r>
        <w:rPr>
          <w:rFonts w:ascii="Georgia" w:eastAsia="Georgia" w:hAnsi="Georgia" w:cs="Georgia"/>
          <w:spacing w:val="1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g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>g</w:t>
      </w:r>
      <w:r>
        <w:rPr>
          <w:rFonts w:ascii="Georgia" w:eastAsia="Georgia" w:hAnsi="Georgia" w:cs="Georgia"/>
          <w:spacing w:val="1"/>
          <w:sz w:val="22"/>
          <w:szCs w:val="22"/>
        </w:rPr>
        <w:t>r</w:t>
      </w:r>
      <w:r>
        <w:rPr>
          <w:rFonts w:ascii="Georgia" w:eastAsia="Georgia" w:hAnsi="Georgia" w:cs="Georgia"/>
          <w:spacing w:val="-3"/>
          <w:sz w:val="22"/>
          <w:szCs w:val="22"/>
        </w:rPr>
        <w:t>a</w:t>
      </w:r>
      <w:r>
        <w:rPr>
          <w:rFonts w:ascii="Georgia" w:eastAsia="Georgia" w:hAnsi="Georgia" w:cs="Georgia"/>
          <w:spacing w:val="1"/>
          <w:sz w:val="22"/>
          <w:szCs w:val="22"/>
        </w:rPr>
        <w:t>p</w:t>
      </w:r>
      <w:r>
        <w:rPr>
          <w:rFonts w:ascii="Georgia" w:eastAsia="Georgia" w:hAnsi="Georgia" w:cs="Georgia"/>
          <w:spacing w:val="-1"/>
          <w:sz w:val="22"/>
          <w:szCs w:val="22"/>
        </w:rPr>
        <w:t>h</w:t>
      </w:r>
      <w:r>
        <w:rPr>
          <w:rFonts w:ascii="Georgia" w:eastAsia="Georgia" w:hAnsi="Georgia" w:cs="Georgia"/>
          <w:sz w:val="22"/>
          <w:szCs w:val="22"/>
        </w:rPr>
        <w:t>ic</w:t>
      </w:r>
      <w:r>
        <w:rPr>
          <w:rFonts w:ascii="Georgia" w:eastAsia="Georgia" w:hAnsi="Georgia" w:cs="Georgia"/>
          <w:spacing w:val="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1"/>
          <w:sz w:val="22"/>
          <w:szCs w:val="22"/>
        </w:rPr>
        <w:t>lo</w:t>
      </w:r>
      <w:r>
        <w:rPr>
          <w:rFonts w:ascii="Georgia" w:eastAsia="Georgia" w:hAnsi="Georgia" w:cs="Georgia"/>
          <w:spacing w:val="1"/>
          <w:sz w:val="22"/>
          <w:szCs w:val="22"/>
        </w:rPr>
        <w:t>c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2"/>
          <w:sz w:val="22"/>
          <w:szCs w:val="22"/>
        </w:rPr>
        <w:t>o</w:t>
      </w:r>
      <w:r>
        <w:rPr>
          <w:rFonts w:ascii="Georgia" w:eastAsia="Georgia" w:hAnsi="Georgia" w:cs="Georgia"/>
          <w:spacing w:val="-1"/>
          <w:sz w:val="22"/>
          <w:szCs w:val="22"/>
        </w:rPr>
        <w:t>n</w:t>
      </w:r>
      <w:r>
        <w:rPr>
          <w:rFonts w:ascii="Georgia" w:eastAsia="Georgia" w:hAnsi="Georgia" w:cs="Georgia"/>
          <w:sz w:val="22"/>
          <w:szCs w:val="22"/>
        </w:rPr>
        <w:t>. H</w:t>
      </w:r>
      <w:r>
        <w:rPr>
          <w:rFonts w:ascii="Georgia" w:eastAsia="Georgia" w:hAnsi="Georgia" w:cs="Georgia"/>
          <w:spacing w:val="-1"/>
          <w:sz w:val="22"/>
          <w:szCs w:val="22"/>
        </w:rPr>
        <w:t>o</w:t>
      </w:r>
      <w:r>
        <w:rPr>
          <w:rFonts w:ascii="Georgia" w:eastAsia="Georgia" w:hAnsi="Georgia" w:cs="Georgia"/>
          <w:spacing w:val="1"/>
          <w:sz w:val="22"/>
          <w:szCs w:val="22"/>
        </w:rPr>
        <w:t>w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pacing w:val="1"/>
          <w:sz w:val="22"/>
          <w:szCs w:val="22"/>
        </w:rPr>
        <w:t>v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pacing w:val="1"/>
          <w:sz w:val="22"/>
          <w:szCs w:val="22"/>
        </w:rPr>
        <w:t>r</w:t>
      </w:r>
      <w:r>
        <w:rPr>
          <w:rFonts w:ascii="Georgia" w:eastAsia="Georgia" w:hAnsi="Georgia" w:cs="Georgia"/>
          <w:sz w:val="22"/>
          <w:szCs w:val="22"/>
        </w:rPr>
        <w:t>,</w:t>
      </w:r>
      <w:r>
        <w:rPr>
          <w:rFonts w:ascii="Georgia" w:eastAsia="Georgia" w:hAnsi="Georgia" w:cs="Georgia"/>
          <w:spacing w:val="3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r</w:t>
      </w:r>
      <w:r>
        <w:rPr>
          <w:rFonts w:ascii="Georgia" w:eastAsia="Georgia" w:hAnsi="Georgia" w:cs="Georgia"/>
          <w:spacing w:val="-3"/>
          <w:sz w:val="22"/>
          <w:szCs w:val="22"/>
        </w:rPr>
        <w:t>a</w:t>
      </w:r>
      <w:r>
        <w:rPr>
          <w:rFonts w:ascii="Georgia" w:eastAsia="Georgia" w:hAnsi="Georgia" w:cs="Georgia"/>
          <w:sz w:val="22"/>
          <w:szCs w:val="22"/>
        </w:rPr>
        <w:t>w</w:t>
      </w:r>
      <w:r>
        <w:rPr>
          <w:rFonts w:ascii="Georgia" w:eastAsia="Georgia" w:hAnsi="Georgia" w:cs="Georgia"/>
          <w:spacing w:val="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2"/>
          <w:sz w:val="22"/>
          <w:szCs w:val="22"/>
        </w:rPr>
        <w:t>d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sz w:val="22"/>
          <w:szCs w:val="22"/>
        </w:rPr>
        <w:t>a</w:t>
      </w:r>
      <w:r>
        <w:rPr>
          <w:rFonts w:ascii="Georgia" w:eastAsia="Georgia" w:hAnsi="Georgia" w:cs="Georgia"/>
          <w:spacing w:val="1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do</w:t>
      </w:r>
      <w:r>
        <w:rPr>
          <w:rFonts w:ascii="Georgia" w:eastAsia="Georgia" w:hAnsi="Georgia" w:cs="Georgia"/>
          <w:spacing w:val="3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1"/>
          <w:sz w:val="22"/>
          <w:szCs w:val="22"/>
        </w:rPr>
        <w:t>no</w:t>
      </w:r>
      <w:r>
        <w:rPr>
          <w:rFonts w:ascii="Georgia" w:eastAsia="Georgia" w:hAnsi="Georgia" w:cs="Georgia"/>
          <w:sz w:val="22"/>
          <w:szCs w:val="22"/>
        </w:rPr>
        <w:t xml:space="preserve">t </w:t>
      </w:r>
      <w:r>
        <w:rPr>
          <w:rFonts w:ascii="Georgia" w:eastAsia="Georgia" w:hAnsi="Georgia" w:cs="Georgia"/>
          <w:spacing w:val="1"/>
          <w:sz w:val="22"/>
          <w:szCs w:val="22"/>
        </w:rPr>
        <w:t>r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pacing w:val="1"/>
          <w:sz w:val="22"/>
          <w:szCs w:val="22"/>
        </w:rPr>
        <w:t>pr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pacing w:val="1"/>
          <w:sz w:val="22"/>
          <w:szCs w:val="22"/>
        </w:rPr>
        <w:t>s</w:t>
      </w:r>
      <w:r>
        <w:rPr>
          <w:rFonts w:ascii="Georgia" w:eastAsia="Georgia" w:hAnsi="Georgia" w:cs="Georgia"/>
          <w:spacing w:val="-1"/>
          <w:sz w:val="22"/>
          <w:szCs w:val="22"/>
        </w:rPr>
        <w:t>en</w:t>
      </w:r>
      <w:r>
        <w:rPr>
          <w:rFonts w:ascii="Georgia" w:eastAsia="Georgia" w:hAnsi="Georgia" w:cs="Georgia"/>
          <w:sz w:val="22"/>
          <w:szCs w:val="22"/>
        </w:rPr>
        <w:t>t</w:t>
      </w:r>
      <w:r>
        <w:rPr>
          <w:rFonts w:ascii="Georgia" w:eastAsia="Georgia" w:hAnsi="Georgia" w:cs="Georgia"/>
          <w:spacing w:val="17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1"/>
          <w:sz w:val="22"/>
          <w:szCs w:val="22"/>
        </w:rPr>
        <w:t>l</w:t>
      </w:r>
      <w:r>
        <w:rPr>
          <w:rFonts w:ascii="Georgia" w:eastAsia="Georgia" w:hAnsi="Georgia" w:cs="Georgia"/>
          <w:spacing w:val="1"/>
          <w:sz w:val="22"/>
          <w:szCs w:val="22"/>
        </w:rPr>
        <w:t>oc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pacing w:val="-2"/>
          <w:sz w:val="22"/>
          <w:szCs w:val="22"/>
        </w:rPr>
        <w:t>t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pacing w:val="-1"/>
          <w:sz w:val="22"/>
          <w:szCs w:val="22"/>
        </w:rPr>
        <w:t>n</w:t>
      </w:r>
      <w:r>
        <w:rPr>
          <w:rFonts w:ascii="Georgia" w:eastAsia="Georgia" w:hAnsi="Georgia" w:cs="Georgia"/>
          <w:sz w:val="22"/>
          <w:szCs w:val="22"/>
        </w:rPr>
        <w:t>s</w:t>
      </w:r>
      <w:r>
        <w:rPr>
          <w:rFonts w:ascii="Georgia" w:eastAsia="Georgia" w:hAnsi="Georgia" w:cs="Georgia"/>
          <w:spacing w:val="17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>n</w:t>
      </w:r>
      <w:r>
        <w:rPr>
          <w:rFonts w:ascii="Georgia" w:eastAsia="Georgia" w:hAnsi="Georgia" w:cs="Georgia"/>
          <w:spacing w:val="16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2"/>
          <w:sz w:val="22"/>
          <w:szCs w:val="22"/>
        </w:rPr>
        <w:t>t</w:t>
      </w:r>
      <w:r>
        <w:rPr>
          <w:rFonts w:ascii="Georgia" w:eastAsia="Georgia" w:hAnsi="Georgia" w:cs="Georgia"/>
          <w:spacing w:val="1"/>
          <w:sz w:val="22"/>
          <w:szCs w:val="22"/>
        </w:rPr>
        <w:t>h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18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s</w:t>
      </w:r>
      <w:r>
        <w:rPr>
          <w:rFonts w:ascii="Georgia" w:eastAsia="Georgia" w:hAnsi="Georgia" w:cs="Georgia"/>
          <w:spacing w:val="-2"/>
          <w:sz w:val="22"/>
          <w:szCs w:val="22"/>
        </w:rPr>
        <w:t>u</w:t>
      </w:r>
      <w:r>
        <w:rPr>
          <w:rFonts w:ascii="Georgia" w:eastAsia="Georgia" w:hAnsi="Georgia" w:cs="Georgia"/>
          <w:spacing w:val="1"/>
          <w:sz w:val="22"/>
          <w:szCs w:val="22"/>
        </w:rPr>
        <w:t>r</w:t>
      </w:r>
      <w:r>
        <w:rPr>
          <w:rFonts w:ascii="Georgia" w:eastAsia="Georgia" w:hAnsi="Georgia" w:cs="Georgia"/>
          <w:sz w:val="22"/>
          <w:szCs w:val="22"/>
        </w:rPr>
        <w:t>f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pacing w:val="1"/>
          <w:sz w:val="22"/>
          <w:szCs w:val="22"/>
        </w:rPr>
        <w:t>c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15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>f</w:t>
      </w:r>
      <w:r>
        <w:rPr>
          <w:rFonts w:ascii="Georgia" w:eastAsia="Georgia" w:hAnsi="Georgia" w:cs="Georgia"/>
          <w:spacing w:val="17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th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18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-3"/>
          <w:sz w:val="22"/>
          <w:szCs w:val="22"/>
        </w:rPr>
        <w:t>a</w:t>
      </w:r>
      <w:r>
        <w:rPr>
          <w:rFonts w:ascii="Georgia" w:eastAsia="Georgia" w:hAnsi="Georgia" w:cs="Georgia"/>
          <w:spacing w:val="1"/>
          <w:sz w:val="22"/>
          <w:szCs w:val="22"/>
        </w:rPr>
        <w:t>r</w:t>
      </w:r>
      <w:r>
        <w:rPr>
          <w:rFonts w:ascii="Georgia" w:eastAsia="Georgia" w:hAnsi="Georgia" w:cs="Georgia"/>
          <w:spacing w:val="-2"/>
          <w:sz w:val="22"/>
          <w:szCs w:val="22"/>
        </w:rPr>
        <w:t>t</w:t>
      </w:r>
      <w:r>
        <w:rPr>
          <w:rFonts w:ascii="Georgia" w:eastAsia="Georgia" w:hAnsi="Georgia" w:cs="Georgia"/>
          <w:sz w:val="22"/>
          <w:szCs w:val="22"/>
        </w:rPr>
        <w:t>h</w:t>
      </w:r>
      <w:r>
        <w:rPr>
          <w:rFonts w:ascii="Georgia" w:eastAsia="Georgia" w:hAnsi="Georgia" w:cs="Georgia"/>
          <w:spacing w:val="18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u</w:t>
      </w:r>
      <w:r>
        <w:rPr>
          <w:rFonts w:ascii="Georgia" w:eastAsia="Georgia" w:hAnsi="Georgia" w:cs="Georgia"/>
          <w:spacing w:val="-1"/>
          <w:sz w:val="22"/>
          <w:szCs w:val="22"/>
        </w:rPr>
        <w:t>n</w:t>
      </w:r>
      <w:r>
        <w:rPr>
          <w:rFonts w:ascii="Georgia" w:eastAsia="Georgia" w:hAnsi="Georgia" w:cs="Georgia"/>
          <w:sz w:val="22"/>
          <w:szCs w:val="22"/>
        </w:rPr>
        <w:t>l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pacing w:val="1"/>
          <w:sz w:val="22"/>
          <w:szCs w:val="22"/>
        </w:rPr>
        <w:t>s</w:t>
      </w:r>
      <w:r>
        <w:rPr>
          <w:rFonts w:ascii="Georgia" w:eastAsia="Georgia" w:hAnsi="Georgia" w:cs="Georgia"/>
          <w:sz w:val="22"/>
          <w:szCs w:val="22"/>
        </w:rPr>
        <w:t>s</w:t>
      </w:r>
      <w:r>
        <w:rPr>
          <w:rFonts w:ascii="Georgia" w:eastAsia="Georgia" w:hAnsi="Georgia" w:cs="Georgia"/>
          <w:spacing w:val="20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2"/>
          <w:sz w:val="22"/>
          <w:szCs w:val="22"/>
        </w:rPr>
        <w:t>t</w:t>
      </w:r>
      <w:r>
        <w:rPr>
          <w:rFonts w:ascii="Georgia" w:eastAsia="Georgia" w:hAnsi="Georgia" w:cs="Georgia"/>
          <w:spacing w:val="1"/>
          <w:sz w:val="22"/>
          <w:szCs w:val="22"/>
        </w:rPr>
        <w:t>h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18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d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sz w:val="22"/>
          <w:szCs w:val="22"/>
        </w:rPr>
        <w:t>a</w:t>
      </w:r>
      <w:r>
        <w:rPr>
          <w:rFonts w:ascii="Georgia" w:eastAsia="Georgia" w:hAnsi="Georgia" w:cs="Georgia"/>
          <w:spacing w:val="16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c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pacing w:val="1"/>
          <w:sz w:val="22"/>
          <w:szCs w:val="22"/>
        </w:rPr>
        <w:t>rr</w:t>
      </w:r>
      <w:r>
        <w:rPr>
          <w:rFonts w:ascii="Georgia" w:eastAsia="Georgia" w:hAnsi="Georgia" w:cs="Georgia"/>
          <w:sz w:val="22"/>
          <w:szCs w:val="22"/>
        </w:rPr>
        <w:t>y</w:t>
      </w:r>
      <w:r>
        <w:rPr>
          <w:rFonts w:ascii="Georgia" w:eastAsia="Georgia" w:hAnsi="Georgia" w:cs="Georgia"/>
          <w:spacing w:val="16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2"/>
          <w:sz w:val="22"/>
          <w:szCs w:val="22"/>
        </w:rPr>
        <w:t>s</w:t>
      </w:r>
      <w:r>
        <w:rPr>
          <w:rFonts w:ascii="Georgia" w:eastAsia="Georgia" w:hAnsi="Georgia" w:cs="Georgia"/>
          <w:spacing w:val="-1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>me</w:t>
      </w:r>
      <w:r>
        <w:rPr>
          <w:rFonts w:ascii="Georgia" w:eastAsia="Georgia" w:hAnsi="Georgia" w:cs="Georgia"/>
          <w:spacing w:val="18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r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f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pacing w:val="1"/>
          <w:sz w:val="22"/>
          <w:szCs w:val="22"/>
        </w:rPr>
        <w:t>r</w:t>
      </w:r>
      <w:r>
        <w:rPr>
          <w:rFonts w:ascii="Georgia" w:eastAsia="Georgia" w:hAnsi="Georgia" w:cs="Georgia"/>
          <w:spacing w:val="-1"/>
          <w:sz w:val="22"/>
          <w:szCs w:val="22"/>
        </w:rPr>
        <w:t>en</w:t>
      </w:r>
      <w:r>
        <w:rPr>
          <w:rFonts w:ascii="Georgia" w:eastAsia="Georgia" w:hAnsi="Georgia" w:cs="Georgia"/>
          <w:spacing w:val="1"/>
          <w:sz w:val="22"/>
          <w:szCs w:val="22"/>
        </w:rPr>
        <w:t>c</w:t>
      </w:r>
      <w:r>
        <w:rPr>
          <w:rFonts w:ascii="Georgia" w:eastAsia="Georgia" w:hAnsi="Georgia" w:cs="Georgia"/>
          <w:sz w:val="22"/>
          <w:szCs w:val="22"/>
        </w:rPr>
        <w:t xml:space="preserve">e </w:t>
      </w:r>
      <w:r>
        <w:rPr>
          <w:rFonts w:ascii="Georgia" w:eastAsia="Georgia" w:hAnsi="Georgia" w:cs="Georgia"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sz w:val="22"/>
          <w:szCs w:val="22"/>
        </w:rPr>
        <w:t>o</w:t>
      </w:r>
      <w:r>
        <w:rPr>
          <w:rFonts w:ascii="Georgia" w:eastAsia="Georgia" w:hAnsi="Georgia" w:cs="Georgia"/>
          <w:spacing w:val="39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2"/>
          <w:sz w:val="22"/>
          <w:szCs w:val="22"/>
        </w:rPr>
        <w:t>t</w:t>
      </w:r>
      <w:r>
        <w:rPr>
          <w:rFonts w:ascii="Georgia" w:eastAsia="Georgia" w:hAnsi="Georgia" w:cs="Georgia"/>
          <w:spacing w:val="1"/>
          <w:sz w:val="22"/>
          <w:szCs w:val="22"/>
        </w:rPr>
        <w:t>h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37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2"/>
          <w:sz w:val="22"/>
          <w:szCs w:val="22"/>
        </w:rPr>
        <w:t>g</w:t>
      </w:r>
      <w:r>
        <w:rPr>
          <w:rFonts w:ascii="Georgia" w:eastAsia="Georgia" w:hAnsi="Georgia" w:cs="Georgia"/>
          <w:spacing w:val="1"/>
          <w:sz w:val="22"/>
          <w:szCs w:val="22"/>
        </w:rPr>
        <w:t>r</w:t>
      </w:r>
      <w:r>
        <w:rPr>
          <w:rFonts w:ascii="Georgia" w:eastAsia="Georgia" w:hAnsi="Georgia" w:cs="Georgia"/>
          <w:spacing w:val="-1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>u</w:t>
      </w:r>
      <w:r>
        <w:rPr>
          <w:rFonts w:ascii="Georgia" w:eastAsia="Georgia" w:hAnsi="Georgia" w:cs="Georgia"/>
          <w:spacing w:val="-1"/>
          <w:sz w:val="22"/>
          <w:szCs w:val="22"/>
        </w:rPr>
        <w:t>n</w:t>
      </w:r>
      <w:r>
        <w:rPr>
          <w:rFonts w:ascii="Georgia" w:eastAsia="Georgia" w:hAnsi="Georgia" w:cs="Georgia"/>
          <w:sz w:val="22"/>
          <w:szCs w:val="22"/>
        </w:rPr>
        <w:t>d</w:t>
      </w:r>
      <w:r>
        <w:rPr>
          <w:rFonts w:ascii="Georgia" w:eastAsia="Georgia" w:hAnsi="Georgia" w:cs="Georgia"/>
          <w:spacing w:val="39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1"/>
          <w:sz w:val="22"/>
          <w:szCs w:val="22"/>
        </w:rPr>
        <w:t>lo</w:t>
      </w:r>
      <w:r>
        <w:rPr>
          <w:rFonts w:ascii="Georgia" w:eastAsia="Georgia" w:hAnsi="Georgia" w:cs="Georgia"/>
          <w:spacing w:val="1"/>
          <w:sz w:val="22"/>
          <w:szCs w:val="22"/>
        </w:rPr>
        <w:t>c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spacing w:val="-2"/>
          <w:sz w:val="22"/>
          <w:szCs w:val="22"/>
        </w:rPr>
        <w:t>i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pacing w:val="-1"/>
          <w:sz w:val="22"/>
          <w:szCs w:val="22"/>
        </w:rPr>
        <w:t>n</w:t>
      </w:r>
      <w:r>
        <w:rPr>
          <w:rFonts w:ascii="Georgia" w:eastAsia="Georgia" w:hAnsi="Georgia" w:cs="Georgia"/>
          <w:sz w:val="22"/>
          <w:szCs w:val="22"/>
        </w:rPr>
        <w:t>.</w:t>
      </w:r>
      <w:r>
        <w:rPr>
          <w:rFonts w:ascii="Georgia" w:eastAsia="Georgia" w:hAnsi="Georgia" w:cs="Georgia"/>
          <w:spacing w:val="36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G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>m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pacing w:val="-2"/>
          <w:sz w:val="22"/>
          <w:szCs w:val="22"/>
        </w:rPr>
        <w:t>t</w:t>
      </w:r>
      <w:r>
        <w:rPr>
          <w:rFonts w:ascii="Georgia" w:eastAsia="Georgia" w:hAnsi="Georgia" w:cs="Georgia"/>
          <w:spacing w:val="1"/>
          <w:sz w:val="22"/>
          <w:szCs w:val="22"/>
        </w:rPr>
        <w:t>r</w:t>
      </w:r>
      <w:r>
        <w:rPr>
          <w:rFonts w:ascii="Georgia" w:eastAsia="Georgia" w:hAnsi="Georgia" w:cs="Georgia"/>
          <w:sz w:val="22"/>
          <w:szCs w:val="22"/>
        </w:rPr>
        <w:t>ic</w:t>
      </w:r>
      <w:r>
        <w:rPr>
          <w:rFonts w:ascii="Georgia" w:eastAsia="Georgia" w:hAnsi="Georgia" w:cs="Georgia"/>
          <w:spacing w:val="36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c</w:t>
      </w:r>
      <w:r>
        <w:rPr>
          <w:rFonts w:ascii="Georgia" w:eastAsia="Georgia" w:hAnsi="Georgia" w:cs="Georgia"/>
          <w:spacing w:val="-1"/>
          <w:sz w:val="22"/>
          <w:szCs w:val="22"/>
        </w:rPr>
        <w:t>o</w:t>
      </w:r>
      <w:r>
        <w:rPr>
          <w:rFonts w:ascii="Georgia" w:eastAsia="Georgia" w:hAnsi="Georgia" w:cs="Georgia"/>
          <w:spacing w:val="1"/>
          <w:sz w:val="22"/>
          <w:szCs w:val="22"/>
        </w:rPr>
        <w:t>rr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pacing w:val="1"/>
          <w:sz w:val="22"/>
          <w:szCs w:val="22"/>
        </w:rPr>
        <w:t>c</w:t>
      </w:r>
      <w:r>
        <w:rPr>
          <w:rFonts w:ascii="Georgia" w:eastAsia="Georgia" w:hAnsi="Georgia" w:cs="Georgia"/>
          <w:spacing w:val="-2"/>
          <w:sz w:val="22"/>
          <w:szCs w:val="22"/>
        </w:rPr>
        <w:t>t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>n</w:t>
      </w:r>
      <w:r>
        <w:rPr>
          <w:rFonts w:ascii="Georgia" w:eastAsia="Georgia" w:hAnsi="Georgia" w:cs="Georgia"/>
          <w:spacing w:val="35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(</w:t>
      </w:r>
      <w:r>
        <w:rPr>
          <w:rFonts w:ascii="Georgia" w:eastAsia="Georgia" w:hAnsi="Georgia" w:cs="Georgia"/>
          <w:spacing w:val="-1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>r</w:t>
      </w:r>
      <w:r>
        <w:rPr>
          <w:rFonts w:ascii="Georgia" w:eastAsia="Georgia" w:hAnsi="Georgia" w:cs="Georgia"/>
          <w:spacing w:val="39"/>
          <w:sz w:val="22"/>
          <w:szCs w:val="22"/>
        </w:rPr>
        <w:t xml:space="preserve"> </w:t>
      </w:r>
      <w:proofErr w:type="spellStart"/>
      <w:r>
        <w:rPr>
          <w:rFonts w:ascii="Georgia" w:eastAsia="Georgia" w:hAnsi="Georgia" w:cs="Georgia"/>
          <w:sz w:val="22"/>
          <w:szCs w:val="22"/>
        </w:rPr>
        <w:t>ge</w:t>
      </w:r>
      <w:r>
        <w:rPr>
          <w:rFonts w:ascii="Georgia" w:eastAsia="Georgia" w:hAnsi="Georgia" w:cs="Georgia"/>
          <w:spacing w:val="-1"/>
          <w:sz w:val="22"/>
          <w:szCs w:val="22"/>
        </w:rPr>
        <w:t>o</w:t>
      </w:r>
      <w:r>
        <w:rPr>
          <w:rFonts w:ascii="Georgia" w:eastAsia="Georgia" w:hAnsi="Georgia" w:cs="Georgia"/>
          <w:spacing w:val="1"/>
          <w:sz w:val="22"/>
          <w:szCs w:val="22"/>
        </w:rPr>
        <w:t>r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f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pacing w:val="1"/>
          <w:sz w:val="22"/>
          <w:szCs w:val="22"/>
        </w:rPr>
        <w:t>r</w:t>
      </w:r>
      <w:r>
        <w:rPr>
          <w:rFonts w:ascii="Georgia" w:eastAsia="Georgia" w:hAnsi="Georgia" w:cs="Georgia"/>
          <w:spacing w:val="-1"/>
          <w:sz w:val="22"/>
          <w:szCs w:val="22"/>
        </w:rPr>
        <w:t>en</w:t>
      </w:r>
      <w:r>
        <w:rPr>
          <w:rFonts w:ascii="Georgia" w:eastAsia="Georgia" w:hAnsi="Georgia" w:cs="Georgia"/>
          <w:spacing w:val="1"/>
          <w:sz w:val="22"/>
          <w:szCs w:val="22"/>
        </w:rPr>
        <w:t>c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-1"/>
          <w:sz w:val="22"/>
          <w:szCs w:val="22"/>
        </w:rPr>
        <w:t>n</w:t>
      </w:r>
      <w:r>
        <w:rPr>
          <w:rFonts w:ascii="Georgia" w:eastAsia="Georgia" w:hAnsi="Georgia" w:cs="Georgia"/>
          <w:sz w:val="22"/>
          <w:szCs w:val="22"/>
        </w:rPr>
        <w:t>g</w:t>
      </w:r>
      <w:proofErr w:type="spellEnd"/>
      <w:r>
        <w:rPr>
          <w:rFonts w:ascii="Georgia" w:eastAsia="Georgia" w:hAnsi="Georgia" w:cs="Georgia"/>
          <w:sz w:val="22"/>
          <w:szCs w:val="22"/>
        </w:rPr>
        <w:t>)</w:t>
      </w:r>
      <w:r>
        <w:rPr>
          <w:rFonts w:ascii="Georgia" w:eastAsia="Georgia" w:hAnsi="Georgia" w:cs="Georgia"/>
          <w:spacing w:val="37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is</w:t>
      </w:r>
      <w:r>
        <w:rPr>
          <w:rFonts w:ascii="Georgia" w:eastAsia="Georgia" w:hAnsi="Georgia" w:cs="Georgia"/>
          <w:spacing w:val="36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th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35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p</w:t>
      </w:r>
      <w:r>
        <w:rPr>
          <w:rFonts w:ascii="Georgia" w:eastAsia="Georgia" w:hAnsi="Georgia" w:cs="Georgia"/>
          <w:spacing w:val="-2"/>
          <w:sz w:val="22"/>
          <w:szCs w:val="22"/>
        </w:rPr>
        <w:t>r</w:t>
      </w:r>
      <w:r>
        <w:rPr>
          <w:rFonts w:ascii="Georgia" w:eastAsia="Georgia" w:hAnsi="Georgia" w:cs="Georgia"/>
          <w:spacing w:val="1"/>
          <w:sz w:val="22"/>
          <w:szCs w:val="22"/>
        </w:rPr>
        <w:t>oc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pacing w:val="1"/>
          <w:sz w:val="22"/>
          <w:szCs w:val="22"/>
        </w:rPr>
        <w:t>s</w:t>
      </w:r>
      <w:r>
        <w:rPr>
          <w:rFonts w:ascii="Georgia" w:eastAsia="Georgia" w:hAnsi="Georgia" w:cs="Georgia"/>
          <w:sz w:val="22"/>
          <w:szCs w:val="22"/>
        </w:rPr>
        <w:t>s</w:t>
      </w:r>
      <w:r>
        <w:rPr>
          <w:rFonts w:ascii="Georgia" w:eastAsia="Georgia" w:hAnsi="Georgia" w:cs="Georgia"/>
          <w:spacing w:val="36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1"/>
          <w:sz w:val="22"/>
          <w:szCs w:val="22"/>
        </w:rPr>
        <w:t>b</w:t>
      </w:r>
      <w:r>
        <w:rPr>
          <w:rFonts w:ascii="Georgia" w:eastAsia="Georgia" w:hAnsi="Georgia" w:cs="Georgia"/>
          <w:sz w:val="22"/>
          <w:szCs w:val="22"/>
        </w:rPr>
        <w:t>y</w:t>
      </w:r>
    </w:p>
    <w:p w:rsidR="00C818BC" w:rsidRDefault="00E90B52">
      <w:pPr>
        <w:ind w:left="140" w:right="93"/>
        <w:jc w:val="both"/>
        <w:rPr>
          <w:rFonts w:ascii="Georgia" w:eastAsia="Georgia" w:hAnsi="Georgia" w:cs="Georgia"/>
          <w:sz w:val="22"/>
          <w:szCs w:val="22"/>
        </w:rPr>
      </w:pPr>
      <w:proofErr w:type="gramStart"/>
      <w:r>
        <w:rPr>
          <w:rFonts w:ascii="Georgia" w:eastAsia="Georgia" w:hAnsi="Georgia" w:cs="Georgia"/>
          <w:spacing w:val="1"/>
          <w:sz w:val="22"/>
          <w:szCs w:val="22"/>
        </w:rPr>
        <w:t>wh</w:t>
      </w:r>
      <w:r>
        <w:rPr>
          <w:rFonts w:ascii="Georgia" w:eastAsia="Georgia" w:hAnsi="Georgia" w:cs="Georgia"/>
          <w:spacing w:val="-2"/>
          <w:sz w:val="22"/>
          <w:szCs w:val="22"/>
        </w:rPr>
        <w:t>i</w:t>
      </w:r>
      <w:r>
        <w:rPr>
          <w:rFonts w:ascii="Georgia" w:eastAsia="Georgia" w:hAnsi="Georgia" w:cs="Georgia"/>
          <w:spacing w:val="1"/>
          <w:sz w:val="22"/>
          <w:szCs w:val="22"/>
        </w:rPr>
        <w:t>c</w:t>
      </w:r>
      <w:r>
        <w:rPr>
          <w:rFonts w:ascii="Georgia" w:eastAsia="Georgia" w:hAnsi="Georgia" w:cs="Georgia"/>
          <w:sz w:val="22"/>
          <w:szCs w:val="22"/>
        </w:rPr>
        <w:t>h</w:t>
      </w:r>
      <w:proofErr w:type="gramEnd"/>
      <w:r>
        <w:rPr>
          <w:rFonts w:ascii="Georgia" w:eastAsia="Georgia" w:hAnsi="Georgia" w:cs="Georgia"/>
          <w:spacing w:val="18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th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18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g</w:t>
      </w:r>
      <w:r>
        <w:rPr>
          <w:rFonts w:ascii="Georgia" w:eastAsia="Georgia" w:hAnsi="Georgia" w:cs="Georgia"/>
          <w:spacing w:val="-4"/>
          <w:sz w:val="22"/>
          <w:szCs w:val="22"/>
        </w:rPr>
        <w:t>e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>m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pacing w:val="1"/>
          <w:sz w:val="22"/>
          <w:szCs w:val="22"/>
        </w:rPr>
        <w:t>tr</w:t>
      </w:r>
      <w:r>
        <w:rPr>
          <w:rFonts w:ascii="Georgia" w:eastAsia="Georgia" w:hAnsi="Georgia" w:cs="Georgia"/>
          <w:sz w:val="22"/>
          <w:szCs w:val="22"/>
        </w:rPr>
        <w:t>y</w:t>
      </w:r>
      <w:r>
        <w:rPr>
          <w:rFonts w:ascii="Georgia" w:eastAsia="Georgia" w:hAnsi="Georgia" w:cs="Georgia"/>
          <w:spacing w:val="16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>f</w:t>
      </w:r>
      <w:r>
        <w:rPr>
          <w:rFonts w:ascii="Georgia" w:eastAsia="Georgia" w:hAnsi="Georgia" w:cs="Georgia"/>
          <w:spacing w:val="19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3"/>
          <w:sz w:val="22"/>
          <w:szCs w:val="22"/>
        </w:rPr>
        <w:t>a</w:t>
      </w:r>
      <w:r>
        <w:rPr>
          <w:rFonts w:ascii="Georgia" w:eastAsia="Georgia" w:hAnsi="Georgia" w:cs="Georgia"/>
          <w:sz w:val="22"/>
          <w:szCs w:val="22"/>
        </w:rPr>
        <w:t>n</w:t>
      </w:r>
      <w:r>
        <w:rPr>
          <w:rFonts w:ascii="Georgia" w:eastAsia="Georgia" w:hAnsi="Georgia" w:cs="Georgia"/>
          <w:spacing w:val="18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im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z w:val="22"/>
          <w:szCs w:val="22"/>
        </w:rPr>
        <w:t>ge</w:t>
      </w:r>
      <w:r>
        <w:rPr>
          <w:rFonts w:ascii="Georgia" w:eastAsia="Georgia" w:hAnsi="Georgia" w:cs="Georgia"/>
          <w:spacing w:val="18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pacing w:val="1"/>
          <w:sz w:val="22"/>
          <w:szCs w:val="22"/>
        </w:rPr>
        <w:t>r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a</w:t>
      </w:r>
      <w:r>
        <w:rPr>
          <w:rFonts w:ascii="Georgia" w:eastAsia="Georgia" w:hAnsi="Georgia" w:cs="Georgia"/>
          <w:spacing w:val="18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is</w:t>
      </w:r>
      <w:r>
        <w:rPr>
          <w:rFonts w:ascii="Georgia" w:eastAsia="Georgia" w:hAnsi="Georgia" w:cs="Georgia"/>
          <w:spacing w:val="20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m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z w:val="22"/>
          <w:szCs w:val="22"/>
        </w:rPr>
        <w:t>de</w:t>
      </w:r>
      <w:r>
        <w:rPr>
          <w:rFonts w:ascii="Georgia" w:eastAsia="Georgia" w:hAnsi="Georgia" w:cs="Georgia"/>
          <w:spacing w:val="18"/>
          <w:sz w:val="22"/>
          <w:szCs w:val="22"/>
        </w:rPr>
        <w:t xml:space="preserve"> </w:t>
      </w:r>
      <w:proofErr w:type="spellStart"/>
      <w:r>
        <w:rPr>
          <w:rFonts w:ascii="Georgia" w:eastAsia="Georgia" w:hAnsi="Georgia" w:cs="Georgia"/>
          <w:spacing w:val="1"/>
          <w:sz w:val="22"/>
          <w:szCs w:val="22"/>
        </w:rPr>
        <w:t>p</w:t>
      </w:r>
      <w:r>
        <w:rPr>
          <w:rFonts w:ascii="Georgia" w:eastAsia="Georgia" w:hAnsi="Georgia" w:cs="Georgia"/>
          <w:spacing w:val="-3"/>
          <w:sz w:val="22"/>
          <w:szCs w:val="22"/>
        </w:rPr>
        <w:t>l</w:t>
      </w:r>
      <w:r>
        <w:rPr>
          <w:rFonts w:ascii="Georgia" w:eastAsia="Georgia" w:hAnsi="Georgia" w:cs="Georgia"/>
          <w:spacing w:val="-1"/>
          <w:sz w:val="22"/>
          <w:szCs w:val="22"/>
        </w:rPr>
        <w:t>an</w:t>
      </w:r>
      <w:r>
        <w:rPr>
          <w:rFonts w:ascii="Georgia" w:eastAsia="Georgia" w:hAnsi="Georgia" w:cs="Georgia"/>
          <w:sz w:val="22"/>
          <w:szCs w:val="22"/>
        </w:rPr>
        <w:t>ime</w:t>
      </w:r>
      <w:r>
        <w:rPr>
          <w:rFonts w:ascii="Georgia" w:eastAsia="Georgia" w:hAnsi="Georgia" w:cs="Georgia"/>
          <w:spacing w:val="1"/>
          <w:sz w:val="22"/>
          <w:szCs w:val="22"/>
        </w:rPr>
        <w:t>tr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1"/>
          <w:sz w:val="22"/>
          <w:szCs w:val="22"/>
        </w:rPr>
        <w:t>c</w:t>
      </w:r>
      <w:proofErr w:type="spellEnd"/>
      <w:r>
        <w:rPr>
          <w:rFonts w:ascii="Georgia" w:eastAsia="Georgia" w:hAnsi="Georgia" w:cs="Georgia"/>
          <w:sz w:val="22"/>
          <w:szCs w:val="22"/>
        </w:rPr>
        <w:t>,</w:t>
      </w:r>
      <w:r>
        <w:rPr>
          <w:rFonts w:ascii="Georgia" w:eastAsia="Georgia" w:hAnsi="Georgia" w:cs="Georgia"/>
          <w:spacing w:val="17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spacing w:val="-1"/>
          <w:sz w:val="22"/>
          <w:szCs w:val="22"/>
        </w:rPr>
        <w:t>h</w:t>
      </w:r>
      <w:r>
        <w:rPr>
          <w:rFonts w:ascii="Georgia" w:eastAsia="Georgia" w:hAnsi="Georgia" w:cs="Georgia"/>
          <w:sz w:val="22"/>
          <w:szCs w:val="22"/>
        </w:rPr>
        <w:t>us</w:t>
      </w:r>
      <w:r>
        <w:rPr>
          <w:rFonts w:ascii="Georgia" w:eastAsia="Georgia" w:hAnsi="Georgia" w:cs="Georgia"/>
          <w:spacing w:val="20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1"/>
          <w:sz w:val="22"/>
          <w:szCs w:val="22"/>
        </w:rPr>
        <w:t>all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pacing w:val="-2"/>
          <w:sz w:val="22"/>
          <w:szCs w:val="22"/>
        </w:rPr>
        <w:t>w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-1"/>
          <w:sz w:val="22"/>
          <w:szCs w:val="22"/>
        </w:rPr>
        <w:t>n</w:t>
      </w:r>
      <w:r>
        <w:rPr>
          <w:rFonts w:ascii="Georgia" w:eastAsia="Georgia" w:hAnsi="Georgia" w:cs="Georgia"/>
          <w:sz w:val="22"/>
          <w:szCs w:val="22"/>
        </w:rPr>
        <w:t>g</w:t>
      </w:r>
      <w:r>
        <w:rPr>
          <w:rFonts w:ascii="Georgia" w:eastAsia="Georgia" w:hAnsi="Georgia" w:cs="Georgia"/>
          <w:spacing w:val="17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th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18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d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sz w:val="22"/>
          <w:szCs w:val="22"/>
        </w:rPr>
        <w:t>a</w:t>
      </w:r>
      <w:r>
        <w:rPr>
          <w:rFonts w:ascii="Georgia" w:eastAsia="Georgia" w:hAnsi="Georgia" w:cs="Georgia"/>
          <w:spacing w:val="16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sz w:val="22"/>
          <w:szCs w:val="22"/>
        </w:rPr>
        <w:t xml:space="preserve">o </w:t>
      </w:r>
      <w:r>
        <w:rPr>
          <w:rFonts w:ascii="Georgia" w:eastAsia="Georgia" w:hAnsi="Georgia" w:cs="Georgia"/>
          <w:spacing w:val="1"/>
          <w:sz w:val="22"/>
          <w:szCs w:val="22"/>
        </w:rPr>
        <w:t>b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-1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u</w:t>
      </w:r>
      <w:r>
        <w:rPr>
          <w:rFonts w:ascii="Georgia" w:eastAsia="Georgia" w:hAnsi="Georgia" w:cs="Georgia"/>
          <w:spacing w:val="1"/>
          <w:sz w:val="22"/>
          <w:szCs w:val="22"/>
        </w:rPr>
        <w:t>s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 xml:space="preserve">d </w:t>
      </w:r>
      <w:r>
        <w:rPr>
          <w:rFonts w:ascii="Georgia" w:eastAsia="Georgia" w:hAnsi="Georgia" w:cs="Georgia"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sz w:val="22"/>
          <w:szCs w:val="22"/>
        </w:rPr>
        <w:t>o</w:t>
      </w:r>
      <w:r>
        <w:rPr>
          <w:rFonts w:ascii="Georgia" w:eastAsia="Georgia" w:hAnsi="Georgia" w:cs="Georgia"/>
          <w:spacing w:val="-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p</w:t>
      </w:r>
      <w:r>
        <w:rPr>
          <w:rFonts w:ascii="Georgia" w:eastAsia="Georgia" w:hAnsi="Georgia" w:cs="Georgia"/>
          <w:spacing w:val="-2"/>
          <w:sz w:val="22"/>
          <w:szCs w:val="22"/>
        </w:rPr>
        <w:t>r</w:t>
      </w:r>
      <w:r>
        <w:rPr>
          <w:rFonts w:ascii="Georgia" w:eastAsia="Georgia" w:hAnsi="Georgia" w:cs="Georgia"/>
          <w:spacing w:val="1"/>
          <w:sz w:val="22"/>
          <w:szCs w:val="22"/>
        </w:rPr>
        <w:t>ov</w:t>
      </w:r>
      <w:r>
        <w:rPr>
          <w:rFonts w:ascii="Georgia" w:eastAsia="Georgia" w:hAnsi="Georgia" w:cs="Georgia"/>
          <w:spacing w:val="-2"/>
          <w:sz w:val="22"/>
          <w:szCs w:val="22"/>
        </w:rPr>
        <w:t>i</w:t>
      </w:r>
      <w:r>
        <w:rPr>
          <w:rFonts w:ascii="Georgia" w:eastAsia="Georgia" w:hAnsi="Georgia" w:cs="Georgia"/>
          <w:sz w:val="22"/>
          <w:szCs w:val="22"/>
        </w:rPr>
        <w:t>de</w:t>
      </w:r>
      <w:r>
        <w:rPr>
          <w:rFonts w:ascii="Georgia" w:eastAsia="Georgia" w:hAnsi="Georgia" w:cs="Georgia"/>
          <w:spacing w:val="-1"/>
          <w:sz w:val="22"/>
          <w:szCs w:val="22"/>
        </w:rPr>
        <w:t xml:space="preserve"> a</w:t>
      </w:r>
      <w:r>
        <w:rPr>
          <w:rFonts w:ascii="Georgia" w:eastAsia="Georgia" w:hAnsi="Georgia" w:cs="Georgia"/>
          <w:spacing w:val="1"/>
          <w:sz w:val="22"/>
          <w:szCs w:val="22"/>
        </w:rPr>
        <w:t>cc</w:t>
      </w:r>
      <w:r>
        <w:rPr>
          <w:rFonts w:ascii="Georgia" w:eastAsia="Georgia" w:hAnsi="Georgia" w:cs="Georgia"/>
          <w:sz w:val="22"/>
          <w:szCs w:val="22"/>
        </w:rPr>
        <w:t>u</w:t>
      </w:r>
      <w:r>
        <w:rPr>
          <w:rFonts w:ascii="Georgia" w:eastAsia="Georgia" w:hAnsi="Georgia" w:cs="Georgia"/>
          <w:spacing w:val="-2"/>
          <w:sz w:val="22"/>
          <w:szCs w:val="22"/>
        </w:rPr>
        <w:t>r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-1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m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z w:val="22"/>
          <w:szCs w:val="22"/>
        </w:rPr>
        <w:t>p</w:t>
      </w:r>
      <w:r>
        <w:rPr>
          <w:rFonts w:ascii="Georgia" w:eastAsia="Georgia" w:hAnsi="Georgia" w:cs="Georgia"/>
          <w:spacing w:val="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1"/>
          <w:sz w:val="22"/>
          <w:szCs w:val="22"/>
        </w:rPr>
        <w:t>l</w:t>
      </w:r>
      <w:r>
        <w:rPr>
          <w:rFonts w:ascii="Georgia" w:eastAsia="Georgia" w:hAnsi="Georgia" w:cs="Georgia"/>
          <w:spacing w:val="1"/>
          <w:sz w:val="22"/>
          <w:szCs w:val="22"/>
        </w:rPr>
        <w:t>oc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pacing w:val="-3"/>
          <w:sz w:val="22"/>
          <w:szCs w:val="22"/>
        </w:rPr>
        <w:t>n</w:t>
      </w:r>
      <w:r>
        <w:rPr>
          <w:rFonts w:ascii="Georgia" w:eastAsia="Georgia" w:hAnsi="Georgia" w:cs="Georgia"/>
          <w:sz w:val="22"/>
          <w:szCs w:val="22"/>
        </w:rPr>
        <w:t>s f</w:t>
      </w:r>
      <w:r>
        <w:rPr>
          <w:rFonts w:ascii="Georgia" w:eastAsia="Georgia" w:hAnsi="Georgia" w:cs="Georgia"/>
          <w:spacing w:val="-1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>r</w:t>
      </w:r>
      <w:r>
        <w:rPr>
          <w:rFonts w:ascii="Georgia" w:eastAsia="Georgia" w:hAnsi="Georgia" w:cs="Georgia"/>
          <w:spacing w:val="1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f</w:t>
      </w:r>
      <w:r>
        <w:rPr>
          <w:rFonts w:ascii="Georgia" w:eastAsia="Georgia" w:hAnsi="Georgia" w:cs="Georgia"/>
          <w:spacing w:val="-1"/>
          <w:sz w:val="22"/>
          <w:szCs w:val="22"/>
        </w:rPr>
        <w:t>ea</w:t>
      </w:r>
      <w:r>
        <w:rPr>
          <w:rFonts w:ascii="Georgia" w:eastAsia="Georgia" w:hAnsi="Georgia" w:cs="Georgia"/>
          <w:spacing w:val="1"/>
          <w:sz w:val="22"/>
          <w:szCs w:val="22"/>
        </w:rPr>
        <w:t>tur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s in</w:t>
      </w:r>
      <w:r>
        <w:rPr>
          <w:rFonts w:ascii="Georgia" w:eastAsia="Georgia" w:hAnsi="Georgia" w:cs="Georgia"/>
          <w:spacing w:val="-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th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-1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d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z w:val="22"/>
          <w:szCs w:val="22"/>
        </w:rPr>
        <w:t xml:space="preserve">. </w:t>
      </w:r>
      <w:r>
        <w:rPr>
          <w:rFonts w:ascii="Georgia" w:eastAsia="Georgia" w:hAnsi="Georgia" w:cs="Georgia"/>
          <w:spacing w:val="-2"/>
          <w:sz w:val="22"/>
          <w:szCs w:val="22"/>
        </w:rPr>
        <w:t>T</w:t>
      </w:r>
      <w:r>
        <w:rPr>
          <w:rFonts w:ascii="Georgia" w:eastAsia="Georgia" w:hAnsi="Georgia" w:cs="Georgia"/>
          <w:spacing w:val="1"/>
          <w:sz w:val="22"/>
          <w:szCs w:val="22"/>
        </w:rPr>
        <w:t>h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-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p</w:t>
      </w:r>
      <w:r>
        <w:rPr>
          <w:rFonts w:ascii="Georgia" w:eastAsia="Georgia" w:hAnsi="Georgia" w:cs="Georgia"/>
          <w:spacing w:val="-2"/>
          <w:sz w:val="22"/>
          <w:szCs w:val="22"/>
        </w:rPr>
        <w:t>r</w:t>
      </w:r>
      <w:r>
        <w:rPr>
          <w:rFonts w:ascii="Georgia" w:eastAsia="Georgia" w:hAnsi="Georgia" w:cs="Georgia"/>
          <w:spacing w:val="-1"/>
          <w:sz w:val="22"/>
          <w:szCs w:val="22"/>
        </w:rPr>
        <w:t>o</w:t>
      </w:r>
      <w:r>
        <w:rPr>
          <w:rFonts w:ascii="Georgia" w:eastAsia="Georgia" w:hAnsi="Georgia" w:cs="Georgia"/>
          <w:spacing w:val="1"/>
          <w:sz w:val="22"/>
          <w:szCs w:val="22"/>
        </w:rPr>
        <w:t>c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pacing w:val="1"/>
          <w:sz w:val="22"/>
          <w:szCs w:val="22"/>
        </w:rPr>
        <w:t>s</w:t>
      </w:r>
      <w:r>
        <w:rPr>
          <w:rFonts w:ascii="Georgia" w:eastAsia="Georgia" w:hAnsi="Georgia" w:cs="Georgia"/>
          <w:sz w:val="22"/>
          <w:szCs w:val="22"/>
        </w:rPr>
        <w:t xml:space="preserve">s </w:t>
      </w:r>
      <w:proofErr w:type="gramStart"/>
      <w:r>
        <w:rPr>
          <w:rFonts w:ascii="Georgia" w:eastAsia="Georgia" w:hAnsi="Georgia" w:cs="Georgia"/>
          <w:spacing w:val="-1"/>
          <w:sz w:val="22"/>
          <w:szCs w:val="22"/>
        </w:rPr>
        <w:t>al</w:t>
      </w:r>
      <w:r>
        <w:rPr>
          <w:rFonts w:ascii="Georgia" w:eastAsia="Georgia" w:hAnsi="Georgia" w:cs="Georgia"/>
          <w:sz w:val="22"/>
          <w:szCs w:val="22"/>
        </w:rPr>
        <w:t>m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pacing w:val="-2"/>
          <w:sz w:val="22"/>
          <w:szCs w:val="22"/>
        </w:rPr>
        <w:t>s</w:t>
      </w:r>
      <w:r>
        <w:rPr>
          <w:rFonts w:ascii="Georgia" w:eastAsia="Georgia" w:hAnsi="Georgia" w:cs="Georgia"/>
          <w:sz w:val="22"/>
          <w:szCs w:val="22"/>
        </w:rPr>
        <w:t xml:space="preserve">t </w:t>
      </w:r>
      <w:r>
        <w:rPr>
          <w:rFonts w:ascii="Georgia" w:eastAsia="Georgia" w:hAnsi="Georgia" w:cs="Georgia"/>
          <w:spacing w:val="-1"/>
          <w:sz w:val="22"/>
          <w:szCs w:val="22"/>
        </w:rPr>
        <w:t>al</w:t>
      </w:r>
      <w:r>
        <w:rPr>
          <w:rFonts w:ascii="Georgia" w:eastAsia="Georgia" w:hAnsi="Georgia" w:cs="Georgia"/>
          <w:spacing w:val="1"/>
          <w:sz w:val="22"/>
          <w:szCs w:val="22"/>
        </w:rPr>
        <w:t>w</w:t>
      </w:r>
      <w:r>
        <w:rPr>
          <w:rFonts w:ascii="Georgia" w:eastAsia="Georgia" w:hAnsi="Georgia" w:cs="Georgia"/>
          <w:spacing w:val="-1"/>
          <w:sz w:val="22"/>
          <w:szCs w:val="22"/>
        </w:rPr>
        <w:t>ay</w:t>
      </w:r>
      <w:r>
        <w:rPr>
          <w:rFonts w:ascii="Georgia" w:eastAsia="Georgia" w:hAnsi="Georgia" w:cs="Georgia"/>
          <w:sz w:val="22"/>
          <w:szCs w:val="22"/>
        </w:rPr>
        <w:t>s</w:t>
      </w:r>
      <w:proofErr w:type="gramEnd"/>
      <w:r>
        <w:rPr>
          <w:rFonts w:ascii="Georgia" w:eastAsia="Georgia" w:hAnsi="Georgia" w:cs="Georgia"/>
          <w:spacing w:val="3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-1"/>
          <w:sz w:val="22"/>
          <w:szCs w:val="22"/>
        </w:rPr>
        <w:t>n</w:t>
      </w:r>
      <w:r>
        <w:rPr>
          <w:rFonts w:ascii="Georgia" w:eastAsia="Georgia" w:hAnsi="Georgia" w:cs="Georgia"/>
          <w:spacing w:val="1"/>
          <w:sz w:val="22"/>
          <w:szCs w:val="22"/>
        </w:rPr>
        <w:t>vo</w:t>
      </w:r>
      <w:r>
        <w:rPr>
          <w:rFonts w:ascii="Georgia" w:eastAsia="Georgia" w:hAnsi="Georgia" w:cs="Georgia"/>
          <w:spacing w:val="-1"/>
          <w:sz w:val="22"/>
          <w:szCs w:val="22"/>
        </w:rPr>
        <w:t>l</w:t>
      </w:r>
      <w:r>
        <w:rPr>
          <w:rFonts w:ascii="Georgia" w:eastAsia="Georgia" w:hAnsi="Georgia" w:cs="Georgia"/>
          <w:spacing w:val="1"/>
          <w:sz w:val="22"/>
          <w:szCs w:val="22"/>
        </w:rPr>
        <w:t>v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s</w:t>
      </w:r>
      <w:r>
        <w:rPr>
          <w:rFonts w:ascii="Georgia" w:eastAsia="Georgia" w:hAnsi="Georgia" w:cs="Georgia"/>
          <w:spacing w:val="3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r</w:t>
      </w:r>
      <w:r>
        <w:rPr>
          <w:rFonts w:ascii="Georgia" w:eastAsia="Georgia" w:hAnsi="Georgia" w:cs="Georgia"/>
          <w:spacing w:val="-1"/>
          <w:sz w:val="22"/>
          <w:szCs w:val="22"/>
        </w:rPr>
        <w:t>ela</w:t>
      </w:r>
      <w:r>
        <w:rPr>
          <w:rFonts w:ascii="Georgia" w:eastAsia="Georgia" w:hAnsi="Georgia" w:cs="Georgia"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-1"/>
          <w:sz w:val="22"/>
          <w:szCs w:val="22"/>
        </w:rPr>
        <w:t>n</w:t>
      </w:r>
      <w:r>
        <w:rPr>
          <w:rFonts w:ascii="Georgia" w:eastAsia="Georgia" w:hAnsi="Georgia" w:cs="Georgia"/>
          <w:sz w:val="22"/>
          <w:szCs w:val="22"/>
        </w:rPr>
        <w:t xml:space="preserve">g </w:t>
      </w:r>
      <w:r>
        <w:rPr>
          <w:rFonts w:ascii="Georgia" w:eastAsia="Georgia" w:hAnsi="Georgia" w:cs="Georgia"/>
          <w:spacing w:val="1"/>
          <w:sz w:val="22"/>
          <w:szCs w:val="22"/>
        </w:rPr>
        <w:t>G</w:t>
      </w:r>
      <w:r>
        <w:rPr>
          <w:rFonts w:ascii="Georgia" w:eastAsia="Georgia" w:hAnsi="Georgia" w:cs="Georgia"/>
          <w:sz w:val="22"/>
          <w:szCs w:val="22"/>
        </w:rPr>
        <w:t>CPs</w:t>
      </w:r>
      <w:r>
        <w:rPr>
          <w:rFonts w:ascii="Georgia" w:eastAsia="Georgia" w:hAnsi="Georgia" w:cs="Georgia"/>
          <w:spacing w:val="3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1"/>
          <w:sz w:val="22"/>
          <w:szCs w:val="22"/>
        </w:rPr>
        <w:t>(</w:t>
      </w:r>
      <w:r>
        <w:rPr>
          <w:rFonts w:ascii="Georgia" w:eastAsia="Georgia" w:hAnsi="Georgia" w:cs="Georgia"/>
          <w:sz w:val="22"/>
          <w:szCs w:val="22"/>
        </w:rPr>
        <w:t>g</w:t>
      </w:r>
      <w:r>
        <w:rPr>
          <w:rFonts w:ascii="Georgia" w:eastAsia="Georgia" w:hAnsi="Georgia" w:cs="Georgia"/>
          <w:spacing w:val="-2"/>
          <w:sz w:val="22"/>
          <w:szCs w:val="22"/>
        </w:rPr>
        <w:t>r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>u</w:t>
      </w:r>
      <w:r>
        <w:rPr>
          <w:rFonts w:ascii="Georgia" w:eastAsia="Georgia" w:hAnsi="Georgia" w:cs="Georgia"/>
          <w:spacing w:val="-1"/>
          <w:sz w:val="22"/>
          <w:szCs w:val="22"/>
        </w:rPr>
        <w:t>n</w:t>
      </w:r>
      <w:r>
        <w:rPr>
          <w:rFonts w:ascii="Georgia" w:eastAsia="Georgia" w:hAnsi="Georgia" w:cs="Georgia"/>
          <w:sz w:val="22"/>
          <w:szCs w:val="22"/>
        </w:rPr>
        <w:t>d</w:t>
      </w:r>
      <w:r>
        <w:rPr>
          <w:rFonts w:ascii="Georgia" w:eastAsia="Georgia" w:hAnsi="Georgia" w:cs="Georgia"/>
          <w:spacing w:val="3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2"/>
          <w:sz w:val="22"/>
          <w:szCs w:val="22"/>
        </w:rPr>
        <w:t>c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pacing w:val="-1"/>
          <w:sz w:val="22"/>
          <w:szCs w:val="22"/>
        </w:rPr>
        <w:t>n</w:t>
      </w:r>
      <w:r>
        <w:rPr>
          <w:rFonts w:ascii="Georgia" w:eastAsia="Georgia" w:hAnsi="Georgia" w:cs="Georgia"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spacing w:val="-2"/>
          <w:sz w:val="22"/>
          <w:szCs w:val="22"/>
        </w:rPr>
        <w:t>r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>l</w:t>
      </w:r>
      <w:r>
        <w:rPr>
          <w:rFonts w:ascii="Georgia" w:eastAsia="Georgia" w:hAnsi="Georgia" w:cs="Georgia"/>
          <w:spacing w:val="1"/>
          <w:sz w:val="22"/>
          <w:szCs w:val="22"/>
        </w:rPr>
        <w:t xml:space="preserve"> po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-3"/>
          <w:sz w:val="22"/>
          <w:szCs w:val="22"/>
        </w:rPr>
        <w:t>n</w:t>
      </w:r>
      <w:r>
        <w:rPr>
          <w:rFonts w:ascii="Georgia" w:eastAsia="Georgia" w:hAnsi="Georgia" w:cs="Georgia"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sz w:val="22"/>
          <w:szCs w:val="22"/>
        </w:rPr>
        <w:t>s</w:t>
      </w:r>
      <w:r>
        <w:rPr>
          <w:rFonts w:ascii="Georgia" w:eastAsia="Georgia" w:hAnsi="Georgia" w:cs="Georgia"/>
          <w:spacing w:val="3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pacing w:val="1"/>
          <w:sz w:val="22"/>
          <w:szCs w:val="22"/>
        </w:rPr>
        <w:t>.</w:t>
      </w:r>
      <w:r>
        <w:rPr>
          <w:rFonts w:ascii="Georgia" w:eastAsia="Georgia" w:hAnsi="Georgia" w:cs="Georgia"/>
          <w:sz w:val="22"/>
          <w:szCs w:val="22"/>
        </w:rPr>
        <w:t>g</w:t>
      </w:r>
      <w:r>
        <w:rPr>
          <w:rFonts w:ascii="Georgia" w:eastAsia="Georgia" w:hAnsi="Georgia" w:cs="Georgia"/>
          <w:spacing w:val="-2"/>
          <w:sz w:val="22"/>
          <w:szCs w:val="22"/>
        </w:rPr>
        <w:t>.</w:t>
      </w:r>
      <w:r>
        <w:rPr>
          <w:rFonts w:ascii="Georgia" w:eastAsia="Georgia" w:hAnsi="Georgia" w:cs="Georgia"/>
          <w:sz w:val="22"/>
          <w:szCs w:val="22"/>
        </w:rPr>
        <w:t>,</w:t>
      </w:r>
      <w:r>
        <w:rPr>
          <w:rFonts w:ascii="Georgia" w:eastAsia="Georgia" w:hAnsi="Georgia" w:cs="Georgia"/>
          <w:spacing w:val="3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m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pacing w:val="1"/>
          <w:sz w:val="22"/>
          <w:szCs w:val="22"/>
        </w:rPr>
        <w:t>r</w:t>
      </w:r>
      <w:r>
        <w:rPr>
          <w:rFonts w:ascii="Georgia" w:eastAsia="Georgia" w:hAnsi="Georgia" w:cs="Georgia"/>
          <w:sz w:val="22"/>
          <w:szCs w:val="22"/>
        </w:rPr>
        <w:t>s</w:t>
      </w:r>
      <w:r>
        <w:rPr>
          <w:rFonts w:ascii="Georgia" w:eastAsia="Georgia" w:hAnsi="Georgia" w:cs="Georgia"/>
          <w:spacing w:val="3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in</w:t>
      </w:r>
      <w:r>
        <w:rPr>
          <w:rFonts w:ascii="Georgia" w:eastAsia="Georgia" w:hAnsi="Georgia" w:cs="Georgia"/>
          <w:spacing w:val="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1"/>
          <w:sz w:val="22"/>
          <w:szCs w:val="22"/>
        </w:rPr>
        <w:t>n</w:t>
      </w:r>
      <w:r>
        <w:rPr>
          <w:rFonts w:ascii="Georgia" w:eastAsia="Georgia" w:hAnsi="Georgia" w:cs="Georgia"/>
          <w:spacing w:val="1"/>
          <w:sz w:val="22"/>
          <w:szCs w:val="22"/>
        </w:rPr>
        <w:t>or</w:t>
      </w:r>
      <w:r>
        <w:rPr>
          <w:rFonts w:ascii="Georgia" w:eastAsia="Georgia" w:hAnsi="Georgia" w:cs="Georgia"/>
          <w:spacing w:val="-2"/>
          <w:sz w:val="22"/>
          <w:szCs w:val="22"/>
        </w:rPr>
        <w:t>t</w:t>
      </w:r>
      <w:r>
        <w:rPr>
          <w:rFonts w:ascii="Georgia" w:eastAsia="Georgia" w:hAnsi="Georgia" w:cs="Georgia"/>
          <w:spacing w:val="1"/>
          <w:sz w:val="22"/>
          <w:szCs w:val="22"/>
        </w:rPr>
        <w:t>h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-1"/>
          <w:sz w:val="22"/>
          <w:szCs w:val="22"/>
        </w:rPr>
        <w:t>n</w:t>
      </w:r>
      <w:r>
        <w:rPr>
          <w:rFonts w:ascii="Georgia" w:eastAsia="Georgia" w:hAnsi="Georgia" w:cs="Georgia"/>
          <w:sz w:val="22"/>
          <w:szCs w:val="22"/>
        </w:rPr>
        <w:t>g</w:t>
      </w:r>
      <w:r>
        <w:rPr>
          <w:rFonts w:ascii="Georgia" w:eastAsia="Georgia" w:hAnsi="Georgia" w:cs="Georgia"/>
          <w:spacing w:val="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pacing w:val="-3"/>
          <w:sz w:val="22"/>
          <w:szCs w:val="22"/>
        </w:rPr>
        <w:t>n</w:t>
      </w:r>
      <w:r>
        <w:rPr>
          <w:rFonts w:ascii="Georgia" w:eastAsia="Georgia" w:hAnsi="Georgia" w:cs="Georgia"/>
          <w:sz w:val="22"/>
          <w:szCs w:val="22"/>
        </w:rPr>
        <w:t xml:space="preserve">d </w:t>
      </w:r>
      <w:r>
        <w:rPr>
          <w:rFonts w:ascii="Georgia" w:eastAsia="Georgia" w:hAnsi="Georgia" w:cs="Georgia"/>
          <w:spacing w:val="-1"/>
          <w:sz w:val="22"/>
          <w:szCs w:val="22"/>
        </w:rPr>
        <w:t>ea</w:t>
      </w:r>
      <w:r>
        <w:rPr>
          <w:rFonts w:ascii="Georgia" w:eastAsia="Georgia" w:hAnsi="Georgia" w:cs="Georgia"/>
          <w:spacing w:val="1"/>
          <w:sz w:val="22"/>
          <w:szCs w:val="22"/>
        </w:rPr>
        <w:t>st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-1"/>
          <w:sz w:val="22"/>
          <w:szCs w:val="22"/>
        </w:rPr>
        <w:t>n</w:t>
      </w:r>
      <w:r>
        <w:rPr>
          <w:rFonts w:ascii="Georgia" w:eastAsia="Georgia" w:hAnsi="Georgia" w:cs="Georgia"/>
          <w:sz w:val="22"/>
          <w:szCs w:val="22"/>
        </w:rPr>
        <w:t>g</w:t>
      </w:r>
      <w:r>
        <w:rPr>
          <w:rFonts w:ascii="Georgia" w:eastAsia="Georgia" w:hAnsi="Georgia" w:cs="Georgia"/>
          <w:spacing w:val="2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f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>r</w:t>
      </w:r>
      <w:r>
        <w:rPr>
          <w:rFonts w:ascii="Georgia" w:eastAsia="Georgia" w:hAnsi="Georgia" w:cs="Georgia"/>
          <w:spacing w:val="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2"/>
          <w:sz w:val="22"/>
          <w:szCs w:val="22"/>
        </w:rPr>
        <w:t>t</w:t>
      </w:r>
      <w:r>
        <w:rPr>
          <w:rFonts w:ascii="Georgia" w:eastAsia="Georgia" w:hAnsi="Georgia" w:cs="Georgia"/>
          <w:spacing w:val="1"/>
          <w:sz w:val="22"/>
          <w:szCs w:val="22"/>
        </w:rPr>
        <w:t>h</w:t>
      </w:r>
      <w:r>
        <w:rPr>
          <w:rFonts w:ascii="Georgia" w:eastAsia="Georgia" w:hAnsi="Georgia" w:cs="Georgia"/>
          <w:sz w:val="22"/>
          <w:szCs w:val="22"/>
        </w:rPr>
        <w:t>e T</w:t>
      </w:r>
      <w:r>
        <w:rPr>
          <w:rFonts w:ascii="Georgia" w:eastAsia="Georgia" w:hAnsi="Georgia" w:cs="Georgia"/>
          <w:spacing w:val="1"/>
          <w:sz w:val="22"/>
          <w:szCs w:val="22"/>
        </w:rPr>
        <w:t>r</w:t>
      </w:r>
      <w:r>
        <w:rPr>
          <w:rFonts w:ascii="Georgia" w:eastAsia="Georgia" w:hAnsi="Georgia" w:cs="Georgia"/>
          <w:spacing w:val="-1"/>
          <w:sz w:val="22"/>
          <w:szCs w:val="22"/>
        </w:rPr>
        <w:t>an</w:t>
      </w:r>
      <w:r>
        <w:rPr>
          <w:rFonts w:ascii="Georgia" w:eastAsia="Georgia" w:hAnsi="Georgia" w:cs="Georgia"/>
          <w:spacing w:val="1"/>
          <w:sz w:val="22"/>
          <w:szCs w:val="22"/>
        </w:rPr>
        <w:t>sv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pacing w:val="-2"/>
          <w:sz w:val="22"/>
          <w:szCs w:val="22"/>
        </w:rPr>
        <w:t>r</w:t>
      </w:r>
      <w:r>
        <w:rPr>
          <w:rFonts w:ascii="Georgia" w:eastAsia="Georgia" w:hAnsi="Georgia" w:cs="Georgia"/>
          <w:spacing w:val="1"/>
          <w:sz w:val="22"/>
          <w:szCs w:val="22"/>
        </w:rPr>
        <w:t>s</w:t>
      </w:r>
      <w:r>
        <w:rPr>
          <w:rFonts w:ascii="Georgia" w:eastAsia="Georgia" w:hAnsi="Georgia" w:cs="Georgia"/>
          <w:sz w:val="22"/>
          <w:szCs w:val="22"/>
        </w:rPr>
        <w:t xml:space="preserve">e </w:t>
      </w:r>
      <w:r>
        <w:rPr>
          <w:rFonts w:ascii="Georgia" w:eastAsia="Georgia" w:hAnsi="Georgia" w:cs="Georgia"/>
          <w:spacing w:val="-1"/>
          <w:sz w:val="22"/>
          <w:szCs w:val="22"/>
        </w:rPr>
        <w:t>Me</w:t>
      </w:r>
      <w:r>
        <w:rPr>
          <w:rFonts w:ascii="Georgia" w:eastAsia="Georgia" w:hAnsi="Georgia" w:cs="Georgia"/>
          <w:spacing w:val="1"/>
          <w:sz w:val="22"/>
          <w:szCs w:val="22"/>
        </w:rPr>
        <w:t>rc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pacing w:val="1"/>
          <w:sz w:val="22"/>
          <w:szCs w:val="22"/>
        </w:rPr>
        <w:t>to</w:t>
      </w:r>
      <w:r>
        <w:rPr>
          <w:rFonts w:ascii="Georgia" w:eastAsia="Georgia" w:hAnsi="Georgia" w:cs="Georgia"/>
          <w:sz w:val="22"/>
          <w:szCs w:val="22"/>
        </w:rPr>
        <w:t>r</w:t>
      </w:r>
      <w:r>
        <w:rPr>
          <w:rFonts w:ascii="Georgia" w:eastAsia="Georgia" w:hAnsi="Georgia" w:cs="Georgia"/>
          <w:spacing w:val="2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m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z w:val="22"/>
          <w:szCs w:val="22"/>
        </w:rPr>
        <w:t xml:space="preserve">p </w:t>
      </w:r>
      <w:r>
        <w:rPr>
          <w:rFonts w:ascii="Georgia" w:eastAsia="Georgia" w:hAnsi="Georgia" w:cs="Georgia"/>
          <w:spacing w:val="1"/>
          <w:sz w:val="22"/>
          <w:szCs w:val="22"/>
        </w:rPr>
        <w:t>p</w:t>
      </w:r>
      <w:r>
        <w:rPr>
          <w:rFonts w:ascii="Georgia" w:eastAsia="Georgia" w:hAnsi="Georgia" w:cs="Georgia"/>
          <w:spacing w:val="-2"/>
          <w:sz w:val="22"/>
          <w:szCs w:val="22"/>
        </w:rPr>
        <w:t>r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>j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pacing w:val="-2"/>
          <w:sz w:val="22"/>
          <w:szCs w:val="22"/>
        </w:rPr>
        <w:t>c</w:t>
      </w:r>
      <w:r>
        <w:rPr>
          <w:rFonts w:ascii="Georgia" w:eastAsia="Georgia" w:hAnsi="Georgia" w:cs="Georgia"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pacing w:val="-3"/>
          <w:sz w:val="22"/>
          <w:szCs w:val="22"/>
        </w:rPr>
        <w:t>n</w:t>
      </w:r>
      <w:r>
        <w:rPr>
          <w:rFonts w:ascii="Georgia" w:eastAsia="Georgia" w:hAnsi="Georgia" w:cs="Georgia"/>
          <w:sz w:val="22"/>
          <w:szCs w:val="22"/>
        </w:rPr>
        <w:t>)</w:t>
      </w:r>
      <w:r>
        <w:rPr>
          <w:rFonts w:ascii="Georgia" w:eastAsia="Georgia" w:hAnsi="Georgia" w:cs="Georgia"/>
          <w:spacing w:val="3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sz w:val="22"/>
          <w:szCs w:val="22"/>
        </w:rPr>
        <w:t>o</w:t>
      </w:r>
      <w:r>
        <w:rPr>
          <w:rFonts w:ascii="Georgia" w:eastAsia="Georgia" w:hAnsi="Georgia" w:cs="Georgia"/>
          <w:spacing w:val="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p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-1"/>
          <w:sz w:val="22"/>
          <w:szCs w:val="22"/>
        </w:rPr>
        <w:t>xe</w:t>
      </w:r>
      <w:r>
        <w:rPr>
          <w:rFonts w:ascii="Georgia" w:eastAsia="Georgia" w:hAnsi="Georgia" w:cs="Georgia"/>
          <w:sz w:val="22"/>
          <w:szCs w:val="22"/>
        </w:rPr>
        <w:t>l</w:t>
      </w:r>
      <w:r>
        <w:rPr>
          <w:rFonts w:ascii="Georgia" w:eastAsia="Georgia" w:hAnsi="Georgia" w:cs="Georgia"/>
          <w:spacing w:val="1"/>
          <w:sz w:val="22"/>
          <w:szCs w:val="22"/>
        </w:rPr>
        <w:t xml:space="preserve"> co</w:t>
      </w:r>
      <w:r>
        <w:rPr>
          <w:rFonts w:ascii="Georgia" w:eastAsia="Georgia" w:hAnsi="Georgia" w:cs="Georgia"/>
          <w:spacing w:val="-1"/>
          <w:sz w:val="22"/>
          <w:szCs w:val="22"/>
        </w:rPr>
        <w:t>o</w:t>
      </w:r>
      <w:r>
        <w:rPr>
          <w:rFonts w:ascii="Georgia" w:eastAsia="Georgia" w:hAnsi="Georgia" w:cs="Georgia"/>
          <w:spacing w:val="1"/>
          <w:sz w:val="22"/>
          <w:szCs w:val="22"/>
        </w:rPr>
        <w:t>r</w:t>
      </w:r>
      <w:r>
        <w:rPr>
          <w:rFonts w:ascii="Georgia" w:eastAsia="Georgia" w:hAnsi="Georgia" w:cs="Georgia"/>
          <w:sz w:val="22"/>
          <w:szCs w:val="22"/>
        </w:rPr>
        <w:t>di</w:t>
      </w:r>
      <w:r>
        <w:rPr>
          <w:rFonts w:ascii="Georgia" w:eastAsia="Georgia" w:hAnsi="Georgia" w:cs="Georgia"/>
          <w:spacing w:val="-1"/>
          <w:sz w:val="22"/>
          <w:szCs w:val="22"/>
        </w:rPr>
        <w:t>na</w:t>
      </w:r>
      <w:r>
        <w:rPr>
          <w:rFonts w:ascii="Georgia" w:eastAsia="Georgia" w:hAnsi="Georgia" w:cs="Georgia"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spacing w:val="-4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s</w:t>
      </w:r>
      <w:r>
        <w:rPr>
          <w:rFonts w:ascii="Georgia" w:eastAsia="Georgia" w:hAnsi="Georgia" w:cs="Georgia"/>
          <w:spacing w:val="2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f</w:t>
      </w:r>
      <w:r>
        <w:rPr>
          <w:rFonts w:ascii="Georgia" w:eastAsia="Georgia" w:hAnsi="Georgia" w:cs="Georgia"/>
          <w:spacing w:val="1"/>
          <w:sz w:val="22"/>
          <w:szCs w:val="22"/>
        </w:rPr>
        <w:t>ro</w:t>
      </w:r>
      <w:r>
        <w:rPr>
          <w:rFonts w:ascii="Georgia" w:eastAsia="Georgia" w:hAnsi="Georgia" w:cs="Georgia"/>
          <w:sz w:val="22"/>
          <w:szCs w:val="22"/>
        </w:rPr>
        <w:t>m</w:t>
      </w:r>
      <w:r>
        <w:rPr>
          <w:rFonts w:ascii="Georgia" w:eastAsia="Georgia" w:hAnsi="Georgia" w:cs="Georgia"/>
          <w:spacing w:val="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2"/>
          <w:sz w:val="22"/>
          <w:szCs w:val="22"/>
        </w:rPr>
        <w:t>t</w:t>
      </w:r>
      <w:r>
        <w:rPr>
          <w:rFonts w:ascii="Georgia" w:eastAsia="Georgia" w:hAnsi="Georgia" w:cs="Georgia"/>
          <w:spacing w:val="1"/>
          <w:sz w:val="22"/>
          <w:szCs w:val="22"/>
        </w:rPr>
        <w:t>h</w:t>
      </w:r>
      <w:r>
        <w:rPr>
          <w:rFonts w:ascii="Georgia" w:eastAsia="Georgia" w:hAnsi="Georgia" w:cs="Georgia"/>
          <w:sz w:val="22"/>
          <w:szCs w:val="22"/>
        </w:rPr>
        <w:t>e im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z w:val="22"/>
          <w:szCs w:val="22"/>
        </w:rPr>
        <w:t>ge</w:t>
      </w:r>
      <w:r>
        <w:rPr>
          <w:rFonts w:ascii="Georgia" w:eastAsia="Georgia" w:hAnsi="Georgia" w:cs="Georgia"/>
          <w:spacing w:val="1"/>
          <w:sz w:val="22"/>
          <w:szCs w:val="22"/>
        </w:rPr>
        <w:t xml:space="preserve"> (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pacing w:val="1"/>
          <w:sz w:val="22"/>
          <w:szCs w:val="22"/>
        </w:rPr>
        <w:t>.</w:t>
      </w:r>
      <w:r>
        <w:rPr>
          <w:rFonts w:ascii="Georgia" w:eastAsia="Georgia" w:hAnsi="Georgia" w:cs="Georgia"/>
          <w:sz w:val="22"/>
          <w:szCs w:val="22"/>
        </w:rPr>
        <w:t>g</w:t>
      </w:r>
      <w:r>
        <w:rPr>
          <w:rFonts w:ascii="Georgia" w:eastAsia="Georgia" w:hAnsi="Georgia" w:cs="Georgia"/>
          <w:spacing w:val="1"/>
          <w:sz w:val="22"/>
          <w:szCs w:val="22"/>
        </w:rPr>
        <w:t>.</w:t>
      </w:r>
      <w:r>
        <w:rPr>
          <w:rFonts w:ascii="Georgia" w:eastAsia="Georgia" w:hAnsi="Georgia" w:cs="Georgia"/>
          <w:sz w:val="22"/>
          <w:szCs w:val="22"/>
        </w:rPr>
        <w:t>,</w:t>
      </w:r>
      <w:r>
        <w:rPr>
          <w:rFonts w:ascii="Georgia" w:eastAsia="Georgia" w:hAnsi="Georgia" w:cs="Georgia"/>
          <w:spacing w:val="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2"/>
          <w:sz w:val="22"/>
          <w:szCs w:val="22"/>
        </w:rPr>
        <w:t>r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>w</w:t>
      </w:r>
      <w:r>
        <w:rPr>
          <w:rFonts w:ascii="Georgia" w:eastAsia="Georgia" w:hAnsi="Georgia" w:cs="Georgia"/>
          <w:spacing w:val="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1"/>
          <w:sz w:val="22"/>
          <w:szCs w:val="22"/>
        </w:rPr>
        <w:t>an</w:t>
      </w:r>
      <w:r>
        <w:rPr>
          <w:rFonts w:ascii="Georgia" w:eastAsia="Georgia" w:hAnsi="Georgia" w:cs="Georgia"/>
          <w:sz w:val="22"/>
          <w:szCs w:val="22"/>
        </w:rPr>
        <w:t>d</w:t>
      </w:r>
      <w:r>
        <w:rPr>
          <w:rFonts w:ascii="Georgia" w:eastAsia="Georgia" w:hAnsi="Georgia" w:cs="Georgia"/>
          <w:spacing w:val="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co</w:t>
      </w:r>
      <w:r>
        <w:rPr>
          <w:rFonts w:ascii="Georgia" w:eastAsia="Georgia" w:hAnsi="Georgia" w:cs="Georgia"/>
          <w:spacing w:val="-1"/>
          <w:sz w:val="22"/>
          <w:szCs w:val="22"/>
        </w:rPr>
        <w:t>l</w:t>
      </w:r>
      <w:r>
        <w:rPr>
          <w:rFonts w:ascii="Georgia" w:eastAsia="Georgia" w:hAnsi="Georgia" w:cs="Georgia"/>
          <w:sz w:val="22"/>
          <w:szCs w:val="22"/>
        </w:rPr>
        <w:t>umn</w:t>
      </w:r>
      <w:r>
        <w:rPr>
          <w:rFonts w:ascii="Georgia" w:eastAsia="Georgia" w:hAnsi="Georgia" w:cs="Georgia"/>
          <w:spacing w:val="1"/>
          <w:sz w:val="22"/>
          <w:szCs w:val="22"/>
        </w:rPr>
        <w:t xml:space="preserve"> v</w:t>
      </w:r>
      <w:r>
        <w:rPr>
          <w:rFonts w:ascii="Georgia" w:eastAsia="Georgia" w:hAnsi="Georgia" w:cs="Georgia"/>
          <w:spacing w:val="-1"/>
          <w:sz w:val="22"/>
          <w:szCs w:val="22"/>
        </w:rPr>
        <w:t>al</w:t>
      </w:r>
      <w:r>
        <w:rPr>
          <w:rFonts w:ascii="Georgia" w:eastAsia="Georgia" w:hAnsi="Georgia" w:cs="Georgia"/>
          <w:sz w:val="22"/>
          <w:szCs w:val="22"/>
        </w:rPr>
        <w:t>u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pacing w:val="1"/>
          <w:sz w:val="22"/>
          <w:szCs w:val="22"/>
        </w:rPr>
        <w:t>s)</w:t>
      </w:r>
      <w:r>
        <w:rPr>
          <w:rFonts w:ascii="Georgia" w:eastAsia="Georgia" w:hAnsi="Georgia" w:cs="Georgia"/>
          <w:sz w:val="22"/>
          <w:szCs w:val="22"/>
        </w:rPr>
        <w:t>.</w:t>
      </w:r>
      <w:r>
        <w:rPr>
          <w:rFonts w:ascii="Georgia" w:eastAsia="Georgia" w:hAnsi="Georgia" w:cs="Georgia"/>
          <w:spacing w:val="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2"/>
          <w:sz w:val="22"/>
          <w:szCs w:val="22"/>
        </w:rPr>
        <w:t>T</w:t>
      </w:r>
      <w:r>
        <w:rPr>
          <w:rFonts w:ascii="Georgia" w:eastAsia="Georgia" w:hAnsi="Georgia" w:cs="Georgia"/>
          <w:spacing w:val="1"/>
          <w:sz w:val="22"/>
          <w:szCs w:val="22"/>
        </w:rPr>
        <w:t>h</w:t>
      </w:r>
      <w:r>
        <w:rPr>
          <w:rFonts w:ascii="Georgia" w:eastAsia="Georgia" w:hAnsi="Georgia" w:cs="Georgia"/>
          <w:sz w:val="22"/>
          <w:szCs w:val="22"/>
        </w:rPr>
        <w:t>is</w:t>
      </w:r>
      <w:r>
        <w:rPr>
          <w:rFonts w:ascii="Georgia" w:eastAsia="Georgia" w:hAnsi="Georgia" w:cs="Georgia"/>
          <w:spacing w:val="2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 xml:space="preserve">is </w:t>
      </w:r>
      <w:r>
        <w:rPr>
          <w:rFonts w:ascii="Georgia" w:eastAsia="Georgia" w:hAnsi="Georgia" w:cs="Georgia"/>
          <w:spacing w:val="-1"/>
          <w:sz w:val="22"/>
          <w:szCs w:val="22"/>
        </w:rPr>
        <w:t>ne</w:t>
      </w:r>
      <w:r>
        <w:rPr>
          <w:rFonts w:ascii="Georgia" w:eastAsia="Georgia" w:hAnsi="Georgia" w:cs="Georgia"/>
          <w:spacing w:val="1"/>
          <w:sz w:val="22"/>
          <w:szCs w:val="22"/>
        </w:rPr>
        <w:t>c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pacing w:val="1"/>
          <w:sz w:val="22"/>
          <w:szCs w:val="22"/>
        </w:rPr>
        <w:t>ss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pacing w:val="1"/>
          <w:sz w:val="22"/>
          <w:szCs w:val="22"/>
        </w:rPr>
        <w:t>r</w:t>
      </w:r>
      <w:r>
        <w:rPr>
          <w:rFonts w:ascii="Georgia" w:eastAsia="Georgia" w:hAnsi="Georgia" w:cs="Georgia"/>
          <w:sz w:val="22"/>
          <w:szCs w:val="22"/>
        </w:rPr>
        <w:t>y</w:t>
      </w:r>
      <w:r>
        <w:rPr>
          <w:rFonts w:ascii="Georgia" w:eastAsia="Georgia" w:hAnsi="Georgia" w:cs="Georgia"/>
          <w:spacing w:val="1"/>
          <w:sz w:val="22"/>
          <w:szCs w:val="22"/>
        </w:rPr>
        <w:t xml:space="preserve"> wh</w:t>
      </w:r>
      <w:r>
        <w:rPr>
          <w:rFonts w:ascii="Georgia" w:eastAsia="Georgia" w:hAnsi="Georgia" w:cs="Georgia"/>
          <w:spacing w:val="-1"/>
          <w:sz w:val="22"/>
          <w:szCs w:val="22"/>
        </w:rPr>
        <w:t>ene</w:t>
      </w:r>
      <w:r>
        <w:rPr>
          <w:rFonts w:ascii="Georgia" w:eastAsia="Georgia" w:hAnsi="Georgia" w:cs="Georgia"/>
          <w:spacing w:val="1"/>
          <w:sz w:val="22"/>
          <w:szCs w:val="22"/>
        </w:rPr>
        <w:t>v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r</w:t>
      </w:r>
      <w:r>
        <w:rPr>
          <w:rFonts w:ascii="Georgia" w:eastAsia="Georgia" w:hAnsi="Georgia" w:cs="Georgia"/>
          <w:spacing w:val="3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pacing w:val="1"/>
          <w:sz w:val="22"/>
          <w:szCs w:val="22"/>
        </w:rPr>
        <w:t>c</w:t>
      </w:r>
      <w:r>
        <w:rPr>
          <w:rFonts w:ascii="Georgia" w:eastAsia="Georgia" w:hAnsi="Georgia" w:cs="Georgia"/>
          <w:spacing w:val="-2"/>
          <w:sz w:val="22"/>
          <w:szCs w:val="22"/>
        </w:rPr>
        <w:t>c</w:t>
      </w:r>
      <w:r>
        <w:rPr>
          <w:rFonts w:ascii="Georgia" w:eastAsia="Georgia" w:hAnsi="Georgia" w:cs="Georgia"/>
          <w:sz w:val="22"/>
          <w:szCs w:val="22"/>
        </w:rPr>
        <w:t>u</w:t>
      </w:r>
      <w:r>
        <w:rPr>
          <w:rFonts w:ascii="Georgia" w:eastAsia="Georgia" w:hAnsi="Georgia" w:cs="Georgia"/>
          <w:spacing w:val="1"/>
          <w:sz w:val="22"/>
          <w:szCs w:val="22"/>
        </w:rPr>
        <w:t>r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pacing w:val="1"/>
          <w:sz w:val="22"/>
          <w:szCs w:val="22"/>
        </w:rPr>
        <w:t>r</w:t>
      </w:r>
      <w:r>
        <w:rPr>
          <w:rFonts w:ascii="Georgia" w:eastAsia="Georgia" w:hAnsi="Georgia" w:cs="Georgia"/>
          <w:spacing w:val="-1"/>
          <w:sz w:val="22"/>
          <w:szCs w:val="22"/>
        </w:rPr>
        <w:t>ea</w:t>
      </w:r>
      <w:r>
        <w:rPr>
          <w:rFonts w:ascii="Georgia" w:eastAsia="Georgia" w:hAnsi="Georgia" w:cs="Georgia"/>
          <w:sz w:val="22"/>
          <w:szCs w:val="22"/>
        </w:rPr>
        <w:t>, di</w:t>
      </w:r>
      <w:r>
        <w:rPr>
          <w:rFonts w:ascii="Georgia" w:eastAsia="Georgia" w:hAnsi="Georgia" w:cs="Georgia"/>
          <w:spacing w:val="1"/>
          <w:sz w:val="22"/>
          <w:szCs w:val="22"/>
        </w:rPr>
        <w:t>r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pacing w:val="1"/>
          <w:sz w:val="22"/>
          <w:szCs w:val="22"/>
        </w:rPr>
        <w:t>ct</w:t>
      </w:r>
      <w:r>
        <w:rPr>
          <w:rFonts w:ascii="Georgia" w:eastAsia="Georgia" w:hAnsi="Georgia" w:cs="Georgia"/>
          <w:spacing w:val="-2"/>
          <w:sz w:val="22"/>
          <w:szCs w:val="22"/>
        </w:rPr>
        <w:t>i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pacing w:val="-1"/>
          <w:sz w:val="22"/>
          <w:szCs w:val="22"/>
        </w:rPr>
        <w:t>n</w:t>
      </w:r>
      <w:proofErr w:type="gramStart"/>
      <w:r>
        <w:rPr>
          <w:rFonts w:ascii="Georgia" w:eastAsia="Georgia" w:hAnsi="Georgia" w:cs="Georgia"/>
          <w:sz w:val="22"/>
          <w:szCs w:val="22"/>
        </w:rPr>
        <w:t xml:space="preserve">, </w:t>
      </w:r>
      <w:r>
        <w:rPr>
          <w:rFonts w:ascii="Georgia" w:eastAsia="Georgia" w:hAnsi="Georgia" w:cs="Georgia"/>
          <w:spacing w:val="4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1"/>
          <w:sz w:val="22"/>
          <w:szCs w:val="22"/>
        </w:rPr>
        <w:t>an</w:t>
      </w:r>
      <w:r>
        <w:rPr>
          <w:rFonts w:ascii="Georgia" w:eastAsia="Georgia" w:hAnsi="Georgia" w:cs="Georgia"/>
          <w:sz w:val="22"/>
          <w:szCs w:val="22"/>
        </w:rPr>
        <w:t>d</w:t>
      </w:r>
      <w:proofErr w:type="gramEnd"/>
      <w:r>
        <w:rPr>
          <w:rFonts w:ascii="Georgia" w:eastAsia="Georgia" w:hAnsi="Georgia" w:cs="Georgia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2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d</w:t>
      </w:r>
      <w:r>
        <w:rPr>
          <w:rFonts w:ascii="Georgia" w:eastAsia="Georgia" w:hAnsi="Georgia" w:cs="Georgia"/>
          <w:spacing w:val="-2"/>
          <w:sz w:val="22"/>
          <w:szCs w:val="22"/>
        </w:rPr>
        <w:t>i</w:t>
      </w:r>
      <w:r>
        <w:rPr>
          <w:rFonts w:ascii="Georgia" w:eastAsia="Georgia" w:hAnsi="Georgia" w:cs="Georgia"/>
          <w:spacing w:val="1"/>
          <w:sz w:val="22"/>
          <w:szCs w:val="22"/>
        </w:rPr>
        <w:t>st</w:t>
      </w:r>
      <w:r>
        <w:rPr>
          <w:rFonts w:ascii="Georgia" w:eastAsia="Georgia" w:hAnsi="Georgia" w:cs="Georgia"/>
          <w:spacing w:val="-1"/>
          <w:sz w:val="22"/>
          <w:szCs w:val="22"/>
        </w:rPr>
        <w:t>an</w:t>
      </w:r>
      <w:r>
        <w:rPr>
          <w:rFonts w:ascii="Georgia" w:eastAsia="Georgia" w:hAnsi="Georgia" w:cs="Georgia"/>
          <w:spacing w:val="1"/>
          <w:sz w:val="22"/>
          <w:szCs w:val="22"/>
        </w:rPr>
        <w:t>c</w:t>
      </w:r>
      <w:r>
        <w:rPr>
          <w:rFonts w:ascii="Georgia" w:eastAsia="Georgia" w:hAnsi="Georgia" w:cs="Georgia"/>
          <w:sz w:val="22"/>
          <w:szCs w:val="22"/>
        </w:rPr>
        <w:t>e  m</w:t>
      </w:r>
      <w:r>
        <w:rPr>
          <w:rFonts w:ascii="Georgia" w:eastAsia="Georgia" w:hAnsi="Georgia" w:cs="Georgia"/>
          <w:spacing w:val="-1"/>
          <w:sz w:val="22"/>
          <w:szCs w:val="22"/>
        </w:rPr>
        <w:t>ea</w:t>
      </w:r>
      <w:r>
        <w:rPr>
          <w:rFonts w:ascii="Georgia" w:eastAsia="Georgia" w:hAnsi="Georgia" w:cs="Georgia"/>
          <w:spacing w:val="1"/>
          <w:sz w:val="22"/>
          <w:szCs w:val="22"/>
        </w:rPr>
        <w:t>s</w:t>
      </w:r>
      <w:r>
        <w:rPr>
          <w:rFonts w:ascii="Georgia" w:eastAsia="Georgia" w:hAnsi="Georgia" w:cs="Georgia"/>
          <w:sz w:val="22"/>
          <w:szCs w:val="22"/>
        </w:rPr>
        <w:t>u</w:t>
      </w:r>
      <w:r>
        <w:rPr>
          <w:rFonts w:ascii="Georgia" w:eastAsia="Georgia" w:hAnsi="Georgia" w:cs="Georgia"/>
          <w:spacing w:val="1"/>
          <w:sz w:val="22"/>
          <w:szCs w:val="22"/>
        </w:rPr>
        <w:t>r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m</w:t>
      </w:r>
      <w:r>
        <w:rPr>
          <w:rFonts w:ascii="Georgia" w:eastAsia="Georgia" w:hAnsi="Georgia" w:cs="Georgia"/>
          <w:spacing w:val="-1"/>
          <w:sz w:val="22"/>
          <w:szCs w:val="22"/>
        </w:rPr>
        <w:t>en</w:t>
      </w:r>
      <w:r>
        <w:rPr>
          <w:rFonts w:ascii="Georgia" w:eastAsia="Georgia" w:hAnsi="Georgia" w:cs="Georgia"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sz w:val="22"/>
          <w:szCs w:val="22"/>
        </w:rPr>
        <w:t xml:space="preserve">s </w:t>
      </w:r>
      <w:r>
        <w:rPr>
          <w:rFonts w:ascii="Georgia" w:eastAsia="Georgia" w:hAnsi="Georgia" w:cs="Georgia"/>
          <w:spacing w:val="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pacing w:val="1"/>
          <w:sz w:val="22"/>
          <w:szCs w:val="22"/>
        </w:rPr>
        <w:t>r</w:t>
      </w:r>
      <w:r>
        <w:rPr>
          <w:rFonts w:ascii="Georgia" w:eastAsia="Georgia" w:hAnsi="Georgia" w:cs="Georgia"/>
          <w:sz w:val="22"/>
          <w:szCs w:val="22"/>
        </w:rPr>
        <w:t xml:space="preserve">e </w:t>
      </w:r>
      <w:r>
        <w:rPr>
          <w:rFonts w:ascii="Georgia" w:eastAsia="Georgia" w:hAnsi="Georgia" w:cs="Georgia"/>
          <w:spacing w:val="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r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pacing w:val="-3"/>
          <w:sz w:val="22"/>
          <w:szCs w:val="22"/>
        </w:rPr>
        <w:t>q</w:t>
      </w:r>
      <w:r>
        <w:rPr>
          <w:rFonts w:ascii="Georgia" w:eastAsia="Georgia" w:hAnsi="Georgia" w:cs="Georgia"/>
          <w:sz w:val="22"/>
          <w:szCs w:val="22"/>
        </w:rPr>
        <w:t>ui</w:t>
      </w:r>
      <w:r>
        <w:rPr>
          <w:rFonts w:ascii="Georgia" w:eastAsia="Georgia" w:hAnsi="Georgia" w:cs="Georgia"/>
          <w:spacing w:val="1"/>
          <w:sz w:val="22"/>
          <w:szCs w:val="22"/>
        </w:rPr>
        <w:t>r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 xml:space="preserve">d. </w:t>
      </w:r>
      <w:r>
        <w:rPr>
          <w:rFonts w:ascii="Georgia" w:eastAsia="Georgia" w:hAnsi="Georgia" w:cs="Georgia"/>
          <w:spacing w:val="5"/>
          <w:sz w:val="22"/>
          <w:szCs w:val="22"/>
        </w:rPr>
        <w:t xml:space="preserve"> </w:t>
      </w:r>
      <w:proofErr w:type="gramStart"/>
      <w:r>
        <w:rPr>
          <w:rFonts w:ascii="Georgia" w:eastAsia="Georgia" w:hAnsi="Georgia" w:cs="Georgia"/>
          <w:spacing w:val="-3"/>
          <w:sz w:val="22"/>
          <w:szCs w:val="22"/>
        </w:rPr>
        <w:t>M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pacing w:val="-2"/>
          <w:sz w:val="22"/>
          <w:szCs w:val="22"/>
        </w:rPr>
        <w:t>s</w:t>
      </w:r>
      <w:r>
        <w:rPr>
          <w:rFonts w:ascii="Georgia" w:eastAsia="Georgia" w:hAnsi="Georgia" w:cs="Georgia"/>
          <w:sz w:val="22"/>
          <w:szCs w:val="22"/>
        </w:rPr>
        <w:t xml:space="preserve">t </w:t>
      </w:r>
      <w:r>
        <w:rPr>
          <w:rFonts w:ascii="Georgia" w:eastAsia="Georgia" w:hAnsi="Georgia" w:cs="Georgia"/>
          <w:spacing w:val="4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s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pacing w:val="-2"/>
          <w:sz w:val="22"/>
          <w:szCs w:val="22"/>
        </w:rPr>
        <w:t>r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pacing w:val="-2"/>
          <w:sz w:val="22"/>
          <w:szCs w:val="22"/>
        </w:rPr>
        <w:t>u</w:t>
      </w:r>
      <w:r>
        <w:rPr>
          <w:rFonts w:ascii="Georgia" w:eastAsia="Georgia" w:hAnsi="Georgia" w:cs="Georgia"/>
          <w:sz w:val="22"/>
          <w:szCs w:val="22"/>
        </w:rPr>
        <w:t>s</w:t>
      </w:r>
      <w:proofErr w:type="gramEnd"/>
      <w:r>
        <w:rPr>
          <w:rFonts w:ascii="Georgia" w:eastAsia="Georgia" w:hAnsi="Georgia" w:cs="Georgia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4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pacing w:val="-3"/>
          <w:sz w:val="22"/>
          <w:szCs w:val="22"/>
        </w:rPr>
        <w:t>a</w:t>
      </w:r>
      <w:r>
        <w:rPr>
          <w:rFonts w:ascii="Georgia" w:eastAsia="Georgia" w:hAnsi="Georgia" w:cs="Georgia"/>
          <w:spacing w:val="1"/>
          <w:sz w:val="22"/>
          <w:szCs w:val="22"/>
        </w:rPr>
        <w:t>rt</w:t>
      </w:r>
      <w:r>
        <w:rPr>
          <w:rFonts w:ascii="Georgia" w:eastAsia="Georgia" w:hAnsi="Georgia" w:cs="Georgia"/>
          <w:sz w:val="22"/>
          <w:szCs w:val="22"/>
        </w:rPr>
        <w:t xml:space="preserve">h </w:t>
      </w:r>
      <w:r>
        <w:rPr>
          <w:rFonts w:ascii="Georgia" w:eastAsia="Georgia" w:hAnsi="Georgia" w:cs="Georgia"/>
          <w:spacing w:val="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s</w:t>
      </w:r>
      <w:r>
        <w:rPr>
          <w:rFonts w:ascii="Georgia" w:eastAsia="Georgia" w:hAnsi="Georgia" w:cs="Georgia"/>
          <w:spacing w:val="-2"/>
          <w:sz w:val="22"/>
          <w:szCs w:val="22"/>
        </w:rPr>
        <w:t>c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-1"/>
          <w:sz w:val="22"/>
          <w:szCs w:val="22"/>
        </w:rPr>
        <w:t>en</w:t>
      </w:r>
      <w:r>
        <w:rPr>
          <w:rFonts w:ascii="Georgia" w:eastAsia="Georgia" w:hAnsi="Georgia" w:cs="Georgia"/>
          <w:spacing w:val="1"/>
          <w:sz w:val="22"/>
          <w:szCs w:val="22"/>
        </w:rPr>
        <w:t>c</w:t>
      </w:r>
      <w:r>
        <w:rPr>
          <w:rFonts w:ascii="Georgia" w:eastAsia="Georgia" w:hAnsi="Georgia" w:cs="Georgia"/>
          <w:sz w:val="22"/>
          <w:szCs w:val="22"/>
        </w:rPr>
        <w:t xml:space="preserve">e </w:t>
      </w:r>
      <w:r>
        <w:rPr>
          <w:rFonts w:ascii="Georgia" w:eastAsia="Georgia" w:hAnsi="Georgia" w:cs="Georgia"/>
          <w:spacing w:val="1"/>
          <w:sz w:val="22"/>
          <w:szCs w:val="22"/>
        </w:rPr>
        <w:t>r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m</w:t>
      </w:r>
      <w:r>
        <w:rPr>
          <w:rFonts w:ascii="Georgia" w:eastAsia="Georgia" w:hAnsi="Georgia" w:cs="Georgia"/>
          <w:spacing w:val="1"/>
          <w:sz w:val="22"/>
          <w:szCs w:val="22"/>
        </w:rPr>
        <w:t>ot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1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s</w:t>
      </w:r>
      <w:r>
        <w:rPr>
          <w:rFonts w:ascii="Georgia" w:eastAsia="Georgia" w:hAnsi="Georgia" w:cs="Georgia"/>
          <w:spacing w:val="-1"/>
          <w:sz w:val="22"/>
          <w:szCs w:val="22"/>
        </w:rPr>
        <w:t>en</w:t>
      </w:r>
      <w:r>
        <w:rPr>
          <w:rFonts w:ascii="Georgia" w:eastAsia="Georgia" w:hAnsi="Georgia" w:cs="Georgia"/>
          <w:spacing w:val="1"/>
          <w:sz w:val="22"/>
          <w:szCs w:val="22"/>
        </w:rPr>
        <w:t>s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-1"/>
          <w:sz w:val="22"/>
          <w:szCs w:val="22"/>
        </w:rPr>
        <w:t>n</w:t>
      </w:r>
      <w:r>
        <w:rPr>
          <w:rFonts w:ascii="Georgia" w:eastAsia="Georgia" w:hAnsi="Georgia" w:cs="Georgia"/>
          <w:sz w:val="22"/>
          <w:szCs w:val="22"/>
        </w:rPr>
        <w:t>g</w:t>
      </w:r>
      <w:r>
        <w:rPr>
          <w:rFonts w:ascii="Georgia" w:eastAsia="Georgia" w:hAnsi="Georgia" w:cs="Georgia"/>
          <w:spacing w:val="10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r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pacing w:val="1"/>
          <w:sz w:val="22"/>
          <w:szCs w:val="22"/>
        </w:rPr>
        <w:t>s</w:t>
      </w:r>
      <w:r>
        <w:rPr>
          <w:rFonts w:ascii="Georgia" w:eastAsia="Georgia" w:hAnsi="Georgia" w:cs="Georgia"/>
          <w:spacing w:val="-1"/>
          <w:sz w:val="22"/>
          <w:szCs w:val="22"/>
        </w:rPr>
        <w:t>ea</w:t>
      </w:r>
      <w:r>
        <w:rPr>
          <w:rFonts w:ascii="Georgia" w:eastAsia="Georgia" w:hAnsi="Georgia" w:cs="Georgia"/>
          <w:spacing w:val="1"/>
          <w:sz w:val="22"/>
          <w:szCs w:val="22"/>
        </w:rPr>
        <w:t>r</w:t>
      </w:r>
      <w:r>
        <w:rPr>
          <w:rFonts w:ascii="Georgia" w:eastAsia="Georgia" w:hAnsi="Georgia" w:cs="Georgia"/>
          <w:spacing w:val="-2"/>
          <w:sz w:val="22"/>
          <w:szCs w:val="22"/>
        </w:rPr>
        <w:t>c</w:t>
      </w:r>
      <w:r>
        <w:rPr>
          <w:rFonts w:ascii="Georgia" w:eastAsia="Georgia" w:hAnsi="Georgia" w:cs="Georgia"/>
          <w:sz w:val="22"/>
          <w:szCs w:val="22"/>
        </w:rPr>
        <w:t>h</w:t>
      </w:r>
      <w:r>
        <w:rPr>
          <w:rFonts w:ascii="Georgia" w:eastAsia="Georgia" w:hAnsi="Georgia" w:cs="Georgia"/>
          <w:spacing w:val="10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is</w:t>
      </w:r>
      <w:r>
        <w:rPr>
          <w:rFonts w:ascii="Georgia" w:eastAsia="Georgia" w:hAnsi="Georgia" w:cs="Georgia"/>
          <w:spacing w:val="1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b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pacing w:val="1"/>
          <w:sz w:val="22"/>
          <w:szCs w:val="22"/>
        </w:rPr>
        <w:t>s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d</w:t>
      </w:r>
      <w:r>
        <w:rPr>
          <w:rFonts w:ascii="Georgia" w:eastAsia="Georgia" w:hAnsi="Georgia" w:cs="Georgia"/>
          <w:spacing w:val="10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>n</w:t>
      </w:r>
      <w:r>
        <w:rPr>
          <w:rFonts w:ascii="Georgia" w:eastAsia="Georgia" w:hAnsi="Georgia" w:cs="Georgia"/>
          <w:spacing w:val="1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1"/>
          <w:sz w:val="22"/>
          <w:szCs w:val="22"/>
        </w:rPr>
        <w:t>analy</w:t>
      </w:r>
      <w:r>
        <w:rPr>
          <w:rFonts w:ascii="Georgia" w:eastAsia="Georgia" w:hAnsi="Georgia" w:cs="Georgia"/>
          <w:spacing w:val="1"/>
          <w:sz w:val="22"/>
          <w:szCs w:val="22"/>
        </w:rPr>
        <w:t>s</w:t>
      </w:r>
      <w:r>
        <w:rPr>
          <w:rFonts w:ascii="Georgia" w:eastAsia="Georgia" w:hAnsi="Georgia" w:cs="Georgia"/>
          <w:sz w:val="22"/>
          <w:szCs w:val="22"/>
        </w:rPr>
        <w:t>is</w:t>
      </w:r>
      <w:r>
        <w:rPr>
          <w:rFonts w:ascii="Georgia" w:eastAsia="Georgia" w:hAnsi="Georgia" w:cs="Georgia"/>
          <w:spacing w:val="1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>f</w:t>
      </w:r>
      <w:r>
        <w:rPr>
          <w:rFonts w:ascii="Georgia" w:eastAsia="Georgia" w:hAnsi="Georgia" w:cs="Georgia"/>
          <w:spacing w:val="10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2"/>
          <w:sz w:val="22"/>
          <w:szCs w:val="22"/>
        </w:rPr>
        <w:t>d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pacing w:val="2"/>
          <w:sz w:val="22"/>
          <w:szCs w:val="22"/>
        </w:rPr>
        <w:t>t</w:t>
      </w:r>
      <w:r>
        <w:rPr>
          <w:rFonts w:ascii="Georgia" w:eastAsia="Georgia" w:hAnsi="Georgia" w:cs="Georgia"/>
          <w:sz w:val="22"/>
          <w:szCs w:val="22"/>
        </w:rPr>
        <w:t>a</w:t>
      </w:r>
      <w:r>
        <w:rPr>
          <w:rFonts w:ascii="Georgia" w:eastAsia="Georgia" w:hAnsi="Georgia" w:cs="Georgia"/>
          <w:spacing w:val="1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th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z w:val="22"/>
          <w:szCs w:val="22"/>
        </w:rPr>
        <w:t>t</w:t>
      </w:r>
      <w:r>
        <w:rPr>
          <w:rFonts w:ascii="Georgia" w:eastAsia="Georgia" w:hAnsi="Georgia" w:cs="Georgia"/>
          <w:spacing w:val="10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h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z w:val="22"/>
          <w:szCs w:val="22"/>
        </w:rPr>
        <w:t>s</w:t>
      </w:r>
      <w:r>
        <w:rPr>
          <w:rFonts w:ascii="Georgia" w:eastAsia="Georgia" w:hAnsi="Georgia" w:cs="Georgia"/>
          <w:spacing w:val="1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b</w:t>
      </w:r>
      <w:r>
        <w:rPr>
          <w:rFonts w:ascii="Georgia" w:eastAsia="Georgia" w:hAnsi="Georgia" w:cs="Georgia"/>
          <w:spacing w:val="-1"/>
          <w:sz w:val="22"/>
          <w:szCs w:val="22"/>
        </w:rPr>
        <w:t>ee</w:t>
      </w:r>
      <w:r>
        <w:rPr>
          <w:rFonts w:ascii="Georgia" w:eastAsia="Georgia" w:hAnsi="Georgia" w:cs="Georgia"/>
          <w:sz w:val="22"/>
          <w:szCs w:val="22"/>
        </w:rPr>
        <w:t>n</w:t>
      </w:r>
      <w:r>
        <w:rPr>
          <w:rFonts w:ascii="Georgia" w:eastAsia="Georgia" w:hAnsi="Georgia" w:cs="Georgia"/>
          <w:spacing w:val="1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c</w:t>
      </w:r>
      <w:r>
        <w:rPr>
          <w:rFonts w:ascii="Georgia" w:eastAsia="Georgia" w:hAnsi="Georgia" w:cs="Georgia"/>
          <w:spacing w:val="-1"/>
          <w:sz w:val="22"/>
          <w:szCs w:val="22"/>
        </w:rPr>
        <w:t>o</w:t>
      </w:r>
      <w:r>
        <w:rPr>
          <w:rFonts w:ascii="Georgia" w:eastAsia="Georgia" w:hAnsi="Georgia" w:cs="Georgia"/>
          <w:spacing w:val="1"/>
          <w:sz w:val="22"/>
          <w:szCs w:val="22"/>
        </w:rPr>
        <w:t>rr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pacing w:val="-2"/>
          <w:sz w:val="22"/>
          <w:szCs w:val="22"/>
        </w:rPr>
        <w:t>ct</w:t>
      </w:r>
      <w:r>
        <w:rPr>
          <w:rFonts w:ascii="Georgia" w:eastAsia="Georgia" w:hAnsi="Georgia" w:cs="Georgia"/>
          <w:spacing w:val="-1"/>
          <w:sz w:val="22"/>
          <w:szCs w:val="22"/>
        </w:rPr>
        <w:t>l</w:t>
      </w:r>
      <w:r>
        <w:rPr>
          <w:rFonts w:ascii="Georgia" w:eastAsia="Georgia" w:hAnsi="Georgia" w:cs="Georgia"/>
          <w:sz w:val="22"/>
          <w:szCs w:val="22"/>
        </w:rPr>
        <w:t>y</w:t>
      </w:r>
      <w:r>
        <w:rPr>
          <w:rFonts w:ascii="Georgia" w:eastAsia="Georgia" w:hAnsi="Georgia" w:cs="Georgia"/>
          <w:spacing w:val="1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r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pacing w:val="1"/>
          <w:sz w:val="22"/>
          <w:szCs w:val="22"/>
        </w:rPr>
        <w:t>ct</w:t>
      </w:r>
      <w:r>
        <w:rPr>
          <w:rFonts w:ascii="Georgia" w:eastAsia="Georgia" w:hAnsi="Georgia" w:cs="Georgia"/>
          <w:sz w:val="22"/>
          <w:szCs w:val="22"/>
        </w:rPr>
        <w:t>ifi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 xml:space="preserve">d </w:t>
      </w:r>
      <w:r>
        <w:rPr>
          <w:rFonts w:ascii="Georgia" w:eastAsia="Georgia" w:hAnsi="Georgia" w:cs="Georgia"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sz w:val="22"/>
          <w:szCs w:val="22"/>
        </w:rPr>
        <w:t>o</w:t>
      </w:r>
      <w:r>
        <w:rPr>
          <w:rFonts w:ascii="Georgia" w:eastAsia="Georgia" w:hAnsi="Georgia" w:cs="Georgia"/>
          <w:spacing w:val="1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a</w:t>
      </w:r>
      <w:r>
        <w:rPr>
          <w:rFonts w:ascii="Georgia" w:eastAsia="Georgia" w:hAnsi="Georgia" w:cs="Georgia"/>
          <w:spacing w:val="-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b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pacing w:val="1"/>
          <w:sz w:val="22"/>
          <w:szCs w:val="22"/>
        </w:rPr>
        <w:t>s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-1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m</w:t>
      </w:r>
      <w:r>
        <w:rPr>
          <w:rFonts w:ascii="Georgia" w:eastAsia="Georgia" w:hAnsi="Georgia" w:cs="Georgia"/>
          <w:spacing w:val="-3"/>
          <w:sz w:val="22"/>
          <w:szCs w:val="22"/>
        </w:rPr>
        <w:t>a</w:t>
      </w:r>
      <w:r>
        <w:rPr>
          <w:rFonts w:ascii="Georgia" w:eastAsia="Georgia" w:hAnsi="Georgia" w:cs="Georgia"/>
          <w:spacing w:val="1"/>
          <w:sz w:val="22"/>
          <w:szCs w:val="22"/>
        </w:rPr>
        <w:t>p</w:t>
      </w:r>
      <w:r>
        <w:rPr>
          <w:rFonts w:ascii="Georgia" w:eastAsia="Georgia" w:hAnsi="Georgia" w:cs="Georgia"/>
          <w:sz w:val="22"/>
          <w:szCs w:val="22"/>
        </w:rPr>
        <w:t>.</w:t>
      </w:r>
    </w:p>
    <w:p w:rsidR="00C818BC" w:rsidRDefault="00C818BC">
      <w:pPr>
        <w:spacing w:before="7" w:line="220" w:lineRule="exact"/>
        <w:rPr>
          <w:sz w:val="22"/>
          <w:szCs w:val="22"/>
        </w:rPr>
      </w:pPr>
    </w:p>
    <w:p w:rsidR="00C818BC" w:rsidRDefault="00634071">
      <w:pPr>
        <w:spacing w:before="30" w:line="300" w:lineRule="exact"/>
        <w:ind w:left="140"/>
        <w:rPr>
          <w:rFonts w:ascii="Georgia" w:eastAsia="Georgia" w:hAnsi="Georgia" w:cs="Georgia"/>
          <w:sz w:val="28"/>
          <w:szCs w:val="28"/>
        </w:rPr>
      </w:pPr>
      <w:r>
        <w:pict>
          <v:group id="_x0000_s1097" style="position:absolute;left:0;text-align:left;margin-left:84.3pt;margin-top:.85pt;width:426.7pt;height:33.35pt;z-index:-251664896;mso-position-horizontal-relative:page" coordorigin="1686,17" coordsize="8534,667">
            <v:shape id="_x0000_s1105" style="position:absolute;left:1697;top:32;width:8513;height:636" coordorigin="1697,32" coordsize="8513,636" path="m10210,32r-104,l10106,668r104,l10210,32xe" fillcolor="#d9d9d9" stroked="f">
              <v:path arrowok="t"/>
            </v:shape>
            <v:shape id="_x0000_s1104" style="position:absolute;left:1697;top:32;width:8513;height:636" coordorigin="1697,32" coordsize="8513,636" path="m1800,32r-103,l1697,668r103,l1800,32xe" fillcolor="#d9d9d9" stroked="f">
              <v:path arrowok="t"/>
            </v:shape>
            <v:shape id="_x0000_s1103" style="position:absolute;left:1800;top:32;width:8306;height:319" coordorigin="1800,32" coordsize="8306,319" path="m1800,352r8306,l10106,32r-8306,l1800,352xe" fillcolor="#d9d9d9" stroked="f">
              <v:path arrowok="t"/>
            </v:shape>
            <v:shape id="_x0000_s1102" style="position:absolute;left:1800;top:352;width:8306;height:317" coordorigin="1800,352" coordsize="8306,317" path="m1800,668r8306,l10106,352r-8306,l1800,668xe" fillcolor="#d9d9d9" stroked="f">
              <v:path arrowok="t"/>
            </v:shape>
            <v:shape id="_x0000_s1101" style="position:absolute;left:1697;top:28;width:8513;height:0" coordorigin="1697,28" coordsize="8513,0" path="m1697,28r8513,e" filled="f" strokeweight=".58pt">
              <v:path arrowok="t"/>
            </v:shape>
            <v:shape id="_x0000_s1100" style="position:absolute;left:1692;top:23;width:0;height:655" coordorigin="1692,23" coordsize="0,655" path="m1692,23r,655e" filled="f" strokeweight=".58pt">
              <v:path arrowok="t"/>
            </v:shape>
            <v:shape id="_x0000_s1099" style="position:absolute;left:1697;top:673;width:8513;height:0" coordorigin="1697,673" coordsize="8513,0" path="m1697,673r8513,e" filled="f" strokeweight=".58pt">
              <v:path arrowok="t"/>
            </v:shape>
            <v:shape id="_x0000_s1098" style="position:absolute;left:10214;top:23;width:0;height:655" coordorigin="10214,23" coordsize="0,655" path="m10214,23r,655e" filled="f" strokeweight=".58pt">
              <v:path arrowok="t"/>
            </v:shape>
            <w10:wrap anchorx="page"/>
          </v:group>
        </w:pict>
      </w:r>
      <w:r w:rsidR="00E90B52">
        <w:rPr>
          <w:rFonts w:ascii="Georgia" w:eastAsia="Georgia" w:hAnsi="Georgia" w:cs="Georgia"/>
          <w:b/>
          <w:position w:val="-1"/>
          <w:sz w:val="28"/>
          <w:szCs w:val="28"/>
        </w:rPr>
        <w:t>L</w:t>
      </w:r>
      <w:r w:rsidR="00E90B52">
        <w:rPr>
          <w:rFonts w:ascii="Georgia" w:eastAsia="Georgia" w:hAnsi="Georgia" w:cs="Georgia"/>
          <w:b/>
          <w:spacing w:val="-1"/>
          <w:position w:val="-1"/>
          <w:sz w:val="28"/>
          <w:szCs w:val="28"/>
        </w:rPr>
        <w:t>o</w:t>
      </w:r>
      <w:r w:rsidR="00E90B52">
        <w:rPr>
          <w:rFonts w:ascii="Georgia" w:eastAsia="Georgia" w:hAnsi="Georgia" w:cs="Georgia"/>
          <w:b/>
          <w:position w:val="-1"/>
          <w:sz w:val="28"/>
          <w:szCs w:val="28"/>
        </w:rPr>
        <w:t>c</w:t>
      </w:r>
      <w:r w:rsidR="00E90B52">
        <w:rPr>
          <w:rFonts w:ascii="Georgia" w:eastAsia="Georgia" w:hAnsi="Georgia" w:cs="Georgia"/>
          <w:b/>
          <w:spacing w:val="1"/>
          <w:position w:val="-1"/>
          <w:sz w:val="28"/>
          <w:szCs w:val="28"/>
        </w:rPr>
        <w:t>at</w:t>
      </w:r>
      <w:r w:rsidR="00E90B52">
        <w:rPr>
          <w:rFonts w:ascii="Georgia" w:eastAsia="Georgia" w:hAnsi="Georgia" w:cs="Georgia"/>
          <w:b/>
          <w:spacing w:val="-1"/>
          <w:position w:val="-1"/>
          <w:sz w:val="28"/>
          <w:szCs w:val="28"/>
        </w:rPr>
        <w:t>i</w:t>
      </w:r>
      <w:r w:rsidR="00E90B52">
        <w:rPr>
          <w:rFonts w:ascii="Georgia" w:eastAsia="Georgia" w:hAnsi="Georgia" w:cs="Georgia"/>
          <w:b/>
          <w:spacing w:val="1"/>
          <w:position w:val="-1"/>
          <w:sz w:val="28"/>
          <w:szCs w:val="28"/>
        </w:rPr>
        <w:t>n</w:t>
      </w:r>
      <w:r w:rsidR="00E90B52">
        <w:rPr>
          <w:rFonts w:ascii="Georgia" w:eastAsia="Georgia" w:hAnsi="Georgia" w:cs="Georgia"/>
          <w:b/>
          <w:position w:val="-1"/>
          <w:sz w:val="28"/>
          <w:szCs w:val="28"/>
        </w:rPr>
        <w:t>g</w:t>
      </w:r>
      <w:r w:rsidR="00E90B52">
        <w:rPr>
          <w:rFonts w:ascii="Georgia" w:eastAsia="Georgia" w:hAnsi="Georgia" w:cs="Georgia"/>
          <w:b/>
          <w:spacing w:val="-2"/>
          <w:position w:val="-1"/>
          <w:sz w:val="28"/>
          <w:szCs w:val="28"/>
        </w:rPr>
        <w:t xml:space="preserve"> </w:t>
      </w:r>
      <w:r w:rsidR="00E90B52">
        <w:rPr>
          <w:rFonts w:ascii="Georgia" w:eastAsia="Georgia" w:hAnsi="Georgia" w:cs="Georgia"/>
          <w:b/>
          <w:spacing w:val="-1"/>
          <w:position w:val="-1"/>
          <w:sz w:val="28"/>
          <w:szCs w:val="28"/>
        </w:rPr>
        <w:t>D</w:t>
      </w:r>
      <w:r w:rsidR="00E90B52">
        <w:rPr>
          <w:rFonts w:ascii="Georgia" w:eastAsia="Georgia" w:hAnsi="Georgia" w:cs="Georgia"/>
          <w:b/>
          <w:spacing w:val="1"/>
          <w:position w:val="-1"/>
          <w:sz w:val="28"/>
          <w:szCs w:val="28"/>
        </w:rPr>
        <w:t>a</w:t>
      </w:r>
      <w:r w:rsidR="00E90B52">
        <w:rPr>
          <w:rFonts w:ascii="Georgia" w:eastAsia="Georgia" w:hAnsi="Georgia" w:cs="Georgia"/>
          <w:b/>
          <w:spacing w:val="-1"/>
          <w:position w:val="-1"/>
          <w:sz w:val="28"/>
          <w:szCs w:val="28"/>
        </w:rPr>
        <w:t>t</w:t>
      </w:r>
      <w:r w:rsidR="00E90B52">
        <w:rPr>
          <w:rFonts w:ascii="Georgia" w:eastAsia="Georgia" w:hAnsi="Georgia" w:cs="Georgia"/>
          <w:b/>
          <w:position w:val="-1"/>
          <w:sz w:val="28"/>
          <w:szCs w:val="28"/>
        </w:rPr>
        <w:t xml:space="preserve">a </w:t>
      </w:r>
      <w:proofErr w:type="gramStart"/>
      <w:r w:rsidR="00E90B52">
        <w:rPr>
          <w:rFonts w:ascii="Georgia" w:eastAsia="Georgia" w:hAnsi="Georgia" w:cs="Georgia"/>
          <w:b/>
          <w:spacing w:val="1"/>
          <w:position w:val="-1"/>
          <w:sz w:val="28"/>
          <w:szCs w:val="28"/>
        </w:rPr>
        <w:t>F</w:t>
      </w:r>
      <w:r w:rsidR="00E90B52">
        <w:rPr>
          <w:rFonts w:ascii="Georgia" w:eastAsia="Georgia" w:hAnsi="Georgia" w:cs="Georgia"/>
          <w:b/>
          <w:spacing w:val="-1"/>
          <w:position w:val="-1"/>
          <w:sz w:val="28"/>
          <w:szCs w:val="28"/>
        </w:rPr>
        <w:t>o</w:t>
      </w:r>
      <w:r w:rsidR="00E90B52">
        <w:rPr>
          <w:rFonts w:ascii="Georgia" w:eastAsia="Georgia" w:hAnsi="Georgia" w:cs="Georgia"/>
          <w:b/>
          <w:position w:val="-1"/>
          <w:sz w:val="28"/>
          <w:szCs w:val="28"/>
        </w:rPr>
        <w:t>r</w:t>
      </w:r>
      <w:proofErr w:type="gramEnd"/>
      <w:r w:rsidR="00E90B52">
        <w:rPr>
          <w:rFonts w:ascii="Georgia" w:eastAsia="Georgia" w:hAnsi="Georgia" w:cs="Georgia"/>
          <w:b/>
          <w:spacing w:val="2"/>
          <w:position w:val="-1"/>
          <w:sz w:val="28"/>
          <w:szCs w:val="28"/>
        </w:rPr>
        <w:t xml:space="preserve"> </w:t>
      </w:r>
      <w:r w:rsidR="00E90B52">
        <w:rPr>
          <w:rFonts w:ascii="Georgia" w:eastAsia="Georgia" w:hAnsi="Georgia" w:cs="Georgia"/>
          <w:b/>
          <w:spacing w:val="-2"/>
          <w:position w:val="-1"/>
          <w:sz w:val="28"/>
          <w:szCs w:val="28"/>
        </w:rPr>
        <w:t>T</w:t>
      </w:r>
      <w:r w:rsidR="00E90B52">
        <w:rPr>
          <w:rFonts w:ascii="Georgia" w:eastAsia="Georgia" w:hAnsi="Georgia" w:cs="Georgia"/>
          <w:b/>
          <w:spacing w:val="1"/>
          <w:position w:val="-1"/>
          <w:sz w:val="28"/>
          <w:szCs w:val="28"/>
        </w:rPr>
        <w:t>h</w:t>
      </w:r>
      <w:r w:rsidR="00E90B52">
        <w:rPr>
          <w:rFonts w:ascii="Georgia" w:eastAsia="Georgia" w:hAnsi="Georgia" w:cs="Georgia"/>
          <w:b/>
          <w:spacing w:val="-1"/>
          <w:position w:val="-1"/>
          <w:sz w:val="28"/>
          <w:szCs w:val="28"/>
        </w:rPr>
        <w:t>i</w:t>
      </w:r>
      <w:r w:rsidR="00E90B52">
        <w:rPr>
          <w:rFonts w:ascii="Georgia" w:eastAsia="Georgia" w:hAnsi="Georgia" w:cs="Georgia"/>
          <w:b/>
          <w:position w:val="-1"/>
          <w:sz w:val="28"/>
          <w:szCs w:val="28"/>
        </w:rPr>
        <w:t>s</w:t>
      </w:r>
      <w:r w:rsidR="00E90B52">
        <w:rPr>
          <w:rFonts w:ascii="Georgia" w:eastAsia="Georgia" w:hAnsi="Georgia" w:cs="Georgia"/>
          <w:b/>
          <w:spacing w:val="1"/>
          <w:position w:val="-1"/>
          <w:sz w:val="28"/>
          <w:szCs w:val="28"/>
        </w:rPr>
        <w:t xml:space="preserve"> </w:t>
      </w:r>
      <w:r w:rsidR="00E90B52">
        <w:rPr>
          <w:rFonts w:ascii="Georgia" w:eastAsia="Georgia" w:hAnsi="Georgia" w:cs="Georgia"/>
          <w:b/>
          <w:position w:val="-1"/>
          <w:sz w:val="28"/>
          <w:szCs w:val="28"/>
        </w:rPr>
        <w:t>P</w:t>
      </w:r>
      <w:r w:rsidR="00E90B52">
        <w:rPr>
          <w:rFonts w:ascii="Georgia" w:eastAsia="Georgia" w:hAnsi="Georgia" w:cs="Georgia"/>
          <w:b/>
          <w:spacing w:val="-2"/>
          <w:position w:val="-1"/>
          <w:sz w:val="28"/>
          <w:szCs w:val="28"/>
        </w:rPr>
        <w:t>r</w:t>
      </w:r>
      <w:r w:rsidR="00E90B52">
        <w:rPr>
          <w:rFonts w:ascii="Georgia" w:eastAsia="Georgia" w:hAnsi="Georgia" w:cs="Georgia"/>
          <w:b/>
          <w:spacing w:val="1"/>
          <w:position w:val="-1"/>
          <w:sz w:val="28"/>
          <w:szCs w:val="28"/>
        </w:rPr>
        <w:t>a</w:t>
      </w:r>
      <w:r w:rsidR="00E90B52">
        <w:rPr>
          <w:rFonts w:ascii="Georgia" w:eastAsia="Georgia" w:hAnsi="Georgia" w:cs="Georgia"/>
          <w:b/>
          <w:spacing w:val="-3"/>
          <w:position w:val="-1"/>
          <w:sz w:val="28"/>
          <w:szCs w:val="28"/>
        </w:rPr>
        <w:t>c</w:t>
      </w:r>
      <w:r w:rsidR="00E90B52">
        <w:rPr>
          <w:rFonts w:ascii="Georgia" w:eastAsia="Georgia" w:hAnsi="Georgia" w:cs="Georgia"/>
          <w:b/>
          <w:spacing w:val="1"/>
          <w:position w:val="-1"/>
          <w:sz w:val="28"/>
          <w:szCs w:val="28"/>
        </w:rPr>
        <w:t>t</w:t>
      </w:r>
      <w:r w:rsidR="00E90B52">
        <w:rPr>
          <w:rFonts w:ascii="Georgia" w:eastAsia="Georgia" w:hAnsi="Georgia" w:cs="Georgia"/>
          <w:b/>
          <w:spacing w:val="-1"/>
          <w:position w:val="-1"/>
          <w:sz w:val="28"/>
          <w:szCs w:val="28"/>
        </w:rPr>
        <w:t>i</w:t>
      </w:r>
      <w:r w:rsidR="00E90B52">
        <w:rPr>
          <w:rFonts w:ascii="Georgia" w:eastAsia="Georgia" w:hAnsi="Georgia" w:cs="Georgia"/>
          <w:b/>
          <w:position w:val="-1"/>
          <w:sz w:val="28"/>
          <w:szCs w:val="28"/>
        </w:rPr>
        <w:t>c</w:t>
      </w:r>
      <w:r w:rsidR="00E90B52">
        <w:rPr>
          <w:rFonts w:ascii="Georgia" w:eastAsia="Georgia" w:hAnsi="Georgia" w:cs="Georgia"/>
          <w:b/>
          <w:spacing w:val="1"/>
          <w:position w:val="-1"/>
          <w:sz w:val="28"/>
          <w:szCs w:val="28"/>
        </w:rPr>
        <w:t>a</w:t>
      </w:r>
      <w:r w:rsidR="00E90B52">
        <w:rPr>
          <w:rFonts w:ascii="Georgia" w:eastAsia="Georgia" w:hAnsi="Georgia" w:cs="Georgia"/>
          <w:b/>
          <w:position w:val="-1"/>
          <w:sz w:val="28"/>
          <w:szCs w:val="28"/>
        </w:rPr>
        <w:t>l</w:t>
      </w:r>
    </w:p>
    <w:p w:rsidR="00C818BC" w:rsidRDefault="00C818BC">
      <w:pPr>
        <w:spacing w:before="2" w:line="140" w:lineRule="exact"/>
        <w:rPr>
          <w:sz w:val="15"/>
          <w:szCs w:val="15"/>
        </w:rPr>
      </w:pPr>
    </w:p>
    <w:p w:rsidR="00C818BC" w:rsidRDefault="00C818BC">
      <w:pPr>
        <w:spacing w:line="200" w:lineRule="exact"/>
      </w:pPr>
    </w:p>
    <w:p w:rsidR="00C818BC" w:rsidRDefault="00C818BC">
      <w:pPr>
        <w:spacing w:line="200" w:lineRule="exact"/>
      </w:pPr>
    </w:p>
    <w:p w:rsidR="00C818BC" w:rsidRDefault="00634071">
      <w:pPr>
        <w:spacing w:before="36"/>
        <w:ind w:left="140"/>
        <w:rPr>
          <w:rFonts w:ascii="Georgia" w:eastAsia="Georgia" w:hAnsi="Georgia" w:cs="Georgia"/>
          <w:sz w:val="22"/>
          <w:szCs w:val="22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96" type="#_x0000_t75" style="position:absolute;left:0;text-align:left;margin-left:342.5pt;margin-top:51.75pt;width:125.3pt;height:155.9pt;z-index:-251663872;mso-position-horizontal-relative:page">
            <v:imagedata r:id="rId7" o:title=""/>
            <w10:wrap anchorx="page"/>
          </v:shape>
        </w:pict>
      </w:r>
      <w:r w:rsidR="00E90B52">
        <w:rPr>
          <w:rFonts w:ascii="Georgia" w:eastAsia="Georgia" w:hAnsi="Georgia" w:cs="Georgia"/>
          <w:spacing w:val="1"/>
          <w:sz w:val="22"/>
          <w:szCs w:val="22"/>
        </w:rPr>
        <w:t>Yo</w:t>
      </w:r>
      <w:r w:rsidR="00E90B52">
        <w:rPr>
          <w:rFonts w:ascii="Georgia" w:eastAsia="Georgia" w:hAnsi="Georgia" w:cs="Georgia"/>
          <w:sz w:val="22"/>
          <w:szCs w:val="22"/>
        </w:rPr>
        <w:t>u</w:t>
      </w:r>
      <w:r w:rsidR="00E90B52">
        <w:rPr>
          <w:rFonts w:ascii="Georgia" w:eastAsia="Georgia" w:hAnsi="Georgia" w:cs="Georgia"/>
          <w:spacing w:val="-2"/>
          <w:sz w:val="22"/>
          <w:szCs w:val="22"/>
        </w:rPr>
        <w:t xml:space="preserve"> </w:t>
      </w:r>
      <w:r w:rsidR="00E90B52">
        <w:rPr>
          <w:rFonts w:ascii="Georgia" w:eastAsia="Georgia" w:hAnsi="Georgia" w:cs="Georgia"/>
          <w:spacing w:val="1"/>
          <w:sz w:val="22"/>
          <w:szCs w:val="22"/>
        </w:rPr>
        <w:t>s</w:t>
      </w:r>
      <w:r w:rsidR="00E90B52">
        <w:rPr>
          <w:rFonts w:ascii="Georgia" w:eastAsia="Georgia" w:hAnsi="Georgia" w:cs="Georgia"/>
          <w:spacing w:val="-1"/>
          <w:sz w:val="22"/>
          <w:szCs w:val="22"/>
        </w:rPr>
        <w:t>h</w:t>
      </w:r>
      <w:r w:rsidR="00E90B52">
        <w:rPr>
          <w:rFonts w:ascii="Georgia" w:eastAsia="Georgia" w:hAnsi="Georgia" w:cs="Georgia"/>
          <w:spacing w:val="1"/>
          <w:sz w:val="22"/>
          <w:szCs w:val="22"/>
        </w:rPr>
        <w:t>o</w:t>
      </w:r>
      <w:r w:rsidR="00E90B52">
        <w:rPr>
          <w:rFonts w:ascii="Georgia" w:eastAsia="Georgia" w:hAnsi="Georgia" w:cs="Georgia"/>
          <w:sz w:val="22"/>
          <w:szCs w:val="22"/>
        </w:rPr>
        <w:t>u</w:t>
      </w:r>
      <w:r w:rsidR="00E90B52">
        <w:rPr>
          <w:rFonts w:ascii="Georgia" w:eastAsia="Georgia" w:hAnsi="Georgia" w:cs="Georgia"/>
          <w:spacing w:val="-1"/>
          <w:sz w:val="22"/>
          <w:szCs w:val="22"/>
        </w:rPr>
        <w:t>l</w:t>
      </w:r>
      <w:r w:rsidR="00E90B52">
        <w:rPr>
          <w:rFonts w:ascii="Georgia" w:eastAsia="Georgia" w:hAnsi="Georgia" w:cs="Georgia"/>
          <w:sz w:val="22"/>
          <w:szCs w:val="22"/>
        </w:rPr>
        <w:t xml:space="preserve">d </w:t>
      </w:r>
      <w:r w:rsidR="00E90B52">
        <w:rPr>
          <w:rFonts w:ascii="Georgia" w:eastAsia="Georgia" w:hAnsi="Georgia" w:cs="Georgia"/>
          <w:spacing w:val="-2"/>
          <w:sz w:val="22"/>
          <w:szCs w:val="22"/>
        </w:rPr>
        <w:t>f</w:t>
      </w:r>
      <w:r w:rsidR="00E90B52">
        <w:rPr>
          <w:rFonts w:ascii="Georgia" w:eastAsia="Georgia" w:hAnsi="Georgia" w:cs="Georgia"/>
          <w:sz w:val="22"/>
          <w:szCs w:val="22"/>
        </w:rPr>
        <w:t>i</w:t>
      </w:r>
      <w:r w:rsidR="00E90B52">
        <w:rPr>
          <w:rFonts w:ascii="Georgia" w:eastAsia="Georgia" w:hAnsi="Georgia" w:cs="Georgia"/>
          <w:spacing w:val="-1"/>
          <w:sz w:val="22"/>
          <w:szCs w:val="22"/>
        </w:rPr>
        <w:t>n</w:t>
      </w:r>
      <w:r w:rsidR="00E90B52">
        <w:rPr>
          <w:rFonts w:ascii="Georgia" w:eastAsia="Georgia" w:hAnsi="Georgia" w:cs="Georgia"/>
          <w:sz w:val="22"/>
          <w:szCs w:val="22"/>
        </w:rPr>
        <w:t xml:space="preserve">d </w:t>
      </w:r>
      <w:r w:rsidR="00E90B52">
        <w:rPr>
          <w:rFonts w:ascii="Georgia" w:eastAsia="Georgia" w:hAnsi="Georgia" w:cs="Georgia"/>
          <w:spacing w:val="-2"/>
          <w:sz w:val="22"/>
          <w:szCs w:val="22"/>
        </w:rPr>
        <w:t>t</w:t>
      </w:r>
      <w:r w:rsidR="00E90B52">
        <w:rPr>
          <w:rFonts w:ascii="Georgia" w:eastAsia="Georgia" w:hAnsi="Georgia" w:cs="Georgia"/>
          <w:spacing w:val="1"/>
          <w:sz w:val="22"/>
          <w:szCs w:val="22"/>
        </w:rPr>
        <w:t>h</w:t>
      </w:r>
      <w:r w:rsidR="00E90B52">
        <w:rPr>
          <w:rFonts w:ascii="Georgia" w:eastAsia="Georgia" w:hAnsi="Georgia" w:cs="Georgia"/>
          <w:sz w:val="22"/>
          <w:szCs w:val="22"/>
        </w:rPr>
        <w:t>e</w:t>
      </w:r>
      <w:r w:rsidR="00E90B52">
        <w:rPr>
          <w:rFonts w:ascii="Georgia" w:eastAsia="Georgia" w:hAnsi="Georgia" w:cs="Georgia"/>
          <w:spacing w:val="-1"/>
          <w:sz w:val="22"/>
          <w:szCs w:val="22"/>
        </w:rPr>
        <w:t xml:space="preserve"> </w:t>
      </w:r>
      <w:r w:rsidR="00E90B52">
        <w:rPr>
          <w:rFonts w:ascii="Georgia" w:eastAsia="Georgia" w:hAnsi="Georgia" w:cs="Georgia"/>
          <w:sz w:val="22"/>
          <w:szCs w:val="22"/>
        </w:rPr>
        <w:t>f</w:t>
      </w:r>
      <w:r w:rsidR="00E90B52">
        <w:rPr>
          <w:rFonts w:ascii="Georgia" w:eastAsia="Georgia" w:hAnsi="Georgia" w:cs="Georgia"/>
          <w:spacing w:val="1"/>
          <w:sz w:val="22"/>
          <w:szCs w:val="22"/>
        </w:rPr>
        <w:t>o</w:t>
      </w:r>
      <w:r w:rsidR="00E90B52">
        <w:rPr>
          <w:rFonts w:ascii="Georgia" w:eastAsia="Georgia" w:hAnsi="Georgia" w:cs="Georgia"/>
          <w:spacing w:val="-1"/>
          <w:sz w:val="22"/>
          <w:szCs w:val="22"/>
        </w:rPr>
        <w:t>llo</w:t>
      </w:r>
      <w:r w:rsidR="00E90B52">
        <w:rPr>
          <w:rFonts w:ascii="Georgia" w:eastAsia="Georgia" w:hAnsi="Georgia" w:cs="Georgia"/>
          <w:spacing w:val="1"/>
          <w:sz w:val="22"/>
          <w:szCs w:val="22"/>
        </w:rPr>
        <w:t>w</w:t>
      </w:r>
      <w:r w:rsidR="00E90B52">
        <w:rPr>
          <w:rFonts w:ascii="Georgia" w:eastAsia="Georgia" w:hAnsi="Georgia" w:cs="Georgia"/>
          <w:sz w:val="22"/>
          <w:szCs w:val="22"/>
        </w:rPr>
        <w:t>i</w:t>
      </w:r>
      <w:r w:rsidR="00E90B52">
        <w:rPr>
          <w:rFonts w:ascii="Georgia" w:eastAsia="Georgia" w:hAnsi="Georgia" w:cs="Georgia"/>
          <w:spacing w:val="-1"/>
          <w:sz w:val="22"/>
          <w:szCs w:val="22"/>
        </w:rPr>
        <w:t>n</w:t>
      </w:r>
      <w:r w:rsidR="00E90B52">
        <w:rPr>
          <w:rFonts w:ascii="Georgia" w:eastAsia="Georgia" w:hAnsi="Georgia" w:cs="Georgia"/>
          <w:sz w:val="22"/>
          <w:szCs w:val="22"/>
        </w:rPr>
        <w:t>g d</w:t>
      </w:r>
      <w:r w:rsidR="00E90B52">
        <w:rPr>
          <w:rFonts w:ascii="Georgia" w:eastAsia="Georgia" w:hAnsi="Georgia" w:cs="Georgia"/>
          <w:spacing w:val="-1"/>
          <w:sz w:val="22"/>
          <w:szCs w:val="22"/>
        </w:rPr>
        <w:t>a</w:t>
      </w:r>
      <w:r w:rsidR="00E90B52">
        <w:rPr>
          <w:rFonts w:ascii="Georgia" w:eastAsia="Georgia" w:hAnsi="Georgia" w:cs="Georgia"/>
          <w:spacing w:val="1"/>
          <w:sz w:val="22"/>
          <w:szCs w:val="22"/>
        </w:rPr>
        <w:t>t</w:t>
      </w:r>
      <w:r w:rsidR="00E90B52">
        <w:rPr>
          <w:rFonts w:ascii="Georgia" w:eastAsia="Georgia" w:hAnsi="Georgia" w:cs="Georgia"/>
          <w:sz w:val="22"/>
          <w:szCs w:val="22"/>
        </w:rPr>
        <w:t>a</w:t>
      </w:r>
      <w:r w:rsidR="00E90B52">
        <w:rPr>
          <w:rFonts w:ascii="Georgia" w:eastAsia="Georgia" w:hAnsi="Georgia" w:cs="Georgia"/>
          <w:spacing w:val="-1"/>
          <w:sz w:val="22"/>
          <w:szCs w:val="22"/>
        </w:rPr>
        <w:t xml:space="preserve"> a</w:t>
      </w:r>
      <w:r w:rsidR="00E90B52">
        <w:rPr>
          <w:rFonts w:ascii="Georgia" w:eastAsia="Georgia" w:hAnsi="Georgia" w:cs="Georgia"/>
          <w:spacing w:val="1"/>
          <w:sz w:val="22"/>
          <w:szCs w:val="22"/>
        </w:rPr>
        <w:t>v</w:t>
      </w:r>
      <w:r w:rsidR="00E90B52">
        <w:rPr>
          <w:rFonts w:ascii="Georgia" w:eastAsia="Georgia" w:hAnsi="Georgia" w:cs="Georgia"/>
          <w:spacing w:val="-1"/>
          <w:sz w:val="22"/>
          <w:szCs w:val="22"/>
        </w:rPr>
        <w:t>a</w:t>
      </w:r>
      <w:r w:rsidR="00E90B52">
        <w:rPr>
          <w:rFonts w:ascii="Georgia" w:eastAsia="Georgia" w:hAnsi="Georgia" w:cs="Georgia"/>
          <w:sz w:val="22"/>
          <w:szCs w:val="22"/>
        </w:rPr>
        <w:t>i</w:t>
      </w:r>
      <w:r w:rsidR="00E90B52">
        <w:rPr>
          <w:rFonts w:ascii="Georgia" w:eastAsia="Georgia" w:hAnsi="Georgia" w:cs="Georgia"/>
          <w:spacing w:val="-1"/>
          <w:sz w:val="22"/>
          <w:szCs w:val="22"/>
        </w:rPr>
        <w:t>la</w:t>
      </w:r>
      <w:r w:rsidR="00E90B52">
        <w:rPr>
          <w:rFonts w:ascii="Georgia" w:eastAsia="Georgia" w:hAnsi="Georgia" w:cs="Georgia"/>
          <w:spacing w:val="1"/>
          <w:sz w:val="22"/>
          <w:szCs w:val="22"/>
        </w:rPr>
        <w:t>b</w:t>
      </w:r>
      <w:r w:rsidR="00E90B52">
        <w:rPr>
          <w:rFonts w:ascii="Georgia" w:eastAsia="Georgia" w:hAnsi="Georgia" w:cs="Georgia"/>
          <w:spacing w:val="-1"/>
          <w:sz w:val="22"/>
          <w:szCs w:val="22"/>
        </w:rPr>
        <w:t>l</w:t>
      </w:r>
      <w:r w:rsidR="00E90B52">
        <w:rPr>
          <w:rFonts w:ascii="Georgia" w:eastAsia="Georgia" w:hAnsi="Georgia" w:cs="Georgia"/>
          <w:sz w:val="22"/>
          <w:szCs w:val="22"/>
        </w:rPr>
        <w:t>e</w:t>
      </w:r>
      <w:r w:rsidR="00E90B52">
        <w:rPr>
          <w:rFonts w:ascii="Georgia" w:eastAsia="Georgia" w:hAnsi="Georgia" w:cs="Georgia"/>
          <w:spacing w:val="-1"/>
          <w:sz w:val="22"/>
          <w:szCs w:val="22"/>
        </w:rPr>
        <w:t xml:space="preserve"> </w:t>
      </w:r>
      <w:r w:rsidR="00E90B52">
        <w:rPr>
          <w:rFonts w:ascii="Georgia" w:eastAsia="Georgia" w:hAnsi="Georgia" w:cs="Georgia"/>
          <w:sz w:val="22"/>
          <w:szCs w:val="22"/>
        </w:rPr>
        <w:t>f</w:t>
      </w:r>
      <w:r w:rsidR="00E90B52">
        <w:rPr>
          <w:rFonts w:ascii="Georgia" w:eastAsia="Georgia" w:hAnsi="Georgia" w:cs="Georgia"/>
          <w:spacing w:val="-1"/>
          <w:sz w:val="22"/>
          <w:szCs w:val="22"/>
        </w:rPr>
        <w:t>o</w:t>
      </w:r>
      <w:r w:rsidR="00E90B52">
        <w:rPr>
          <w:rFonts w:ascii="Georgia" w:eastAsia="Georgia" w:hAnsi="Georgia" w:cs="Georgia"/>
          <w:sz w:val="22"/>
          <w:szCs w:val="22"/>
        </w:rPr>
        <w:t>r</w:t>
      </w:r>
      <w:r w:rsidR="00E90B52">
        <w:rPr>
          <w:rFonts w:ascii="Georgia" w:eastAsia="Georgia" w:hAnsi="Georgia" w:cs="Georgia"/>
          <w:spacing w:val="1"/>
          <w:sz w:val="22"/>
          <w:szCs w:val="22"/>
        </w:rPr>
        <w:t xml:space="preserve"> </w:t>
      </w:r>
      <w:r w:rsidR="00E90B52">
        <w:rPr>
          <w:rFonts w:ascii="Georgia" w:eastAsia="Georgia" w:hAnsi="Georgia" w:cs="Georgia"/>
          <w:spacing w:val="-2"/>
          <w:sz w:val="22"/>
          <w:szCs w:val="22"/>
        </w:rPr>
        <w:t>d</w:t>
      </w:r>
      <w:r w:rsidR="00E90B52">
        <w:rPr>
          <w:rFonts w:ascii="Georgia" w:eastAsia="Georgia" w:hAnsi="Georgia" w:cs="Georgia"/>
          <w:spacing w:val="2"/>
          <w:sz w:val="22"/>
          <w:szCs w:val="22"/>
        </w:rPr>
        <w:t>o</w:t>
      </w:r>
      <w:r w:rsidR="00E90B52">
        <w:rPr>
          <w:rFonts w:ascii="Georgia" w:eastAsia="Georgia" w:hAnsi="Georgia" w:cs="Georgia"/>
          <w:spacing w:val="1"/>
          <w:sz w:val="22"/>
          <w:szCs w:val="22"/>
        </w:rPr>
        <w:t>w</w:t>
      </w:r>
      <w:r w:rsidR="00E90B52">
        <w:rPr>
          <w:rFonts w:ascii="Georgia" w:eastAsia="Georgia" w:hAnsi="Georgia" w:cs="Georgia"/>
          <w:spacing w:val="-1"/>
          <w:sz w:val="22"/>
          <w:szCs w:val="22"/>
        </w:rPr>
        <w:t>nl</w:t>
      </w:r>
      <w:r w:rsidR="00E90B52">
        <w:rPr>
          <w:rFonts w:ascii="Georgia" w:eastAsia="Georgia" w:hAnsi="Georgia" w:cs="Georgia"/>
          <w:spacing w:val="1"/>
          <w:sz w:val="22"/>
          <w:szCs w:val="22"/>
        </w:rPr>
        <w:t>o</w:t>
      </w:r>
      <w:r w:rsidR="00E90B52">
        <w:rPr>
          <w:rFonts w:ascii="Georgia" w:eastAsia="Georgia" w:hAnsi="Georgia" w:cs="Georgia"/>
          <w:spacing w:val="-1"/>
          <w:sz w:val="22"/>
          <w:szCs w:val="22"/>
        </w:rPr>
        <w:t>a</w:t>
      </w:r>
      <w:r w:rsidR="00E90B52">
        <w:rPr>
          <w:rFonts w:ascii="Georgia" w:eastAsia="Georgia" w:hAnsi="Georgia" w:cs="Georgia"/>
          <w:sz w:val="22"/>
          <w:szCs w:val="22"/>
        </w:rPr>
        <w:t xml:space="preserve">d </w:t>
      </w:r>
      <w:r w:rsidR="00E90B52">
        <w:rPr>
          <w:rFonts w:ascii="Georgia" w:eastAsia="Georgia" w:hAnsi="Georgia" w:cs="Georgia"/>
          <w:spacing w:val="-2"/>
          <w:sz w:val="22"/>
          <w:szCs w:val="22"/>
        </w:rPr>
        <w:t>f</w:t>
      </w:r>
      <w:r w:rsidR="00E90B52">
        <w:rPr>
          <w:rFonts w:ascii="Georgia" w:eastAsia="Georgia" w:hAnsi="Georgia" w:cs="Georgia"/>
          <w:spacing w:val="1"/>
          <w:sz w:val="22"/>
          <w:szCs w:val="22"/>
        </w:rPr>
        <w:t>o</w:t>
      </w:r>
      <w:r w:rsidR="00E90B52">
        <w:rPr>
          <w:rFonts w:ascii="Georgia" w:eastAsia="Georgia" w:hAnsi="Georgia" w:cs="Georgia"/>
          <w:sz w:val="22"/>
          <w:szCs w:val="22"/>
        </w:rPr>
        <w:t>r</w:t>
      </w:r>
      <w:r w:rsidR="00E90B52">
        <w:rPr>
          <w:rFonts w:ascii="Georgia" w:eastAsia="Georgia" w:hAnsi="Georgia" w:cs="Georgia"/>
          <w:spacing w:val="-2"/>
          <w:sz w:val="22"/>
          <w:szCs w:val="22"/>
        </w:rPr>
        <w:t xml:space="preserve"> </w:t>
      </w:r>
      <w:r w:rsidR="00E90B52">
        <w:rPr>
          <w:rFonts w:ascii="Georgia" w:eastAsia="Georgia" w:hAnsi="Georgia" w:cs="Georgia"/>
          <w:sz w:val="22"/>
          <w:szCs w:val="22"/>
        </w:rPr>
        <w:t>u</w:t>
      </w:r>
      <w:r w:rsidR="00E90B52">
        <w:rPr>
          <w:rFonts w:ascii="Georgia" w:eastAsia="Georgia" w:hAnsi="Georgia" w:cs="Georgia"/>
          <w:spacing w:val="1"/>
          <w:sz w:val="22"/>
          <w:szCs w:val="22"/>
        </w:rPr>
        <w:t>s</w:t>
      </w:r>
      <w:r w:rsidR="00E90B52">
        <w:rPr>
          <w:rFonts w:ascii="Georgia" w:eastAsia="Georgia" w:hAnsi="Georgia" w:cs="Georgia"/>
          <w:sz w:val="22"/>
          <w:szCs w:val="22"/>
        </w:rPr>
        <w:t>e</w:t>
      </w:r>
      <w:r w:rsidR="00E90B52">
        <w:rPr>
          <w:rFonts w:ascii="Georgia" w:eastAsia="Georgia" w:hAnsi="Georgia" w:cs="Georgia"/>
          <w:spacing w:val="-2"/>
          <w:sz w:val="22"/>
          <w:szCs w:val="22"/>
        </w:rPr>
        <w:t xml:space="preserve"> </w:t>
      </w:r>
      <w:r w:rsidR="00E90B52">
        <w:rPr>
          <w:rFonts w:ascii="Georgia" w:eastAsia="Georgia" w:hAnsi="Georgia" w:cs="Georgia"/>
          <w:spacing w:val="1"/>
          <w:sz w:val="22"/>
          <w:szCs w:val="22"/>
        </w:rPr>
        <w:t>w</w:t>
      </w:r>
      <w:r w:rsidR="00E90B52">
        <w:rPr>
          <w:rFonts w:ascii="Georgia" w:eastAsia="Georgia" w:hAnsi="Georgia" w:cs="Georgia"/>
          <w:sz w:val="22"/>
          <w:szCs w:val="22"/>
        </w:rPr>
        <w:t>i</w:t>
      </w:r>
      <w:r w:rsidR="00E90B52">
        <w:rPr>
          <w:rFonts w:ascii="Georgia" w:eastAsia="Georgia" w:hAnsi="Georgia" w:cs="Georgia"/>
          <w:spacing w:val="-2"/>
          <w:sz w:val="22"/>
          <w:szCs w:val="22"/>
        </w:rPr>
        <w:t>t</w:t>
      </w:r>
      <w:r w:rsidR="00E90B52">
        <w:rPr>
          <w:rFonts w:ascii="Georgia" w:eastAsia="Georgia" w:hAnsi="Georgia" w:cs="Georgia"/>
          <w:sz w:val="22"/>
          <w:szCs w:val="22"/>
        </w:rPr>
        <w:t>h</w:t>
      </w:r>
      <w:r w:rsidR="00E90B52">
        <w:rPr>
          <w:rFonts w:ascii="Georgia" w:eastAsia="Georgia" w:hAnsi="Georgia" w:cs="Georgia"/>
          <w:spacing w:val="1"/>
          <w:sz w:val="22"/>
          <w:szCs w:val="22"/>
        </w:rPr>
        <w:t xml:space="preserve"> </w:t>
      </w:r>
      <w:r w:rsidR="00E90B52">
        <w:rPr>
          <w:rFonts w:ascii="Georgia" w:eastAsia="Georgia" w:hAnsi="Georgia" w:cs="Georgia"/>
          <w:spacing w:val="-2"/>
          <w:sz w:val="22"/>
          <w:szCs w:val="22"/>
        </w:rPr>
        <w:t>t</w:t>
      </w:r>
      <w:r w:rsidR="00E90B52">
        <w:rPr>
          <w:rFonts w:ascii="Georgia" w:eastAsia="Georgia" w:hAnsi="Georgia" w:cs="Georgia"/>
          <w:spacing w:val="1"/>
          <w:sz w:val="22"/>
          <w:szCs w:val="22"/>
        </w:rPr>
        <w:t>h</w:t>
      </w:r>
      <w:r w:rsidR="00E90B52">
        <w:rPr>
          <w:rFonts w:ascii="Georgia" w:eastAsia="Georgia" w:hAnsi="Georgia" w:cs="Georgia"/>
          <w:spacing w:val="-2"/>
          <w:sz w:val="22"/>
          <w:szCs w:val="22"/>
        </w:rPr>
        <w:t>i</w:t>
      </w:r>
      <w:r w:rsidR="00E90B52">
        <w:rPr>
          <w:rFonts w:ascii="Georgia" w:eastAsia="Georgia" w:hAnsi="Georgia" w:cs="Georgia"/>
          <w:sz w:val="22"/>
          <w:szCs w:val="22"/>
        </w:rPr>
        <w:t>s</w:t>
      </w:r>
      <w:r w:rsidR="00E90B52">
        <w:rPr>
          <w:rFonts w:ascii="Georgia" w:eastAsia="Georgia" w:hAnsi="Georgia" w:cs="Georgia"/>
          <w:spacing w:val="-2"/>
          <w:sz w:val="22"/>
          <w:szCs w:val="22"/>
        </w:rPr>
        <w:t xml:space="preserve"> </w:t>
      </w:r>
      <w:r w:rsidR="00E90B52">
        <w:rPr>
          <w:rFonts w:ascii="Georgia" w:eastAsia="Georgia" w:hAnsi="Georgia" w:cs="Georgia"/>
          <w:spacing w:val="1"/>
          <w:sz w:val="22"/>
          <w:szCs w:val="22"/>
        </w:rPr>
        <w:t>pr</w:t>
      </w:r>
      <w:r w:rsidR="00E90B52">
        <w:rPr>
          <w:rFonts w:ascii="Georgia" w:eastAsia="Georgia" w:hAnsi="Georgia" w:cs="Georgia"/>
          <w:spacing w:val="-1"/>
          <w:sz w:val="22"/>
          <w:szCs w:val="22"/>
        </w:rPr>
        <w:t>a</w:t>
      </w:r>
      <w:r w:rsidR="00E90B52">
        <w:rPr>
          <w:rFonts w:ascii="Georgia" w:eastAsia="Georgia" w:hAnsi="Georgia" w:cs="Georgia"/>
          <w:spacing w:val="1"/>
          <w:sz w:val="22"/>
          <w:szCs w:val="22"/>
        </w:rPr>
        <w:t>c</w:t>
      </w:r>
      <w:r w:rsidR="00E90B52">
        <w:rPr>
          <w:rFonts w:ascii="Georgia" w:eastAsia="Georgia" w:hAnsi="Georgia" w:cs="Georgia"/>
          <w:spacing w:val="-2"/>
          <w:sz w:val="22"/>
          <w:szCs w:val="22"/>
        </w:rPr>
        <w:t>t</w:t>
      </w:r>
      <w:r w:rsidR="00E90B52">
        <w:rPr>
          <w:rFonts w:ascii="Georgia" w:eastAsia="Georgia" w:hAnsi="Georgia" w:cs="Georgia"/>
          <w:sz w:val="22"/>
          <w:szCs w:val="22"/>
        </w:rPr>
        <w:t>i</w:t>
      </w:r>
      <w:r w:rsidR="00E90B52">
        <w:rPr>
          <w:rFonts w:ascii="Georgia" w:eastAsia="Georgia" w:hAnsi="Georgia" w:cs="Georgia"/>
          <w:spacing w:val="1"/>
          <w:sz w:val="22"/>
          <w:szCs w:val="22"/>
        </w:rPr>
        <w:t>c</w:t>
      </w:r>
      <w:r w:rsidR="00E90B52">
        <w:rPr>
          <w:rFonts w:ascii="Georgia" w:eastAsia="Georgia" w:hAnsi="Georgia" w:cs="Georgia"/>
          <w:spacing w:val="-1"/>
          <w:sz w:val="22"/>
          <w:szCs w:val="22"/>
        </w:rPr>
        <w:t>al</w:t>
      </w:r>
      <w:r w:rsidR="00E90B52">
        <w:rPr>
          <w:rFonts w:ascii="Georgia" w:eastAsia="Georgia" w:hAnsi="Georgia" w:cs="Georgia"/>
          <w:sz w:val="22"/>
          <w:szCs w:val="22"/>
        </w:rPr>
        <w:t>:</w:t>
      </w:r>
    </w:p>
    <w:p w:rsidR="00C818BC" w:rsidRDefault="00C818BC">
      <w:pPr>
        <w:spacing w:before="14" w:line="220" w:lineRule="exact"/>
        <w:rPr>
          <w:sz w:val="22"/>
          <w:szCs w:val="22"/>
        </w:rPr>
      </w:pPr>
    </w:p>
    <w:tbl>
      <w:tblPr>
        <w:tblW w:w="0" w:type="auto"/>
        <w:tblInd w:w="9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86"/>
        <w:gridCol w:w="3524"/>
        <w:gridCol w:w="3626"/>
      </w:tblGrid>
      <w:tr w:rsidR="00C818BC" w:rsidTr="00E90B52">
        <w:trPr>
          <w:trHeight w:hRule="exact" w:val="478"/>
        </w:trPr>
        <w:tc>
          <w:tcPr>
            <w:tcW w:w="1186" w:type="dxa"/>
            <w:tcBorders>
              <w:top w:val="single" w:sz="12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C818BC" w:rsidRDefault="00C818BC">
            <w:pPr>
              <w:spacing w:before="1" w:line="100" w:lineRule="exact"/>
              <w:rPr>
                <w:sz w:val="11"/>
                <w:szCs w:val="11"/>
              </w:rPr>
            </w:pPr>
          </w:p>
          <w:p w:rsidR="00C818BC" w:rsidRDefault="00E90B52">
            <w:pPr>
              <w:ind w:left="71"/>
              <w:rPr>
                <w:rFonts w:ascii="Georgia" w:eastAsia="Georgia" w:hAnsi="Georgia" w:cs="Georgia"/>
              </w:rPr>
            </w:pPr>
            <w:r>
              <w:rPr>
                <w:rFonts w:ascii="Georgia" w:eastAsia="Georgia" w:hAnsi="Georgia" w:cs="Georgia"/>
                <w:b/>
                <w:spacing w:val="1"/>
              </w:rPr>
              <w:t>F</w:t>
            </w:r>
            <w:r>
              <w:rPr>
                <w:rFonts w:ascii="Georgia" w:eastAsia="Georgia" w:hAnsi="Georgia" w:cs="Georgia"/>
                <w:b/>
                <w:spacing w:val="-1"/>
              </w:rPr>
              <w:t>i</w:t>
            </w:r>
            <w:r>
              <w:rPr>
                <w:rFonts w:ascii="Georgia" w:eastAsia="Georgia" w:hAnsi="Georgia" w:cs="Georgia"/>
                <w:b/>
                <w:spacing w:val="1"/>
              </w:rPr>
              <w:t>l</w:t>
            </w:r>
            <w:r>
              <w:rPr>
                <w:rFonts w:ascii="Georgia" w:eastAsia="Georgia" w:hAnsi="Georgia" w:cs="Georgia"/>
                <w:b/>
              </w:rPr>
              <w:t>e</w:t>
            </w:r>
            <w:r>
              <w:rPr>
                <w:rFonts w:ascii="Georgia" w:eastAsia="Georgia" w:hAnsi="Georgia" w:cs="Georgia"/>
                <w:b/>
                <w:spacing w:val="-5"/>
              </w:rPr>
              <w:t xml:space="preserve"> </w:t>
            </w:r>
            <w:r>
              <w:rPr>
                <w:rFonts w:ascii="Georgia" w:eastAsia="Georgia" w:hAnsi="Georgia" w:cs="Georgia"/>
                <w:b/>
                <w:spacing w:val="2"/>
              </w:rPr>
              <w:t>n</w:t>
            </w:r>
            <w:r>
              <w:rPr>
                <w:rFonts w:ascii="Georgia" w:eastAsia="Georgia" w:hAnsi="Georgia" w:cs="Georgia"/>
                <w:b/>
                <w:spacing w:val="1"/>
              </w:rPr>
              <w:t>a</w:t>
            </w:r>
            <w:r>
              <w:rPr>
                <w:rFonts w:ascii="Georgia" w:eastAsia="Georgia" w:hAnsi="Georgia" w:cs="Georgia"/>
                <w:b/>
                <w:spacing w:val="-1"/>
              </w:rPr>
              <w:t>m</w:t>
            </w:r>
            <w:r>
              <w:rPr>
                <w:rFonts w:ascii="Georgia" w:eastAsia="Georgia" w:hAnsi="Georgia" w:cs="Georgia"/>
                <w:b/>
              </w:rPr>
              <w:t>e</w:t>
            </w:r>
          </w:p>
        </w:tc>
        <w:tc>
          <w:tcPr>
            <w:tcW w:w="3524" w:type="dxa"/>
            <w:tcBorders>
              <w:top w:val="single" w:sz="12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18BC" w:rsidRDefault="00E90B52">
            <w:pPr>
              <w:spacing w:line="220" w:lineRule="exact"/>
              <w:ind w:left="6"/>
              <w:rPr>
                <w:rFonts w:ascii="Georgia" w:eastAsia="Georgia" w:hAnsi="Georgia" w:cs="Georgia"/>
              </w:rPr>
            </w:pPr>
            <w:r>
              <w:rPr>
                <w:rFonts w:ascii="Georgia" w:eastAsia="Georgia" w:hAnsi="Georgia" w:cs="Georgia"/>
                <w:b/>
              </w:rPr>
              <w:t>M</w:t>
            </w:r>
            <w:r>
              <w:rPr>
                <w:rFonts w:ascii="Georgia" w:eastAsia="Georgia" w:hAnsi="Georgia" w:cs="Georgia"/>
                <w:b/>
                <w:spacing w:val="1"/>
              </w:rPr>
              <w:t>y</w:t>
            </w:r>
            <w:r>
              <w:rPr>
                <w:rFonts w:ascii="Georgia" w:eastAsia="Georgia" w:hAnsi="Georgia" w:cs="Georgia"/>
                <w:b/>
              </w:rPr>
              <w:t>rt</w:t>
            </w:r>
            <w:r>
              <w:rPr>
                <w:rFonts w:ascii="Georgia" w:eastAsia="Georgia" w:hAnsi="Georgia" w:cs="Georgia"/>
                <w:b/>
                <w:spacing w:val="1"/>
              </w:rPr>
              <w:t>le</w:t>
            </w:r>
            <w:r>
              <w:rPr>
                <w:rFonts w:ascii="Georgia" w:eastAsia="Georgia" w:hAnsi="Georgia" w:cs="Georgia"/>
                <w:b/>
                <w:spacing w:val="-1"/>
              </w:rPr>
              <w:t>-</w:t>
            </w:r>
            <w:r>
              <w:rPr>
                <w:rFonts w:ascii="Georgia" w:eastAsia="Georgia" w:hAnsi="Georgia" w:cs="Georgia"/>
                <w:b/>
                <w:spacing w:val="1"/>
              </w:rPr>
              <w:t>be</w:t>
            </w:r>
            <w:r>
              <w:rPr>
                <w:rFonts w:ascii="Georgia" w:eastAsia="Georgia" w:hAnsi="Georgia" w:cs="Georgia"/>
                <w:b/>
                <w:spacing w:val="-1"/>
              </w:rPr>
              <w:t>a</w:t>
            </w:r>
            <w:r>
              <w:rPr>
                <w:rFonts w:ascii="Georgia" w:eastAsia="Georgia" w:hAnsi="Georgia" w:cs="Georgia"/>
                <w:b/>
                <w:spacing w:val="2"/>
              </w:rPr>
              <w:t>c</w:t>
            </w:r>
            <w:r>
              <w:rPr>
                <w:rFonts w:ascii="Georgia" w:eastAsia="Georgia" w:hAnsi="Georgia" w:cs="Georgia"/>
                <w:b/>
                <w:spacing w:val="-1"/>
              </w:rPr>
              <w:t>h_</w:t>
            </w:r>
            <w:r>
              <w:rPr>
                <w:rFonts w:ascii="Georgia" w:eastAsia="Georgia" w:hAnsi="Georgia" w:cs="Georgia"/>
                <w:b/>
                <w:spacing w:val="2"/>
              </w:rPr>
              <w:t>c</w:t>
            </w:r>
            <w:r>
              <w:rPr>
                <w:rFonts w:ascii="Georgia" w:eastAsia="Georgia" w:hAnsi="Georgia" w:cs="Georgia"/>
                <w:b/>
                <w:spacing w:val="1"/>
              </w:rPr>
              <w:t>a</w:t>
            </w:r>
            <w:r>
              <w:rPr>
                <w:rFonts w:ascii="Georgia" w:eastAsia="Georgia" w:hAnsi="Georgia" w:cs="Georgia"/>
                <w:b/>
                <w:spacing w:val="-1"/>
              </w:rPr>
              <w:t>m</w:t>
            </w:r>
            <w:r>
              <w:rPr>
                <w:rFonts w:ascii="Georgia" w:eastAsia="Georgia" w:hAnsi="Georgia" w:cs="Georgia"/>
                <w:b/>
                <w:spacing w:val="1"/>
              </w:rPr>
              <w:t>s</w:t>
            </w:r>
            <w:r>
              <w:rPr>
                <w:rFonts w:ascii="Georgia" w:eastAsia="Georgia" w:hAnsi="Georgia" w:cs="Georgia"/>
                <w:b/>
                <w:spacing w:val="-1"/>
              </w:rPr>
              <w:t>_</w:t>
            </w:r>
            <w:r>
              <w:rPr>
                <w:rFonts w:ascii="Georgia" w:eastAsia="Georgia" w:hAnsi="Georgia" w:cs="Georgia"/>
                <w:b/>
                <w:spacing w:val="1"/>
              </w:rPr>
              <w:t>1</w:t>
            </w:r>
            <w:r>
              <w:rPr>
                <w:rFonts w:ascii="Georgia" w:eastAsia="Georgia" w:hAnsi="Georgia" w:cs="Georgia"/>
                <w:b/>
                <w:spacing w:val="3"/>
              </w:rPr>
              <w:t>9</w:t>
            </w:r>
            <w:r>
              <w:rPr>
                <w:rFonts w:ascii="Georgia" w:eastAsia="Georgia" w:hAnsi="Georgia" w:cs="Georgia"/>
                <w:b/>
                <w:spacing w:val="1"/>
              </w:rPr>
              <w:t>9</w:t>
            </w:r>
            <w:r>
              <w:rPr>
                <w:rFonts w:ascii="Georgia" w:eastAsia="Georgia" w:hAnsi="Georgia" w:cs="Georgia"/>
                <w:b/>
              </w:rPr>
              <w:t>7-</w:t>
            </w:r>
          </w:p>
          <w:p w:rsidR="00C818BC" w:rsidRDefault="00E90B52">
            <w:pPr>
              <w:ind w:left="6"/>
              <w:rPr>
                <w:rFonts w:ascii="Georgia" w:eastAsia="Georgia" w:hAnsi="Georgia" w:cs="Georgia"/>
              </w:rPr>
            </w:pPr>
            <w:r>
              <w:rPr>
                <w:rFonts w:ascii="Georgia" w:eastAsia="Georgia" w:hAnsi="Georgia" w:cs="Georgia"/>
                <w:b/>
              </w:rPr>
              <w:t>08</w:t>
            </w:r>
            <w:r>
              <w:rPr>
                <w:rFonts w:ascii="Georgia" w:eastAsia="Georgia" w:hAnsi="Georgia" w:cs="Georgia"/>
                <w:b/>
                <w:spacing w:val="1"/>
              </w:rPr>
              <w:t>-</w:t>
            </w:r>
            <w:r>
              <w:rPr>
                <w:rFonts w:ascii="Georgia" w:eastAsia="Georgia" w:hAnsi="Georgia" w:cs="Georgia"/>
                <w:b/>
              </w:rPr>
              <w:t>02</w:t>
            </w:r>
          </w:p>
        </w:tc>
        <w:tc>
          <w:tcPr>
            <w:tcW w:w="3626" w:type="dxa"/>
            <w:tcBorders>
              <w:top w:val="single" w:sz="12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C818BC" w:rsidRDefault="00C818BC">
            <w:pPr>
              <w:spacing w:before="1" w:line="100" w:lineRule="exact"/>
              <w:rPr>
                <w:sz w:val="11"/>
                <w:szCs w:val="11"/>
              </w:rPr>
            </w:pPr>
          </w:p>
          <w:p w:rsidR="00C818BC" w:rsidRDefault="00E90B52">
            <w:pPr>
              <w:ind w:left="875"/>
              <w:rPr>
                <w:rFonts w:ascii="Georgia" w:eastAsia="Georgia" w:hAnsi="Georgia" w:cs="Georgia"/>
              </w:rPr>
            </w:pPr>
            <w:r>
              <w:rPr>
                <w:rFonts w:ascii="Georgia" w:eastAsia="Georgia" w:hAnsi="Georgia" w:cs="Georgia"/>
                <w:b/>
              </w:rPr>
              <w:t>Qu</w:t>
            </w:r>
            <w:r>
              <w:rPr>
                <w:rFonts w:ascii="Georgia" w:eastAsia="Georgia" w:hAnsi="Georgia" w:cs="Georgia"/>
                <w:b/>
                <w:spacing w:val="-1"/>
              </w:rPr>
              <w:t>i</w:t>
            </w:r>
            <w:r>
              <w:rPr>
                <w:rFonts w:ascii="Georgia" w:eastAsia="Georgia" w:hAnsi="Georgia" w:cs="Georgia"/>
                <w:b/>
                <w:spacing w:val="2"/>
              </w:rPr>
              <w:t>c</w:t>
            </w:r>
            <w:r>
              <w:rPr>
                <w:rFonts w:ascii="Georgia" w:eastAsia="Georgia" w:hAnsi="Georgia" w:cs="Georgia"/>
                <w:b/>
              </w:rPr>
              <w:t>k</w:t>
            </w:r>
            <w:r>
              <w:rPr>
                <w:rFonts w:ascii="Georgia" w:eastAsia="Georgia" w:hAnsi="Georgia" w:cs="Georgia"/>
                <w:b/>
                <w:spacing w:val="-7"/>
              </w:rPr>
              <w:t xml:space="preserve"> </w:t>
            </w:r>
            <w:r>
              <w:rPr>
                <w:rFonts w:ascii="Georgia" w:eastAsia="Georgia" w:hAnsi="Georgia" w:cs="Georgia"/>
                <w:b/>
                <w:spacing w:val="1"/>
              </w:rPr>
              <w:t>lo</w:t>
            </w:r>
            <w:r>
              <w:rPr>
                <w:rFonts w:ascii="Georgia" w:eastAsia="Georgia" w:hAnsi="Georgia" w:cs="Georgia"/>
                <w:b/>
                <w:spacing w:val="3"/>
              </w:rPr>
              <w:t>o</w:t>
            </w:r>
            <w:r>
              <w:rPr>
                <w:rFonts w:ascii="Georgia" w:eastAsia="Georgia" w:hAnsi="Georgia" w:cs="Georgia"/>
                <w:b/>
              </w:rPr>
              <w:t>k</w:t>
            </w:r>
            <w:r>
              <w:rPr>
                <w:rFonts w:ascii="Georgia" w:eastAsia="Georgia" w:hAnsi="Georgia" w:cs="Georgia"/>
                <w:b/>
                <w:spacing w:val="-5"/>
              </w:rPr>
              <w:t xml:space="preserve"> </w:t>
            </w:r>
            <w:r>
              <w:rPr>
                <w:rFonts w:ascii="Georgia" w:eastAsia="Georgia" w:hAnsi="Georgia" w:cs="Georgia"/>
                <w:b/>
              </w:rPr>
              <w:t>(</w:t>
            </w:r>
            <w:r>
              <w:rPr>
                <w:rFonts w:ascii="Georgia" w:eastAsia="Georgia" w:hAnsi="Georgia" w:cs="Georgia"/>
                <w:b/>
                <w:spacing w:val="2"/>
              </w:rPr>
              <w:t>R</w:t>
            </w:r>
            <w:r>
              <w:rPr>
                <w:rFonts w:ascii="Georgia" w:eastAsia="Georgia" w:hAnsi="Georgia" w:cs="Georgia"/>
                <w:b/>
              </w:rPr>
              <w:t>GB</w:t>
            </w:r>
            <w:r>
              <w:rPr>
                <w:rFonts w:ascii="Georgia" w:eastAsia="Georgia" w:hAnsi="Georgia" w:cs="Georgia"/>
                <w:b/>
                <w:spacing w:val="-3"/>
              </w:rPr>
              <w:t xml:space="preserve"> </w:t>
            </w:r>
            <w:r>
              <w:rPr>
                <w:rFonts w:ascii="Georgia" w:eastAsia="Georgia" w:hAnsi="Georgia" w:cs="Georgia"/>
                <w:b/>
              </w:rPr>
              <w:t>=</w:t>
            </w:r>
            <w:r>
              <w:rPr>
                <w:rFonts w:ascii="Georgia" w:eastAsia="Georgia" w:hAnsi="Georgia" w:cs="Georgia"/>
                <w:b/>
                <w:spacing w:val="-2"/>
              </w:rPr>
              <w:t xml:space="preserve"> </w:t>
            </w:r>
            <w:r>
              <w:rPr>
                <w:rFonts w:ascii="Georgia" w:eastAsia="Georgia" w:hAnsi="Georgia" w:cs="Georgia"/>
                <w:b/>
                <w:spacing w:val="1"/>
              </w:rPr>
              <w:t>1</w:t>
            </w:r>
            <w:r>
              <w:rPr>
                <w:rFonts w:ascii="Georgia" w:eastAsia="Georgia" w:hAnsi="Georgia" w:cs="Georgia"/>
                <w:b/>
                <w:spacing w:val="-1"/>
              </w:rPr>
              <w:t>,</w:t>
            </w:r>
            <w:r>
              <w:rPr>
                <w:rFonts w:ascii="Georgia" w:eastAsia="Georgia" w:hAnsi="Georgia" w:cs="Georgia"/>
                <w:b/>
                <w:spacing w:val="1"/>
              </w:rPr>
              <w:t>3</w:t>
            </w:r>
            <w:r>
              <w:rPr>
                <w:rFonts w:ascii="Georgia" w:eastAsia="Georgia" w:hAnsi="Georgia" w:cs="Georgia"/>
                <w:b/>
                <w:spacing w:val="2"/>
              </w:rPr>
              <w:t>,2</w:t>
            </w:r>
            <w:r>
              <w:rPr>
                <w:rFonts w:ascii="Georgia" w:eastAsia="Georgia" w:hAnsi="Georgia" w:cs="Georgia"/>
                <w:b/>
              </w:rPr>
              <w:t>)</w:t>
            </w:r>
          </w:p>
        </w:tc>
      </w:tr>
      <w:tr w:rsidR="00C818BC" w:rsidTr="00E90B52">
        <w:trPr>
          <w:trHeight w:hRule="exact" w:val="562"/>
        </w:trPr>
        <w:tc>
          <w:tcPr>
            <w:tcW w:w="1186" w:type="dxa"/>
            <w:tcBorders>
              <w:top w:val="single" w:sz="7" w:space="0" w:color="000000"/>
              <w:left w:val="single" w:sz="12" w:space="0" w:color="000000"/>
              <w:bottom w:val="single" w:sz="5" w:space="0" w:color="000000"/>
              <w:right w:val="single" w:sz="7" w:space="0" w:color="000000"/>
            </w:tcBorders>
          </w:tcPr>
          <w:p w:rsidR="00C818BC" w:rsidRDefault="00E90B52">
            <w:pPr>
              <w:spacing w:line="220" w:lineRule="exact"/>
              <w:ind w:left="-1"/>
              <w:rPr>
                <w:rFonts w:ascii="Georgia" w:eastAsia="Georgia" w:hAnsi="Georgia" w:cs="Georgia"/>
              </w:rPr>
            </w:pPr>
            <w:r>
              <w:rPr>
                <w:rFonts w:ascii="Georgia" w:eastAsia="Georgia" w:hAnsi="Georgia" w:cs="Georgia"/>
              </w:rPr>
              <w:t>L</w:t>
            </w:r>
            <w:r>
              <w:rPr>
                <w:rFonts w:ascii="Georgia" w:eastAsia="Georgia" w:hAnsi="Georgia" w:cs="Georgia"/>
                <w:spacing w:val="1"/>
              </w:rPr>
              <w:t>ocat</w:t>
            </w:r>
            <w:r>
              <w:rPr>
                <w:rFonts w:ascii="Georgia" w:eastAsia="Georgia" w:hAnsi="Georgia" w:cs="Georgia"/>
                <w:spacing w:val="-1"/>
              </w:rPr>
              <w:t>i</w:t>
            </w:r>
            <w:r>
              <w:rPr>
                <w:rFonts w:ascii="Georgia" w:eastAsia="Georgia" w:hAnsi="Georgia" w:cs="Georgia"/>
                <w:spacing w:val="1"/>
              </w:rPr>
              <w:t>o</w:t>
            </w:r>
            <w:r>
              <w:rPr>
                <w:rFonts w:ascii="Georgia" w:eastAsia="Georgia" w:hAnsi="Georgia" w:cs="Georgia"/>
              </w:rPr>
              <w:t>n</w:t>
            </w:r>
          </w:p>
        </w:tc>
        <w:tc>
          <w:tcPr>
            <w:tcW w:w="3524" w:type="dxa"/>
            <w:tcBorders>
              <w:top w:val="single" w:sz="7" w:space="0" w:color="000000"/>
              <w:left w:val="single" w:sz="7" w:space="0" w:color="000000"/>
              <w:bottom w:val="single" w:sz="5" w:space="0" w:color="000000"/>
              <w:right w:val="single" w:sz="7" w:space="0" w:color="000000"/>
            </w:tcBorders>
          </w:tcPr>
          <w:p w:rsidR="00C818BC" w:rsidRDefault="00E90B52">
            <w:pPr>
              <w:spacing w:line="220" w:lineRule="exact"/>
              <w:ind w:left="6"/>
              <w:rPr>
                <w:rFonts w:ascii="Georgia" w:eastAsia="Georgia" w:hAnsi="Georgia" w:cs="Georgia"/>
              </w:rPr>
            </w:pPr>
            <w:r>
              <w:rPr>
                <w:rFonts w:ascii="Georgia" w:eastAsia="Georgia" w:hAnsi="Georgia" w:cs="Georgia"/>
              </w:rPr>
              <w:t>Myr</w:t>
            </w:r>
            <w:r>
              <w:rPr>
                <w:rFonts w:ascii="Georgia" w:eastAsia="Georgia" w:hAnsi="Georgia" w:cs="Georgia"/>
                <w:spacing w:val="1"/>
              </w:rPr>
              <w:t>tl</w:t>
            </w:r>
            <w:r>
              <w:rPr>
                <w:rFonts w:ascii="Georgia" w:eastAsia="Georgia" w:hAnsi="Georgia" w:cs="Georgia"/>
              </w:rPr>
              <w:t>e</w:t>
            </w:r>
            <w:r>
              <w:rPr>
                <w:rFonts w:ascii="Georgia" w:eastAsia="Georgia" w:hAnsi="Georgia" w:cs="Georgia"/>
                <w:spacing w:val="-7"/>
              </w:rPr>
              <w:t xml:space="preserve"> </w:t>
            </w:r>
            <w:r>
              <w:rPr>
                <w:rFonts w:ascii="Georgia" w:eastAsia="Georgia" w:hAnsi="Georgia" w:cs="Georgia"/>
                <w:spacing w:val="-1"/>
              </w:rPr>
              <w:t>B</w:t>
            </w:r>
            <w:r>
              <w:rPr>
                <w:rFonts w:ascii="Georgia" w:eastAsia="Georgia" w:hAnsi="Georgia" w:cs="Georgia"/>
              </w:rPr>
              <w:t>e</w:t>
            </w:r>
            <w:r>
              <w:rPr>
                <w:rFonts w:ascii="Georgia" w:eastAsia="Georgia" w:hAnsi="Georgia" w:cs="Georgia"/>
                <w:spacing w:val="1"/>
              </w:rPr>
              <w:t>a</w:t>
            </w:r>
            <w:r>
              <w:rPr>
                <w:rFonts w:ascii="Georgia" w:eastAsia="Georgia" w:hAnsi="Georgia" w:cs="Georgia"/>
                <w:spacing w:val="3"/>
              </w:rPr>
              <w:t>c</w:t>
            </w:r>
            <w:r>
              <w:rPr>
                <w:rFonts w:ascii="Georgia" w:eastAsia="Georgia" w:hAnsi="Georgia" w:cs="Georgia"/>
                <w:spacing w:val="-1"/>
              </w:rPr>
              <w:t>h</w:t>
            </w:r>
            <w:r>
              <w:rPr>
                <w:rFonts w:ascii="Georgia" w:eastAsia="Georgia" w:hAnsi="Georgia" w:cs="Georgia"/>
              </w:rPr>
              <w:t>,</w:t>
            </w:r>
            <w:r>
              <w:rPr>
                <w:rFonts w:ascii="Georgia" w:eastAsia="Georgia" w:hAnsi="Georgia" w:cs="Georgia"/>
                <w:spacing w:val="-7"/>
              </w:rPr>
              <w:t xml:space="preserve"> </w:t>
            </w:r>
            <w:r>
              <w:rPr>
                <w:rFonts w:ascii="Georgia" w:eastAsia="Georgia" w:hAnsi="Georgia" w:cs="Georgia"/>
                <w:spacing w:val="1"/>
              </w:rPr>
              <w:t>S</w:t>
            </w:r>
            <w:r>
              <w:rPr>
                <w:rFonts w:ascii="Georgia" w:eastAsia="Georgia" w:hAnsi="Georgia" w:cs="Georgia"/>
              </w:rPr>
              <w:t>C</w:t>
            </w:r>
          </w:p>
        </w:tc>
        <w:tc>
          <w:tcPr>
            <w:tcW w:w="3626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12" w:space="0" w:color="000000"/>
            </w:tcBorders>
          </w:tcPr>
          <w:p w:rsidR="00C818BC" w:rsidRDefault="00C818BC">
            <w:pPr>
              <w:spacing w:before="9" w:line="100" w:lineRule="exact"/>
              <w:rPr>
                <w:sz w:val="10"/>
                <w:szCs w:val="10"/>
              </w:rPr>
            </w:pPr>
          </w:p>
          <w:p w:rsidR="00C818BC" w:rsidRDefault="00C818BC">
            <w:pPr>
              <w:spacing w:line="200" w:lineRule="exact"/>
            </w:pPr>
          </w:p>
          <w:p w:rsidR="00C818BC" w:rsidRDefault="00C818BC">
            <w:pPr>
              <w:spacing w:line="200" w:lineRule="exact"/>
            </w:pPr>
          </w:p>
          <w:p w:rsidR="00C818BC" w:rsidRDefault="00C818BC">
            <w:pPr>
              <w:spacing w:line="200" w:lineRule="exact"/>
            </w:pPr>
          </w:p>
          <w:p w:rsidR="00C818BC" w:rsidRDefault="00C818BC">
            <w:pPr>
              <w:spacing w:line="200" w:lineRule="exact"/>
            </w:pPr>
          </w:p>
          <w:p w:rsidR="00C818BC" w:rsidRDefault="00C818BC">
            <w:pPr>
              <w:spacing w:line="200" w:lineRule="exact"/>
            </w:pPr>
          </w:p>
          <w:p w:rsidR="00C818BC" w:rsidRDefault="00C818BC">
            <w:pPr>
              <w:spacing w:line="200" w:lineRule="exact"/>
            </w:pPr>
          </w:p>
          <w:p w:rsidR="00C818BC" w:rsidRDefault="00C818BC">
            <w:pPr>
              <w:spacing w:line="200" w:lineRule="exact"/>
            </w:pPr>
          </w:p>
          <w:p w:rsidR="00C818BC" w:rsidRDefault="00C818BC">
            <w:pPr>
              <w:spacing w:line="200" w:lineRule="exact"/>
            </w:pPr>
          </w:p>
          <w:p w:rsidR="00C818BC" w:rsidRDefault="00C818BC">
            <w:pPr>
              <w:spacing w:line="200" w:lineRule="exact"/>
            </w:pPr>
          </w:p>
          <w:p w:rsidR="00C818BC" w:rsidRDefault="00C818BC">
            <w:pPr>
              <w:spacing w:line="200" w:lineRule="exact"/>
            </w:pPr>
          </w:p>
          <w:p w:rsidR="00C818BC" w:rsidRDefault="00C818BC">
            <w:pPr>
              <w:spacing w:line="200" w:lineRule="exact"/>
            </w:pPr>
          </w:p>
          <w:p w:rsidR="00C818BC" w:rsidRDefault="00C818BC">
            <w:pPr>
              <w:spacing w:line="200" w:lineRule="exact"/>
            </w:pPr>
          </w:p>
          <w:p w:rsidR="00C818BC" w:rsidRDefault="00C818BC">
            <w:pPr>
              <w:spacing w:line="200" w:lineRule="exact"/>
            </w:pPr>
          </w:p>
          <w:p w:rsidR="00C818BC" w:rsidRDefault="00C818BC">
            <w:pPr>
              <w:spacing w:line="200" w:lineRule="exact"/>
            </w:pPr>
          </w:p>
          <w:p w:rsidR="00C818BC" w:rsidRDefault="00C818BC">
            <w:pPr>
              <w:spacing w:line="200" w:lineRule="exact"/>
            </w:pPr>
          </w:p>
        </w:tc>
      </w:tr>
      <w:tr w:rsidR="00C818BC" w:rsidTr="00E90B52">
        <w:trPr>
          <w:trHeight w:hRule="exact" w:val="696"/>
        </w:trPr>
        <w:tc>
          <w:tcPr>
            <w:tcW w:w="1186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7" w:space="0" w:color="000000"/>
            </w:tcBorders>
          </w:tcPr>
          <w:p w:rsidR="00C818BC" w:rsidRDefault="00E90B52">
            <w:pPr>
              <w:ind w:left="-1"/>
              <w:rPr>
                <w:rFonts w:ascii="Georgia" w:eastAsia="Georgia" w:hAnsi="Georgia" w:cs="Georgia"/>
              </w:rPr>
            </w:pPr>
            <w:r>
              <w:rPr>
                <w:rFonts w:ascii="Georgia" w:eastAsia="Georgia" w:hAnsi="Georgia" w:cs="Georgia"/>
                <w:spacing w:val="1"/>
              </w:rPr>
              <w:t>S</w:t>
            </w:r>
            <w:r>
              <w:rPr>
                <w:rFonts w:ascii="Georgia" w:eastAsia="Georgia" w:hAnsi="Georgia" w:cs="Georgia"/>
              </w:rPr>
              <w:t>ens</w:t>
            </w:r>
            <w:r>
              <w:rPr>
                <w:rFonts w:ascii="Georgia" w:eastAsia="Georgia" w:hAnsi="Georgia" w:cs="Georgia"/>
                <w:spacing w:val="1"/>
              </w:rPr>
              <w:t>o</w:t>
            </w:r>
            <w:r>
              <w:rPr>
                <w:rFonts w:ascii="Georgia" w:eastAsia="Georgia" w:hAnsi="Georgia" w:cs="Georgia"/>
              </w:rPr>
              <w:t>r</w:t>
            </w:r>
          </w:p>
        </w:tc>
        <w:tc>
          <w:tcPr>
            <w:tcW w:w="3524" w:type="dxa"/>
            <w:tcBorders>
              <w:top w:val="single" w:sz="5" w:space="0" w:color="000000"/>
              <w:left w:val="single" w:sz="7" w:space="0" w:color="000000"/>
              <w:bottom w:val="single" w:sz="5" w:space="0" w:color="000000"/>
              <w:right w:val="single" w:sz="7" w:space="0" w:color="000000"/>
            </w:tcBorders>
          </w:tcPr>
          <w:p w:rsidR="00C818BC" w:rsidRDefault="00E90B52">
            <w:pPr>
              <w:ind w:left="6" w:right="-46"/>
              <w:rPr>
                <w:rFonts w:ascii="Georgia" w:eastAsia="Georgia" w:hAnsi="Georgia" w:cs="Georgia"/>
              </w:rPr>
            </w:pPr>
            <w:r>
              <w:rPr>
                <w:rFonts w:ascii="Georgia" w:eastAsia="Georgia" w:hAnsi="Georgia" w:cs="Georgia"/>
                <w:spacing w:val="-1"/>
              </w:rPr>
              <w:t>C</w:t>
            </w:r>
            <w:r>
              <w:rPr>
                <w:rFonts w:ascii="Georgia" w:eastAsia="Georgia" w:hAnsi="Georgia" w:cs="Georgia"/>
                <w:spacing w:val="1"/>
              </w:rPr>
              <w:t>al</w:t>
            </w:r>
            <w:r>
              <w:rPr>
                <w:rFonts w:ascii="Georgia" w:eastAsia="Georgia" w:hAnsi="Georgia" w:cs="Georgia"/>
                <w:spacing w:val="-1"/>
              </w:rPr>
              <w:t>i</w:t>
            </w:r>
            <w:r>
              <w:rPr>
                <w:rFonts w:ascii="Georgia" w:eastAsia="Georgia" w:hAnsi="Georgia" w:cs="Georgia"/>
                <w:spacing w:val="1"/>
              </w:rPr>
              <w:t>b</w:t>
            </w:r>
            <w:r>
              <w:rPr>
                <w:rFonts w:ascii="Georgia" w:eastAsia="Georgia" w:hAnsi="Georgia" w:cs="Georgia"/>
              </w:rPr>
              <w:t>r</w:t>
            </w:r>
            <w:r>
              <w:rPr>
                <w:rFonts w:ascii="Georgia" w:eastAsia="Georgia" w:hAnsi="Georgia" w:cs="Georgia"/>
                <w:spacing w:val="1"/>
              </w:rPr>
              <w:t>at</w:t>
            </w:r>
            <w:r>
              <w:rPr>
                <w:rFonts w:ascii="Georgia" w:eastAsia="Georgia" w:hAnsi="Georgia" w:cs="Georgia"/>
              </w:rPr>
              <w:t xml:space="preserve">ed                     </w:t>
            </w:r>
            <w:r>
              <w:rPr>
                <w:rFonts w:ascii="Georgia" w:eastAsia="Georgia" w:hAnsi="Georgia" w:cs="Georgia"/>
                <w:spacing w:val="47"/>
              </w:rPr>
              <w:t xml:space="preserve"> </w:t>
            </w:r>
            <w:r>
              <w:rPr>
                <w:rFonts w:ascii="Georgia" w:eastAsia="Georgia" w:hAnsi="Georgia" w:cs="Georgia"/>
                <w:spacing w:val="1"/>
              </w:rPr>
              <w:t>A</w:t>
            </w:r>
            <w:r>
              <w:rPr>
                <w:rFonts w:ascii="Georgia" w:eastAsia="Georgia" w:hAnsi="Georgia" w:cs="Georgia"/>
                <w:spacing w:val="-1"/>
              </w:rPr>
              <w:t>i</w:t>
            </w:r>
            <w:r>
              <w:rPr>
                <w:rFonts w:ascii="Georgia" w:eastAsia="Georgia" w:hAnsi="Georgia" w:cs="Georgia"/>
              </w:rPr>
              <w:t>r</w:t>
            </w:r>
            <w:r>
              <w:rPr>
                <w:rFonts w:ascii="Georgia" w:eastAsia="Georgia" w:hAnsi="Georgia" w:cs="Georgia"/>
                <w:spacing w:val="1"/>
              </w:rPr>
              <w:t>bo</w:t>
            </w:r>
            <w:r>
              <w:rPr>
                <w:rFonts w:ascii="Georgia" w:eastAsia="Georgia" w:hAnsi="Georgia" w:cs="Georgia"/>
              </w:rPr>
              <w:t>rne</w:t>
            </w:r>
          </w:p>
          <w:p w:rsidR="00C818BC" w:rsidRDefault="00E90B52">
            <w:pPr>
              <w:spacing w:line="220" w:lineRule="exact"/>
              <w:ind w:left="6"/>
              <w:rPr>
                <w:rFonts w:ascii="Georgia" w:eastAsia="Georgia" w:hAnsi="Georgia" w:cs="Georgia"/>
              </w:rPr>
            </w:pPr>
            <w:r>
              <w:rPr>
                <w:rFonts w:ascii="Georgia" w:eastAsia="Georgia" w:hAnsi="Georgia" w:cs="Georgia"/>
              </w:rPr>
              <w:t>M</w:t>
            </w:r>
            <w:r>
              <w:rPr>
                <w:rFonts w:ascii="Georgia" w:eastAsia="Georgia" w:hAnsi="Georgia" w:cs="Georgia"/>
                <w:spacing w:val="1"/>
              </w:rPr>
              <w:t>ult</w:t>
            </w:r>
            <w:r>
              <w:rPr>
                <w:rFonts w:ascii="Georgia" w:eastAsia="Georgia" w:hAnsi="Georgia" w:cs="Georgia"/>
                <w:spacing w:val="-1"/>
              </w:rPr>
              <w:t>i</w:t>
            </w:r>
            <w:r>
              <w:rPr>
                <w:rFonts w:ascii="Georgia" w:eastAsia="Georgia" w:hAnsi="Georgia" w:cs="Georgia"/>
              </w:rPr>
              <w:t>s</w:t>
            </w:r>
            <w:r>
              <w:rPr>
                <w:rFonts w:ascii="Georgia" w:eastAsia="Georgia" w:hAnsi="Georgia" w:cs="Georgia"/>
                <w:spacing w:val="-1"/>
              </w:rPr>
              <w:t>p</w:t>
            </w:r>
            <w:r>
              <w:rPr>
                <w:rFonts w:ascii="Georgia" w:eastAsia="Georgia" w:hAnsi="Georgia" w:cs="Georgia"/>
              </w:rPr>
              <w:t>e</w:t>
            </w:r>
            <w:r>
              <w:rPr>
                <w:rFonts w:ascii="Georgia" w:eastAsia="Georgia" w:hAnsi="Georgia" w:cs="Georgia"/>
                <w:spacing w:val="1"/>
              </w:rPr>
              <w:t>ct</w:t>
            </w:r>
            <w:r>
              <w:rPr>
                <w:rFonts w:ascii="Georgia" w:eastAsia="Georgia" w:hAnsi="Georgia" w:cs="Georgia"/>
              </w:rPr>
              <w:t>r</w:t>
            </w:r>
            <w:r>
              <w:rPr>
                <w:rFonts w:ascii="Georgia" w:eastAsia="Georgia" w:hAnsi="Georgia" w:cs="Georgia"/>
                <w:spacing w:val="1"/>
              </w:rPr>
              <w:t>a</w:t>
            </w:r>
            <w:r>
              <w:rPr>
                <w:rFonts w:ascii="Georgia" w:eastAsia="Georgia" w:hAnsi="Georgia" w:cs="Georgia"/>
              </w:rPr>
              <w:t>l</w:t>
            </w:r>
          </w:p>
          <w:p w:rsidR="00C818BC" w:rsidRDefault="00E90B52">
            <w:pPr>
              <w:ind w:left="6"/>
              <w:rPr>
                <w:rFonts w:ascii="Georgia" w:eastAsia="Georgia" w:hAnsi="Georgia" w:cs="Georgia"/>
              </w:rPr>
            </w:pPr>
            <w:r>
              <w:rPr>
                <w:rFonts w:ascii="Georgia" w:eastAsia="Georgia" w:hAnsi="Georgia" w:cs="Georgia"/>
                <w:spacing w:val="1"/>
              </w:rPr>
              <w:t>Sca</w:t>
            </w:r>
            <w:r>
              <w:rPr>
                <w:rFonts w:ascii="Georgia" w:eastAsia="Georgia" w:hAnsi="Georgia" w:cs="Georgia"/>
              </w:rPr>
              <w:t>nner</w:t>
            </w:r>
            <w:r>
              <w:rPr>
                <w:rFonts w:ascii="Georgia" w:eastAsia="Georgia" w:hAnsi="Georgia" w:cs="Georgia"/>
                <w:spacing w:val="-7"/>
              </w:rPr>
              <w:t xml:space="preserve"> </w:t>
            </w:r>
            <w:r>
              <w:rPr>
                <w:rFonts w:ascii="Georgia" w:eastAsia="Georgia" w:hAnsi="Georgia" w:cs="Georgia"/>
              </w:rPr>
              <w:t>(</w:t>
            </w:r>
            <w:r>
              <w:rPr>
                <w:rFonts w:ascii="Georgia" w:eastAsia="Georgia" w:hAnsi="Georgia" w:cs="Georgia"/>
                <w:spacing w:val="-1"/>
              </w:rPr>
              <w:t>C</w:t>
            </w:r>
            <w:r>
              <w:rPr>
                <w:rFonts w:ascii="Georgia" w:eastAsia="Georgia" w:hAnsi="Georgia" w:cs="Georgia"/>
                <w:spacing w:val="3"/>
              </w:rPr>
              <w:t>A</w:t>
            </w:r>
            <w:r>
              <w:rPr>
                <w:rFonts w:ascii="Georgia" w:eastAsia="Georgia" w:hAnsi="Georgia" w:cs="Georgia"/>
              </w:rPr>
              <w:t>M</w:t>
            </w:r>
            <w:r>
              <w:rPr>
                <w:rFonts w:ascii="Georgia" w:eastAsia="Georgia" w:hAnsi="Georgia" w:cs="Georgia"/>
                <w:spacing w:val="1"/>
              </w:rPr>
              <w:t>S</w:t>
            </w:r>
            <w:r>
              <w:rPr>
                <w:rFonts w:ascii="Georgia" w:eastAsia="Georgia" w:hAnsi="Georgia" w:cs="Georgia"/>
              </w:rPr>
              <w:t>)</w:t>
            </w:r>
          </w:p>
        </w:tc>
        <w:tc>
          <w:tcPr>
            <w:tcW w:w="3626" w:type="dxa"/>
            <w:vMerge/>
            <w:tcBorders>
              <w:left w:val="single" w:sz="7" w:space="0" w:color="000000"/>
              <w:right w:val="single" w:sz="12" w:space="0" w:color="000000"/>
            </w:tcBorders>
          </w:tcPr>
          <w:p w:rsidR="00C818BC" w:rsidRDefault="00C818BC"/>
        </w:tc>
      </w:tr>
      <w:tr w:rsidR="00C818BC" w:rsidTr="00E90B52">
        <w:trPr>
          <w:trHeight w:hRule="exact" w:val="490"/>
        </w:trPr>
        <w:tc>
          <w:tcPr>
            <w:tcW w:w="1186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7" w:space="0" w:color="000000"/>
            </w:tcBorders>
          </w:tcPr>
          <w:p w:rsidR="00C818BC" w:rsidRDefault="00E90B52">
            <w:pPr>
              <w:ind w:left="-1"/>
              <w:rPr>
                <w:rFonts w:ascii="Georgia" w:eastAsia="Georgia" w:hAnsi="Georgia" w:cs="Georgia"/>
              </w:rPr>
            </w:pPr>
            <w:r>
              <w:rPr>
                <w:rFonts w:ascii="Georgia" w:eastAsia="Georgia" w:hAnsi="Georgia" w:cs="Georgia"/>
                <w:spacing w:val="1"/>
              </w:rPr>
              <w:t>S</w:t>
            </w:r>
            <w:r>
              <w:rPr>
                <w:rFonts w:ascii="Georgia" w:eastAsia="Georgia" w:hAnsi="Georgia" w:cs="Georgia"/>
                <w:spacing w:val="-1"/>
              </w:rPr>
              <w:t>p</w:t>
            </w:r>
            <w:r>
              <w:rPr>
                <w:rFonts w:ascii="Georgia" w:eastAsia="Georgia" w:hAnsi="Georgia" w:cs="Georgia"/>
                <w:spacing w:val="1"/>
              </w:rPr>
              <w:t>at</w:t>
            </w:r>
            <w:r>
              <w:rPr>
                <w:rFonts w:ascii="Georgia" w:eastAsia="Georgia" w:hAnsi="Georgia" w:cs="Georgia"/>
                <w:spacing w:val="-1"/>
              </w:rPr>
              <w:t>i</w:t>
            </w:r>
            <w:r>
              <w:rPr>
                <w:rFonts w:ascii="Georgia" w:eastAsia="Georgia" w:hAnsi="Georgia" w:cs="Georgia"/>
                <w:spacing w:val="1"/>
              </w:rPr>
              <w:t>a</w:t>
            </w:r>
            <w:r>
              <w:rPr>
                <w:rFonts w:ascii="Georgia" w:eastAsia="Georgia" w:hAnsi="Georgia" w:cs="Georgia"/>
              </w:rPr>
              <w:t>l</w:t>
            </w:r>
          </w:p>
        </w:tc>
        <w:tc>
          <w:tcPr>
            <w:tcW w:w="3524" w:type="dxa"/>
            <w:tcBorders>
              <w:top w:val="single" w:sz="5" w:space="0" w:color="000000"/>
              <w:left w:val="single" w:sz="7" w:space="0" w:color="000000"/>
              <w:bottom w:val="single" w:sz="5" w:space="0" w:color="000000"/>
              <w:right w:val="single" w:sz="7" w:space="0" w:color="000000"/>
            </w:tcBorders>
          </w:tcPr>
          <w:p w:rsidR="00C818BC" w:rsidRDefault="00E90B52">
            <w:pPr>
              <w:ind w:left="6"/>
              <w:rPr>
                <w:rFonts w:ascii="Georgia" w:eastAsia="Georgia" w:hAnsi="Georgia" w:cs="Georgia"/>
              </w:rPr>
            </w:pPr>
            <w:r>
              <w:rPr>
                <w:rFonts w:ascii="Georgia" w:eastAsia="Georgia" w:hAnsi="Georgia" w:cs="Georgia"/>
              </w:rPr>
              <w:t>3</w:t>
            </w:r>
            <w:r>
              <w:rPr>
                <w:rFonts w:ascii="Georgia" w:eastAsia="Georgia" w:hAnsi="Georgia" w:cs="Georgia"/>
                <w:spacing w:val="-1"/>
              </w:rPr>
              <w:t xml:space="preserve"> </w:t>
            </w:r>
            <w:r>
              <w:rPr>
                <w:rFonts w:ascii="Georgia" w:eastAsia="Georgia" w:hAnsi="Georgia" w:cs="Georgia"/>
              </w:rPr>
              <w:t>×</w:t>
            </w:r>
            <w:r>
              <w:rPr>
                <w:rFonts w:ascii="Georgia" w:eastAsia="Georgia" w:hAnsi="Georgia" w:cs="Georgia"/>
                <w:spacing w:val="-2"/>
              </w:rPr>
              <w:t xml:space="preserve"> </w:t>
            </w:r>
            <w:r>
              <w:rPr>
                <w:rFonts w:ascii="Georgia" w:eastAsia="Georgia" w:hAnsi="Georgia" w:cs="Georgia"/>
              </w:rPr>
              <w:t>3</w:t>
            </w:r>
            <w:r>
              <w:rPr>
                <w:rFonts w:ascii="Georgia" w:eastAsia="Georgia" w:hAnsi="Georgia" w:cs="Georgia"/>
                <w:spacing w:val="-1"/>
              </w:rPr>
              <w:t xml:space="preserve"> </w:t>
            </w:r>
            <w:r>
              <w:rPr>
                <w:rFonts w:ascii="Georgia" w:eastAsia="Georgia" w:hAnsi="Georgia" w:cs="Georgia"/>
              </w:rPr>
              <w:t>m</w:t>
            </w:r>
          </w:p>
        </w:tc>
        <w:tc>
          <w:tcPr>
            <w:tcW w:w="3626" w:type="dxa"/>
            <w:vMerge/>
            <w:tcBorders>
              <w:left w:val="single" w:sz="7" w:space="0" w:color="000000"/>
              <w:right w:val="single" w:sz="12" w:space="0" w:color="000000"/>
            </w:tcBorders>
          </w:tcPr>
          <w:p w:rsidR="00C818BC" w:rsidRDefault="00C818BC"/>
        </w:tc>
      </w:tr>
      <w:tr w:rsidR="00C818BC" w:rsidTr="00E90B52">
        <w:trPr>
          <w:trHeight w:hRule="exact" w:val="427"/>
        </w:trPr>
        <w:tc>
          <w:tcPr>
            <w:tcW w:w="1186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7" w:space="0" w:color="000000"/>
            </w:tcBorders>
          </w:tcPr>
          <w:p w:rsidR="00C818BC" w:rsidRDefault="00E90B52">
            <w:pPr>
              <w:ind w:left="-1"/>
              <w:rPr>
                <w:rFonts w:ascii="Georgia" w:eastAsia="Georgia" w:hAnsi="Georgia" w:cs="Georgia"/>
              </w:rPr>
            </w:pPr>
            <w:r>
              <w:rPr>
                <w:rFonts w:ascii="Georgia" w:eastAsia="Georgia" w:hAnsi="Georgia" w:cs="Georgia"/>
                <w:spacing w:val="-1"/>
              </w:rPr>
              <w:t>T</w:t>
            </w:r>
            <w:r>
              <w:rPr>
                <w:rFonts w:ascii="Georgia" w:eastAsia="Georgia" w:hAnsi="Georgia" w:cs="Georgia"/>
              </w:rPr>
              <w:t>e</w:t>
            </w:r>
            <w:r>
              <w:rPr>
                <w:rFonts w:ascii="Georgia" w:eastAsia="Georgia" w:hAnsi="Georgia" w:cs="Georgia"/>
                <w:spacing w:val="2"/>
              </w:rPr>
              <w:t>m</w:t>
            </w:r>
            <w:r>
              <w:rPr>
                <w:rFonts w:ascii="Georgia" w:eastAsia="Georgia" w:hAnsi="Georgia" w:cs="Georgia"/>
                <w:spacing w:val="-1"/>
              </w:rPr>
              <w:t>p</w:t>
            </w:r>
            <w:r>
              <w:rPr>
                <w:rFonts w:ascii="Georgia" w:eastAsia="Georgia" w:hAnsi="Georgia" w:cs="Georgia"/>
                <w:spacing w:val="1"/>
              </w:rPr>
              <w:t>o</w:t>
            </w:r>
            <w:r>
              <w:rPr>
                <w:rFonts w:ascii="Georgia" w:eastAsia="Georgia" w:hAnsi="Georgia" w:cs="Georgia"/>
              </w:rPr>
              <w:t>r</w:t>
            </w:r>
            <w:r>
              <w:rPr>
                <w:rFonts w:ascii="Georgia" w:eastAsia="Georgia" w:hAnsi="Georgia" w:cs="Georgia"/>
                <w:spacing w:val="1"/>
              </w:rPr>
              <w:t>a</w:t>
            </w:r>
            <w:r>
              <w:rPr>
                <w:rFonts w:ascii="Georgia" w:eastAsia="Georgia" w:hAnsi="Georgia" w:cs="Georgia"/>
              </w:rPr>
              <w:t>l</w:t>
            </w:r>
          </w:p>
        </w:tc>
        <w:tc>
          <w:tcPr>
            <w:tcW w:w="3524" w:type="dxa"/>
            <w:tcBorders>
              <w:top w:val="single" w:sz="5" w:space="0" w:color="000000"/>
              <w:left w:val="single" w:sz="7" w:space="0" w:color="000000"/>
              <w:bottom w:val="single" w:sz="5" w:space="0" w:color="000000"/>
              <w:right w:val="single" w:sz="7" w:space="0" w:color="000000"/>
            </w:tcBorders>
          </w:tcPr>
          <w:p w:rsidR="00C818BC" w:rsidRDefault="00E90B52">
            <w:pPr>
              <w:ind w:left="6"/>
              <w:rPr>
                <w:rFonts w:ascii="Georgia" w:eastAsia="Georgia" w:hAnsi="Georgia" w:cs="Georgia"/>
              </w:rPr>
            </w:pPr>
            <w:r>
              <w:rPr>
                <w:rFonts w:ascii="Georgia" w:eastAsia="Georgia" w:hAnsi="Georgia" w:cs="Georgia"/>
                <w:spacing w:val="1"/>
              </w:rPr>
              <w:t>Au</w:t>
            </w:r>
            <w:r>
              <w:rPr>
                <w:rFonts w:ascii="Georgia" w:eastAsia="Georgia" w:hAnsi="Georgia" w:cs="Georgia"/>
                <w:spacing w:val="-1"/>
              </w:rPr>
              <w:t>g</w:t>
            </w:r>
            <w:r>
              <w:rPr>
                <w:rFonts w:ascii="Georgia" w:eastAsia="Georgia" w:hAnsi="Georgia" w:cs="Georgia"/>
                <w:spacing w:val="1"/>
              </w:rPr>
              <w:t>u</w:t>
            </w:r>
            <w:r>
              <w:rPr>
                <w:rFonts w:ascii="Georgia" w:eastAsia="Georgia" w:hAnsi="Georgia" w:cs="Georgia"/>
              </w:rPr>
              <w:t>st</w:t>
            </w:r>
            <w:r>
              <w:rPr>
                <w:rFonts w:ascii="Georgia" w:eastAsia="Georgia" w:hAnsi="Georgia" w:cs="Georgia"/>
                <w:spacing w:val="-5"/>
              </w:rPr>
              <w:t xml:space="preserve"> </w:t>
            </w:r>
            <w:r>
              <w:rPr>
                <w:rFonts w:ascii="Georgia" w:eastAsia="Georgia" w:hAnsi="Georgia" w:cs="Georgia"/>
                <w:spacing w:val="-1"/>
              </w:rPr>
              <w:t>2</w:t>
            </w:r>
            <w:r>
              <w:rPr>
                <w:rFonts w:ascii="Georgia" w:eastAsia="Georgia" w:hAnsi="Georgia" w:cs="Georgia"/>
              </w:rPr>
              <w:t>,</w:t>
            </w:r>
            <w:r>
              <w:rPr>
                <w:rFonts w:ascii="Georgia" w:eastAsia="Georgia" w:hAnsi="Georgia" w:cs="Georgia"/>
                <w:spacing w:val="-3"/>
              </w:rPr>
              <w:t xml:space="preserve"> </w:t>
            </w:r>
            <w:r>
              <w:rPr>
                <w:rFonts w:ascii="Georgia" w:eastAsia="Georgia" w:hAnsi="Georgia" w:cs="Georgia"/>
                <w:spacing w:val="1"/>
              </w:rPr>
              <w:t>1</w:t>
            </w:r>
            <w:r>
              <w:rPr>
                <w:rFonts w:ascii="Georgia" w:eastAsia="Georgia" w:hAnsi="Georgia" w:cs="Georgia"/>
              </w:rPr>
              <w:t>997</w:t>
            </w:r>
          </w:p>
        </w:tc>
        <w:tc>
          <w:tcPr>
            <w:tcW w:w="3626" w:type="dxa"/>
            <w:vMerge/>
            <w:tcBorders>
              <w:left w:val="single" w:sz="7" w:space="0" w:color="000000"/>
              <w:right w:val="single" w:sz="12" w:space="0" w:color="000000"/>
            </w:tcBorders>
          </w:tcPr>
          <w:p w:rsidR="00C818BC" w:rsidRDefault="00C818BC"/>
        </w:tc>
      </w:tr>
      <w:tr w:rsidR="00C818BC" w:rsidTr="00E90B52">
        <w:trPr>
          <w:trHeight w:hRule="exact" w:val="943"/>
        </w:trPr>
        <w:tc>
          <w:tcPr>
            <w:tcW w:w="1186" w:type="dxa"/>
            <w:tcBorders>
              <w:top w:val="single" w:sz="5" w:space="0" w:color="000000"/>
              <w:left w:val="single" w:sz="12" w:space="0" w:color="000000"/>
              <w:bottom w:val="nil"/>
              <w:right w:val="single" w:sz="7" w:space="0" w:color="000000"/>
            </w:tcBorders>
          </w:tcPr>
          <w:p w:rsidR="00C818BC" w:rsidRDefault="00E90B52">
            <w:pPr>
              <w:ind w:left="-1"/>
              <w:rPr>
                <w:rFonts w:ascii="Georgia" w:eastAsia="Georgia" w:hAnsi="Georgia" w:cs="Georgia"/>
              </w:rPr>
            </w:pPr>
            <w:r>
              <w:rPr>
                <w:rFonts w:ascii="Georgia" w:eastAsia="Georgia" w:hAnsi="Georgia" w:cs="Georgia"/>
                <w:noProof/>
                <w:spacing w:val="1"/>
                <w:lang w:val="en-GB" w:eastAsia="zh-CN"/>
              </w:rPr>
              <mc:AlternateContent>
                <mc:Choice Requires="wps">
                  <w:drawing>
                    <wp:anchor distT="0" distB="0" distL="114300" distR="114300" simplePos="0" relativeHeight="251665920" behindDoc="0" locked="0" layoutInCell="1" allowOverlap="1">
                      <wp:simplePos x="0" y="0"/>
                      <wp:positionH relativeFrom="column">
                        <wp:posOffset>19049</wp:posOffset>
                      </wp:positionH>
                      <wp:positionV relativeFrom="paragraph">
                        <wp:posOffset>577215</wp:posOffset>
                      </wp:positionV>
                      <wp:extent cx="5267325" cy="9525"/>
                      <wp:effectExtent l="0" t="0" r="28575" b="28575"/>
                      <wp:wrapNone/>
                      <wp:docPr id="1" name="Straight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5267325" cy="9525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7F003341" id="Straight Connector 1" o:spid="_x0000_s1026" style="position:absolute;flip:y;z-index:251665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.5pt,45.45pt" to="416.25pt,46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" strokecolor="black [3213]"/>
                  </w:pict>
                </mc:Fallback>
              </mc:AlternateContent>
            </w:r>
            <w:r>
              <w:rPr>
                <w:rFonts w:ascii="Georgia" w:eastAsia="Georgia" w:hAnsi="Georgia" w:cs="Georgia"/>
                <w:spacing w:val="1"/>
              </w:rPr>
              <w:t>S</w:t>
            </w:r>
            <w:r>
              <w:rPr>
                <w:rFonts w:ascii="Georgia" w:eastAsia="Georgia" w:hAnsi="Georgia" w:cs="Georgia"/>
                <w:spacing w:val="-1"/>
              </w:rPr>
              <w:t>p</w:t>
            </w:r>
            <w:r>
              <w:rPr>
                <w:rFonts w:ascii="Georgia" w:eastAsia="Georgia" w:hAnsi="Georgia" w:cs="Georgia"/>
              </w:rPr>
              <w:t>e</w:t>
            </w:r>
            <w:r>
              <w:rPr>
                <w:rFonts w:ascii="Georgia" w:eastAsia="Georgia" w:hAnsi="Georgia" w:cs="Georgia"/>
                <w:spacing w:val="1"/>
              </w:rPr>
              <w:t>ct</w:t>
            </w:r>
            <w:r>
              <w:rPr>
                <w:rFonts w:ascii="Georgia" w:eastAsia="Georgia" w:hAnsi="Georgia" w:cs="Georgia"/>
              </w:rPr>
              <w:t>r</w:t>
            </w:r>
            <w:r>
              <w:rPr>
                <w:rFonts w:ascii="Georgia" w:eastAsia="Georgia" w:hAnsi="Georgia" w:cs="Georgia"/>
                <w:spacing w:val="1"/>
              </w:rPr>
              <w:t>a</w:t>
            </w:r>
            <w:r>
              <w:rPr>
                <w:rFonts w:ascii="Georgia" w:eastAsia="Georgia" w:hAnsi="Georgia" w:cs="Georgia"/>
              </w:rPr>
              <w:t>l</w:t>
            </w:r>
          </w:p>
        </w:tc>
        <w:tc>
          <w:tcPr>
            <w:tcW w:w="3524" w:type="dxa"/>
            <w:tcBorders>
              <w:top w:val="single" w:sz="5" w:space="0" w:color="000000"/>
              <w:left w:val="single" w:sz="7" w:space="0" w:color="000000"/>
              <w:bottom w:val="nil"/>
              <w:right w:val="single" w:sz="7" w:space="0" w:color="000000"/>
            </w:tcBorders>
          </w:tcPr>
          <w:p w:rsidR="00C818BC" w:rsidRDefault="00E90B52">
            <w:pPr>
              <w:ind w:left="6" w:right="579"/>
              <w:rPr>
                <w:rFonts w:ascii="Georgia" w:eastAsia="Georgia" w:hAnsi="Georgia" w:cs="Georgia"/>
              </w:rPr>
            </w:pPr>
            <w:r>
              <w:rPr>
                <w:rFonts w:ascii="Georgia" w:eastAsia="Georgia" w:hAnsi="Georgia" w:cs="Georgia"/>
                <w:spacing w:val="-1"/>
              </w:rPr>
              <w:t>B</w:t>
            </w:r>
            <w:r>
              <w:rPr>
                <w:rFonts w:ascii="Georgia" w:eastAsia="Georgia" w:hAnsi="Georgia" w:cs="Georgia"/>
                <w:spacing w:val="1"/>
              </w:rPr>
              <w:t>a</w:t>
            </w:r>
            <w:r>
              <w:rPr>
                <w:rFonts w:ascii="Georgia" w:eastAsia="Georgia" w:hAnsi="Georgia" w:cs="Georgia"/>
              </w:rPr>
              <w:t>nd</w:t>
            </w:r>
            <w:r>
              <w:rPr>
                <w:rFonts w:ascii="Georgia" w:eastAsia="Georgia" w:hAnsi="Georgia" w:cs="Georgia"/>
                <w:spacing w:val="-4"/>
              </w:rPr>
              <w:t xml:space="preserve"> </w:t>
            </w:r>
            <w:r>
              <w:rPr>
                <w:rFonts w:ascii="Georgia" w:eastAsia="Georgia" w:hAnsi="Georgia" w:cs="Georgia"/>
              </w:rPr>
              <w:t>2 =</w:t>
            </w:r>
            <w:r>
              <w:rPr>
                <w:rFonts w:ascii="Georgia" w:eastAsia="Georgia" w:hAnsi="Georgia" w:cs="Georgia"/>
                <w:spacing w:val="-2"/>
              </w:rPr>
              <w:t xml:space="preserve"> </w:t>
            </w:r>
            <w:r>
              <w:rPr>
                <w:rFonts w:ascii="Georgia" w:eastAsia="Georgia" w:hAnsi="Georgia" w:cs="Georgia"/>
                <w:spacing w:val="2"/>
              </w:rPr>
              <w:t>G</w:t>
            </w:r>
            <w:r>
              <w:rPr>
                <w:rFonts w:ascii="Georgia" w:eastAsia="Georgia" w:hAnsi="Georgia" w:cs="Georgia"/>
              </w:rPr>
              <w:t>reen</w:t>
            </w:r>
            <w:r>
              <w:rPr>
                <w:rFonts w:ascii="Georgia" w:eastAsia="Georgia" w:hAnsi="Georgia" w:cs="Georgia"/>
                <w:spacing w:val="-3"/>
              </w:rPr>
              <w:t xml:space="preserve"> </w:t>
            </w:r>
            <w:r>
              <w:rPr>
                <w:rFonts w:ascii="Georgia" w:eastAsia="Georgia" w:hAnsi="Georgia" w:cs="Georgia"/>
              </w:rPr>
              <w:t>(</w:t>
            </w:r>
            <w:r>
              <w:rPr>
                <w:rFonts w:ascii="Georgia" w:eastAsia="Georgia" w:hAnsi="Georgia" w:cs="Georgia"/>
                <w:spacing w:val="-1"/>
              </w:rPr>
              <w:t>.</w:t>
            </w:r>
            <w:r>
              <w:rPr>
                <w:rFonts w:ascii="Georgia" w:eastAsia="Georgia" w:hAnsi="Georgia" w:cs="Georgia"/>
                <w:spacing w:val="3"/>
              </w:rPr>
              <w:t>5</w:t>
            </w:r>
            <w:r>
              <w:rPr>
                <w:rFonts w:ascii="Georgia" w:eastAsia="Georgia" w:hAnsi="Georgia" w:cs="Georgia"/>
                <w:spacing w:val="-1"/>
              </w:rPr>
              <w:t>2</w:t>
            </w:r>
            <w:r>
              <w:rPr>
                <w:rFonts w:ascii="Georgia" w:eastAsia="Georgia" w:hAnsi="Georgia" w:cs="Georgia"/>
              </w:rPr>
              <w:t>-</w:t>
            </w:r>
            <w:r>
              <w:rPr>
                <w:rFonts w:ascii="Georgia" w:eastAsia="Georgia" w:hAnsi="Georgia" w:cs="Georgia"/>
                <w:spacing w:val="2"/>
              </w:rPr>
              <w:t>.</w:t>
            </w:r>
            <w:r>
              <w:rPr>
                <w:rFonts w:ascii="Georgia" w:eastAsia="Georgia" w:hAnsi="Georgia" w:cs="Georgia"/>
              </w:rPr>
              <w:t xml:space="preserve">60) </w:t>
            </w:r>
            <w:r>
              <w:rPr>
                <w:rFonts w:ascii="Georgia" w:eastAsia="Georgia" w:hAnsi="Georgia" w:cs="Georgia"/>
                <w:spacing w:val="-1"/>
              </w:rPr>
              <w:t>B</w:t>
            </w:r>
            <w:r>
              <w:rPr>
                <w:rFonts w:ascii="Georgia" w:eastAsia="Georgia" w:hAnsi="Georgia" w:cs="Georgia"/>
                <w:spacing w:val="1"/>
              </w:rPr>
              <w:t>a</w:t>
            </w:r>
            <w:r>
              <w:rPr>
                <w:rFonts w:ascii="Georgia" w:eastAsia="Georgia" w:hAnsi="Georgia" w:cs="Georgia"/>
              </w:rPr>
              <w:t>nd</w:t>
            </w:r>
            <w:r>
              <w:rPr>
                <w:rFonts w:ascii="Georgia" w:eastAsia="Georgia" w:hAnsi="Georgia" w:cs="Georgia"/>
                <w:spacing w:val="-4"/>
              </w:rPr>
              <w:t xml:space="preserve"> </w:t>
            </w:r>
            <w:r>
              <w:rPr>
                <w:rFonts w:ascii="Georgia" w:eastAsia="Georgia" w:hAnsi="Georgia" w:cs="Georgia"/>
              </w:rPr>
              <w:t>4</w:t>
            </w:r>
            <w:r>
              <w:rPr>
                <w:rFonts w:ascii="Georgia" w:eastAsia="Georgia" w:hAnsi="Georgia" w:cs="Georgia"/>
                <w:spacing w:val="-1"/>
              </w:rPr>
              <w:t xml:space="preserve"> </w:t>
            </w:r>
            <w:r>
              <w:rPr>
                <w:rFonts w:ascii="Georgia" w:eastAsia="Georgia" w:hAnsi="Georgia" w:cs="Georgia"/>
              </w:rPr>
              <w:t>= Red</w:t>
            </w:r>
            <w:r>
              <w:rPr>
                <w:rFonts w:ascii="Georgia" w:eastAsia="Georgia" w:hAnsi="Georgia" w:cs="Georgia"/>
                <w:spacing w:val="-1"/>
              </w:rPr>
              <w:t xml:space="preserve"> </w:t>
            </w:r>
            <w:r>
              <w:rPr>
                <w:rFonts w:ascii="Georgia" w:eastAsia="Georgia" w:hAnsi="Georgia" w:cs="Georgia"/>
              </w:rPr>
              <w:t>(</w:t>
            </w:r>
            <w:r>
              <w:rPr>
                <w:rFonts w:ascii="Georgia" w:eastAsia="Georgia" w:hAnsi="Georgia" w:cs="Georgia"/>
                <w:spacing w:val="-1"/>
              </w:rPr>
              <w:t>.</w:t>
            </w:r>
            <w:r>
              <w:rPr>
                <w:rFonts w:ascii="Georgia" w:eastAsia="Georgia" w:hAnsi="Georgia" w:cs="Georgia"/>
              </w:rPr>
              <w:t>60</w:t>
            </w:r>
            <w:r>
              <w:rPr>
                <w:rFonts w:ascii="Georgia" w:eastAsia="Georgia" w:hAnsi="Georgia" w:cs="Georgia"/>
                <w:spacing w:val="2"/>
              </w:rPr>
              <w:t>-</w:t>
            </w:r>
            <w:r>
              <w:rPr>
                <w:rFonts w:ascii="Georgia" w:eastAsia="Georgia" w:hAnsi="Georgia" w:cs="Georgia"/>
                <w:spacing w:val="-1"/>
              </w:rPr>
              <w:t>.</w:t>
            </w:r>
            <w:r>
              <w:rPr>
                <w:rFonts w:ascii="Georgia" w:eastAsia="Georgia" w:hAnsi="Georgia" w:cs="Georgia"/>
              </w:rPr>
              <w:t>6</w:t>
            </w:r>
            <w:r>
              <w:rPr>
                <w:rFonts w:ascii="Georgia" w:eastAsia="Georgia" w:hAnsi="Georgia" w:cs="Georgia"/>
                <w:spacing w:val="1"/>
              </w:rPr>
              <w:t>3</w:t>
            </w:r>
            <w:r>
              <w:rPr>
                <w:rFonts w:ascii="Georgia" w:eastAsia="Georgia" w:hAnsi="Georgia" w:cs="Georgia"/>
              </w:rPr>
              <w:t xml:space="preserve">) </w:t>
            </w:r>
            <w:r>
              <w:rPr>
                <w:rFonts w:ascii="Georgia" w:eastAsia="Georgia" w:hAnsi="Georgia" w:cs="Georgia"/>
                <w:spacing w:val="-1"/>
              </w:rPr>
              <w:t>B</w:t>
            </w:r>
            <w:r>
              <w:rPr>
                <w:rFonts w:ascii="Georgia" w:eastAsia="Georgia" w:hAnsi="Georgia" w:cs="Georgia"/>
                <w:spacing w:val="1"/>
              </w:rPr>
              <w:t>a</w:t>
            </w:r>
            <w:r>
              <w:rPr>
                <w:rFonts w:ascii="Georgia" w:eastAsia="Georgia" w:hAnsi="Georgia" w:cs="Georgia"/>
              </w:rPr>
              <w:t>nd</w:t>
            </w:r>
            <w:r>
              <w:rPr>
                <w:rFonts w:ascii="Georgia" w:eastAsia="Georgia" w:hAnsi="Georgia" w:cs="Georgia"/>
                <w:spacing w:val="-4"/>
              </w:rPr>
              <w:t xml:space="preserve"> </w:t>
            </w:r>
            <w:r>
              <w:rPr>
                <w:rFonts w:ascii="Georgia" w:eastAsia="Georgia" w:hAnsi="Georgia" w:cs="Georgia"/>
              </w:rPr>
              <w:t>6</w:t>
            </w:r>
            <w:r>
              <w:rPr>
                <w:rFonts w:ascii="Georgia" w:eastAsia="Georgia" w:hAnsi="Georgia" w:cs="Georgia"/>
                <w:spacing w:val="1"/>
              </w:rPr>
              <w:t xml:space="preserve"> </w:t>
            </w:r>
            <w:r>
              <w:rPr>
                <w:rFonts w:ascii="Georgia" w:eastAsia="Georgia" w:hAnsi="Georgia" w:cs="Georgia"/>
              </w:rPr>
              <w:t>=</w:t>
            </w:r>
            <w:r>
              <w:rPr>
                <w:rFonts w:ascii="Georgia" w:eastAsia="Georgia" w:hAnsi="Georgia" w:cs="Georgia"/>
                <w:spacing w:val="-2"/>
              </w:rPr>
              <w:t xml:space="preserve"> </w:t>
            </w:r>
            <w:r>
              <w:rPr>
                <w:rFonts w:ascii="Georgia" w:eastAsia="Georgia" w:hAnsi="Georgia" w:cs="Georgia"/>
                <w:spacing w:val="1"/>
              </w:rPr>
              <w:t>N</w:t>
            </w:r>
            <w:r>
              <w:rPr>
                <w:rFonts w:ascii="Georgia" w:eastAsia="Georgia" w:hAnsi="Georgia" w:cs="Georgia"/>
                <w:spacing w:val="2"/>
              </w:rPr>
              <w:t>I</w:t>
            </w:r>
            <w:r>
              <w:rPr>
                <w:rFonts w:ascii="Georgia" w:eastAsia="Georgia" w:hAnsi="Georgia" w:cs="Georgia"/>
              </w:rPr>
              <w:t>R</w:t>
            </w:r>
            <w:r>
              <w:rPr>
                <w:rFonts w:ascii="Georgia" w:eastAsia="Georgia" w:hAnsi="Georgia" w:cs="Georgia"/>
                <w:spacing w:val="-5"/>
              </w:rPr>
              <w:t xml:space="preserve"> </w:t>
            </w:r>
            <w:r>
              <w:rPr>
                <w:rFonts w:ascii="Georgia" w:eastAsia="Georgia" w:hAnsi="Georgia" w:cs="Georgia"/>
              </w:rPr>
              <w:t>(</w:t>
            </w:r>
            <w:r>
              <w:rPr>
                <w:rFonts w:ascii="Georgia" w:eastAsia="Georgia" w:hAnsi="Georgia" w:cs="Georgia"/>
                <w:spacing w:val="-1"/>
              </w:rPr>
              <w:t>.</w:t>
            </w:r>
            <w:r>
              <w:rPr>
                <w:rFonts w:ascii="Georgia" w:eastAsia="Georgia" w:hAnsi="Georgia" w:cs="Georgia"/>
                <w:spacing w:val="1"/>
              </w:rPr>
              <w:t>7</w:t>
            </w:r>
            <w:r>
              <w:rPr>
                <w:rFonts w:ascii="Georgia" w:eastAsia="Georgia" w:hAnsi="Georgia" w:cs="Georgia"/>
                <w:spacing w:val="3"/>
              </w:rPr>
              <w:t>6</w:t>
            </w:r>
            <w:r>
              <w:rPr>
                <w:rFonts w:ascii="Georgia" w:eastAsia="Georgia" w:hAnsi="Georgia" w:cs="Georgia"/>
              </w:rPr>
              <w:t>-</w:t>
            </w:r>
            <w:r>
              <w:rPr>
                <w:rFonts w:ascii="Georgia" w:eastAsia="Georgia" w:hAnsi="Georgia" w:cs="Georgia"/>
                <w:spacing w:val="-1"/>
              </w:rPr>
              <w:t>.</w:t>
            </w:r>
            <w:r>
              <w:rPr>
                <w:rFonts w:ascii="Georgia" w:eastAsia="Georgia" w:hAnsi="Georgia" w:cs="Georgia"/>
              </w:rPr>
              <w:t>9</w:t>
            </w:r>
            <w:r>
              <w:rPr>
                <w:rFonts w:ascii="Georgia" w:eastAsia="Georgia" w:hAnsi="Georgia" w:cs="Georgia"/>
                <w:spacing w:val="3"/>
              </w:rPr>
              <w:t>0</w:t>
            </w:r>
            <w:r>
              <w:rPr>
                <w:rFonts w:ascii="Georgia" w:eastAsia="Georgia" w:hAnsi="Georgia" w:cs="Georgia"/>
              </w:rPr>
              <w:t>)</w:t>
            </w:r>
          </w:p>
        </w:tc>
        <w:tc>
          <w:tcPr>
            <w:tcW w:w="3626" w:type="dxa"/>
            <w:vMerge/>
            <w:tcBorders>
              <w:left w:val="single" w:sz="7" w:space="0" w:color="000000"/>
              <w:bottom w:val="nil"/>
              <w:right w:val="single" w:sz="12" w:space="0" w:color="000000"/>
            </w:tcBorders>
          </w:tcPr>
          <w:p w:rsidR="00C818BC" w:rsidRDefault="00C818BC"/>
        </w:tc>
      </w:tr>
    </w:tbl>
    <w:p w:rsidR="00C818BC" w:rsidRDefault="00C818BC">
      <w:pPr>
        <w:sectPr w:rsidR="00C818BC">
          <w:footerReference w:type="default" r:id="rId8"/>
          <w:pgSz w:w="11900" w:h="16840"/>
          <w:pgMar w:top="1380" w:right="1660" w:bottom="280" w:left="1660" w:header="0" w:footer="737" w:gutter="0"/>
          <w:pgNumType w:start="1"/>
          <w:cols w:space="720"/>
        </w:sectPr>
      </w:pPr>
    </w:p>
    <w:p w:rsidR="00C818BC" w:rsidRDefault="00C818BC">
      <w:pPr>
        <w:spacing w:before="5" w:line="80" w:lineRule="exact"/>
        <w:rPr>
          <w:sz w:val="8"/>
          <w:szCs w:val="8"/>
        </w:rPr>
      </w:pPr>
    </w:p>
    <w:tbl>
      <w:tblPr>
        <w:tblW w:w="0" w:type="auto"/>
        <w:tblInd w:w="9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2"/>
        <w:gridCol w:w="684"/>
        <w:gridCol w:w="3382"/>
        <w:gridCol w:w="3767"/>
      </w:tblGrid>
      <w:tr w:rsidR="00C818BC" w:rsidTr="00E90B52">
        <w:trPr>
          <w:trHeight w:hRule="exact" w:val="478"/>
        </w:trPr>
        <w:tc>
          <w:tcPr>
            <w:tcW w:w="1186" w:type="dxa"/>
            <w:gridSpan w:val="2"/>
            <w:tcBorders>
              <w:top w:val="single" w:sz="12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C818BC" w:rsidRDefault="00C818BC">
            <w:pPr>
              <w:spacing w:before="1" w:line="100" w:lineRule="exact"/>
              <w:rPr>
                <w:sz w:val="11"/>
                <w:szCs w:val="11"/>
              </w:rPr>
            </w:pPr>
          </w:p>
          <w:p w:rsidR="00C818BC" w:rsidRDefault="00E90B52">
            <w:pPr>
              <w:ind w:left="71"/>
              <w:rPr>
                <w:rFonts w:ascii="Georgia" w:eastAsia="Georgia" w:hAnsi="Georgia" w:cs="Georgia"/>
              </w:rPr>
            </w:pPr>
            <w:r>
              <w:rPr>
                <w:rFonts w:ascii="Georgia" w:eastAsia="Georgia" w:hAnsi="Georgia" w:cs="Georgia"/>
                <w:b/>
                <w:spacing w:val="1"/>
              </w:rPr>
              <w:t>F</w:t>
            </w:r>
            <w:r>
              <w:rPr>
                <w:rFonts w:ascii="Georgia" w:eastAsia="Georgia" w:hAnsi="Georgia" w:cs="Georgia"/>
                <w:b/>
                <w:spacing w:val="-1"/>
              </w:rPr>
              <w:t>i</w:t>
            </w:r>
            <w:r>
              <w:rPr>
                <w:rFonts w:ascii="Georgia" w:eastAsia="Georgia" w:hAnsi="Georgia" w:cs="Georgia"/>
                <w:b/>
                <w:spacing w:val="1"/>
              </w:rPr>
              <w:t>l</w:t>
            </w:r>
            <w:r>
              <w:rPr>
                <w:rFonts w:ascii="Georgia" w:eastAsia="Georgia" w:hAnsi="Georgia" w:cs="Georgia"/>
                <w:b/>
              </w:rPr>
              <w:t>e</w:t>
            </w:r>
            <w:r>
              <w:rPr>
                <w:rFonts w:ascii="Georgia" w:eastAsia="Georgia" w:hAnsi="Georgia" w:cs="Georgia"/>
                <w:b/>
                <w:spacing w:val="-5"/>
              </w:rPr>
              <w:t xml:space="preserve"> </w:t>
            </w:r>
            <w:r>
              <w:rPr>
                <w:rFonts w:ascii="Georgia" w:eastAsia="Georgia" w:hAnsi="Georgia" w:cs="Georgia"/>
                <w:b/>
                <w:spacing w:val="2"/>
              </w:rPr>
              <w:t>n</w:t>
            </w:r>
            <w:r>
              <w:rPr>
                <w:rFonts w:ascii="Georgia" w:eastAsia="Georgia" w:hAnsi="Georgia" w:cs="Georgia"/>
                <w:b/>
                <w:spacing w:val="1"/>
              </w:rPr>
              <w:t>a</w:t>
            </w:r>
            <w:r>
              <w:rPr>
                <w:rFonts w:ascii="Georgia" w:eastAsia="Georgia" w:hAnsi="Georgia" w:cs="Georgia"/>
                <w:b/>
                <w:spacing w:val="-1"/>
              </w:rPr>
              <w:t>m</w:t>
            </w:r>
            <w:r>
              <w:rPr>
                <w:rFonts w:ascii="Georgia" w:eastAsia="Georgia" w:hAnsi="Georgia" w:cs="Georgia"/>
                <w:b/>
              </w:rPr>
              <w:t>e</w:t>
            </w:r>
          </w:p>
        </w:tc>
        <w:tc>
          <w:tcPr>
            <w:tcW w:w="3382" w:type="dxa"/>
            <w:tcBorders>
              <w:top w:val="single" w:sz="12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18BC" w:rsidRDefault="00E90B52">
            <w:pPr>
              <w:spacing w:line="220" w:lineRule="exact"/>
              <w:ind w:left="6"/>
              <w:rPr>
                <w:rFonts w:ascii="Georgia" w:eastAsia="Georgia" w:hAnsi="Georgia" w:cs="Georgia"/>
              </w:rPr>
            </w:pPr>
            <w:proofErr w:type="spellStart"/>
            <w:r>
              <w:rPr>
                <w:rFonts w:ascii="Georgia" w:eastAsia="Georgia" w:hAnsi="Georgia" w:cs="Georgia"/>
                <w:b/>
              </w:rPr>
              <w:t>M</w:t>
            </w:r>
            <w:r>
              <w:rPr>
                <w:rFonts w:ascii="Georgia" w:eastAsia="Georgia" w:hAnsi="Georgia" w:cs="Georgia"/>
                <w:b/>
                <w:spacing w:val="1"/>
              </w:rPr>
              <w:t>y</w:t>
            </w:r>
            <w:r>
              <w:rPr>
                <w:rFonts w:ascii="Georgia" w:eastAsia="Georgia" w:hAnsi="Georgia" w:cs="Georgia"/>
                <w:b/>
              </w:rPr>
              <w:t>rt</w:t>
            </w:r>
            <w:r>
              <w:rPr>
                <w:rFonts w:ascii="Georgia" w:eastAsia="Georgia" w:hAnsi="Georgia" w:cs="Georgia"/>
                <w:b/>
                <w:spacing w:val="1"/>
              </w:rPr>
              <w:t>le</w:t>
            </w:r>
            <w:r>
              <w:rPr>
                <w:rFonts w:ascii="Georgia" w:eastAsia="Georgia" w:hAnsi="Georgia" w:cs="Georgia"/>
                <w:b/>
                <w:spacing w:val="-1"/>
              </w:rPr>
              <w:t>_</w:t>
            </w:r>
            <w:r>
              <w:rPr>
                <w:rFonts w:ascii="Georgia" w:eastAsia="Georgia" w:hAnsi="Georgia" w:cs="Georgia"/>
                <w:b/>
                <w:spacing w:val="1"/>
              </w:rPr>
              <w:t>be</w:t>
            </w:r>
            <w:r>
              <w:rPr>
                <w:rFonts w:ascii="Georgia" w:eastAsia="Georgia" w:hAnsi="Georgia" w:cs="Georgia"/>
                <w:b/>
                <w:spacing w:val="-1"/>
              </w:rPr>
              <w:t>a</w:t>
            </w:r>
            <w:r>
              <w:rPr>
                <w:rFonts w:ascii="Georgia" w:eastAsia="Georgia" w:hAnsi="Georgia" w:cs="Georgia"/>
                <w:b/>
                <w:spacing w:val="2"/>
              </w:rPr>
              <w:t>c</w:t>
            </w:r>
            <w:r>
              <w:rPr>
                <w:rFonts w:ascii="Georgia" w:eastAsia="Georgia" w:hAnsi="Georgia" w:cs="Georgia"/>
                <w:b/>
                <w:spacing w:val="-1"/>
              </w:rPr>
              <w:t>h_</w:t>
            </w:r>
            <w:r>
              <w:rPr>
                <w:rFonts w:ascii="Georgia" w:eastAsia="Georgia" w:hAnsi="Georgia" w:cs="Georgia"/>
                <w:b/>
              </w:rPr>
              <w:t>r</w:t>
            </w:r>
            <w:r>
              <w:rPr>
                <w:rFonts w:ascii="Georgia" w:eastAsia="Georgia" w:hAnsi="Georgia" w:cs="Georgia"/>
                <w:b/>
                <w:spacing w:val="3"/>
              </w:rPr>
              <w:t>o</w:t>
            </w:r>
            <w:r>
              <w:rPr>
                <w:rFonts w:ascii="Georgia" w:eastAsia="Georgia" w:hAnsi="Georgia" w:cs="Georgia"/>
                <w:b/>
                <w:spacing w:val="-1"/>
              </w:rPr>
              <w:t>a</w:t>
            </w:r>
            <w:r>
              <w:rPr>
                <w:rFonts w:ascii="Georgia" w:eastAsia="Georgia" w:hAnsi="Georgia" w:cs="Georgia"/>
                <w:b/>
              </w:rPr>
              <w:t>d</w:t>
            </w:r>
            <w:r>
              <w:rPr>
                <w:rFonts w:ascii="Georgia" w:eastAsia="Georgia" w:hAnsi="Georgia" w:cs="Georgia"/>
                <w:b/>
                <w:spacing w:val="1"/>
              </w:rPr>
              <w:t>s</w:t>
            </w:r>
            <w:r>
              <w:rPr>
                <w:rFonts w:ascii="Georgia" w:eastAsia="Georgia" w:hAnsi="Georgia" w:cs="Georgia"/>
                <w:b/>
                <w:spacing w:val="2"/>
              </w:rPr>
              <w:t>.</w:t>
            </w:r>
            <w:r>
              <w:rPr>
                <w:rFonts w:ascii="Georgia" w:eastAsia="Georgia" w:hAnsi="Georgia" w:cs="Georgia"/>
                <w:b/>
                <w:spacing w:val="-1"/>
              </w:rPr>
              <w:t>e</w:t>
            </w:r>
            <w:r>
              <w:rPr>
                <w:rFonts w:ascii="Georgia" w:eastAsia="Georgia" w:hAnsi="Georgia" w:cs="Georgia"/>
                <w:b/>
                <w:spacing w:val="2"/>
              </w:rPr>
              <w:t>v</w:t>
            </w:r>
            <w:r>
              <w:rPr>
                <w:rFonts w:ascii="Georgia" w:eastAsia="Georgia" w:hAnsi="Georgia" w:cs="Georgia"/>
                <w:b/>
              </w:rPr>
              <w:t>f</w:t>
            </w:r>
            <w:proofErr w:type="spellEnd"/>
          </w:p>
          <w:p w:rsidR="00C818BC" w:rsidRDefault="00E90B52">
            <w:pPr>
              <w:ind w:left="6"/>
              <w:rPr>
                <w:rFonts w:ascii="Georgia" w:eastAsia="Georgia" w:hAnsi="Georgia" w:cs="Georgia"/>
              </w:rPr>
            </w:pPr>
            <w:proofErr w:type="spellStart"/>
            <w:r>
              <w:rPr>
                <w:rFonts w:ascii="Georgia" w:eastAsia="Georgia" w:hAnsi="Georgia" w:cs="Georgia"/>
                <w:b/>
              </w:rPr>
              <w:t>M</w:t>
            </w:r>
            <w:r>
              <w:rPr>
                <w:rFonts w:ascii="Georgia" w:eastAsia="Georgia" w:hAnsi="Georgia" w:cs="Georgia"/>
                <w:b/>
                <w:spacing w:val="1"/>
              </w:rPr>
              <w:t>y</w:t>
            </w:r>
            <w:r>
              <w:rPr>
                <w:rFonts w:ascii="Georgia" w:eastAsia="Georgia" w:hAnsi="Georgia" w:cs="Georgia"/>
                <w:b/>
              </w:rPr>
              <w:t>rt</w:t>
            </w:r>
            <w:r>
              <w:rPr>
                <w:rFonts w:ascii="Georgia" w:eastAsia="Georgia" w:hAnsi="Georgia" w:cs="Georgia"/>
                <w:b/>
                <w:spacing w:val="1"/>
              </w:rPr>
              <w:t>le</w:t>
            </w:r>
            <w:r>
              <w:rPr>
                <w:rFonts w:ascii="Georgia" w:eastAsia="Georgia" w:hAnsi="Georgia" w:cs="Georgia"/>
                <w:b/>
                <w:spacing w:val="-1"/>
              </w:rPr>
              <w:t>_</w:t>
            </w:r>
            <w:r>
              <w:rPr>
                <w:rFonts w:ascii="Georgia" w:eastAsia="Georgia" w:hAnsi="Georgia" w:cs="Georgia"/>
                <w:b/>
                <w:spacing w:val="1"/>
              </w:rPr>
              <w:t>be</w:t>
            </w:r>
            <w:r>
              <w:rPr>
                <w:rFonts w:ascii="Georgia" w:eastAsia="Georgia" w:hAnsi="Georgia" w:cs="Georgia"/>
                <w:b/>
                <w:spacing w:val="-1"/>
              </w:rPr>
              <w:t>a</w:t>
            </w:r>
            <w:r>
              <w:rPr>
                <w:rFonts w:ascii="Georgia" w:eastAsia="Georgia" w:hAnsi="Georgia" w:cs="Georgia"/>
                <w:b/>
                <w:spacing w:val="2"/>
              </w:rPr>
              <w:t>c</w:t>
            </w:r>
            <w:r>
              <w:rPr>
                <w:rFonts w:ascii="Georgia" w:eastAsia="Georgia" w:hAnsi="Georgia" w:cs="Georgia"/>
                <w:b/>
                <w:spacing w:val="-1"/>
              </w:rPr>
              <w:t>h_</w:t>
            </w:r>
            <w:r>
              <w:rPr>
                <w:rFonts w:ascii="Georgia" w:eastAsia="Georgia" w:hAnsi="Georgia" w:cs="Georgia"/>
                <w:b/>
                <w:spacing w:val="1"/>
              </w:rPr>
              <w:t>bl</w:t>
            </w:r>
            <w:r>
              <w:rPr>
                <w:rFonts w:ascii="Georgia" w:eastAsia="Georgia" w:hAnsi="Georgia" w:cs="Georgia"/>
                <w:b/>
              </w:rPr>
              <w:t>dg</w:t>
            </w:r>
            <w:r>
              <w:rPr>
                <w:rFonts w:ascii="Georgia" w:eastAsia="Georgia" w:hAnsi="Georgia" w:cs="Georgia"/>
                <w:b/>
                <w:spacing w:val="1"/>
              </w:rPr>
              <w:t>s</w:t>
            </w:r>
            <w:r>
              <w:rPr>
                <w:rFonts w:ascii="Georgia" w:eastAsia="Georgia" w:hAnsi="Georgia" w:cs="Georgia"/>
                <w:b/>
                <w:spacing w:val="2"/>
              </w:rPr>
              <w:t>.</w:t>
            </w:r>
            <w:r>
              <w:rPr>
                <w:rFonts w:ascii="Georgia" w:eastAsia="Georgia" w:hAnsi="Georgia" w:cs="Georgia"/>
                <w:b/>
                <w:spacing w:val="-1"/>
              </w:rPr>
              <w:t>e</w:t>
            </w:r>
            <w:r>
              <w:rPr>
                <w:rFonts w:ascii="Georgia" w:eastAsia="Georgia" w:hAnsi="Georgia" w:cs="Georgia"/>
                <w:b/>
                <w:spacing w:val="2"/>
              </w:rPr>
              <w:t>v</w:t>
            </w:r>
            <w:r>
              <w:rPr>
                <w:rFonts w:ascii="Georgia" w:eastAsia="Georgia" w:hAnsi="Georgia" w:cs="Georgia"/>
                <w:b/>
              </w:rPr>
              <w:t>f</w:t>
            </w:r>
            <w:proofErr w:type="spellEnd"/>
          </w:p>
        </w:tc>
        <w:tc>
          <w:tcPr>
            <w:tcW w:w="3767" w:type="dxa"/>
            <w:tcBorders>
              <w:top w:val="single" w:sz="12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C818BC" w:rsidRDefault="00C818BC">
            <w:pPr>
              <w:spacing w:before="1" w:line="100" w:lineRule="exact"/>
              <w:rPr>
                <w:sz w:val="11"/>
                <w:szCs w:val="11"/>
              </w:rPr>
            </w:pPr>
          </w:p>
          <w:p w:rsidR="00C818BC" w:rsidRDefault="00E90B52">
            <w:pPr>
              <w:ind w:left="899"/>
              <w:rPr>
                <w:rFonts w:ascii="Georgia" w:eastAsia="Georgia" w:hAnsi="Georgia" w:cs="Georgia"/>
              </w:rPr>
            </w:pPr>
            <w:r>
              <w:rPr>
                <w:rFonts w:ascii="Georgia" w:eastAsia="Georgia" w:hAnsi="Georgia" w:cs="Georgia"/>
                <w:b/>
              </w:rPr>
              <w:t>Qu</w:t>
            </w:r>
            <w:r>
              <w:rPr>
                <w:rFonts w:ascii="Georgia" w:eastAsia="Georgia" w:hAnsi="Georgia" w:cs="Georgia"/>
                <w:b/>
                <w:spacing w:val="-1"/>
              </w:rPr>
              <w:t>i</w:t>
            </w:r>
            <w:r>
              <w:rPr>
                <w:rFonts w:ascii="Georgia" w:eastAsia="Georgia" w:hAnsi="Georgia" w:cs="Georgia"/>
                <w:b/>
                <w:spacing w:val="2"/>
              </w:rPr>
              <w:t>c</w:t>
            </w:r>
            <w:r>
              <w:rPr>
                <w:rFonts w:ascii="Georgia" w:eastAsia="Georgia" w:hAnsi="Georgia" w:cs="Georgia"/>
                <w:b/>
              </w:rPr>
              <w:t>k</w:t>
            </w:r>
            <w:r>
              <w:rPr>
                <w:rFonts w:ascii="Georgia" w:eastAsia="Georgia" w:hAnsi="Georgia" w:cs="Georgia"/>
                <w:b/>
                <w:spacing w:val="-7"/>
              </w:rPr>
              <w:t xml:space="preserve"> </w:t>
            </w:r>
            <w:r>
              <w:rPr>
                <w:rFonts w:ascii="Georgia" w:eastAsia="Georgia" w:hAnsi="Georgia" w:cs="Georgia"/>
                <w:b/>
                <w:spacing w:val="1"/>
              </w:rPr>
              <w:t>lo</w:t>
            </w:r>
            <w:r>
              <w:rPr>
                <w:rFonts w:ascii="Georgia" w:eastAsia="Georgia" w:hAnsi="Georgia" w:cs="Georgia"/>
                <w:b/>
                <w:spacing w:val="3"/>
              </w:rPr>
              <w:t>o</w:t>
            </w:r>
            <w:r>
              <w:rPr>
                <w:rFonts w:ascii="Georgia" w:eastAsia="Georgia" w:hAnsi="Georgia" w:cs="Georgia"/>
                <w:b/>
              </w:rPr>
              <w:t>k</w:t>
            </w:r>
            <w:r>
              <w:rPr>
                <w:rFonts w:ascii="Georgia" w:eastAsia="Georgia" w:hAnsi="Georgia" w:cs="Georgia"/>
                <w:b/>
                <w:spacing w:val="-5"/>
              </w:rPr>
              <w:t xml:space="preserve"> </w:t>
            </w:r>
            <w:r>
              <w:rPr>
                <w:rFonts w:ascii="Georgia" w:eastAsia="Georgia" w:hAnsi="Georgia" w:cs="Georgia"/>
                <w:b/>
              </w:rPr>
              <w:t>(</w:t>
            </w:r>
            <w:r>
              <w:rPr>
                <w:rFonts w:ascii="Georgia" w:eastAsia="Georgia" w:hAnsi="Georgia" w:cs="Georgia"/>
                <w:b/>
                <w:spacing w:val="2"/>
              </w:rPr>
              <w:t>v</w:t>
            </w:r>
            <w:r>
              <w:rPr>
                <w:rFonts w:ascii="Georgia" w:eastAsia="Georgia" w:hAnsi="Georgia" w:cs="Georgia"/>
                <w:b/>
                <w:spacing w:val="-1"/>
              </w:rPr>
              <w:t>e</w:t>
            </w:r>
            <w:r>
              <w:rPr>
                <w:rFonts w:ascii="Georgia" w:eastAsia="Georgia" w:hAnsi="Georgia" w:cs="Georgia"/>
                <w:b/>
              </w:rPr>
              <w:t>ct</w:t>
            </w:r>
            <w:r>
              <w:rPr>
                <w:rFonts w:ascii="Georgia" w:eastAsia="Georgia" w:hAnsi="Georgia" w:cs="Georgia"/>
                <w:b/>
                <w:spacing w:val="3"/>
              </w:rPr>
              <w:t>o</w:t>
            </w:r>
            <w:r>
              <w:rPr>
                <w:rFonts w:ascii="Georgia" w:eastAsia="Georgia" w:hAnsi="Georgia" w:cs="Georgia"/>
                <w:b/>
              </w:rPr>
              <w:t>r</w:t>
            </w:r>
            <w:r>
              <w:rPr>
                <w:rFonts w:ascii="Georgia" w:eastAsia="Georgia" w:hAnsi="Georgia" w:cs="Georgia"/>
                <w:b/>
                <w:spacing w:val="-8"/>
              </w:rPr>
              <w:t xml:space="preserve"> </w:t>
            </w:r>
            <w:r>
              <w:rPr>
                <w:rFonts w:ascii="Georgia" w:eastAsia="Georgia" w:hAnsi="Georgia" w:cs="Georgia"/>
                <w:b/>
                <w:spacing w:val="1"/>
              </w:rPr>
              <w:t>f</w:t>
            </w:r>
            <w:r>
              <w:rPr>
                <w:rFonts w:ascii="Georgia" w:eastAsia="Georgia" w:hAnsi="Georgia" w:cs="Georgia"/>
                <w:b/>
                <w:spacing w:val="-1"/>
              </w:rPr>
              <w:t>i</w:t>
            </w:r>
            <w:r>
              <w:rPr>
                <w:rFonts w:ascii="Georgia" w:eastAsia="Georgia" w:hAnsi="Georgia" w:cs="Georgia"/>
                <w:b/>
                <w:spacing w:val="1"/>
              </w:rPr>
              <w:t>l</w:t>
            </w:r>
            <w:r>
              <w:rPr>
                <w:rFonts w:ascii="Georgia" w:eastAsia="Georgia" w:hAnsi="Georgia" w:cs="Georgia"/>
                <w:b/>
                <w:spacing w:val="-1"/>
              </w:rPr>
              <w:t>e</w:t>
            </w:r>
            <w:r>
              <w:rPr>
                <w:rFonts w:ascii="Georgia" w:eastAsia="Georgia" w:hAnsi="Georgia" w:cs="Georgia"/>
                <w:b/>
                <w:spacing w:val="4"/>
              </w:rPr>
              <w:t>s</w:t>
            </w:r>
            <w:r>
              <w:rPr>
                <w:rFonts w:ascii="Georgia" w:eastAsia="Georgia" w:hAnsi="Georgia" w:cs="Georgia"/>
                <w:b/>
              </w:rPr>
              <w:t>)</w:t>
            </w:r>
          </w:p>
        </w:tc>
      </w:tr>
      <w:tr w:rsidR="00C818BC" w:rsidTr="00E90B52">
        <w:trPr>
          <w:trHeight w:hRule="exact" w:val="562"/>
        </w:trPr>
        <w:tc>
          <w:tcPr>
            <w:tcW w:w="1186" w:type="dxa"/>
            <w:gridSpan w:val="2"/>
            <w:tcBorders>
              <w:top w:val="single" w:sz="7" w:space="0" w:color="000000"/>
              <w:left w:val="single" w:sz="12" w:space="0" w:color="000000"/>
              <w:bottom w:val="single" w:sz="5" w:space="0" w:color="000000"/>
              <w:right w:val="single" w:sz="7" w:space="0" w:color="000000"/>
            </w:tcBorders>
          </w:tcPr>
          <w:p w:rsidR="00C818BC" w:rsidRDefault="00E90B52">
            <w:pPr>
              <w:spacing w:line="220" w:lineRule="exact"/>
              <w:ind w:left="-1"/>
              <w:rPr>
                <w:rFonts w:ascii="Georgia" w:eastAsia="Georgia" w:hAnsi="Georgia" w:cs="Georgia"/>
              </w:rPr>
            </w:pPr>
            <w:r>
              <w:rPr>
                <w:rFonts w:ascii="Georgia" w:eastAsia="Georgia" w:hAnsi="Georgia" w:cs="Georgia"/>
              </w:rPr>
              <w:t>L</w:t>
            </w:r>
            <w:r>
              <w:rPr>
                <w:rFonts w:ascii="Georgia" w:eastAsia="Georgia" w:hAnsi="Georgia" w:cs="Georgia"/>
                <w:spacing w:val="1"/>
              </w:rPr>
              <w:t>ocat</w:t>
            </w:r>
            <w:r>
              <w:rPr>
                <w:rFonts w:ascii="Georgia" w:eastAsia="Georgia" w:hAnsi="Georgia" w:cs="Georgia"/>
                <w:spacing w:val="-1"/>
              </w:rPr>
              <w:t>i</w:t>
            </w:r>
            <w:r>
              <w:rPr>
                <w:rFonts w:ascii="Georgia" w:eastAsia="Georgia" w:hAnsi="Georgia" w:cs="Georgia"/>
                <w:spacing w:val="1"/>
              </w:rPr>
              <w:t>o</w:t>
            </w:r>
            <w:r>
              <w:rPr>
                <w:rFonts w:ascii="Georgia" w:eastAsia="Georgia" w:hAnsi="Georgia" w:cs="Georgia"/>
              </w:rPr>
              <w:t>n</w:t>
            </w:r>
          </w:p>
        </w:tc>
        <w:tc>
          <w:tcPr>
            <w:tcW w:w="3382" w:type="dxa"/>
            <w:tcBorders>
              <w:top w:val="single" w:sz="7" w:space="0" w:color="000000"/>
              <w:left w:val="single" w:sz="7" w:space="0" w:color="000000"/>
              <w:bottom w:val="single" w:sz="5" w:space="0" w:color="000000"/>
              <w:right w:val="single" w:sz="7" w:space="0" w:color="000000"/>
            </w:tcBorders>
          </w:tcPr>
          <w:p w:rsidR="00C818BC" w:rsidRDefault="00E90B52">
            <w:pPr>
              <w:spacing w:line="220" w:lineRule="exact"/>
              <w:ind w:left="6"/>
              <w:rPr>
                <w:rFonts w:ascii="Georgia" w:eastAsia="Georgia" w:hAnsi="Georgia" w:cs="Georgia"/>
              </w:rPr>
            </w:pPr>
            <w:r>
              <w:rPr>
                <w:rFonts w:ascii="Georgia" w:eastAsia="Georgia" w:hAnsi="Georgia" w:cs="Georgia"/>
              </w:rPr>
              <w:t>Myr</w:t>
            </w:r>
            <w:r>
              <w:rPr>
                <w:rFonts w:ascii="Georgia" w:eastAsia="Georgia" w:hAnsi="Georgia" w:cs="Georgia"/>
                <w:spacing w:val="1"/>
              </w:rPr>
              <w:t>tl</w:t>
            </w:r>
            <w:r>
              <w:rPr>
                <w:rFonts w:ascii="Georgia" w:eastAsia="Georgia" w:hAnsi="Georgia" w:cs="Georgia"/>
              </w:rPr>
              <w:t>e</w:t>
            </w:r>
            <w:r>
              <w:rPr>
                <w:rFonts w:ascii="Georgia" w:eastAsia="Georgia" w:hAnsi="Georgia" w:cs="Georgia"/>
                <w:spacing w:val="-7"/>
              </w:rPr>
              <w:t xml:space="preserve"> </w:t>
            </w:r>
            <w:r>
              <w:rPr>
                <w:rFonts w:ascii="Georgia" w:eastAsia="Georgia" w:hAnsi="Georgia" w:cs="Georgia"/>
                <w:spacing w:val="-1"/>
              </w:rPr>
              <w:t>B</w:t>
            </w:r>
            <w:r>
              <w:rPr>
                <w:rFonts w:ascii="Georgia" w:eastAsia="Georgia" w:hAnsi="Georgia" w:cs="Georgia"/>
              </w:rPr>
              <w:t>e</w:t>
            </w:r>
            <w:r>
              <w:rPr>
                <w:rFonts w:ascii="Georgia" w:eastAsia="Georgia" w:hAnsi="Georgia" w:cs="Georgia"/>
                <w:spacing w:val="1"/>
              </w:rPr>
              <w:t>a</w:t>
            </w:r>
            <w:r>
              <w:rPr>
                <w:rFonts w:ascii="Georgia" w:eastAsia="Georgia" w:hAnsi="Georgia" w:cs="Georgia"/>
                <w:spacing w:val="3"/>
              </w:rPr>
              <w:t>c</w:t>
            </w:r>
            <w:r>
              <w:rPr>
                <w:rFonts w:ascii="Georgia" w:eastAsia="Georgia" w:hAnsi="Georgia" w:cs="Georgia"/>
                <w:spacing w:val="-1"/>
              </w:rPr>
              <w:t>h</w:t>
            </w:r>
            <w:r>
              <w:rPr>
                <w:rFonts w:ascii="Georgia" w:eastAsia="Georgia" w:hAnsi="Georgia" w:cs="Georgia"/>
              </w:rPr>
              <w:t>,</w:t>
            </w:r>
            <w:r>
              <w:rPr>
                <w:rFonts w:ascii="Georgia" w:eastAsia="Georgia" w:hAnsi="Georgia" w:cs="Georgia"/>
                <w:spacing w:val="-7"/>
              </w:rPr>
              <w:t xml:space="preserve"> </w:t>
            </w:r>
            <w:r>
              <w:rPr>
                <w:rFonts w:ascii="Georgia" w:eastAsia="Georgia" w:hAnsi="Georgia" w:cs="Georgia"/>
                <w:spacing w:val="1"/>
              </w:rPr>
              <w:t>S</w:t>
            </w:r>
            <w:r>
              <w:rPr>
                <w:rFonts w:ascii="Georgia" w:eastAsia="Georgia" w:hAnsi="Georgia" w:cs="Georgia"/>
              </w:rPr>
              <w:t>C</w:t>
            </w:r>
          </w:p>
        </w:tc>
        <w:tc>
          <w:tcPr>
            <w:tcW w:w="3767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12" w:space="0" w:color="000000"/>
            </w:tcBorders>
          </w:tcPr>
          <w:p w:rsidR="00C818BC" w:rsidRDefault="00C818BC">
            <w:pPr>
              <w:spacing w:line="120" w:lineRule="exact"/>
              <w:rPr>
                <w:sz w:val="12"/>
                <w:szCs w:val="12"/>
              </w:rPr>
            </w:pPr>
          </w:p>
          <w:p w:rsidR="00C818BC" w:rsidRDefault="00C818BC">
            <w:pPr>
              <w:spacing w:line="200" w:lineRule="exact"/>
            </w:pPr>
          </w:p>
          <w:p w:rsidR="00C818BC" w:rsidRDefault="00C818BC">
            <w:pPr>
              <w:spacing w:line="200" w:lineRule="exact"/>
            </w:pPr>
          </w:p>
          <w:p w:rsidR="00C818BC" w:rsidRDefault="00C818BC">
            <w:pPr>
              <w:spacing w:line="200" w:lineRule="exact"/>
            </w:pPr>
          </w:p>
          <w:p w:rsidR="00C818BC" w:rsidRDefault="00C818BC">
            <w:pPr>
              <w:spacing w:line="200" w:lineRule="exact"/>
            </w:pPr>
          </w:p>
          <w:p w:rsidR="00C818BC" w:rsidRDefault="00C818BC">
            <w:pPr>
              <w:spacing w:line="200" w:lineRule="exact"/>
            </w:pPr>
          </w:p>
          <w:p w:rsidR="00C818BC" w:rsidRDefault="00C818BC">
            <w:pPr>
              <w:spacing w:line="200" w:lineRule="exact"/>
            </w:pPr>
          </w:p>
          <w:p w:rsidR="00C818BC" w:rsidRDefault="00C818BC">
            <w:pPr>
              <w:spacing w:line="200" w:lineRule="exact"/>
            </w:pPr>
          </w:p>
          <w:p w:rsidR="00C818BC" w:rsidRDefault="00C818BC">
            <w:pPr>
              <w:spacing w:line="200" w:lineRule="exact"/>
            </w:pPr>
          </w:p>
          <w:p w:rsidR="00C818BC" w:rsidRDefault="00C818BC">
            <w:pPr>
              <w:spacing w:line="200" w:lineRule="exact"/>
            </w:pPr>
          </w:p>
          <w:p w:rsidR="00C818BC" w:rsidRDefault="00C818BC">
            <w:pPr>
              <w:spacing w:line="200" w:lineRule="exact"/>
            </w:pPr>
          </w:p>
          <w:p w:rsidR="00C818BC" w:rsidRDefault="00C818BC">
            <w:pPr>
              <w:spacing w:line="200" w:lineRule="exact"/>
            </w:pPr>
          </w:p>
          <w:p w:rsidR="00C818BC" w:rsidRDefault="00C818BC">
            <w:pPr>
              <w:spacing w:line="200" w:lineRule="exact"/>
            </w:pPr>
          </w:p>
          <w:p w:rsidR="00C818BC" w:rsidRDefault="00C818BC">
            <w:pPr>
              <w:spacing w:line="200" w:lineRule="exact"/>
            </w:pPr>
          </w:p>
          <w:p w:rsidR="00C818BC" w:rsidRDefault="00C818BC">
            <w:pPr>
              <w:spacing w:line="200" w:lineRule="exact"/>
            </w:pPr>
          </w:p>
          <w:p w:rsidR="00C818BC" w:rsidRDefault="00C818BC">
            <w:pPr>
              <w:spacing w:line="200" w:lineRule="exact"/>
            </w:pPr>
          </w:p>
        </w:tc>
      </w:tr>
      <w:tr w:rsidR="00C818BC" w:rsidTr="00E90B52">
        <w:trPr>
          <w:trHeight w:hRule="exact" w:val="924"/>
        </w:trPr>
        <w:tc>
          <w:tcPr>
            <w:tcW w:w="1186" w:type="dxa"/>
            <w:gridSpan w:val="2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7" w:space="0" w:color="000000"/>
            </w:tcBorders>
          </w:tcPr>
          <w:p w:rsidR="00C818BC" w:rsidRDefault="00E90B52">
            <w:pPr>
              <w:ind w:left="-1"/>
              <w:rPr>
                <w:rFonts w:ascii="Georgia" w:eastAsia="Georgia" w:hAnsi="Georgia" w:cs="Georgia"/>
              </w:rPr>
            </w:pPr>
            <w:r>
              <w:rPr>
                <w:rFonts w:ascii="Georgia" w:eastAsia="Georgia" w:hAnsi="Georgia" w:cs="Georgia"/>
              </w:rPr>
              <w:t>Des</w:t>
            </w:r>
            <w:r>
              <w:rPr>
                <w:rFonts w:ascii="Georgia" w:eastAsia="Georgia" w:hAnsi="Georgia" w:cs="Georgia"/>
                <w:spacing w:val="1"/>
              </w:rPr>
              <w:t>c</w:t>
            </w:r>
            <w:r>
              <w:rPr>
                <w:rFonts w:ascii="Georgia" w:eastAsia="Georgia" w:hAnsi="Georgia" w:cs="Georgia"/>
              </w:rPr>
              <w:t>r</w:t>
            </w:r>
            <w:r>
              <w:rPr>
                <w:rFonts w:ascii="Georgia" w:eastAsia="Georgia" w:hAnsi="Georgia" w:cs="Georgia"/>
                <w:spacing w:val="2"/>
              </w:rPr>
              <w:t>i</w:t>
            </w:r>
            <w:r>
              <w:rPr>
                <w:rFonts w:ascii="Georgia" w:eastAsia="Georgia" w:hAnsi="Georgia" w:cs="Georgia"/>
                <w:spacing w:val="-1"/>
              </w:rPr>
              <w:t>p</w:t>
            </w:r>
            <w:r>
              <w:rPr>
                <w:rFonts w:ascii="Georgia" w:eastAsia="Georgia" w:hAnsi="Georgia" w:cs="Georgia"/>
                <w:spacing w:val="1"/>
              </w:rPr>
              <w:t>t</w:t>
            </w:r>
            <w:r>
              <w:rPr>
                <w:rFonts w:ascii="Georgia" w:eastAsia="Georgia" w:hAnsi="Georgia" w:cs="Georgia"/>
                <w:spacing w:val="-1"/>
              </w:rPr>
              <w:t>i</w:t>
            </w:r>
            <w:r>
              <w:rPr>
                <w:rFonts w:ascii="Georgia" w:eastAsia="Georgia" w:hAnsi="Georgia" w:cs="Georgia"/>
                <w:spacing w:val="1"/>
              </w:rPr>
              <w:t>o</w:t>
            </w:r>
            <w:r>
              <w:rPr>
                <w:rFonts w:ascii="Georgia" w:eastAsia="Georgia" w:hAnsi="Georgia" w:cs="Georgia"/>
              </w:rPr>
              <w:t>n</w:t>
            </w:r>
          </w:p>
        </w:tc>
        <w:tc>
          <w:tcPr>
            <w:tcW w:w="3382" w:type="dxa"/>
            <w:tcBorders>
              <w:top w:val="single" w:sz="5" w:space="0" w:color="000000"/>
              <w:left w:val="single" w:sz="7" w:space="0" w:color="000000"/>
              <w:bottom w:val="single" w:sz="5" w:space="0" w:color="000000"/>
              <w:right w:val="single" w:sz="7" w:space="0" w:color="000000"/>
            </w:tcBorders>
          </w:tcPr>
          <w:p w:rsidR="00C818BC" w:rsidRDefault="00E90B52">
            <w:pPr>
              <w:ind w:left="6" w:right="-28"/>
              <w:jc w:val="both"/>
              <w:rPr>
                <w:rFonts w:ascii="Georgia" w:eastAsia="Georgia" w:hAnsi="Georgia" w:cs="Georgia"/>
              </w:rPr>
            </w:pPr>
            <w:r>
              <w:rPr>
                <w:rFonts w:ascii="Georgia" w:eastAsia="Georgia" w:hAnsi="Georgia" w:cs="Georgia"/>
                <w:spacing w:val="-1"/>
              </w:rPr>
              <w:t>E</w:t>
            </w:r>
            <w:r>
              <w:rPr>
                <w:rFonts w:ascii="Georgia" w:eastAsia="Georgia" w:hAnsi="Georgia" w:cs="Georgia"/>
                <w:spacing w:val="1"/>
              </w:rPr>
              <w:t>N</w:t>
            </w:r>
            <w:r>
              <w:rPr>
                <w:rFonts w:ascii="Georgia" w:eastAsia="Georgia" w:hAnsi="Georgia" w:cs="Georgia"/>
              </w:rPr>
              <w:t>VI</w:t>
            </w:r>
            <w:r>
              <w:rPr>
                <w:rFonts w:ascii="Georgia" w:eastAsia="Georgia" w:hAnsi="Georgia" w:cs="Georgia"/>
                <w:spacing w:val="6"/>
              </w:rPr>
              <w:t xml:space="preserve"> </w:t>
            </w:r>
            <w:r>
              <w:rPr>
                <w:rFonts w:ascii="Georgia" w:eastAsia="Georgia" w:hAnsi="Georgia" w:cs="Georgia"/>
              </w:rPr>
              <w:t>ve</w:t>
            </w:r>
            <w:r>
              <w:rPr>
                <w:rFonts w:ascii="Georgia" w:eastAsia="Georgia" w:hAnsi="Georgia" w:cs="Georgia"/>
                <w:spacing w:val="1"/>
              </w:rPr>
              <w:t>cto</w:t>
            </w:r>
            <w:r>
              <w:rPr>
                <w:rFonts w:ascii="Georgia" w:eastAsia="Georgia" w:hAnsi="Georgia" w:cs="Georgia"/>
              </w:rPr>
              <w:t>r</w:t>
            </w:r>
            <w:r>
              <w:rPr>
                <w:rFonts w:ascii="Georgia" w:eastAsia="Georgia" w:hAnsi="Georgia" w:cs="Georgia"/>
                <w:spacing w:val="5"/>
              </w:rPr>
              <w:t xml:space="preserve"> </w:t>
            </w:r>
            <w:r>
              <w:rPr>
                <w:rFonts w:ascii="Georgia" w:eastAsia="Georgia" w:hAnsi="Georgia" w:cs="Georgia"/>
              </w:rPr>
              <w:t>f</w:t>
            </w:r>
            <w:r>
              <w:rPr>
                <w:rFonts w:ascii="Georgia" w:eastAsia="Georgia" w:hAnsi="Georgia" w:cs="Georgia"/>
                <w:spacing w:val="-1"/>
              </w:rPr>
              <w:t>i</w:t>
            </w:r>
            <w:r>
              <w:rPr>
                <w:rFonts w:ascii="Georgia" w:eastAsia="Georgia" w:hAnsi="Georgia" w:cs="Georgia"/>
                <w:spacing w:val="1"/>
              </w:rPr>
              <w:t>l</w:t>
            </w:r>
            <w:r>
              <w:rPr>
                <w:rFonts w:ascii="Georgia" w:eastAsia="Georgia" w:hAnsi="Georgia" w:cs="Georgia"/>
              </w:rPr>
              <w:t>es</w:t>
            </w:r>
            <w:r>
              <w:rPr>
                <w:rFonts w:ascii="Georgia" w:eastAsia="Georgia" w:hAnsi="Georgia" w:cs="Georgia"/>
                <w:spacing w:val="6"/>
              </w:rPr>
              <w:t xml:space="preserve"> </w:t>
            </w:r>
            <w:r>
              <w:rPr>
                <w:rFonts w:ascii="Georgia" w:eastAsia="Georgia" w:hAnsi="Georgia" w:cs="Georgia"/>
                <w:spacing w:val="3"/>
              </w:rPr>
              <w:t>d</w:t>
            </w:r>
            <w:r>
              <w:rPr>
                <w:rFonts w:ascii="Georgia" w:eastAsia="Georgia" w:hAnsi="Georgia" w:cs="Georgia"/>
                <w:spacing w:val="-1"/>
              </w:rPr>
              <w:t>i</w:t>
            </w:r>
            <w:r>
              <w:rPr>
                <w:rFonts w:ascii="Georgia" w:eastAsia="Georgia" w:hAnsi="Georgia" w:cs="Georgia"/>
              </w:rPr>
              <w:t>s</w:t>
            </w:r>
            <w:r>
              <w:rPr>
                <w:rFonts w:ascii="Georgia" w:eastAsia="Georgia" w:hAnsi="Georgia" w:cs="Georgia"/>
                <w:spacing w:val="-1"/>
              </w:rPr>
              <w:t>p</w:t>
            </w:r>
            <w:r>
              <w:rPr>
                <w:rFonts w:ascii="Georgia" w:eastAsia="Georgia" w:hAnsi="Georgia" w:cs="Georgia"/>
                <w:spacing w:val="1"/>
              </w:rPr>
              <w:t>l</w:t>
            </w:r>
            <w:r>
              <w:rPr>
                <w:rFonts w:ascii="Georgia" w:eastAsia="Georgia" w:hAnsi="Georgia" w:cs="Georgia"/>
              </w:rPr>
              <w:t>a</w:t>
            </w:r>
            <w:r>
              <w:rPr>
                <w:rFonts w:ascii="Georgia" w:eastAsia="Georgia" w:hAnsi="Georgia" w:cs="Georgia"/>
                <w:spacing w:val="3"/>
              </w:rPr>
              <w:t>y</w:t>
            </w:r>
            <w:r>
              <w:rPr>
                <w:rFonts w:ascii="Georgia" w:eastAsia="Georgia" w:hAnsi="Georgia" w:cs="Georgia"/>
                <w:spacing w:val="2"/>
              </w:rPr>
              <w:t>i</w:t>
            </w:r>
            <w:r>
              <w:rPr>
                <w:rFonts w:ascii="Georgia" w:eastAsia="Georgia" w:hAnsi="Georgia" w:cs="Georgia"/>
              </w:rPr>
              <w:t xml:space="preserve">ng a </w:t>
            </w:r>
            <w:r>
              <w:rPr>
                <w:rFonts w:ascii="Georgia" w:eastAsia="Georgia" w:hAnsi="Georgia" w:cs="Georgia"/>
                <w:spacing w:val="1"/>
              </w:rPr>
              <w:t>d</w:t>
            </w:r>
            <w:r>
              <w:rPr>
                <w:rFonts w:ascii="Georgia" w:eastAsia="Georgia" w:hAnsi="Georgia" w:cs="Georgia"/>
                <w:spacing w:val="-1"/>
              </w:rPr>
              <w:t>igi</w:t>
            </w:r>
            <w:r>
              <w:rPr>
                <w:rFonts w:ascii="Georgia" w:eastAsia="Georgia" w:hAnsi="Georgia" w:cs="Georgia"/>
                <w:spacing w:val="1"/>
              </w:rPr>
              <w:t>ta</w:t>
            </w:r>
            <w:r>
              <w:rPr>
                <w:rFonts w:ascii="Georgia" w:eastAsia="Georgia" w:hAnsi="Georgia" w:cs="Georgia"/>
              </w:rPr>
              <w:t>l</w:t>
            </w:r>
            <w:r>
              <w:rPr>
                <w:rFonts w:ascii="Georgia" w:eastAsia="Georgia" w:hAnsi="Georgia" w:cs="Georgia"/>
                <w:spacing w:val="1"/>
              </w:rPr>
              <w:t xml:space="preserve"> l</w:t>
            </w:r>
            <w:r>
              <w:rPr>
                <w:rFonts w:ascii="Georgia" w:eastAsia="Georgia" w:hAnsi="Georgia" w:cs="Georgia"/>
                <w:spacing w:val="-1"/>
              </w:rPr>
              <w:t>i</w:t>
            </w:r>
            <w:r>
              <w:rPr>
                <w:rFonts w:ascii="Georgia" w:eastAsia="Georgia" w:hAnsi="Georgia" w:cs="Georgia"/>
                <w:spacing w:val="2"/>
              </w:rPr>
              <w:t>n</w:t>
            </w:r>
            <w:r>
              <w:rPr>
                <w:rFonts w:ascii="Georgia" w:eastAsia="Georgia" w:hAnsi="Georgia" w:cs="Georgia"/>
              </w:rPr>
              <w:t>e</w:t>
            </w:r>
            <w:r>
              <w:rPr>
                <w:rFonts w:ascii="Georgia" w:eastAsia="Georgia" w:hAnsi="Georgia" w:cs="Georgia"/>
                <w:spacing w:val="2"/>
              </w:rPr>
              <w:t xml:space="preserve"> </w:t>
            </w:r>
            <w:r>
              <w:rPr>
                <w:rFonts w:ascii="Georgia" w:eastAsia="Georgia" w:hAnsi="Georgia" w:cs="Georgia"/>
                <w:spacing w:val="-1"/>
              </w:rPr>
              <w:t>g</w:t>
            </w:r>
            <w:r>
              <w:rPr>
                <w:rFonts w:ascii="Georgia" w:eastAsia="Georgia" w:hAnsi="Georgia" w:cs="Georgia"/>
              </w:rPr>
              <w:t>r</w:t>
            </w:r>
            <w:r>
              <w:rPr>
                <w:rFonts w:ascii="Georgia" w:eastAsia="Georgia" w:hAnsi="Georgia" w:cs="Georgia"/>
                <w:spacing w:val="3"/>
              </w:rPr>
              <w:t>a</w:t>
            </w:r>
            <w:r>
              <w:rPr>
                <w:rFonts w:ascii="Georgia" w:eastAsia="Georgia" w:hAnsi="Georgia" w:cs="Georgia"/>
                <w:spacing w:val="-1"/>
              </w:rPr>
              <w:t>p</w:t>
            </w:r>
            <w:r>
              <w:rPr>
                <w:rFonts w:ascii="Georgia" w:eastAsia="Georgia" w:hAnsi="Georgia" w:cs="Georgia"/>
              </w:rPr>
              <w:t xml:space="preserve">h </w:t>
            </w:r>
            <w:r>
              <w:rPr>
                <w:rFonts w:ascii="Georgia" w:eastAsia="Georgia" w:hAnsi="Georgia" w:cs="Georgia"/>
                <w:spacing w:val="2"/>
              </w:rPr>
              <w:t>(</w:t>
            </w:r>
            <w:r>
              <w:rPr>
                <w:rFonts w:ascii="Georgia" w:eastAsia="Georgia" w:hAnsi="Georgia" w:cs="Georgia"/>
              </w:rPr>
              <w:t>D</w:t>
            </w:r>
            <w:r>
              <w:rPr>
                <w:rFonts w:ascii="Georgia" w:eastAsia="Georgia" w:hAnsi="Georgia" w:cs="Georgia"/>
                <w:spacing w:val="2"/>
              </w:rPr>
              <w:t>L</w:t>
            </w:r>
            <w:r>
              <w:rPr>
                <w:rFonts w:ascii="Georgia" w:eastAsia="Georgia" w:hAnsi="Georgia" w:cs="Georgia"/>
              </w:rPr>
              <w:t xml:space="preserve">G) </w:t>
            </w:r>
            <w:r>
              <w:rPr>
                <w:rFonts w:ascii="Georgia" w:eastAsia="Georgia" w:hAnsi="Georgia" w:cs="Georgia"/>
                <w:spacing w:val="3"/>
              </w:rPr>
              <w:t>o</w:t>
            </w:r>
            <w:r>
              <w:rPr>
                <w:rFonts w:ascii="Georgia" w:eastAsia="Georgia" w:hAnsi="Georgia" w:cs="Georgia"/>
              </w:rPr>
              <w:t>f</w:t>
            </w:r>
            <w:r>
              <w:rPr>
                <w:rFonts w:ascii="Georgia" w:eastAsia="Georgia" w:hAnsi="Georgia" w:cs="Georgia"/>
                <w:spacing w:val="5"/>
              </w:rPr>
              <w:t xml:space="preserve"> </w:t>
            </w:r>
            <w:r>
              <w:rPr>
                <w:rFonts w:ascii="Georgia" w:eastAsia="Georgia" w:hAnsi="Georgia" w:cs="Georgia"/>
                <w:spacing w:val="1"/>
              </w:rPr>
              <w:t>t</w:t>
            </w:r>
            <w:r>
              <w:rPr>
                <w:rFonts w:ascii="Georgia" w:eastAsia="Georgia" w:hAnsi="Georgia" w:cs="Georgia"/>
                <w:spacing w:val="-1"/>
              </w:rPr>
              <w:t>h</w:t>
            </w:r>
            <w:r>
              <w:rPr>
                <w:rFonts w:ascii="Georgia" w:eastAsia="Georgia" w:hAnsi="Georgia" w:cs="Georgia"/>
              </w:rPr>
              <w:t>e r</w:t>
            </w:r>
            <w:r>
              <w:rPr>
                <w:rFonts w:ascii="Georgia" w:eastAsia="Georgia" w:hAnsi="Georgia" w:cs="Georgia"/>
                <w:spacing w:val="1"/>
              </w:rPr>
              <w:t>oa</w:t>
            </w:r>
            <w:r>
              <w:rPr>
                <w:rFonts w:ascii="Georgia" w:eastAsia="Georgia" w:hAnsi="Georgia" w:cs="Georgia"/>
              </w:rPr>
              <w:t>d</w:t>
            </w:r>
            <w:r>
              <w:rPr>
                <w:rFonts w:ascii="Georgia" w:eastAsia="Georgia" w:hAnsi="Georgia" w:cs="Georgia"/>
                <w:spacing w:val="5"/>
              </w:rPr>
              <w:t xml:space="preserve"> </w:t>
            </w:r>
            <w:r>
              <w:rPr>
                <w:rFonts w:ascii="Georgia" w:eastAsia="Georgia" w:hAnsi="Georgia" w:cs="Georgia"/>
              </w:rPr>
              <w:t>ne</w:t>
            </w:r>
            <w:r>
              <w:rPr>
                <w:rFonts w:ascii="Georgia" w:eastAsia="Georgia" w:hAnsi="Georgia" w:cs="Georgia"/>
                <w:spacing w:val="1"/>
              </w:rPr>
              <w:t>t</w:t>
            </w:r>
            <w:r>
              <w:rPr>
                <w:rFonts w:ascii="Georgia" w:eastAsia="Georgia" w:hAnsi="Georgia" w:cs="Georgia"/>
              </w:rPr>
              <w:t>w</w:t>
            </w:r>
            <w:r>
              <w:rPr>
                <w:rFonts w:ascii="Georgia" w:eastAsia="Georgia" w:hAnsi="Georgia" w:cs="Georgia"/>
                <w:spacing w:val="1"/>
              </w:rPr>
              <w:t>o</w:t>
            </w:r>
            <w:r>
              <w:rPr>
                <w:rFonts w:ascii="Georgia" w:eastAsia="Georgia" w:hAnsi="Georgia" w:cs="Georgia"/>
                <w:spacing w:val="3"/>
              </w:rPr>
              <w:t>r</w:t>
            </w:r>
            <w:r>
              <w:rPr>
                <w:rFonts w:ascii="Georgia" w:eastAsia="Georgia" w:hAnsi="Georgia" w:cs="Georgia"/>
              </w:rPr>
              <w:t xml:space="preserve">k </w:t>
            </w:r>
            <w:r>
              <w:rPr>
                <w:rFonts w:ascii="Georgia" w:eastAsia="Georgia" w:hAnsi="Georgia" w:cs="Georgia"/>
                <w:spacing w:val="1"/>
              </w:rPr>
              <w:t>a</w:t>
            </w:r>
            <w:r>
              <w:rPr>
                <w:rFonts w:ascii="Georgia" w:eastAsia="Georgia" w:hAnsi="Georgia" w:cs="Georgia"/>
              </w:rPr>
              <w:t>nd</w:t>
            </w:r>
            <w:r>
              <w:rPr>
                <w:rFonts w:ascii="Georgia" w:eastAsia="Georgia" w:hAnsi="Georgia" w:cs="Georgia"/>
                <w:spacing w:val="8"/>
              </w:rPr>
              <w:t xml:space="preserve"> </w:t>
            </w:r>
            <w:r>
              <w:rPr>
                <w:rFonts w:ascii="Georgia" w:eastAsia="Georgia" w:hAnsi="Georgia" w:cs="Georgia"/>
                <w:spacing w:val="-1"/>
              </w:rPr>
              <w:t>b</w:t>
            </w:r>
            <w:r>
              <w:rPr>
                <w:rFonts w:ascii="Georgia" w:eastAsia="Georgia" w:hAnsi="Georgia" w:cs="Georgia"/>
                <w:spacing w:val="3"/>
              </w:rPr>
              <w:t>u</w:t>
            </w:r>
            <w:r>
              <w:rPr>
                <w:rFonts w:ascii="Georgia" w:eastAsia="Georgia" w:hAnsi="Georgia" w:cs="Georgia"/>
                <w:spacing w:val="-1"/>
              </w:rPr>
              <w:t>i</w:t>
            </w:r>
            <w:r>
              <w:rPr>
                <w:rFonts w:ascii="Georgia" w:eastAsia="Georgia" w:hAnsi="Georgia" w:cs="Georgia"/>
                <w:spacing w:val="1"/>
              </w:rPr>
              <w:t>ld</w:t>
            </w:r>
            <w:r>
              <w:rPr>
                <w:rFonts w:ascii="Georgia" w:eastAsia="Georgia" w:hAnsi="Georgia" w:cs="Georgia"/>
                <w:spacing w:val="-1"/>
              </w:rPr>
              <w:t>i</w:t>
            </w:r>
            <w:r>
              <w:rPr>
                <w:rFonts w:ascii="Georgia" w:eastAsia="Georgia" w:hAnsi="Georgia" w:cs="Georgia"/>
              </w:rPr>
              <w:t xml:space="preserve">ng </w:t>
            </w:r>
            <w:r>
              <w:rPr>
                <w:rFonts w:ascii="Georgia" w:eastAsia="Georgia" w:hAnsi="Georgia" w:cs="Georgia"/>
                <w:spacing w:val="1"/>
              </w:rPr>
              <w:t>co</w:t>
            </w:r>
            <w:r>
              <w:rPr>
                <w:rFonts w:ascii="Georgia" w:eastAsia="Georgia" w:hAnsi="Georgia" w:cs="Georgia"/>
              </w:rPr>
              <w:t>ver</w:t>
            </w:r>
            <w:r>
              <w:rPr>
                <w:rFonts w:ascii="Georgia" w:eastAsia="Georgia" w:hAnsi="Georgia" w:cs="Georgia"/>
                <w:spacing w:val="1"/>
              </w:rPr>
              <w:t>a</w:t>
            </w:r>
            <w:r>
              <w:rPr>
                <w:rFonts w:ascii="Georgia" w:eastAsia="Georgia" w:hAnsi="Georgia" w:cs="Georgia"/>
                <w:spacing w:val="-1"/>
              </w:rPr>
              <w:t>g</w:t>
            </w:r>
            <w:r>
              <w:rPr>
                <w:rFonts w:ascii="Georgia" w:eastAsia="Georgia" w:hAnsi="Georgia" w:cs="Georgia"/>
              </w:rPr>
              <w:t>e</w:t>
            </w:r>
            <w:r>
              <w:rPr>
                <w:rFonts w:ascii="Georgia" w:eastAsia="Georgia" w:hAnsi="Georgia" w:cs="Georgia"/>
                <w:spacing w:val="-9"/>
              </w:rPr>
              <w:t xml:space="preserve"> </w:t>
            </w:r>
            <w:r>
              <w:rPr>
                <w:rFonts w:ascii="Georgia" w:eastAsia="Georgia" w:hAnsi="Georgia" w:cs="Georgia"/>
                <w:spacing w:val="1"/>
              </w:rPr>
              <w:t>o</w:t>
            </w:r>
            <w:r>
              <w:rPr>
                <w:rFonts w:ascii="Georgia" w:eastAsia="Georgia" w:hAnsi="Georgia" w:cs="Georgia"/>
              </w:rPr>
              <w:t>f Myr</w:t>
            </w:r>
            <w:r>
              <w:rPr>
                <w:rFonts w:ascii="Georgia" w:eastAsia="Georgia" w:hAnsi="Georgia" w:cs="Georgia"/>
                <w:spacing w:val="1"/>
              </w:rPr>
              <w:t>tl</w:t>
            </w:r>
            <w:r>
              <w:rPr>
                <w:rFonts w:ascii="Georgia" w:eastAsia="Georgia" w:hAnsi="Georgia" w:cs="Georgia"/>
              </w:rPr>
              <w:t>e</w:t>
            </w:r>
            <w:r>
              <w:rPr>
                <w:rFonts w:ascii="Georgia" w:eastAsia="Georgia" w:hAnsi="Georgia" w:cs="Georgia"/>
                <w:spacing w:val="-4"/>
              </w:rPr>
              <w:t xml:space="preserve"> </w:t>
            </w:r>
            <w:r>
              <w:rPr>
                <w:rFonts w:ascii="Georgia" w:eastAsia="Georgia" w:hAnsi="Georgia" w:cs="Georgia"/>
                <w:spacing w:val="-1"/>
              </w:rPr>
              <w:t>b</w:t>
            </w:r>
            <w:r>
              <w:rPr>
                <w:rFonts w:ascii="Georgia" w:eastAsia="Georgia" w:hAnsi="Georgia" w:cs="Georgia"/>
              </w:rPr>
              <w:t>e</w:t>
            </w:r>
            <w:r>
              <w:rPr>
                <w:rFonts w:ascii="Georgia" w:eastAsia="Georgia" w:hAnsi="Georgia" w:cs="Georgia"/>
                <w:spacing w:val="1"/>
              </w:rPr>
              <w:t>ac</w:t>
            </w:r>
            <w:r>
              <w:rPr>
                <w:rFonts w:ascii="Georgia" w:eastAsia="Georgia" w:hAnsi="Georgia" w:cs="Georgia"/>
                <w:spacing w:val="2"/>
              </w:rPr>
              <w:t>h</w:t>
            </w:r>
            <w:r>
              <w:rPr>
                <w:rFonts w:ascii="Georgia" w:eastAsia="Georgia" w:hAnsi="Georgia" w:cs="Georgia"/>
              </w:rPr>
              <w:t>.</w:t>
            </w:r>
          </w:p>
        </w:tc>
        <w:tc>
          <w:tcPr>
            <w:tcW w:w="3767" w:type="dxa"/>
            <w:vMerge/>
            <w:tcBorders>
              <w:left w:val="single" w:sz="7" w:space="0" w:color="000000"/>
              <w:right w:val="single" w:sz="12" w:space="0" w:color="000000"/>
            </w:tcBorders>
          </w:tcPr>
          <w:p w:rsidR="00C818BC" w:rsidRDefault="00C818BC"/>
        </w:tc>
      </w:tr>
      <w:tr w:rsidR="00C818BC" w:rsidTr="00E90B52">
        <w:trPr>
          <w:trHeight w:hRule="exact" w:val="212"/>
        </w:trPr>
        <w:tc>
          <w:tcPr>
            <w:tcW w:w="502" w:type="dxa"/>
            <w:tcBorders>
              <w:top w:val="single" w:sz="5" w:space="0" w:color="000000"/>
              <w:left w:val="single" w:sz="12" w:space="0" w:color="000000"/>
              <w:bottom w:val="single" w:sz="6" w:space="0" w:color="000000"/>
              <w:right w:val="nil"/>
            </w:tcBorders>
          </w:tcPr>
          <w:p w:rsidR="00C818BC" w:rsidRDefault="00E90B52">
            <w:pPr>
              <w:spacing w:line="180" w:lineRule="exact"/>
              <w:ind w:left="-1" w:right="-51"/>
              <w:rPr>
                <w:rFonts w:ascii="Georgia" w:eastAsia="Georgia" w:hAnsi="Georgia" w:cs="Georgia"/>
              </w:rPr>
            </w:pPr>
            <w:r>
              <w:rPr>
                <w:rFonts w:ascii="Georgia" w:eastAsia="Georgia" w:hAnsi="Georgia" w:cs="Georgia"/>
                <w:b/>
                <w:i/>
                <w:spacing w:val="1"/>
                <w:position w:val="-2"/>
              </w:rPr>
              <w:t>Not</w:t>
            </w:r>
            <w:r>
              <w:rPr>
                <w:rFonts w:ascii="Georgia" w:eastAsia="Georgia" w:hAnsi="Georgia" w:cs="Georgia"/>
                <w:b/>
                <w:i/>
                <w:position w:val="-2"/>
              </w:rPr>
              <w:t>e</w:t>
            </w:r>
          </w:p>
        </w:tc>
        <w:tc>
          <w:tcPr>
            <w:tcW w:w="684" w:type="dxa"/>
            <w:vMerge w:val="restart"/>
            <w:tcBorders>
              <w:top w:val="single" w:sz="5" w:space="0" w:color="000000"/>
              <w:left w:val="nil"/>
              <w:right w:val="single" w:sz="7" w:space="0" w:color="000000"/>
            </w:tcBorders>
          </w:tcPr>
          <w:p w:rsidR="00C818BC" w:rsidRDefault="00C818BC"/>
        </w:tc>
        <w:tc>
          <w:tcPr>
            <w:tcW w:w="3382" w:type="dxa"/>
            <w:vMerge w:val="restart"/>
            <w:tcBorders>
              <w:top w:val="single" w:sz="5" w:space="0" w:color="000000"/>
              <w:left w:val="single" w:sz="7" w:space="0" w:color="000000"/>
              <w:right w:val="single" w:sz="7" w:space="0" w:color="000000"/>
            </w:tcBorders>
          </w:tcPr>
          <w:p w:rsidR="00C818BC" w:rsidRDefault="00E90B52">
            <w:pPr>
              <w:ind w:left="6" w:right="-29"/>
              <w:jc w:val="both"/>
              <w:rPr>
                <w:rFonts w:ascii="Georgia" w:eastAsia="Georgia" w:hAnsi="Georgia" w:cs="Georgia"/>
              </w:rPr>
            </w:pPr>
            <w:r>
              <w:rPr>
                <w:rFonts w:ascii="Georgia" w:eastAsia="Georgia" w:hAnsi="Georgia" w:cs="Georgia"/>
                <w:b/>
                <w:i/>
                <w:spacing w:val="1"/>
              </w:rPr>
              <w:t>T</w:t>
            </w:r>
            <w:r>
              <w:rPr>
                <w:rFonts w:ascii="Georgia" w:eastAsia="Georgia" w:hAnsi="Georgia" w:cs="Georgia"/>
                <w:b/>
                <w:i/>
              </w:rPr>
              <w:t xml:space="preserve">he </w:t>
            </w:r>
            <w:r>
              <w:rPr>
                <w:rFonts w:ascii="Georgia" w:eastAsia="Georgia" w:hAnsi="Georgia" w:cs="Georgia"/>
                <w:b/>
                <w:i/>
                <w:spacing w:val="-1"/>
              </w:rPr>
              <w:t>r</w:t>
            </w:r>
            <w:r>
              <w:rPr>
                <w:rFonts w:ascii="Georgia" w:eastAsia="Georgia" w:hAnsi="Georgia" w:cs="Georgia"/>
                <w:b/>
                <w:i/>
                <w:spacing w:val="1"/>
              </w:rPr>
              <w:t>oa</w:t>
            </w:r>
            <w:r>
              <w:rPr>
                <w:rFonts w:ascii="Georgia" w:eastAsia="Georgia" w:hAnsi="Georgia" w:cs="Georgia"/>
                <w:b/>
                <w:i/>
              </w:rPr>
              <w:t>d</w:t>
            </w:r>
            <w:r>
              <w:rPr>
                <w:rFonts w:ascii="Georgia" w:eastAsia="Georgia" w:hAnsi="Georgia" w:cs="Georgia"/>
                <w:b/>
                <w:i/>
                <w:spacing w:val="2"/>
              </w:rPr>
              <w:t xml:space="preserve"> </w:t>
            </w:r>
            <w:r>
              <w:rPr>
                <w:rFonts w:ascii="Georgia" w:eastAsia="Georgia" w:hAnsi="Georgia" w:cs="Georgia"/>
                <w:b/>
                <w:i/>
                <w:spacing w:val="-1"/>
              </w:rPr>
              <w:t>c</w:t>
            </w:r>
            <w:r>
              <w:rPr>
                <w:rFonts w:ascii="Georgia" w:eastAsia="Georgia" w:hAnsi="Georgia" w:cs="Georgia"/>
                <w:b/>
                <w:i/>
                <w:spacing w:val="1"/>
              </w:rPr>
              <w:t>o</w:t>
            </w:r>
            <w:r>
              <w:rPr>
                <w:rFonts w:ascii="Georgia" w:eastAsia="Georgia" w:hAnsi="Georgia" w:cs="Georgia"/>
                <w:b/>
                <w:i/>
              </w:rPr>
              <w:t>v</w:t>
            </w:r>
            <w:r>
              <w:rPr>
                <w:rFonts w:ascii="Georgia" w:eastAsia="Georgia" w:hAnsi="Georgia" w:cs="Georgia"/>
                <w:b/>
                <w:i/>
                <w:spacing w:val="2"/>
              </w:rPr>
              <w:t>e</w:t>
            </w:r>
            <w:r>
              <w:rPr>
                <w:rFonts w:ascii="Georgia" w:eastAsia="Georgia" w:hAnsi="Georgia" w:cs="Georgia"/>
                <w:b/>
                <w:i/>
                <w:spacing w:val="-1"/>
              </w:rPr>
              <w:t>r</w:t>
            </w:r>
            <w:r>
              <w:rPr>
                <w:rFonts w:ascii="Georgia" w:eastAsia="Georgia" w:hAnsi="Georgia" w:cs="Georgia"/>
                <w:b/>
                <w:i/>
                <w:spacing w:val="1"/>
              </w:rPr>
              <w:t>a</w:t>
            </w:r>
            <w:r>
              <w:rPr>
                <w:rFonts w:ascii="Georgia" w:eastAsia="Georgia" w:hAnsi="Georgia" w:cs="Georgia"/>
                <w:b/>
                <w:i/>
              </w:rPr>
              <w:t xml:space="preserve">ge </w:t>
            </w:r>
            <w:r>
              <w:rPr>
                <w:rFonts w:ascii="Georgia" w:eastAsia="Georgia" w:hAnsi="Georgia" w:cs="Georgia"/>
                <w:b/>
                <w:i/>
                <w:spacing w:val="-1"/>
              </w:rPr>
              <w:t>re</w:t>
            </w:r>
            <w:r>
              <w:rPr>
                <w:rFonts w:ascii="Georgia" w:eastAsia="Georgia" w:hAnsi="Georgia" w:cs="Georgia"/>
                <w:b/>
                <w:i/>
                <w:spacing w:val="3"/>
              </w:rPr>
              <w:t>p</w:t>
            </w:r>
            <w:r>
              <w:rPr>
                <w:rFonts w:ascii="Georgia" w:eastAsia="Georgia" w:hAnsi="Georgia" w:cs="Georgia"/>
                <w:b/>
                <w:i/>
                <w:spacing w:val="-1"/>
              </w:rPr>
              <w:t>re</w:t>
            </w:r>
            <w:r>
              <w:rPr>
                <w:rFonts w:ascii="Georgia" w:eastAsia="Georgia" w:hAnsi="Georgia" w:cs="Georgia"/>
                <w:b/>
                <w:i/>
                <w:spacing w:val="3"/>
              </w:rPr>
              <w:t>s</w:t>
            </w:r>
            <w:r>
              <w:rPr>
                <w:rFonts w:ascii="Georgia" w:eastAsia="Georgia" w:hAnsi="Georgia" w:cs="Georgia"/>
                <w:b/>
                <w:i/>
                <w:spacing w:val="-1"/>
              </w:rPr>
              <w:t>en</w:t>
            </w:r>
            <w:r>
              <w:rPr>
                <w:rFonts w:ascii="Georgia" w:eastAsia="Georgia" w:hAnsi="Georgia" w:cs="Georgia"/>
                <w:b/>
                <w:i/>
                <w:spacing w:val="1"/>
              </w:rPr>
              <w:t>t</w:t>
            </w:r>
            <w:r>
              <w:rPr>
                <w:rFonts w:ascii="Georgia" w:eastAsia="Georgia" w:hAnsi="Georgia" w:cs="Georgia"/>
                <w:b/>
                <w:i/>
              </w:rPr>
              <w:t>s</w:t>
            </w:r>
            <w:r>
              <w:rPr>
                <w:rFonts w:ascii="Georgia" w:eastAsia="Georgia" w:hAnsi="Georgia" w:cs="Georgia"/>
                <w:b/>
                <w:i/>
                <w:spacing w:val="-6"/>
              </w:rPr>
              <w:t xml:space="preserve"> </w:t>
            </w:r>
            <w:r>
              <w:rPr>
                <w:rFonts w:ascii="Georgia" w:eastAsia="Georgia" w:hAnsi="Georgia" w:cs="Georgia"/>
                <w:b/>
                <w:i/>
                <w:spacing w:val="1"/>
              </w:rPr>
              <w:t>t</w:t>
            </w:r>
            <w:r>
              <w:rPr>
                <w:rFonts w:ascii="Georgia" w:eastAsia="Georgia" w:hAnsi="Georgia" w:cs="Georgia"/>
                <w:b/>
                <w:i/>
              </w:rPr>
              <w:t>he</w:t>
            </w:r>
            <w:r>
              <w:rPr>
                <w:rFonts w:ascii="Georgia" w:eastAsia="Georgia" w:hAnsi="Georgia" w:cs="Georgia"/>
                <w:b/>
                <w:i/>
                <w:spacing w:val="1"/>
              </w:rPr>
              <w:t xml:space="preserve"> </w:t>
            </w:r>
            <w:proofErr w:type="spellStart"/>
            <w:r>
              <w:rPr>
                <w:rFonts w:ascii="Georgia" w:eastAsia="Georgia" w:hAnsi="Georgia" w:cs="Georgia"/>
                <w:b/>
                <w:i/>
                <w:spacing w:val="1"/>
              </w:rPr>
              <w:t>c</w:t>
            </w:r>
            <w:r>
              <w:rPr>
                <w:rFonts w:ascii="Georgia" w:eastAsia="Georgia" w:hAnsi="Georgia" w:cs="Georgia"/>
                <w:b/>
                <w:i/>
                <w:spacing w:val="-1"/>
              </w:rPr>
              <w:t>en</w:t>
            </w:r>
            <w:r>
              <w:rPr>
                <w:rFonts w:ascii="Georgia" w:eastAsia="Georgia" w:hAnsi="Georgia" w:cs="Georgia"/>
                <w:b/>
                <w:i/>
                <w:spacing w:val="1"/>
              </w:rPr>
              <w:t>t</w:t>
            </w:r>
            <w:r>
              <w:rPr>
                <w:rFonts w:ascii="Georgia" w:eastAsia="Georgia" w:hAnsi="Georgia" w:cs="Georgia"/>
                <w:b/>
                <w:i/>
                <w:spacing w:val="2"/>
              </w:rPr>
              <w:t>r</w:t>
            </w:r>
            <w:r>
              <w:rPr>
                <w:rFonts w:ascii="Georgia" w:eastAsia="Georgia" w:hAnsi="Georgia" w:cs="Georgia"/>
                <w:b/>
                <w:i/>
              </w:rPr>
              <w:t>e</w:t>
            </w:r>
            <w:proofErr w:type="spellEnd"/>
            <w:r>
              <w:rPr>
                <w:rFonts w:ascii="Georgia" w:eastAsia="Georgia" w:hAnsi="Georgia" w:cs="Georgia"/>
                <w:b/>
                <w:i/>
                <w:spacing w:val="-3"/>
              </w:rPr>
              <w:t xml:space="preserve"> </w:t>
            </w:r>
            <w:r>
              <w:rPr>
                <w:rFonts w:ascii="Georgia" w:eastAsia="Georgia" w:hAnsi="Georgia" w:cs="Georgia"/>
                <w:b/>
                <w:i/>
                <w:spacing w:val="3"/>
              </w:rPr>
              <w:t>o</w:t>
            </w:r>
            <w:r>
              <w:rPr>
                <w:rFonts w:ascii="Georgia" w:eastAsia="Georgia" w:hAnsi="Georgia" w:cs="Georgia"/>
                <w:b/>
                <w:i/>
              </w:rPr>
              <w:t>f</w:t>
            </w:r>
            <w:r>
              <w:rPr>
                <w:rFonts w:ascii="Georgia" w:eastAsia="Georgia" w:hAnsi="Georgia" w:cs="Georgia"/>
                <w:b/>
                <w:i/>
                <w:spacing w:val="1"/>
              </w:rPr>
              <w:t xml:space="preserve"> t</w:t>
            </w:r>
            <w:r>
              <w:rPr>
                <w:rFonts w:ascii="Georgia" w:eastAsia="Georgia" w:hAnsi="Georgia" w:cs="Georgia"/>
                <w:b/>
                <w:i/>
              </w:rPr>
              <w:t>he s</w:t>
            </w:r>
            <w:r>
              <w:rPr>
                <w:rFonts w:ascii="Georgia" w:eastAsia="Georgia" w:hAnsi="Georgia" w:cs="Georgia"/>
                <w:b/>
                <w:i/>
                <w:spacing w:val="1"/>
              </w:rPr>
              <w:t>t</w:t>
            </w:r>
            <w:r>
              <w:rPr>
                <w:rFonts w:ascii="Georgia" w:eastAsia="Georgia" w:hAnsi="Georgia" w:cs="Georgia"/>
                <w:b/>
                <w:i/>
                <w:spacing w:val="-1"/>
              </w:rPr>
              <w:t>ree</w:t>
            </w:r>
            <w:r>
              <w:rPr>
                <w:rFonts w:ascii="Georgia" w:eastAsia="Georgia" w:hAnsi="Georgia" w:cs="Georgia"/>
                <w:b/>
                <w:i/>
                <w:spacing w:val="1"/>
              </w:rPr>
              <w:t>t</w:t>
            </w:r>
            <w:r>
              <w:rPr>
                <w:rFonts w:ascii="Georgia" w:eastAsia="Georgia" w:hAnsi="Georgia" w:cs="Georgia"/>
                <w:b/>
                <w:i/>
              </w:rPr>
              <w:t xml:space="preserve">s </w:t>
            </w:r>
            <w:r>
              <w:rPr>
                <w:rFonts w:ascii="Georgia" w:eastAsia="Georgia" w:hAnsi="Georgia" w:cs="Georgia"/>
                <w:b/>
                <w:i/>
                <w:spacing w:val="-1"/>
              </w:rPr>
              <w:t>ei</w:t>
            </w:r>
            <w:r>
              <w:rPr>
                <w:rFonts w:ascii="Georgia" w:eastAsia="Georgia" w:hAnsi="Georgia" w:cs="Georgia"/>
                <w:b/>
                <w:i/>
                <w:spacing w:val="1"/>
              </w:rPr>
              <w:t>t</w:t>
            </w:r>
            <w:r>
              <w:rPr>
                <w:rFonts w:ascii="Georgia" w:eastAsia="Georgia" w:hAnsi="Georgia" w:cs="Georgia"/>
                <w:b/>
                <w:i/>
                <w:spacing w:val="2"/>
              </w:rPr>
              <w:t>h</w:t>
            </w:r>
            <w:r>
              <w:rPr>
                <w:rFonts w:ascii="Georgia" w:eastAsia="Georgia" w:hAnsi="Georgia" w:cs="Georgia"/>
                <w:b/>
                <w:i/>
                <w:spacing w:val="-1"/>
              </w:rPr>
              <w:t>e</w:t>
            </w:r>
            <w:r>
              <w:rPr>
                <w:rFonts w:ascii="Georgia" w:eastAsia="Georgia" w:hAnsi="Georgia" w:cs="Georgia"/>
                <w:b/>
                <w:i/>
              </w:rPr>
              <w:t>r</w:t>
            </w:r>
            <w:r>
              <w:rPr>
                <w:rFonts w:ascii="Georgia" w:eastAsia="Georgia" w:hAnsi="Georgia" w:cs="Georgia"/>
                <w:b/>
                <w:i/>
                <w:spacing w:val="1"/>
              </w:rPr>
              <w:t xml:space="preserve"> </w:t>
            </w:r>
            <w:r>
              <w:rPr>
                <w:rFonts w:ascii="Georgia" w:eastAsia="Georgia" w:hAnsi="Georgia" w:cs="Georgia"/>
                <w:b/>
                <w:i/>
              </w:rPr>
              <w:t>s</w:t>
            </w:r>
            <w:r>
              <w:rPr>
                <w:rFonts w:ascii="Georgia" w:eastAsia="Georgia" w:hAnsi="Georgia" w:cs="Georgia"/>
                <w:b/>
                <w:i/>
                <w:spacing w:val="-1"/>
              </w:rPr>
              <w:t>i</w:t>
            </w:r>
            <w:r>
              <w:rPr>
                <w:rFonts w:ascii="Georgia" w:eastAsia="Georgia" w:hAnsi="Georgia" w:cs="Georgia"/>
                <w:b/>
                <w:i/>
                <w:spacing w:val="3"/>
              </w:rPr>
              <w:t>d</w:t>
            </w:r>
            <w:r>
              <w:rPr>
                <w:rFonts w:ascii="Georgia" w:eastAsia="Georgia" w:hAnsi="Georgia" w:cs="Georgia"/>
                <w:b/>
                <w:i/>
              </w:rPr>
              <w:t xml:space="preserve">e </w:t>
            </w:r>
            <w:r>
              <w:rPr>
                <w:rFonts w:ascii="Georgia" w:eastAsia="Georgia" w:hAnsi="Georgia" w:cs="Georgia"/>
                <w:b/>
                <w:i/>
                <w:spacing w:val="1"/>
              </w:rPr>
              <w:t>o</w:t>
            </w:r>
            <w:r>
              <w:rPr>
                <w:rFonts w:ascii="Georgia" w:eastAsia="Georgia" w:hAnsi="Georgia" w:cs="Georgia"/>
                <w:b/>
                <w:i/>
              </w:rPr>
              <w:t>f</w:t>
            </w:r>
            <w:r>
              <w:rPr>
                <w:rFonts w:ascii="Georgia" w:eastAsia="Georgia" w:hAnsi="Georgia" w:cs="Georgia"/>
                <w:b/>
                <w:i/>
                <w:spacing w:val="6"/>
              </w:rPr>
              <w:t xml:space="preserve"> </w:t>
            </w:r>
            <w:r>
              <w:rPr>
                <w:rFonts w:ascii="Georgia" w:eastAsia="Georgia" w:hAnsi="Georgia" w:cs="Georgia"/>
                <w:b/>
                <w:i/>
                <w:spacing w:val="1"/>
              </w:rPr>
              <w:t>t</w:t>
            </w:r>
            <w:r>
              <w:rPr>
                <w:rFonts w:ascii="Georgia" w:eastAsia="Georgia" w:hAnsi="Georgia" w:cs="Georgia"/>
                <w:b/>
                <w:i/>
              </w:rPr>
              <w:t xml:space="preserve">he </w:t>
            </w:r>
            <w:r>
              <w:rPr>
                <w:rFonts w:ascii="Georgia" w:eastAsia="Georgia" w:hAnsi="Georgia" w:cs="Georgia"/>
                <w:b/>
                <w:i/>
                <w:spacing w:val="-1"/>
              </w:rPr>
              <w:t>r</w:t>
            </w:r>
            <w:r>
              <w:rPr>
                <w:rFonts w:ascii="Georgia" w:eastAsia="Georgia" w:hAnsi="Georgia" w:cs="Georgia"/>
                <w:b/>
                <w:i/>
                <w:spacing w:val="1"/>
              </w:rPr>
              <w:t>oa</w:t>
            </w:r>
            <w:r>
              <w:rPr>
                <w:rFonts w:ascii="Georgia" w:eastAsia="Georgia" w:hAnsi="Georgia" w:cs="Georgia"/>
                <w:b/>
                <w:i/>
              </w:rPr>
              <w:t>d.</w:t>
            </w:r>
          </w:p>
        </w:tc>
        <w:tc>
          <w:tcPr>
            <w:tcW w:w="3767" w:type="dxa"/>
            <w:vMerge/>
            <w:tcBorders>
              <w:left w:val="single" w:sz="7" w:space="0" w:color="000000"/>
              <w:right w:val="single" w:sz="12" w:space="0" w:color="000000"/>
            </w:tcBorders>
          </w:tcPr>
          <w:p w:rsidR="00C818BC" w:rsidRDefault="00C818BC"/>
        </w:tc>
      </w:tr>
      <w:tr w:rsidR="00C818BC" w:rsidTr="00E90B52">
        <w:trPr>
          <w:trHeight w:hRule="exact" w:val="1446"/>
        </w:trPr>
        <w:tc>
          <w:tcPr>
            <w:tcW w:w="502" w:type="dxa"/>
            <w:tcBorders>
              <w:top w:val="single" w:sz="6" w:space="0" w:color="000000"/>
              <w:left w:val="single" w:sz="12" w:space="0" w:color="000000"/>
              <w:bottom w:val="single" w:sz="5" w:space="0" w:color="000000"/>
              <w:right w:val="nil"/>
            </w:tcBorders>
          </w:tcPr>
          <w:p w:rsidR="00C818BC" w:rsidRDefault="00C818BC"/>
        </w:tc>
        <w:tc>
          <w:tcPr>
            <w:tcW w:w="684" w:type="dxa"/>
            <w:vMerge/>
            <w:tcBorders>
              <w:left w:val="nil"/>
              <w:bottom w:val="single" w:sz="5" w:space="0" w:color="000000"/>
              <w:right w:val="single" w:sz="7" w:space="0" w:color="000000"/>
            </w:tcBorders>
          </w:tcPr>
          <w:p w:rsidR="00C818BC" w:rsidRDefault="00C818BC"/>
        </w:tc>
        <w:tc>
          <w:tcPr>
            <w:tcW w:w="3382" w:type="dxa"/>
            <w:vMerge/>
            <w:tcBorders>
              <w:left w:val="single" w:sz="7" w:space="0" w:color="000000"/>
              <w:bottom w:val="single" w:sz="5" w:space="0" w:color="000000"/>
              <w:right w:val="single" w:sz="7" w:space="0" w:color="000000"/>
            </w:tcBorders>
          </w:tcPr>
          <w:p w:rsidR="00C818BC" w:rsidRDefault="00C818BC"/>
        </w:tc>
        <w:tc>
          <w:tcPr>
            <w:tcW w:w="3767" w:type="dxa"/>
            <w:vMerge/>
            <w:tcBorders>
              <w:left w:val="single" w:sz="7" w:space="0" w:color="000000"/>
              <w:bottom w:val="single" w:sz="12" w:space="0" w:color="000000"/>
              <w:right w:val="single" w:sz="12" w:space="0" w:color="000000"/>
            </w:tcBorders>
          </w:tcPr>
          <w:p w:rsidR="00C818BC" w:rsidRDefault="00C818BC"/>
        </w:tc>
      </w:tr>
    </w:tbl>
    <w:p w:rsidR="00C818BC" w:rsidRDefault="00C818BC">
      <w:pPr>
        <w:spacing w:before="6" w:line="220" w:lineRule="exact"/>
        <w:rPr>
          <w:sz w:val="22"/>
          <w:szCs w:val="22"/>
        </w:rPr>
      </w:pPr>
    </w:p>
    <w:p w:rsidR="00C818BC" w:rsidRDefault="00634071">
      <w:pPr>
        <w:spacing w:before="38" w:line="240" w:lineRule="exact"/>
        <w:ind w:left="140" w:right="94"/>
        <w:jc w:val="both"/>
        <w:rPr>
          <w:rFonts w:ascii="Georgia" w:eastAsia="Georgia" w:hAnsi="Georgia" w:cs="Georgia"/>
          <w:sz w:val="22"/>
          <w:szCs w:val="22"/>
        </w:rPr>
      </w:pPr>
      <w:r>
        <w:pict>
          <v:shape id="_x0000_s1095" type="#_x0000_t75" style="position:absolute;left:0;text-align:left;margin-left:328.7pt;margin-top:-169.8pt;width:154.1pt;height:156.1pt;z-index:-251662848;mso-position-horizontal-relative:page">
            <v:imagedata r:id="rId9" o:title=""/>
            <w10:wrap anchorx="page"/>
          </v:shape>
        </w:pict>
      </w:r>
      <w:r w:rsidR="00E90B52">
        <w:rPr>
          <w:rFonts w:ascii="Georgia" w:eastAsia="Georgia" w:hAnsi="Georgia" w:cs="Georgia"/>
          <w:sz w:val="22"/>
          <w:szCs w:val="22"/>
        </w:rPr>
        <w:t>T</w:t>
      </w:r>
      <w:r w:rsidR="00E90B52">
        <w:rPr>
          <w:rFonts w:ascii="Georgia" w:eastAsia="Georgia" w:hAnsi="Georgia" w:cs="Georgia"/>
          <w:spacing w:val="1"/>
          <w:sz w:val="22"/>
          <w:szCs w:val="22"/>
        </w:rPr>
        <w:t>w</w:t>
      </w:r>
      <w:r w:rsidR="00E90B52">
        <w:rPr>
          <w:rFonts w:ascii="Georgia" w:eastAsia="Georgia" w:hAnsi="Georgia" w:cs="Georgia"/>
          <w:sz w:val="22"/>
          <w:szCs w:val="22"/>
        </w:rPr>
        <w:t xml:space="preserve">o </w:t>
      </w:r>
      <w:r w:rsidR="00E90B52">
        <w:rPr>
          <w:rFonts w:ascii="Georgia" w:eastAsia="Georgia" w:hAnsi="Georgia" w:cs="Georgia"/>
          <w:spacing w:val="1"/>
          <w:sz w:val="22"/>
          <w:szCs w:val="22"/>
        </w:rPr>
        <w:t>b</w:t>
      </w:r>
      <w:r w:rsidR="00E90B52">
        <w:rPr>
          <w:rFonts w:ascii="Georgia" w:eastAsia="Georgia" w:hAnsi="Georgia" w:cs="Georgia"/>
          <w:spacing w:val="-1"/>
          <w:sz w:val="22"/>
          <w:szCs w:val="22"/>
        </w:rPr>
        <w:t>a</w:t>
      </w:r>
      <w:r w:rsidR="00E90B52">
        <w:rPr>
          <w:rFonts w:ascii="Georgia" w:eastAsia="Georgia" w:hAnsi="Georgia" w:cs="Georgia"/>
          <w:spacing w:val="1"/>
          <w:sz w:val="22"/>
          <w:szCs w:val="22"/>
        </w:rPr>
        <w:t>s</w:t>
      </w:r>
      <w:r w:rsidR="00E90B52">
        <w:rPr>
          <w:rFonts w:ascii="Georgia" w:eastAsia="Georgia" w:hAnsi="Georgia" w:cs="Georgia"/>
          <w:sz w:val="22"/>
          <w:szCs w:val="22"/>
        </w:rPr>
        <w:t xml:space="preserve">ic </w:t>
      </w:r>
      <w:r w:rsidR="00E90B52">
        <w:rPr>
          <w:rFonts w:ascii="Georgia" w:eastAsia="Georgia" w:hAnsi="Georgia" w:cs="Georgia"/>
          <w:spacing w:val="1"/>
          <w:sz w:val="22"/>
          <w:szCs w:val="22"/>
        </w:rPr>
        <w:t>op</w:t>
      </w:r>
      <w:r w:rsidR="00E90B52">
        <w:rPr>
          <w:rFonts w:ascii="Georgia" w:eastAsia="Georgia" w:hAnsi="Georgia" w:cs="Georgia"/>
          <w:spacing w:val="-1"/>
          <w:sz w:val="22"/>
          <w:szCs w:val="22"/>
        </w:rPr>
        <w:t>e</w:t>
      </w:r>
      <w:r w:rsidR="00E90B52">
        <w:rPr>
          <w:rFonts w:ascii="Georgia" w:eastAsia="Georgia" w:hAnsi="Georgia" w:cs="Georgia"/>
          <w:spacing w:val="1"/>
          <w:sz w:val="22"/>
          <w:szCs w:val="22"/>
        </w:rPr>
        <w:t>r</w:t>
      </w:r>
      <w:r w:rsidR="00E90B52">
        <w:rPr>
          <w:rFonts w:ascii="Georgia" w:eastAsia="Georgia" w:hAnsi="Georgia" w:cs="Georgia"/>
          <w:spacing w:val="-1"/>
          <w:sz w:val="22"/>
          <w:szCs w:val="22"/>
        </w:rPr>
        <w:t>a</w:t>
      </w:r>
      <w:r w:rsidR="00E90B52">
        <w:rPr>
          <w:rFonts w:ascii="Georgia" w:eastAsia="Georgia" w:hAnsi="Georgia" w:cs="Georgia"/>
          <w:spacing w:val="-2"/>
          <w:sz w:val="22"/>
          <w:szCs w:val="22"/>
        </w:rPr>
        <w:t>t</w:t>
      </w:r>
      <w:r w:rsidR="00E90B52">
        <w:rPr>
          <w:rFonts w:ascii="Georgia" w:eastAsia="Georgia" w:hAnsi="Georgia" w:cs="Georgia"/>
          <w:sz w:val="22"/>
          <w:szCs w:val="22"/>
        </w:rPr>
        <w:t>i</w:t>
      </w:r>
      <w:r w:rsidR="00E90B52">
        <w:rPr>
          <w:rFonts w:ascii="Georgia" w:eastAsia="Georgia" w:hAnsi="Georgia" w:cs="Georgia"/>
          <w:spacing w:val="1"/>
          <w:sz w:val="22"/>
          <w:szCs w:val="22"/>
        </w:rPr>
        <w:t>o</w:t>
      </w:r>
      <w:r w:rsidR="00E90B52">
        <w:rPr>
          <w:rFonts w:ascii="Georgia" w:eastAsia="Georgia" w:hAnsi="Georgia" w:cs="Georgia"/>
          <w:spacing w:val="-1"/>
          <w:sz w:val="22"/>
          <w:szCs w:val="22"/>
        </w:rPr>
        <w:t>n</w:t>
      </w:r>
      <w:r w:rsidR="00E90B52">
        <w:rPr>
          <w:rFonts w:ascii="Georgia" w:eastAsia="Georgia" w:hAnsi="Georgia" w:cs="Georgia"/>
          <w:sz w:val="22"/>
          <w:szCs w:val="22"/>
        </w:rPr>
        <w:t>s</w:t>
      </w:r>
      <w:r w:rsidR="00E90B52">
        <w:rPr>
          <w:rFonts w:ascii="Georgia" w:eastAsia="Georgia" w:hAnsi="Georgia" w:cs="Georgia"/>
          <w:spacing w:val="2"/>
          <w:sz w:val="22"/>
          <w:szCs w:val="22"/>
        </w:rPr>
        <w:t xml:space="preserve"> </w:t>
      </w:r>
      <w:proofErr w:type="gramStart"/>
      <w:r w:rsidR="00E90B52">
        <w:rPr>
          <w:rFonts w:ascii="Georgia" w:eastAsia="Georgia" w:hAnsi="Georgia" w:cs="Georgia"/>
          <w:spacing w:val="-2"/>
          <w:sz w:val="22"/>
          <w:szCs w:val="22"/>
        </w:rPr>
        <w:t>m</w:t>
      </w:r>
      <w:r w:rsidR="00E90B52">
        <w:rPr>
          <w:rFonts w:ascii="Georgia" w:eastAsia="Georgia" w:hAnsi="Georgia" w:cs="Georgia"/>
          <w:sz w:val="22"/>
          <w:szCs w:val="22"/>
        </w:rPr>
        <w:t>u</w:t>
      </w:r>
      <w:r w:rsidR="00E90B52">
        <w:rPr>
          <w:rFonts w:ascii="Georgia" w:eastAsia="Georgia" w:hAnsi="Georgia" w:cs="Georgia"/>
          <w:spacing w:val="1"/>
          <w:sz w:val="22"/>
          <w:szCs w:val="22"/>
        </w:rPr>
        <w:t>s</w:t>
      </w:r>
      <w:r w:rsidR="00E90B52">
        <w:rPr>
          <w:rFonts w:ascii="Georgia" w:eastAsia="Georgia" w:hAnsi="Georgia" w:cs="Georgia"/>
          <w:sz w:val="22"/>
          <w:szCs w:val="22"/>
        </w:rPr>
        <w:t>t</w:t>
      </w:r>
      <w:r w:rsidR="00E90B52">
        <w:rPr>
          <w:rFonts w:ascii="Georgia" w:eastAsia="Georgia" w:hAnsi="Georgia" w:cs="Georgia"/>
          <w:spacing w:val="2"/>
          <w:sz w:val="22"/>
          <w:szCs w:val="22"/>
        </w:rPr>
        <w:t xml:space="preserve"> </w:t>
      </w:r>
      <w:r w:rsidR="00E90B52">
        <w:rPr>
          <w:rFonts w:ascii="Georgia" w:eastAsia="Georgia" w:hAnsi="Georgia" w:cs="Georgia"/>
          <w:spacing w:val="1"/>
          <w:sz w:val="22"/>
          <w:szCs w:val="22"/>
        </w:rPr>
        <w:t>b</w:t>
      </w:r>
      <w:r w:rsidR="00E90B52">
        <w:rPr>
          <w:rFonts w:ascii="Georgia" w:eastAsia="Georgia" w:hAnsi="Georgia" w:cs="Georgia"/>
          <w:sz w:val="22"/>
          <w:szCs w:val="22"/>
        </w:rPr>
        <w:t>e</w:t>
      </w:r>
      <w:r w:rsidR="00E90B52">
        <w:rPr>
          <w:rFonts w:ascii="Georgia" w:eastAsia="Georgia" w:hAnsi="Georgia" w:cs="Georgia"/>
          <w:spacing w:val="1"/>
          <w:sz w:val="22"/>
          <w:szCs w:val="22"/>
        </w:rPr>
        <w:t xml:space="preserve"> p</w:t>
      </w:r>
      <w:r w:rsidR="00E90B52">
        <w:rPr>
          <w:rFonts w:ascii="Georgia" w:eastAsia="Georgia" w:hAnsi="Georgia" w:cs="Georgia"/>
          <w:spacing w:val="-1"/>
          <w:sz w:val="22"/>
          <w:szCs w:val="22"/>
        </w:rPr>
        <w:t>e</w:t>
      </w:r>
      <w:r w:rsidR="00E90B52">
        <w:rPr>
          <w:rFonts w:ascii="Georgia" w:eastAsia="Georgia" w:hAnsi="Georgia" w:cs="Georgia"/>
          <w:spacing w:val="-2"/>
          <w:sz w:val="22"/>
          <w:szCs w:val="22"/>
        </w:rPr>
        <w:t>r</w:t>
      </w:r>
      <w:r w:rsidR="00E90B52">
        <w:rPr>
          <w:rFonts w:ascii="Georgia" w:eastAsia="Georgia" w:hAnsi="Georgia" w:cs="Georgia"/>
          <w:sz w:val="22"/>
          <w:szCs w:val="22"/>
        </w:rPr>
        <w:t>f</w:t>
      </w:r>
      <w:r w:rsidR="00E90B52">
        <w:rPr>
          <w:rFonts w:ascii="Georgia" w:eastAsia="Georgia" w:hAnsi="Georgia" w:cs="Georgia"/>
          <w:spacing w:val="-1"/>
          <w:sz w:val="22"/>
          <w:szCs w:val="22"/>
        </w:rPr>
        <w:t>o</w:t>
      </w:r>
      <w:r w:rsidR="00E90B52">
        <w:rPr>
          <w:rFonts w:ascii="Georgia" w:eastAsia="Georgia" w:hAnsi="Georgia" w:cs="Georgia"/>
          <w:spacing w:val="1"/>
          <w:sz w:val="22"/>
          <w:szCs w:val="22"/>
        </w:rPr>
        <w:t>r</w:t>
      </w:r>
      <w:r w:rsidR="00E90B52">
        <w:rPr>
          <w:rFonts w:ascii="Georgia" w:eastAsia="Georgia" w:hAnsi="Georgia" w:cs="Georgia"/>
          <w:sz w:val="22"/>
          <w:szCs w:val="22"/>
        </w:rPr>
        <w:t>m</w:t>
      </w:r>
      <w:r w:rsidR="00E90B52">
        <w:rPr>
          <w:rFonts w:ascii="Georgia" w:eastAsia="Georgia" w:hAnsi="Georgia" w:cs="Georgia"/>
          <w:spacing w:val="-1"/>
          <w:sz w:val="22"/>
          <w:szCs w:val="22"/>
        </w:rPr>
        <w:t>e</w:t>
      </w:r>
      <w:r w:rsidR="00E90B52">
        <w:rPr>
          <w:rFonts w:ascii="Georgia" w:eastAsia="Georgia" w:hAnsi="Georgia" w:cs="Georgia"/>
          <w:sz w:val="22"/>
          <w:szCs w:val="22"/>
        </w:rPr>
        <w:t>d</w:t>
      </w:r>
      <w:proofErr w:type="gramEnd"/>
      <w:r w:rsidR="00E90B52">
        <w:rPr>
          <w:rFonts w:ascii="Georgia" w:eastAsia="Georgia" w:hAnsi="Georgia" w:cs="Georgia"/>
          <w:spacing w:val="2"/>
          <w:sz w:val="22"/>
          <w:szCs w:val="22"/>
        </w:rPr>
        <w:t xml:space="preserve"> </w:t>
      </w:r>
      <w:r w:rsidR="00E90B52">
        <w:rPr>
          <w:rFonts w:ascii="Georgia" w:eastAsia="Georgia" w:hAnsi="Georgia" w:cs="Georgia"/>
          <w:sz w:val="22"/>
          <w:szCs w:val="22"/>
        </w:rPr>
        <w:t>in</w:t>
      </w:r>
      <w:r w:rsidR="00E90B52">
        <w:rPr>
          <w:rFonts w:ascii="Georgia" w:eastAsia="Georgia" w:hAnsi="Georgia" w:cs="Georgia"/>
          <w:spacing w:val="1"/>
          <w:sz w:val="22"/>
          <w:szCs w:val="22"/>
        </w:rPr>
        <w:t xml:space="preserve"> o</w:t>
      </w:r>
      <w:r w:rsidR="00E90B52">
        <w:rPr>
          <w:rFonts w:ascii="Georgia" w:eastAsia="Georgia" w:hAnsi="Georgia" w:cs="Georgia"/>
          <w:spacing w:val="-2"/>
          <w:sz w:val="22"/>
          <w:szCs w:val="22"/>
        </w:rPr>
        <w:t>r</w:t>
      </w:r>
      <w:r w:rsidR="00E90B52">
        <w:rPr>
          <w:rFonts w:ascii="Georgia" w:eastAsia="Georgia" w:hAnsi="Georgia" w:cs="Georgia"/>
          <w:sz w:val="22"/>
          <w:szCs w:val="22"/>
        </w:rPr>
        <w:t>d</w:t>
      </w:r>
      <w:r w:rsidR="00E90B52">
        <w:rPr>
          <w:rFonts w:ascii="Georgia" w:eastAsia="Georgia" w:hAnsi="Georgia" w:cs="Georgia"/>
          <w:spacing w:val="-1"/>
          <w:sz w:val="22"/>
          <w:szCs w:val="22"/>
        </w:rPr>
        <w:t>e</w:t>
      </w:r>
      <w:r w:rsidR="00E90B52">
        <w:rPr>
          <w:rFonts w:ascii="Georgia" w:eastAsia="Georgia" w:hAnsi="Georgia" w:cs="Georgia"/>
          <w:sz w:val="22"/>
          <w:szCs w:val="22"/>
        </w:rPr>
        <w:t>r</w:t>
      </w:r>
      <w:r w:rsidR="00E90B52">
        <w:rPr>
          <w:rFonts w:ascii="Georgia" w:eastAsia="Georgia" w:hAnsi="Georgia" w:cs="Georgia"/>
          <w:spacing w:val="3"/>
          <w:sz w:val="22"/>
          <w:szCs w:val="22"/>
        </w:rPr>
        <w:t xml:space="preserve"> </w:t>
      </w:r>
      <w:r w:rsidR="00E90B52">
        <w:rPr>
          <w:rFonts w:ascii="Georgia" w:eastAsia="Georgia" w:hAnsi="Georgia" w:cs="Georgia"/>
          <w:spacing w:val="1"/>
          <w:sz w:val="22"/>
          <w:szCs w:val="22"/>
        </w:rPr>
        <w:t>t</w:t>
      </w:r>
      <w:r w:rsidR="00E90B52">
        <w:rPr>
          <w:rFonts w:ascii="Georgia" w:eastAsia="Georgia" w:hAnsi="Georgia" w:cs="Georgia"/>
          <w:sz w:val="22"/>
          <w:szCs w:val="22"/>
        </w:rPr>
        <w:t>o</w:t>
      </w:r>
      <w:r w:rsidR="00E90B52">
        <w:rPr>
          <w:rFonts w:ascii="Georgia" w:eastAsia="Georgia" w:hAnsi="Georgia" w:cs="Georgia"/>
          <w:spacing w:val="4"/>
          <w:sz w:val="22"/>
          <w:szCs w:val="22"/>
        </w:rPr>
        <w:t xml:space="preserve"> </w:t>
      </w:r>
      <w:r w:rsidR="00E90B52">
        <w:rPr>
          <w:rFonts w:ascii="Georgia" w:eastAsia="Georgia" w:hAnsi="Georgia" w:cs="Georgia"/>
          <w:sz w:val="22"/>
          <w:szCs w:val="22"/>
        </w:rPr>
        <w:t>g</w:t>
      </w:r>
      <w:r w:rsidR="00E90B52">
        <w:rPr>
          <w:rFonts w:ascii="Georgia" w:eastAsia="Georgia" w:hAnsi="Georgia" w:cs="Georgia"/>
          <w:spacing w:val="-1"/>
          <w:sz w:val="22"/>
          <w:szCs w:val="22"/>
        </w:rPr>
        <w:t>eo</w:t>
      </w:r>
      <w:r w:rsidR="00E90B52">
        <w:rPr>
          <w:rFonts w:ascii="Georgia" w:eastAsia="Georgia" w:hAnsi="Georgia" w:cs="Georgia"/>
          <w:sz w:val="22"/>
          <w:szCs w:val="22"/>
        </w:rPr>
        <w:t>m</w:t>
      </w:r>
      <w:r w:rsidR="00E90B52">
        <w:rPr>
          <w:rFonts w:ascii="Georgia" w:eastAsia="Georgia" w:hAnsi="Georgia" w:cs="Georgia"/>
          <w:spacing w:val="-1"/>
          <w:sz w:val="22"/>
          <w:szCs w:val="22"/>
        </w:rPr>
        <w:t>e</w:t>
      </w:r>
      <w:r w:rsidR="00E90B52">
        <w:rPr>
          <w:rFonts w:ascii="Georgia" w:eastAsia="Georgia" w:hAnsi="Georgia" w:cs="Georgia"/>
          <w:spacing w:val="1"/>
          <w:sz w:val="22"/>
          <w:szCs w:val="22"/>
        </w:rPr>
        <w:t>tr</w:t>
      </w:r>
      <w:r w:rsidR="00E90B52">
        <w:rPr>
          <w:rFonts w:ascii="Georgia" w:eastAsia="Georgia" w:hAnsi="Georgia" w:cs="Georgia"/>
          <w:spacing w:val="-2"/>
          <w:sz w:val="22"/>
          <w:szCs w:val="22"/>
        </w:rPr>
        <w:t>i</w:t>
      </w:r>
      <w:r w:rsidR="00E90B52">
        <w:rPr>
          <w:rFonts w:ascii="Georgia" w:eastAsia="Georgia" w:hAnsi="Georgia" w:cs="Georgia"/>
          <w:spacing w:val="1"/>
          <w:sz w:val="22"/>
          <w:szCs w:val="22"/>
        </w:rPr>
        <w:t>c</w:t>
      </w:r>
      <w:r w:rsidR="00E90B52">
        <w:rPr>
          <w:rFonts w:ascii="Georgia" w:eastAsia="Georgia" w:hAnsi="Georgia" w:cs="Georgia"/>
          <w:spacing w:val="-1"/>
          <w:sz w:val="22"/>
          <w:szCs w:val="22"/>
        </w:rPr>
        <w:t>all</w:t>
      </w:r>
      <w:r w:rsidR="00E90B52">
        <w:rPr>
          <w:rFonts w:ascii="Georgia" w:eastAsia="Georgia" w:hAnsi="Georgia" w:cs="Georgia"/>
          <w:sz w:val="22"/>
          <w:szCs w:val="22"/>
        </w:rPr>
        <w:t>y</w:t>
      </w:r>
      <w:r w:rsidR="00E90B52">
        <w:rPr>
          <w:rFonts w:ascii="Georgia" w:eastAsia="Georgia" w:hAnsi="Georgia" w:cs="Georgia"/>
          <w:spacing w:val="1"/>
          <w:sz w:val="22"/>
          <w:szCs w:val="22"/>
        </w:rPr>
        <w:t xml:space="preserve"> r</w:t>
      </w:r>
      <w:r w:rsidR="00E90B52">
        <w:rPr>
          <w:rFonts w:ascii="Georgia" w:eastAsia="Georgia" w:hAnsi="Georgia" w:cs="Georgia"/>
          <w:spacing w:val="-1"/>
          <w:sz w:val="22"/>
          <w:szCs w:val="22"/>
        </w:rPr>
        <w:t>e</w:t>
      </w:r>
      <w:r w:rsidR="00E90B52">
        <w:rPr>
          <w:rFonts w:ascii="Georgia" w:eastAsia="Georgia" w:hAnsi="Georgia" w:cs="Georgia"/>
          <w:spacing w:val="1"/>
          <w:sz w:val="22"/>
          <w:szCs w:val="22"/>
        </w:rPr>
        <w:t>ct</w:t>
      </w:r>
      <w:r w:rsidR="00E90B52">
        <w:rPr>
          <w:rFonts w:ascii="Georgia" w:eastAsia="Georgia" w:hAnsi="Georgia" w:cs="Georgia"/>
          <w:sz w:val="22"/>
          <w:szCs w:val="22"/>
        </w:rPr>
        <w:t>ify</w:t>
      </w:r>
      <w:r w:rsidR="00E90B52">
        <w:rPr>
          <w:rFonts w:ascii="Georgia" w:eastAsia="Georgia" w:hAnsi="Georgia" w:cs="Georgia"/>
          <w:spacing w:val="1"/>
          <w:sz w:val="22"/>
          <w:szCs w:val="22"/>
        </w:rPr>
        <w:t xml:space="preserve"> </w:t>
      </w:r>
      <w:r w:rsidR="00E90B52">
        <w:rPr>
          <w:rFonts w:ascii="Georgia" w:eastAsia="Georgia" w:hAnsi="Georgia" w:cs="Georgia"/>
          <w:sz w:val="22"/>
          <w:szCs w:val="22"/>
        </w:rPr>
        <w:t>a</w:t>
      </w:r>
      <w:r w:rsidR="00E90B52">
        <w:rPr>
          <w:rFonts w:ascii="Georgia" w:eastAsia="Georgia" w:hAnsi="Georgia" w:cs="Georgia"/>
          <w:spacing w:val="1"/>
          <w:sz w:val="22"/>
          <w:szCs w:val="22"/>
        </w:rPr>
        <w:t xml:space="preserve"> r</w:t>
      </w:r>
      <w:r w:rsidR="00E90B52">
        <w:rPr>
          <w:rFonts w:ascii="Georgia" w:eastAsia="Georgia" w:hAnsi="Georgia" w:cs="Georgia"/>
          <w:spacing w:val="-1"/>
          <w:sz w:val="22"/>
          <w:szCs w:val="22"/>
        </w:rPr>
        <w:t>e</w:t>
      </w:r>
      <w:r w:rsidR="00E90B52">
        <w:rPr>
          <w:rFonts w:ascii="Georgia" w:eastAsia="Georgia" w:hAnsi="Georgia" w:cs="Georgia"/>
          <w:sz w:val="22"/>
          <w:szCs w:val="22"/>
        </w:rPr>
        <w:t>m</w:t>
      </w:r>
      <w:r w:rsidR="00E90B52">
        <w:rPr>
          <w:rFonts w:ascii="Georgia" w:eastAsia="Georgia" w:hAnsi="Georgia" w:cs="Georgia"/>
          <w:spacing w:val="1"/>
          <w:sz w:val="22"/>
          <w:szCs w:val="22"/>
        </w:rPr>
        <w:t>ot</w:t>
      </w:r>
      <w:r w:rsidR="00E90B52">
        <w:rPr>
          <w:rFonts w:ascii="Georgia" w:eastAsia="Georgia" w:hAnsi="Georgia" w:cs="Georgia"/>
          <w:spacing w:val="-1"/>
          <w:sz w:val="22"/>
          <w:szCs w:val="22"/>
        </w:rPr>
        <w:t>el</w:t>
      </w:r>
      <w:r w:rsidR="00E90B52">
        <w:rPr>
          <w:rFonts w:ascii="Georgia" w:eastAsia="Georgia" w:hAnsi="Georgia" w:cs="Georgia"/>
          <w:sz w:val="22"/>
          <w:szCs w:val="22"/>
        </w:rPr>
        <w:t xml:space="preserve">y </w:t>
      </w:r>
      <w:r w:rsidR="00E90B52">
        <w:rPr>
          <w:rFonts w:ascii="Georgia" w:eastAsia="Georgia" w:hAnsi="Georgia" w:cs="Georgia"/>
          <w:spacing w:val="1"/>
          <w:sz w:val="22"/>
          <w:szCs w:val="22"/>
        </w:rPr>
        <w:t>s</w:t>
      </w:r>
      <w:r w:rsidR="00E90B52">
        <w:rPr>
          <w:rFonts w:ascii="Georgia" w:eastAsia="Georgia" w:hAnsi="Georgia" w:cs="Georgia"/>
          <w:spacing w:val="-1"/>
          <w:sz w:val="22"/>
          <w:szCs w:val="22"/>
        </w:rPr>
        <w:t>en</w:t>
      </w:r>
      <w:r w:rsidR="00E90B52">
        <w:rPr>
          <w:rFonts w:ascii="Georgia" w:eastAsia="Georgia" w:hAnsi="Georgia" w:cs="Georgia"/>
          <w:spacing w:val="1"/>
          <w:sz w:val="22"/>
          <w:szCs w:val="22"/>
        </w:rPr>
        <w:t>s</w:t>
      </w:r>
      <w:r w:rsidR="00E90B52">
        <w:rPr>
          <w:rFonts w:ascii="Georgia" w:eastAsia="Georgia" w:hAnsi="Georgia" w:cs="Georgia"/>
          <w:spacing w:val="-1"/>
          <w:sz w:val="22"/>
          <w:szCs w:val="22"/>
        </w:rPr>
        <w:t>e</w:t>
      </w:r>
      <w:r w:rsidR="00E90B52">
        <w:rPr>
          <w:rFonts w:ascii="Georgia" w:eastAsia="Georgia" w:hAnsi="Georgia" w:cs="Georgia"/>
          <w:sz w:val="22"/>
          <w:szCs w:val="22"/>
        </w:rPr>
        <w:t>d im</w:t>
      </w:r>
      <w:r w:rsidR="00E90B52">
        <w:rPr>
          <w:rFonts w:ascii="Georgia" w:eastAsia="Georgia" w:hAnsi="Georgia" w:cs="Georgia"/>
          <w:spacing w:val="-1"/>
          <w:sz w:val="22"/>
          <w:szCs w:val="22"/>
        </w:rPr>
        <w:t>a</w:t>
      </w:r>
      <w:r w:rsidR="00E90B52">
        <w:rPr>
          <w:rFonts w:ascii="Georgia" w:eastAsia="Georgia" w:hAnsi="Georgia" w:cs="Georgia"/>
          <w:sz w:val="22"/>
          <w:szCs w:val="22"/>
        </w:rPr>
        <w:t>ge</w:t>
      </w:r>
      <w:r w:rsidR="00E90B52">
        <w:rPr>
          <w:rFonts w:ascii="Georgia" w:eastAsia="Georgia" w:hAnsi="Georgia" w:cs="Georgia"/>
          <w:spacing w:val="-1"/>
          <w:sz w:val="22"/>
          <w:szCs w:val="22"/>
        </w:rPr>
        <w:t xml:space="preserve"> </w:t>
      </w:r>
      <w:r w:rsidR="00E90B52">
        <w:rPr>
          <w:rFonts w:ascii="Georgia" w:eastAsia="Georgia" w:hAnsi="Georgia" w:cs="Georgia"/>
          <w:spacing w:val="1"/>
          <w:sz w:val="22"/>
          <w:szCs w:val="22"/>
        </w:rPr>
        <w:t>t</w:t>
      </w:r>
      <w:r w:rsidR="00E90B52">
        <w:rPr>
          <w:rFonts w:ascii="Georgia" w:eastAsia="Georgia" w:hAnsi="Georgia" w:cs="Georgia"/>
          <w:sz w:val="22"/>
          <w:szCs w:val="22"/>
        </w:rPr>
        <w:t>o</w:t>
      </w:r>
      <w:r w:rsidR="00E90B52">
        <w:rPr>
          <w:rFonts w:ascii="Georgia" w:eastAsia="Georgia" w:hAnsi="Georgia" w:cs="Georgia"/>
          <w:spacing w:val="1"/>
          <w:sz w:val="22"/>
          <w:szCs w:val="22"/>
        </w:rPr>
        <w:t xml:space="preserve"> </w:t>
      </w:r>
      <w:r w:rsidR="00E90B52">
        <w:rPr>
          <w:rFonts w:ascii="Georgia" w:eastAsia="Georgia" w:hAnsi="Georgia" w:cs="Georgia"/>
          <w:sz w:val="22"/>
          <w:szCs w:val="22"/>
        </w:rPr>
        <w:t>a</w:t>
      </w:r>
      <w:r w:rsidR="00E90B52">
        <w:rPr>
          <w:rFonts w:ascii="Georgia" w:eastAsia="Georgia" w:hAnsi="Georgia" w:cs="Georgia"/>
          <w:spacing w:val="-1"/>
          <w:sz w:val="22"/>
          <w:szCs w:val="22"/>
        </w:rPr>
        <w:t xml:space="preserve"> </w:t>
      </w:r>
      <w:r w:rsidR="00E90B52">
        <w:rPr>
          <w:rFonts w:ascii="Georgia" w:eastAsia="Georgia" w:hAnsi="Georgia" w:cs="Georgia"/>
          <w:sz w:val="22"/>
          <w:szCs w:val="22"/>
        </w:rPr>
        <w:t>m</w:t>
      </w:r>
      <w:r w:rsidR="00E90B52">
        <w:rPr>
          <w:rFonts w:ascii="Georgia" w:eastAsia="Georgia" w:hAnsi="Georgia" w:cs="Georgia"/>
          <w:spacing w:val="-1"/>
          <w:sz w:val="22"/>
          <w:szCs w:val="22"/>
        </w:rPr>
        <w:t>a</w:t>
      </w:r>
      <w:r w:rsidR="00E90B52">
        <w:rPr>
          <w:rFonts w:ascii="Georgia" w:eastAsia="Georgia" w:hAnsi="Georgia" w:cs="Georgia"/>
          <w:sz w:val="22"/>
          <w:szCs w:val="22"/>
        </w:rPr>
        <w:t>p</w:t>
      </w:r>
      <w:r w:rsidR="00E90B52">
        <w:rPr>
          <w:rFonts w:ascii="Georgia" w:eastAsia="Georgia" w:hAnsi="Georgia" w:cs="Georgia"/>
          <w:spacing w:val="-2"/>
          <w:sz w:val="22"/>
          <w:szCs w:val="22"/>
        </w:rPr>
        <w:t xml:space="preserve"> c</w:t>
      </w:r>
      <w:r w:rsidR="00E90B52">
        <w:rPr>
          <w:rFonts w:ascii="Georgia" w:eastAsia="Georgia" w:hAnsi="Georgia" w:cs="Georgia"/>
          <w:spacing w:val="1"/>
          <w:sz w:val="22"/>
          <w:szCs w:val="22"/>
        </w:rPr>
        <w:t>o</w:t>
      </w:r>
      <w:r w:rsidR="00E90B52">
        <w:rPr>
          <w:rFonts w:ascii="Georgia" w:eastAsia="Georgia" w:hAnsi="Georgia" w:cs="Georgia"/>
          <w:spacing w:val="-1"/>
          <w:sz w:val="22"/>
          <w:szCs w:val="22"/>
        </w:rPr>
        <w:t>o</w:t>
      </w:r>
      <w:r w:rsidR="00E90B52">
        <w:rPr>
          <w:rFonts w:ascii="Georgia" w:eastAsia="Georgia" w:hAnsi="Georgia" w:cs="Georgia"/>
          <w:spacing w:val="1"/>
          <w:sz w:val="22"/>
          <w:szCs w:val="22"/>
        </w:rPr>
        <w:t>r</w:t>
      </w:r>
      <w:r w:rsidR="00E90B52">
        <w:rPr>
          <w:rFonts w:ascii="Georgia" w:eastAsia="Georgia" w:hAnsi="Georgia" w:cs="Georgia"/>
          <w:sz w:val="22"/>
          <w:szCs w:val="22"/>
        </w:rPr>
        <w:t>di</w:t>
      </w:r>
      <w:r w:rsidR="00E90B52">
        <w:rPr>
          <w:rFonts w:ascii="Georgia" w:eastAsia="Georgia" w:hAnsi="Georgia" w:cs="Georgia"/>
          <w:spacing w:val="-1"/>
          <w:sz w:val="22"/>
          <w:szCs w:val="22"/>
        </w:rPr>
        <w:t>na</w:t>
      </w:r>
      <w:r w:rsidR="00E90B52">
        <w:rPr>
          <w:rFonts w:ascii="Georgia" w:eastAsia="Georgia" w:hAnsi="Georgia" w:cs="Georgia"/>
          <w:spacing w:val="1"/>
          <w:sz w:val="22"/>
          <w:szCs w:val="22"/>
        </w:rPr>
        <w:t>t</w:t>
      </w:r>
      <w:r w:rsidR="00E90B52">
        <w:rPr>
          <w:rFonts w:ascii="Georgia" w:eastAsia="Georgia" w:hAnsi="Georgia" w:cs="Georgia"/>
          <w:sz w:val="22"/>
          <w:szCs w:val="22"/>
        </w:rPr>
        <w:t>e</w:t>
      </w:r>
      <w:r w:rsidR="00E90B52">
        <w:rPr>
          <w:rFonts w:ascii="Georgia" w:eastAsia="Georgia" w:hAnsi="Georgia" w:cs="Georgia"/>
          <w:spacing w:val="-1"/>
          <w:sz w:val="22"/>
          <w:szCs w:val="22"/>
        </w:rPr>
        <w:t xml:space="preserve"> </w:t>
      </w:r>
      <w:r w:rsidR="00E90B52">
        <w:rPr>
          <w:rFonts w:ascii="Georgia" w:eastAsia="Georgia" w:hAnsi="Georgia" w:cs="Georgia"/>
          <w:spacing w:val="1"/>
          <w:sz w:val="22"/>
          <w:szCs w:val="22"/>
        </w:rPr>
        <w:t>s</w:t>
      </w:r>
      <w:r w:rsidR="00E90B52">
        <w:rPr>
          <w:rFonts w:ascii="Georgia" w:eastAsia="Georgia" w:hAnsi="Georgia" w:cs="Georgia"/>
          <w:spacing w:val="-1"/>
          <w:sz w:val="22"/>
          <w:szCs w:val="22"/>
        </w:rPr>
        <w:t>y</w:t>
      </w:r>
      <w:r w:rsidR="00E90B52">
        <w:rPr>
          <w:rFonts w:ascii="Georgia" w:eastAsia="Georgia" w:hAnsi="Georgia" w:cs="Georgia"/>
          <w:spacing w:val="-2"/>
          <w:sz w:val="22"/>
          <w:szCs w:val="22"/>
        </w:rPr>
        <w:t>s</w:t>
      </w:r>
      <w:r w:rsidR="00E90B52">
        <w:rPr>
          <w:rFonts w:ascii="Georgia" w:eastAsia="Georgia" w:hAnsi="Georgia" w:cs="Georgia"/>
          <w:spacing w:val="1"/>
          <w:sz w:val="22"/>
          <w:szCs w:val="22"/>
        </w:rPr>
        <w:t>t</w:t>
      </w:r>
      <w:r w:rsidR="00E90B52">
        <w:rPr>
          <w:rFonts w:ascii="Georgia" w:eastAsia="Georgia" w:hAnsi="Georgia" w:cs="Georgia"/>
          <w:spacing w:val="-1"/>
          <w:sz w:val="22"/>
          <w:szCs w:val="22"/>
        </w:rPr>
        <w:t>e</w:t>
      </w:r>
      <w:r w:rsidR="00E90B52">
        <w:rPr>
          <w:rFonts w:ascii="Georgia" w:eastAsia="Georgia" w:hAnsi="Georgia" w:cs="Georgia"/>
          <w:sz w:val="22"/>
          <w:szCs w:val="22"/>
        </w:rPr>
        <w:t>m:</w:t>
      </w:r>
    </w:p>
    <w:p w:rsidR="00C818BC" w:rsidRDefault="00C818BC">
      <w:pPr>
        <w:spacing w:before="2" w:line="280" w:lineRule="exact"/>
        <w:rPr>
          <w:sz w:val="28"/>
          <w:szCs w:val="28"/>
        </w:rPr>
      </w:pPr>
    </w:p>
    <w:p w:rsidR="00C818BC" w:rsidRDefault="00E90B52">
      <w:pPr>
        <w:ind w:left="860" w:right="93"/>
        <w:jc w:val="both"/>
        <w:rPr>
          <w:rFonts w:ascii="Georgia" w:eastAsia="Georgia" w:hAnsi="Georgia" w:cs="Georgia"/>
          <w:sz w:val="22"/>
          <w:szCs w:val="22"/>
        </w:rPr>
      </w:pPr>
      <w:r>
        <w:rPr>
          <w:rFonts w:ascii="Georgia" w:eastAsia="Georgia" w:hAnsi="Georgia" w:cs="Georgia"/>
          <w:spacing w:val="1"/>
          <w:sz w:val="22"/>
          <w:szCs w:val="22"/>
        </w:rPr>
        <w:t>1</w:t>
      </w:r>
      <w:r>
        <w:rPr>
          <w:rFonts w:ascii="Georgia" w:eastAsia="Georgia" w:hAnsi="Georgia" w:cs="Georgia"/>
          <w:sz w:val="22"/>
          <w:szCs w:val="22"/>
        </w:rPr>
        <w:t>.</w:t>
      </w:r>
      <w:r>
        <w:rPr>
          <w:rFonts w:ascii="Georgia" w:eastAsia="Georgia" w:hAnsi="Georgia" w:cs="Georgia"/>
          <w:spacing w:val="3"/>
          <w:sz w:val="22"/>
          <w:szCs w:val="22"/>
        </w:rPr>
        <w:t xml:space="preserve"> </w:t>
      </w:r>
      <w:r>
        <w:rPr>
          <w:rFonts w:ascii="Georgia" w:eastAsia="Georgia" w:hAnsi="Georgia" w:cs="Georgia"/>
          <w:b/>
          <w:spacing w:val="-2"/>
          <w:sz w:val="22"/>
          <w:szCs w:val="22"/>
        </w:rPr>
        <w:t>S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>p</w:t>
      </w:r>
      <w:r>
        <w:rPr>
          <w:rFonts w:ascii="Georgia" w:eastAsia="Georgia" w:hAnsi="Georgia" w:cs="Georgia"/>
          <w:b/>
          <w:spacing w:val="-2"/>
          <w:sz w:val="22"/>
          <w:szCs w:val="22"/>
        </w:rPr>
        <w:t>a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b/>
          <w:spacing w:val="-1"/>
          <w:sz w:val="22"/>
          <w:szCs w:val="22"/>
        </w:rPr>
        <w:t>i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>a</w:t>
      </w:r>
      <w:r>
        <w:rPr>
          <w:rFonts w:ascii="Georgia" w:eastAsia="Georgia" w:hAnsi="Georgia" w:cs="Georgia"/>
          <w:b/>
          <w:sz w:val="22"/>
          <w:szCs w:val="22"/>
        </w:rPr>
        <w:t>l</w:t>
      </w:r>
      <w:r>
        <w:rPr>
          <w:rFonts w:ascii="Georgia" w:eastAsia="Georgia" w:hAnsi="Georgia" w:cs="Georgia"/>
          <w:b/>
          <w:spacing w:val="17"/>
          <w:sz w:val="22"/>
          <w:szCs w:val="22"/>
        </w:rPr>
        <w:t xml:space="preserve"> </w:t>
      </w:r>
      <w:r>
        <w:rPr>
          <w:rFonts w:ascii="Georgia" w:eastAsia="Georgia" w:hAnsi="Georgia" w:cs="Georgia"/>
          <w:b/>
          <w:sz w:val="22"/>
          <w:szCs w:val="22"/>
        </w:rPr>
        <w:t>I</w:t>
      </w:r>
      <w:r>
        <w:rPr>
          <w:rFonts w:ascii="Georgia" w:eastAsia="Georgia" w:hAnsi="Georgia" w:cs="Georgia"/>
          <w:b/>
          <w:spacing w:val="-1"/>
          <w:sz w:val="22"/>
          <w:szCs w:val="22"/>
        </w:rPr>
        <w:t>nt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>e</w:t>
      </w:r>
      <w:r>
        <w:rPr>
          <w:rFonts w:ascii="Georgia" w:eastAsia="Georgia" w:hAnsi="Georgia" w:cs="Georgia"/>
          <w:b/>
          <w:spacing w:val="-2"/>
          <w:sz w:val="22"/>
          <w:szCs w:val="22"/>
        </w:rPr>
        <w:t>r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>p</w:t>
      </w:r>
      <w:r>
        <w:rPr>
          <w:rFonts w:ascii="Georgia" w:eastAsia="Georgia" w:hAnsi="Georgia" w:cs="Georgia"/>
          <w:b/>
          <w:spacing w:val="-1"/>
          <w:sz w:val="22"/>
          <w:szCs w:val="22"/>
        </w:rPr>
        <w:t>o</w:t>
      </w:r>
      <w:r>
        <w:rPr>
          <w:rFonts w:ascii="Georgia" w:eastAsia="Georgia" w:hAnsi="Georgia" w:cs="Georgia"/>
          <w:b/>
          <w:spacing w:val="-2"/>
          <w:sz w:val="22"/>
          <w:szCs w:val="22"/>
        </w:rPr>
        <w:t>l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>a</w:t>
      </w:r>
      <w:r>
        <w:rPr>
          <w:rFonts w:ascii="Georgia" w:eastAsia="Georgia" w:hAnsi="Georgia" w:cs="Georgia"/>
          <w:b/>
          <w:spacing w:val="-1"/>
          <w:sz w:val="22"/>
          <w:szCs w:val="22"/>
        </w:rPr>
        <w:t>tio</w:t>
      </w:r>
      <w:r>
        <w:rPr>
          <w:rFonts w:ascii="Georgia" w:eastAsia="Georgia" w:hAnsi="Georgia" w:cs="Georgia"/>
          <w:b/>
          <w:sz w:val="22"/>
          <w:szCs w:val="22"/>
        </w:rPr>
        <w:t>n</w:t>
      </w:r>
      <w:r>
        <w:rPr>
          <w:rFonts w:ascii="Georgia" w:eastAsia="Georgia" w:hAnsi="Georgia" w:cs="Georgia"/>
          <w:b/>
          <w:spacing w:val="16"/>
          <w:sz w:val="22"/>
          <w:szCs w:val="22"/>
        </w:rPr>
        <w:t xml:space="preserve"> </w:t>
      </w:r>
      <w:r>
        <w:rPr>
          <w:rFonts w:ascii="Georgia" w:eastAsia="Georgia" w:hAnsi="Georgia" w:cs="Georgia"/>
          <w:b/>
          <w:sz w:val="22"/>
          <w:szCs w:val="22"/>
        </w:rPr>
        <w:t>(</w:t>
      </w:r>
      <w:r>
        <w:rPr>
          <w:rFonts w:ascii="Georgia" w:eastAsia="Georgia" w:hAnsi="Georgia" w:cs="Georgia"/>
          <w:b/>
          <w:spacing w:val="-1"/>
          <w:sz w:val="22"/>
          <w:szCs w:val="22"/>
        </w:rPr>
        <w:t>o</w:t>
      </w:r>
      <w:r>
        <w:rPr>
          <w:rFonts w:ascii="Georgia" w:eastAsia="Georgia" w:hAnsi="Georgia" w:cs="Georgia"/>
          <w:b/>
          <w:sz w:val="22"/>
          <w:szCs w:val="22"/>
        </w:rPr>
        <w:t>r</w:t>
      </w:r>
      <w:r>
        <w:rPr>
          <w:rFonts w:ascii="Georgia" w:eastAsia="Georgia" w:hAnsi="Georgia" w:cs="Georgia"/>
          <w:b/>
          <w:spacing w:val="17"/>
          <w:sz w:val="22"/>
          <w:szCs w:val="22"/>
        </w:rPr>
        <w:t xml:space="preserve"> 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>Wa</w:t>
      </w:r>
      <w:r>
        <w:rPr>
          <w:rFonts w:ascii="Georgia" w:eastAsia="Georgia" w:hAnsi="Georgia" w:cs="Georgia"/>
          <w:b/>
          <w:spacing w:val="-2"/>
          <w:sz w:val="22"/>
          <w:szCs w:val="22"/>
        </w:rPr>
        <w:t>r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>pi</w:t>
      </w:r>
      <w:r>
        <w:rPr>
          <w:rFonts w:ascii="Georgia" w:eastAsia="Georgia" w:hAnsi="Georgia" w:cs="Georgia"/>
          <w:b/>
          <w:spacing w:val="-1"/>
          <w:sz w:val="22"/>
          <w:szCs w:val="22"/>
        </w:rPr>
        <w:t>n</w:t>
      </w:r>
      <w:r>
        <w:rPr>
          <w:rFonts w:ascii="Georgia" w:eastAsia="Georgia" w:hAnsi="Georgia" w:cs="Georgia"/>
          <w:b/>
          <w:sz w:val="22"/>
          <w:szCs w:val="22"/>
        </w:rPr>
        <w:t>g),</w:t>
      </w:r>
      <w:r>
        <w:rPr>
          <w:rFonts w:ascii="Georgia" w:eastAsia="Georgia" w:hAnsi="Georgia" w:cs="Georgia"/>
          <w:b/>
          <w:spacing w:val="15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2"/>
          <w:sz w:val="22"/>
          <w:szCs w:val="22"/>
        </w:rPr>
        <w:t>w</w:t>
      </w:r>
      <w:r>
        <w:rPr>
          <w:rFonts w:ascii="Georgia" w:eastAsia="Georgia" w:hAnsi="Georgia" w:cs="Georgia"/>
          <w:spacing w:val="1"/>
          <w:sz w:val="22"/>
          <w:szCs w:val="22"/>
        </w:rPr>
        <w:t>h</w:t>
      </w:r>
      <w:r>
        <w:rPr>
          <w:rFonts w:ascii="Georgia" w:eastAsia="Georgia" w:hAnsi="Georgia" w:cs="Georgia"/>
          <w:spacing w:val="-2"/>
          <w:sz w:val="22"/>
          <w:szCs w:val="22"/>
        </w:rPr>
        <w:t>i</w:t>
      </w:r>
      <w:r>
        <w:rPr>
          <w:rFonts w:ascii="Georgia" w:eastAsia="Georgia" w:hAnsi="Georgia" w:cs="Georgia"/>
          <w:spacing w:val="1"/>
          <w:sz w:val="22"/>
          <w:szCs w:val="22"/>
        </w:rPr>
        <w:t>c</w:t>
      </w:r>
      <w:r>
        <w:rPr>
          <w:rFonts w:ascii="Georgia" w:eastAsia="Georgia" w:hAnsi="Georgia" w:cs="Georgia"/>
          <w:sz w:val="22"/>
          <w:szCs w:val="22"/>
        </w:rPr>
        <w:t>h</w:t>
      </w:r>
      <w:r>
        <w:rPr>
          <w:rFonts w:ascii="Georgia" w:eastAsia="Georgia" w:hAnsi="Georgia" w:cs="Georgia"/>
          <w:spacing w:val="3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d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fi</w:t>
      </w:r>
      <w:r>
        <w:rPr>
          <w:rFonts w:ascii="Georgia" w:eastAsia="Georgia" w:hAnsi="Georgia" w:cs="Georgia"/>
          <w:spacing w:val="-1"/>
          <w:sz w:val="22"/>
          <w:szCs w:val="22"/>
        </w:rPr>
        <w:t>ne</w:t>
      </w:r>
      <w:r>
        <w:rPr>
          <w:rFonts w:ascii="Georgia" w:eastAsia="Georgia" w:hAnsi="Georgia" w:cs="Georgia"/>
          <w:sz w:val="22"/>
          <w:szCs w:val="22"/>
        </w:rPr>
        <w:t>s</w:t>
      </w:r>
      <w:r>
        <w:rPr>
          <w:rFonts w:ascii="Georgia" w:eastAsia="Georgia" w:hAnsi="Georgia" w:cs="Georgia"/>
          <w:spacing w:val="3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2"/>
          <w:sz w:val="22"/>
          <w:szCs w:val="22"/>
        </w:rPr>
        <w:t>t</w:t>
      </w:r>
      <w:r>
        <w:rPr>
          <w:rFonts w:ascii="Georgia" w:eastAsia="Georgia" w:hAnsi="Georgia" w:cs="Georgia"/>
          <w:spacing w:val="1"/>
          <w:sz w:val="22"/>
          <w:szCs w:val="22"/>
        </w:rPr>
        <w:t>h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1"/>
          <w:sz w:val="22"/>
          <w:szCs w:val="22"/>
        </w:rPr>
        <w:t>na</w:t>
      </w:r>
      <w:r>
        <w:rPr>
          <w:rFonts w:ascii="Georgia" w:eastAsia="Georgia" w:hAnsi="Georgia" w:cs="Georgia"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sz w:val="22"/>
          <w:szCs w:val="22"/>
        </w:rPr>
        <w:t>u</w:t>
      </w:r>
      <w:r>
        <w:rPr>
          <w:rFonts w:ascii="Georgia" w:eastAsia="Georgia" w:hAnsi="Georgia" w:cs="Georgia"/>
          <w:spacing w:val="1"/>
          <w:sz w:val="22"/>
          <w:szCs w:val="22"/>
        </w:rPr>
        <w:t>r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1"/>
          <w:sz w:val="22"/>
          <w:szCs w:val="22"/>
        </w:rPr>
        <w:t xml:space="preserve"> o</w:t>
      </w:r>
      <w:r>
        <w:rPr>
          <w:rFonts w:ascii="Georgia" w:eastAsia="Georgia" w:hAnsi="Georgia" w:cs="Georgia"/>
          <w:sz w:val="22"/>
          <w:szCs w:val="22"/>
        </w:rPr>
        <w:t xml:space="preserve">f </w:t>
      </w:r>
      <w:r>
        <w:rPr>
          <w:rFonts w:ascii="Georgia" w:eastAsia="Georgia" w:hAnsi="Georgia" w:cs="Georgia"/>
          <w:spacing w:val="1"/>
          <w:sz w:val="22"/>
          <w:szCs w:val="22"/>
        </w:rPr>
        <w:t>th</w:t>
      </w:r>
      <w:r>
        <w:rPr>
          <w:rFonts w:ascii="Georgia" w:eastAsia="Georgia" w:hAnsi="Georgia" w:cs="Georgia"/>
          <w:sz w:val="22"/>
          <w:szCs w:val="22"/>
        </w:rPr>
        <w:t xml:space="preserve">e </w:t>
      </w:r>
      <w:proofErr w:type="gramStart"/>
      <w:r>
        <w:rPr>
          <w:rFonts w:ascii="Georgia" w:eastAsia="Georgia" w:hAnsi="Georgia" w:cs="Georgia"/>
          <w:sz w:val="22"/>
          <w:szCs w:val="22"/>
        </w:rPr>
        <w:t>g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>m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pacing w:val="1"/>
          <w:sz w:val="22"/>
          <w:szCs w:val="22"/>
        </w:rPr>
        <w:t>tr</w:t>
      </w:r>
      <w:r>
        <w:rPr>
          <w:rFonts w:ascii="Georgia" w:eastAsia="Georgia" w:hAnsi="Georgia" w:cs="Georgia"/>
          <w:spacing w:val="-2"/>
          <w:sz w:val="22"/>
          <w:szCs w:val="22"/>
        </w:rPr>
        <w:t>i</w:t>
      </w:r>
      <w:r>
        <w:rPr>
          <w:rFonts w:ascii="Georgia" w:eastAsia="Georgia" w:hAnsi="Georgia" w:cs="Georgia"/>
          <w:sz w:val="22"/>
          <w:szCs w:val="22"/>
        </w:rPr>
        <w:t xml:space="preserve">c </w:t>
      </w:r>
      <w:r>
        <w:rPr>
          <w:rFonts w:ascii="Georgia" w:eastAsia="Georgia" w:hAnsi="Georgia" w:cs="Georgia"/>
          <w:spacing w:val="4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2"/>
          <w:sz w:val="22"/>
          <w:szCs w:val="22"/>
        </w:rPr>
        <w:t>c</w:t>
      </w:r>
      <w:r>
        <w:rPr>
          <w:rFonts w:ascii="Georgia" w:eastAsia="Georgia" w:hAnsi="Georgia" w:cs="Georgia"/>
          <w:spacing w:val="-1"/>
          <w:sz w:val="22"/>
          <w:szCs w:val="22"/>
        </w:rPr>
        <w:t>o</w:t>
      </w:r>
      <w:r>
        <w:rPr>
          <w:rFonts w:ascii="Georgia" w:eastAsia="Georgia" w:hAnsi="Georgia" w:cs="Georgia"/>
          <w:spacing w:val="1"/>
          <w:sz w:val="22"/>
          <w:szCs w:val="22"/>
        </w:rPr>
        <w:t>or</w:t>
      </w:r>
      <w:r>
        <w:rPr>
          <w:rFonts w:ascii="Georgia" w:eastAsia="Georgia" w:hAnsi="Georgia" w:cs="Georgia"/>
          <w:spacing w:val="-2"/>
          <w:sz w:val="22"/>
          <w:szCs w:val="22"/>
        </w:rPr>
        <w:t>d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-1"/>
          <w:sz w:val="22"/>
          <w:szCs w:val="22"/>
        </w:rPr>
        <w:t>na</w:t>
      </w:r>
      <w:r>
        <w:rPr>
          <w:rFonts w:ascii="Georgia" w:eastAsia="Georgia" w:hAnsi="Georgia" w:cs="Georgia"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sz w:val="22"/>
          <w:szCs w:val="22"/>
        </w:rPr>
        <w:t>e</w:t>
      </w:r>
      <w:proofErr w:type="gramEnd"/>
      <w:r>
        <w:rPr>
          <w:rFonts w:ascii="Georgia" w:eastAsia="Georgia" w:hAnsi="Georgia" w:cs="Georgia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spacing w:val="-2"/>
          <w:sz w:val="22"/>
          <w:szCs w:val="22"/>
        </w:rPr>
        <w:t>r</w:t>
      </w:r>
      <w:r>
        <w:rPr>
          <w:rFonts w:ascii="Georgia" w:eastAsia="Georgia" w:hAnsi="Georgia" w:cs="Georgia"/>
          <w:spacing w:val="-1"/>
          <w:sz w:val="22"/>
          <w:szCs w:val="22"/>
        </w:rPr>
        <w:t>an</w:t>
      </w:r>
      <w:r>
        <w:rPr>
          <w:rFonts w:ascii="Georgia" w:eastAsia="Georgia" w:hAnsi="Georgia" w:cs="Georgia"/>
          <w:spacing w:val="1"/>
          <w:sz w:val="22"/>
          <w:szCs w:val="22"/>
        </w:rPr>
        <w:t>s</w:t>
      </w:r>
      <w:r>
        <w:rPr>
          <w:rFonts w:ascii="Georgia" w:eastAsia="Georgia" w:hAnsi="Georgia" w:cs="Georgia"/>
          <w:sz w:val="22"/>
          <w:szCs w:val="22"/>
        </w:rPr>
        <w:t>f</w:t>
      </w:r>
      <w:r>
        <w:rPr>
          <w:rFonts w:ascii="Georgia" w:eastAsia="Georgia" w:hAnsi="Georgia" w:cs="Georgia"/>
          <w:spacing w:val="1"/>
          <w:sz w:val="22"/>
          <w:szCs w:val="22"/>
        </w:rPr>
        <w:t>or</w:t>
      </w:r>
      <w:r>
        <w:rPr>
          <w:rFonts w:ascii="Georgia" w:eastAsia="Georgia" w:hAnsi="Georgia" w:cs="Georgia"/>
          <w:sz w:val="22"/>
          <w:szCs w:val="22"/>
        </w:rPr>
        <w:t>m</w:t>
      </w:r>
      <w:r>
        <w:rPr>
          <w:rFonts w:ascii="Georgia" w:eastAsia="Georgia" w:hAnsi="Georgia" w:cs="Georgia"/>
          <w:spacing w:val="-3"/>
          <w:sz w:val="22"/>
          <w:szCs w:val="22"/>
        </w:rPr>
        <w:t>a</w:t>
      </w:r>
      <w:r>
        <w:rPr>
          <w:rFonts w:ascii="Georgia" w:eastAsia="Georgia" w:hAnsi="Georgia" w:cs="Georgia"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 xml:space="preserve">n  </w:t>
      </w:r>
      <w:r>
        <w:rPr>
          <w:rFonts w:ascii="Georgia" w:eastAsia="Georgia" w:hAnsi="Georgia" w:cs="Georgia"/>
          <w:spacing w:val="1"/>
          <w:sz w:val="22"/>
          <w:szCs w:val="22"/>
        </w:rPr>
        <w:t>th</w:t>
      </w:r>
      <w:r>
        <w:rPr>
          <w:rFonts w:ascii="Georgia" w:eastAsia="Georgia" w:hAnsi="Georgia" w:cs="Georgia"/>
          <w:spacing w:val="-3"/>
          <w:sz w:val="22"/>
          <w:szCs w:val="22"/>
        </w:rPr>
        <w:t>a</w:t>
      </w:r>
      <w:r>
        <w:rPr>
          <w:rFonts w:ascii="Georgia" w:eastAsia="Georgia" w:hAnsi="Georgia" w:cs="Georgia"/>
          <w:sz w:val="22"/>
          <w:szCs w:val="22"/>
        </w:rPr>
        <w:t xml:space="preserve">t </w:t>
      </w:r>
      <w:r>
        <w:rPr>
          <w:rFonts w:ascii="Georgia" w:eastAsia="Georgia" w:hAnsi="Georgia" w:cs="Georgia"/>
          <w:spacing w:val="4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m</w:t>
      </w:r>
      <w:r>
        <w:rPr>
          <w:rFonts w:ascii="Georgia" w:eastAsia="Georgia" w:hAnsi="Georgia" w:cs="Georgia"/>
          <w:spacing w:val="-2"/>
          <w:sz w:val="22"/>
          <w:szCs w:val="22"/>
        </w:rPr>
        <w:t>us</w:t>
      </w:r>
      <w:r>
        <w:rPr>
          <w:rFonts w:ascii="Georgia" w:eastAsia="Georgia" w:hAnsi="Georgia" w:cs="Georgia"/>
          <w:sz w:val="22"/>
          <w:szCs w:val="22"/>
        </w:rPr>
        <w:t xml:space="preserve">t </w:t>
      </w:r>
      <w:r>
        <w:rPr>
          <w:rFonts w:ascii="Georgia" w:eastAsia="Georgia" w:hAnsi="Georgia" w:cs="Georgia"/>
          <w:spacing w:val="4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b</w:t>
      </w:r>
      <w:r>
        <w:rPr>
          <w:rFonts w:ascii="Georgia" w:eastAsia="Georgia" w:hAnsi="Georgia" w:cs="Georgia"/>
          <w:sz w:val="22"/>
          <w:szCs w:val="22"/>
        </w:rPr>
        <w:t xml:space="preserve">e </w:t>
      </w:r>
      <w:r>
        <w:rPr>
          <w:rFonts w:ascii="Georgia" w:eastAsia="Georgia" w:hAnsi="Georgia" w:cs="Georgia"/>
          <w:spacing w:val="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3"/>
          <w:sz w:val="22"/>
          <w:szCs w:val="22"/>
        </w:rPr>
        <w:t>a</w:t>
      </w:r>
      <w:r>
        <w:rPr>
          <w:rFonts w:ascii="Georgia" w:eastAsia="Georgia" w:hAnsi="Georgia" w:cs="Georgia"/>
          <w:spacing w:val="2"/>
          <w:sz w:val="22"/>
          <w:szCs w:val="22"/>
        </w:rPr>
        <w:t>p</w:t>
      </w:r>
      <w:r>
        <w:rPr>
          <w:rFonts w:ascii="Georgia" w:eastAsia="Georgia" w:hAnsi="Georgia" w:cs="Georgia"/>
          <w:spacing w:val="1"/>
          <w:sz w:val="22"/>
          <w:szCs w:val="22"/>
        </w:rPr>
        <w:t>p</w:t>
      </w:r>
      <w:r>
        <w:rPr>
          <w:rFonts w:ascii="Georgia" w:eastAsia="Georgia" w:hAnsi="Georgia" w:cs="Georgia"/>
          <w:spacing w:val="-1"/>
          <w:sz w:val="22"/>
          <w:szCs w:val="22"/>
        </w:rPr>
        <w:t>l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 xml:space="preserve">d </w:t>
      </w:r>
      <w:r>
        <w:rPr>
          <w:rFonts w:ascii="Georgia" w:eastAsia="Georgia" w:hAnsi="Georgia" w:cs="Georgia"/>
          <w:spacing w:val="1"/>
          <w:sz w:val="22"/>
          <w:szCs w:val="22"/>
        </w:rPr>
        <w:t xml:space="preserve"> t</w:t>
      </w:r>
      <w:r>
        <w:rPr>
          <w:rFonts w:ascii="Georgia" w:eastAsia="Georgia" w:hAnsi="Georgia" w:cs="Georgia"/>
          <w:sz w:val="22"/>
          <w:szCs w:val="22"/>
        </w:rPr>
        <w:t xml:space="preserve">o </w:t>
      </w:r>
      <w:r>
        <w:rPr>
          <w:rFonts w:ascii="Georgia" w:eastAsia="Georgia" w:hAnsi="Georgia" w:cs="Georgia"/>
          <w:spacing w:val="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r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pacing w:val="1"/>
          <w:sz w:val="22"/>
          <w:szCs w:val="22"/>
        </w:rPr>
        <w:t>c</w:t>
      </w:r>
      <w:r>
        <w:rPr>
          <w:rFonts w:ascii="Georgia" w:eastAsia="Georgia" w:hAnsi="Georgia" w:cs="Georgia"/>
          <w:spacing w:val="-2"/>
          <w:sz w:val="22"/>
          <w:szCs w:val="22"/>
        </w:rPr>
        <w:t>t</w:t>
      </w:r>
      <w:r>
        <w:rPr>
          <w:rFonts w:ascii="Georgia" w:eastAsia="Georgia" w:hAnsi="Georgia" w:cs="Georgia"/>
          <w:sz w:val="22"/>
          <w:szCs w:val="22"/>
        </w:rPr>
        <w:t xml:space="preserve">ify  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 xml:space="preserve">r </w:t>
      </w:r>
      <w:r>
        <w:rPr>
          <w:rFonts w:ascii="Georgia" w:eastAsia="Georgia" w:hAnsi="Georgia" w:cs="Georgia"/>
          <w:spacing w:val="1"/>
          <w:sz w:val="22"/>
          <w:szCs w:val="22"/>
        </w:rPr>
        <w:t>r</w:t>
      </w:r>
      <w:r>
        <w:rPr>
          <w:rFonts w:ascii="Georgia" w:eastAsia="Georgia" w:hAnsi="Georgia" w:cs="Georgia"/>
          <w:spacing w:val="-1"/>
          <w:sz w:val="22"/>
          <w:szCs w:val="22"/>
        </w:rPr>
        <w:t>el</w:t>
      </w:r>
      <w:r>
        <w:rPr>
          <w:rFonts w:ascii="Georgia" w:eastAsia="Georgia" w:hAnsi="Georgia" w:cs="Georgia"/>
          <w:spacing w:val="1"/>
          <w:sz w:val="22"/>
          <w:szCs w:val="22"/>
        </w:rPr>
        <w:t>oc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sz w:val="22"/>
          <w:szCs w:val="22"/>
        </w:rPr>
        <w:t xml:space="preserve">e 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pacing w:val="1"/>
          <w:sz w:val="22"/>
          <w:szCs w:val="22"/>
        </w:rPr>
        <w:t>v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pacing w:val="1"/>
          <w:sz w:val="22"/>
          <w:szCs w:val="22"/>
        </w:rPr>
        <w:t>r</w:t>
      </w:r>
      <w:r>
        <w:rPr>
          <w:rFonts w:ascii="Georgia" w:eastAsia="Georgia" w:hAnsi="Georgia" w:cs="Georgia"/>
          <w:sz w:val="22"/>
          <w:szCs w:val="22"/>
        </w:rPr>
        <w:t>y</w:t>
      </w:r>
      <w:r>
        <w:rPr>
          <w:rFonts w:ascii="Georgia" w:eastAsia="Georgia" w:hAnsi="Georgia" w:cs="Georgia"/>
          <w:spacing w:val="1"/>
          <w:sz w:val="22"/>
          <w:szCs w:val="22"/>
        </w:rPr>
        <w:t xml:space="preserve"> p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-1"/>
          <w:sz w:val="22"/>
          <w:szCs w:val="22"/>
        </w:rPr>
        <w:t>xe</w:t>
      </w:r>
      <w:r>
        <w:rPr>
          <w:rFonts w:ascii="Georgia" w:eastAsia="Georgia" w:hAnsi="Georgia" w:cs="Georgia"/>
          <w:sz w:val="22"/>
          <w:szCs w:val="22"/>
        </w:rPr>
        <w:t>l</w:t>
      </w:r>
      <w:r>
        <w:rPr>
          <w:rFonts w:ascii="Georgia" w:eastAsia="Georgia" w:hAnsi="Georgia" w:cs="Georgia"/>
          <w:spacing w:val="1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in</w:t>
      </w:r>
      <w:r>
        <w:rPr>
          <w:rFonts w:ascii="Georgia" w:eastAsia="Georgia" w:hAnsi="Georgia" w:cs="Georgia"/>
          <w:spacing w:val="1"/>
          <w:sz w:val="22"/>
          <w:szCs w:val="22"/>
        </w:rPr>
        <w:t xml:space="preserve"> th</w:t>
      </w:r>
      <w:r>
        <w:rPr>
          <w:rFonts w:ascii="Georgia" w:eastAsia="Georgia" w:hAnsi="Georgia" w:cs="Georgia"/>
          <w:sz w:val="22"/>
          <w:szCs w:val="22"/>
        </w:rPr>
        <w:t xml:space="preserve">e </w:t>
      </w:r>
      <w:r>
        <w:rPr>
          <w:rFonts w:ascii="Georgia" w:eastAsia="Georgia" w:hAnsi="Georgia" w:cs="Georgia"/>
          <w:spacing w:val="1"/>
          <w:sz w:val="22"/>
          <w:szCs w:val="22"/>
        </w:rPr>
        <w:t>or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-2"/>
          <w:sz w:val="22"/>
          <w:szCs w:val="22"/>
        </w:rPr>
        <w:t>g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-1"/>
          <w:sz w:val="22"/>
          <w:szCs w:val="22"/>
        </w:rPr>
        <w:t>na</w:t>
      </w:r>
      <w:r>
        <w:rPr>
          <w:rFonts w:ascii="Georgia" w:eastAsia="Georgia" w:hAnsi="Georgia" w:cs="Georgia"/>
          <w:sz w:val="22"/>
          <w:szCs w:val="22"/>
        </w:rPr>
        <w:t>l</w:t>
      </w:r>
      <w:r>
        <w:rPr>
          <w:rFonts w:ascii="Georgia" w:eastAsia="Georgia" w:hAnsi="Georgia" w:cs="Georgia"/>
          <w:spacing w:val="1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-1"/>
          <w:sz w:val="22"/>
          <w:szCs w:val="22"/>
        </w:rPr>
        <w:t>n</w:t>
      </w:r>
      <w:r>
        <w:rPr>
          <w:rFonts w:ascii="Georgia" w:eastAsia="Georgia" w:hAnsi="Georgia" w:cs="Georgia"/>
          <w:spacing w:val="1"/>
          <w:sz w:val="22"/>
          <w:szCs w:val="22"/>
        </w:rPr>
        <w:t>p</w:t>
      </w:r>
      <w:r>
        <w:rPr>
          <w:rFonts w:ascii="Georgia" w:eastAsia="Georgia" w:hAnsi="Georgia" w:cs="Georgia"/>
          <w:sz w:val="22"/>
          <w:szCs w:val="22"/>
        </w:rPr>
        <w:t>ut</w:t>
      </w:r>
      <w:r>
        <w:rPr>
          <w:rFonts w:ascii="Georgia" w:eastAsia="Georgia" w:hAnsi="Georgia" w:cs="Georgia"/>
          <w:spacing w:val="2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im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z w:val="22"/>
          <w:szCs w:val="22"/>
        </w:rPr>
        <w:t xml:space="preserve">ge </w:t>
      </w:r>
      <w:r>
        <w:rPr>
          <w:rFonts w:ascii="Georgia" w:eastAsia="Georgia" w:hAnsi="Georgia" w:cs="Georgia"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sz w:val="22"/>
          <w:szCs w:val="22"/>
        </w:rPr>
        <w:t>o</w:t>
      </w:r>
      <w:r>
        <w:rPr>
          <w:rFonts w:ascii="Georgia" w:eastAsia="Georgia" w:hAnsi="Georgia" w:cs="Georgia"/>
          <w:spacing w:val="4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sz w:val="22"/>
          <w:szCs w:val="22"/>
        </w:rPr>
        <w:t xml:space="preserve">s </w:t>
      </w:r>
      <w:r>
        <w:rPr>
          <w:rFonts w:ascii="Georgia" w:eastAsia="Georgia" w:hAnsi="Georgia" w:cs="Georgia"/>
          <w:spacing w:val="1"/>
          <w:sz w:val="22"/>
          <w:szCs w:val="22"/>
        </w:rPr>
        <w:t>p</w:t>
      </w:r>
      <w:r>
        <w:rPr>
          <w:rFonts w:ascii="Georgia" w:eastAsia="Georgia" w:hAnsi="Georgia" w:cs="Georgia"/>
          <w:spacing w:val="-2"/>
          <w:sz w:val="22"/>
          <w:szCs w:val="22"/>
        </w:rPr>
        <w:t>r</w:t>
      </w:r>
      <w:r>
        <w:rPr>
          <w:rFonts w:ascii="Georgia" w:eastAsia="Georgia" w:hAnsi="Georgia" w:cs="Georgia"/>
          <w:spacing w:val="1"/>
          <w:sz w:val="22"/>
          <w:szCs w:val="22"/>
        </w:rPr>
        <w:t>op</w:t>
      </w:r>
      <w:r>
        <w:rPr>
          <w:rFonts w:ascii="Georgia" w:eastAsia="Georgia" w:hAnsi="Georgia" w:cs="Georgia"/>
          <w:spacing w:val="-4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r</w:t>
      </w:r>
      <w:r>
        <w:rPr>
          <w:rFonts w:ascii="Georgia" w:eastAsia="Georgia" w:hAnsi="Georgia" w:cs="Georgia"/>
          <w:spacing w:val="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p</w:t>
      </w:r>
      <w:r>
        <w:rPr>
          <w:rFonts w:ascii="Georgia" w:eastAsia="Georgia" w:hAnsi="Georgia" w:cs="Georgia"/>
          <w:spacing w:val="-1"/>
          <w:sz w:val="22"/>
          <w:szCs w:val="22"/>
        </w:rPr>
        <w:t>o</w:t>
      </w:r>
      <w:r>
        <w:rPr>
          <w:rFonts w:ascii="Georgia" w:eastAsia="Georgia" w:hAnsi="Georgia" w:cs="Georgia"/>
          <w:spacing w:val="1"/>
          <w:sz w:val="22"/>
          <w:szCs w:val="22"/>
        </w:rPr>
        <w:t>s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spacing w:val="-2"/>
          <w:sz w:val="22"/>
          <w:szCs w:val="22"/>
        </w:rPr>
        <w:t>i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>n</w:t>
      </w:r>
      <w:r>
        <w:rPr>
          <w:rFonts w:ascii="Georgia" w:eastAsia="Georgia" w:hAnsi="Georgia" w:cs="Georgia"/>
          <w:spacing w:val="1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in</w:t>
      </w:r>
      <w:r>
        <w:rPr>
          <w:rFonts w:ascii="Georgia" w:eastAsia="Georgia" w:hAnsi="Georgia" w:cs="Georgia"/>
          <w:spacing w:val="1"/>
          <w:sz w:val="22"/>
          <w:szCs w:val="22"/>
        </w:rPr>
        <w:t xml:space="preserve"> th</w:t>
      </w:r>
      <w:r>
        <w:rPr>
          <w:rFonts w:ascii="Georgia" w:eastAsia="Georgia" w:hAnsi="Georgia" w:cs="Georgia"/>
          <w:sz w:val="22"/>
          <w:szCs w:val="22"/>
        </w:rPr>
        <w:t xml:space="preserve">e </w:t>
      </w:r>
      <w:r>
        <w:rPr>
          <w:rFonts w:ascii="Georgia" w:eastAsia="Georgia" w:hAnsi="Georgia" w:cs="Georgia"/>
          <w:spacing w:val="1"/>
          <w:sz w:val="22"/>
          <w:szCs w:val="22"/>
        </w:rPr>
        <w:t>r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pacing w:val="1"/>
          <w:sz w:val="22"/>
          <w:szCs w:val="22"/>
        </w:rPr>
        <w:t>ct</w:t>
      </w:r>
      <w:r>
        <w:rPr>
          <w:rFonts w:ascii="Georgia" w:eastAsia="Georgia" w:hAnsi="Georgia" w:cs="Georgia"/>
          <w:sz w:val="22"/>
          <w:szCs w:val="22"/>
        </w:rPr>
        <w:t>ifi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d</w:t>
      </w:r>
      <w:r>
        <w:rPr>
          <w:rFonts w:ascii="Georgia" w:eastAsia="Georgia" w:hAnsi="Georgia" w:cs="Georgia"/>
          <w:spacing w:val="-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>u</w:t>
      </w:r>
      <w:r>
        <w:rPr>
          <w:rFonts w:ascii="Georgia" w:eastAsia="Georgia" w:hAnsi="Georgia" w:cs="Georgia"/>
          <w:spacing w:val="-2"/>
          <w:sz w:val="22"/>
          <w:szCs w:val="22"/>
        </w:rPr>
        <w:t>t</w:t>
      </w:r>
      <w:r>
        <w:rPr>
          <w:rFonts w:ascii="Georgia" w:eastAsia="Georgia" w:hAnsi="Georgia" w:cs="Georgia"/>
          <w:spacing w:val="1"/>
          <w:sz w:val="22"/>
          <w:szCs w:val="22"/>
        </w:rPr>
        <w:t>p</w:t>
      </w:r>
      <w:r>
        <w:rPr>
          <w:rFonts w:ascii="Georgia" w:eastAsia="Georgia" w:hAnsi="Georgia" w:cs="Georgia"/>
          <w:spacing w:val="-2"/>
          <w:sz w:val="22"/>
          <w:szCs w:val="22"/>
        </w:rPr>
        <w:t>u</w:t>
      </w:r>
      <w:r>
        <w:rPr>
          <w:rFonts w:ascii="Georgia" w:eastAsia="Georgia" w:hAnsi="Georgia" w:cs="Georgia"/>
          <w:sz w:val="22"/>
          <w:szCs w:val="22"/>
        </w:rPr>
        <w:t>t im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z w:val="22"/>
          <w:szCs w:val="22"/>
        </w:rPr>
        <w:t>g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.</w:t>
      </w:r>
    </w:p>
    <w:p w:rsidR="00C818BC" w:rsidRDefault="00C818BC">
      <w:pPr>
        <w:spacing w:before="6" w:line="280" w:lineRule="exact"/>
        <w:rPr>
          <w:sz w:val="28"/>
          <w:szCs w:val="28"/>
        </w:rPr>
      </w:pPr>
    </w:p>
    <w:p w:rsidR="00C818BC" w:rsidRDefault="00E90B52">
      <w:pPr>
        <w:spacing w:line="240" w:lineRule="exact"/>
        <w:ind w:left="860" w:right="97"/>
        <w:jc w:val="both"/>
        <w:rPr>
          <w:rFonts w:ascii="Georgia" w:eastAsia="Georgia" w:hAnsi="Georgia" w:cs="Georgia"/>
          <w:sz w:val="22"/>
          <w:szCs w:val="22"/>
        </w:rPr>
      </w:pPr>
      <w:r>
        <w:rPr>
          <w:rFonts w:ascii="Georgia" w:eastAsia="Georgia" w:hAnsi="Georgia" w:cs="Georgia"/>
          <w:spacing w:val="-1"/>
          <w:sz w:val="22"/>
          <w:szCs w:val="22"/>
        </w:rPr>
        <w:t>2</w:t>
      </w:r>
      <w:r>
        <w:rPr>
          <w:rFonts w:ascii="Georgia" w:eastAsia="Georgia" w:hAnsi="Georgia" w:cs="Georgia"/>
          <w:sz w:val="22"/>
          <w:szCs w:val="22"/>
        </w:rPr>
        <w:t xml:space="preserve">. </w:t>
      </w:r>
      <w:r>
        <w:rPr>
          <w:rFonts w:ascii="Georgia" w:eastAsia="Georgia" w:hAnsi="Georgia" w:cs="Georgia"/>
          <w:spacing w:val="2"/>
          <w:sz w:val="22"/>
          <w:szCs w:val="22"/>
        </w:rPr>
        <w:t xml:space="preserve"> </w:t>
      </w:r>
      <w:r>
        <w:rPr>
          <w:rFonts w:ascii="Georgia" w:eastAsia="Georgia" w:hAnsi="Georgia" w:cs="Georgia"/>
          <w:b/>
          <w:spacing w:val="-1"/>
          <w:sz w:val="22"/>
          <w:szCs w:val="22"/>
        </w:rPr>
        <w:t>R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>e</w:t>
      </w:r>
      <w:r>
        <w:rPr>
          <w:rFonts w:ascii="Georgia" w:eastAsia="Georgia" w:hAnsi="Georgia" w:cs="Georgia"/>
          <w:b/>
          <w:sz w:val="22"/>
          <w:szCs w:val="22"/>
        </w:rPr>
        <w:t>s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>a</w:t>
      </w:r>
      <w:r>
        <w:rPr>
          <w:rFonts w:ascii="Georgia" w:eastAsia="Georgia" w:hAnsi="Georgia" w:cs="Georgia"/>
          <w:b/>
          <w:spacing w:val="-1"/>
          <w:sz w:val="22"/>
          <w:szCs w:val="22"/>
        </w:rPr>
        <w:t>m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>p</w:t>
      </w:r>
      <w:r>
        <w:rPr>
          <w:rFonts w:ascii="Georgia" w:eastAsia="Georgia" w:hAnsi="Georgia" w:cs="Georgia"/>
          <w:b/>
          <w:spacing w:val="-2"/>
          <w:sz w:val="22"/>
          <w:szCs w:val="22"/>
        </w:rPr>
        <w:t>l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>i</w:t>
      </w:r>
      <w:r>
        <w:rPr>
          <w:rFonts w:ascii="Georgia" w:eastAsia="Georgia" w:hAnsi="Georgia" w:cs="Georgia"/>
          <w:b/>
          <w:spacing w:val="-1"/>
          <w:sz w:val="22"/>
          <w:szCs w:val="22"/>
        </w:rPr>
        <w:t>n</w:t>
      </w:r>
      <w:r>
        <w:rPr>
          <w:rFonts w:ascii="Georgia" w:eastAsia="Georgia" w:hAnsi="Georgia" w:cs="Georgia"/>
          <w:b/>
          <w:sz w:val="22"/>
          <w:szCs w:val="22"/>
        </w:rPr>
        <w:t>g</w:t>
      </w:r>
      <w:proofErr w:type="gramStart"/>
      <w:r>
        <w:rPr>
          <w:rFonts w:ascii="Georgia" w:eastAsia="Georgia" w:hAnsi="Georgia" w:cs="Georgia"/>
          <w:b/>
          <w:sz w:val="22"/>
          <w:szCs w:val="22"/>
        </w:rPr>
        <w:t xml:space="preserve">, </w:t>
      </w:r>
      <w:r>
        <w:rPr>
          <w:rFonts w:ascii="Georgia" w:eastAsia="Georgia" w:hAnsi="Georgia" w:cs="Georgia"/>
          <w:b/>
          <w:spacing w:val="13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2"/>
          <w:sz w:val="22"/>
          <w:szCs w:val="22"/>
        </w:rPr>
        <w:t>w</w:t>
      </w:r>
      <w:r>
        <w:rPr>
          <w:rFonts w:ascii="Georgia" w:eastAsia="Georgia" w:hAnsi="Georgia" w:cs="Georgia"/>
          <w:spacing w:val="1"/>
          <w:sz w:val="22"/>
          <w:szCs w:val="22"/>
        </w:rPr>
        <w:t>h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-2"/>
          <w:sz w:val="22"/>
          <w:szCs w:val="22"/>
        </w:rPr>
        <w:t>c</w:t>
      </w:r>
      <w:r>
        <w:rPr>
          <w:rFonts w:ascii="Georgia" w:eastAsia="Georgia" w:hAnsi="Georgia" w:cs="Georgia"/>
          <w:sz w:val="22"/>
          <w:szCs w:val="22"/>
        </w:rPr>
        <w:t>h</w:t>
      </w:r>
      <w:proofErr w:type="gramEnd"/>
      <w:r>
        <w:rPr>
          <w:rFonts w:ascii="Georgia" w:eastAsia="Georgia" w:hAnsi="Georgia" w:cs="Georgia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 xml:space="preserve">is </w:t>
      </w:r>
      <w:r>
        <w:rPr>
          <w:rFonts w:ascii="Georgia" w:eastAsia="Georgia" w:hAnsi="Georgia" w:cs="Georgia"/>
          <w:spacing w:val="3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th</w:t>
      </w:r>
      <w:r>
        <w:rPr>
          <w:rFonts w:ascii="Georgia" w:eastAsia="Georgia" w:hAnsi="Georgia" w:cs="Georgia"/>
          <w:sz w:val="22"/>
          <w:szCs w:val="22"/>
        </w:rPr>
        <w:t xml:space="preserve">e </w:t>
      </w:r>
      <w:r>
        <w:rPr>
          <w:rFonts w:ascii="Georgia" w:eastAsia="Georgia" w:hAnsi="Georgia" w:cs="Georgia"/>
          <w:spacing w:val="1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m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pacing w:val="1"/>
          <w:sz w:val="22"/>
          <w:szCs w:val="22"/>
        </w:rPr>
        <w:t>ch</w:t>
      </w:r>
      <w:r>
        <w:rPr>
          <w:rFonts w:ascii="Georgia" w:eastAsia="Georgia" w:hAnsi="Georgia" w:cs="Georgia"/>
          <w:spacing w:val="-1"/>
          <w:sz w:val="22"/>
          <w:szCs w:val="22"/>
        </w:rPr>
        <w:t>an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1"/>
          <w:sz w:val="22"/>
          <w:szCs w:val="22"/>
        </w:rPr>
        <w:t>s</w:t>
      </w:r>
      <w:r>
        <w:rPr>
          <w:rFonts w:ascii="Georgia" w:eastAsia="Georgia" w:hAnsi="Georgia" w:cs="Georgia"/>
          <w:sz w:val="22"/>
          <w:szCs w:val="22"/>
        </w:rPr>
        <w:t xml:space="preserve">m </w:t>
      </w:r>
      <w:r>
        <w:rPr>
          <w:rFonts w:ascii="Georgia" w:eastAsia="Georgia" w:hAnsi="Georgia" w:cs="Georgia"/>
          <w:spacing w:val="2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f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>r  d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pacing w:val="1"/>
          <w:sz w:val="22"/>
          <w:szCs w:val="22"/>
        </w:rPr>
        <w:t>r</w:t>
      </w:r>
      <w:r>
        <w:rPr>
          <w:rFonts w:ascii="Georgia" w:eastAsia="Georgia" w:hAnsi="Georgia" w:cs="Georgia"/>
          <w:sz w:val="22"/>
          <w:szCs w:val="22"/>
        </w:rPr>
        <w:t>mi</w:t>
      </w:r>
      <w:r>
        <w:rPr>
          <w:rFonts w:ascii="Georgia" w:eastAsia="Georgia" w:hAnsi="Georgia" w:cs="Georgia"/>
          <w:spacing w:val="-1"/>
          <w:sz w:val="22"/>
          <w:szCs w:val="22"/>
        </w:rPr>
        <w:t>n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-1"/>
          <w:sz w:val="22"/>
          <w:szCs w:val="22"/>
        </w:rPr>
        <w:t>n</w:t>
      </w:r>
      <w:r>
        <w:rPr>
          <w:rFonts w:ascii="Georgia" w:eastAsia="Georgia" w:hAnsi="Georgia" w:cs="Georgia"/>
          <w:sz w:val="22"/>
          <w:szCs w:val="22"/>
        </w:rPr>
        <w:t xml:space="preserve">g </w:t>
      </w:r>
      <w:r>
        <w:rPr>
          <w:rFonts w:ascii="Georgia" w:eastAsia="Georgia" w:hAnsi="Georgia" w:cs="Georgia"/>
          <w:spacing w:val="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th</w:t>
      </w:r>
      <w:r>
        <w:rPr>
          <w:rFonts w:ascii="Georgia" w:eastAsia="Georgia" w:hAnsi="Georgia" w:cs="Georgia"/>
          <w:sz w:val="22"/>
          <w:szCs w:val="22"/>
        </w:rPr>
        <w:t xml:space="preserve">e </w:t>
      </w:r>
      <w:r>
        <w:rPr>
          <w:rFonts w:ascii="Georgia" w:eastAsia="Georgia" w:hAnsi="Georgia" w:cs="Georgia"/>
          <w:spacing w:val="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1"/>
          <w:sz w:val="22"/>
          <w:szCs w:val="22"/>
        </w:rPr>
        <w:t>b</w:t>
      </w:r>
      <w:r>
        <w:rPr>
          <w:rFonts w:ascii="Georgia" w:eastAsia="Georgia" w:hAnsi="Georgia" w:cs="Georgia"/>
          <w:spacing w:val="1"/>
          <w:sz w:val="22"/>
          <w:szCs w:val="22"/>
        </w:rPr>
        <w:t>r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-2"/>
          <w:sz w:val="22"/>
          <w:szCs w:val="22"/>
        </w:rPr>
        <w:t>g</w:t>
      </w:r>
      <w:r>
        <w:rPr>
          <w:rFonts w:ascii="Georgia" w:eastAsia="Georgia" w:hAnsi="Georgia" w:cs="Georgia"/>
          <w:spacing w:val="1"/>
          <w:sz w:val="22"/>
          <w:szCs w:val="22"/>
        </w:rPr>
        <w:t>ht</w:t>
      </w:r>
      <w:r>
        <w:rPr>
          <w:rFonts w:ascii="Georgia" w:eastAsia="Georgia" w:hAnsi="Georgia" w:cs="Georgia"/>
          <w:spacing w:val="-3"/>
          <w:sz w:val="22"/>
          <w:szCs w:val="22"/>
        </w:rPr>
        <w:t>n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1"/>
          <w:sz w:val="22"/>
          <w:szCs w:val="22"/>
        </w:rPr>
        <w:t>s</w:t>
      </w:r>
      <w:r>
        <w:rPr>
          <w:rFonts w:ascii="Georgia" w:eastAsia="Georgia" w:hAnsi="Georgia" w:cs="Georgia"/>
          <w:sz w:val="22"/>
          <w:szCs w:val="22"/>
        </w:rPr>
        <w:t xml:space="preserve">s </w:t>
      </w:r>
      <w:r>
        <w:rPr>
          <w:rFonts w:ascii="Georgia" w:eastAsia="Georgia" w:hAnsi="Georgia" w:cs="Georgia"/>
          <w:spacing w:val="1"/>
          <w:sz w:val="22"/>
          <w:szCs w:val="22"/>
        </w:rPr>
        <w:t>v</w:t>
      </w:r>
      <w:r>
        <w:rPr>
          <w:rFonts w:ascii="Georgia" w:eastAsia="Georgia" w:hAnsi="Georgia" w:cs="Georgia"/>
          <w:spacing w:val="-1"/>
          <w:sz w:val="22"/>
          <w:szCs w:val="22"/>
        </w:rPr>
        <w:t>al</w:t>
      </w:r>
      <w:r>
        <w:rPr>
          <w:rFonts w:ascii="Georgia" w:eastAsia="Georgia" w:hAnsi="Georgia" w:cs="Georgia"/>
          <w:sz w:val="22"/>
          <w:szCs w:val="22"/>
        </w:rPr>
        <w:t>ue</w:t>
      </w:r>
      <w:r>
        <w:rPr>
          <w:rFonts w:ascii="Georgia" w:eastAsia="Georgia" w:hAnsi="Georgia" w:cs="Georgia"/>
          <w:spacing w:val="-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sz w:val="22"/>
          <w:szCs w:val="22"/>
        </w:rPr>
        <w:t>o</w:t>
      </w:r>
      <w:r>
        <w:rPr>
          <w:rFonts w:ascii="Georgia" w:eastAsia="Georgia" w:hAnsi="Georgia" w:cs="Georgia"/>
          <w:spacing w:val="1"/>
          <w:sz w:val="22"/>
          <w:szCs w:val="22"/>
        </w:rPr>
        <w:t xml:space="preserve"> b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-1"/>
          <w:sz w:val="22"/>
          <w:szCs w:val="22"/>
        </w:rPr>
        <w:t xml:space="preserve"> a</w:t>
      </w:r>
      <w:r>
        <w:rPr>
          <w:rFonts w:ascii="Georgia" w:eastAsia="Georgia" w:hAnsi="Georgia" w:cs="Georgia"/>
          <w:spacing w:val="-2"/>
          <w:sz w:val="22"/>
          <w:szCs w:val="22"/>
        </w:rPr>
        <w:t>s</w:t>
      </w:r>
      <w:r>
        <w:rPr>
          <w:rFonts w:ascii="Georgia" w:eastAsia="Georgia" w:hAnsi="Georgia" w:cs="Georgia"/>
          <w:spacing w:val="1"/>
          <w:sz w:val="22"/>
          <w:szCs w:val="22"/>
        </w:rPr>
        <w:t>s</w:t>
      </w:r>
      <w:r>
        <w:rPr>
          <w:rFonts w:ascii="Georgia" w:eastAsia="Georgia" w:hAnsi="Georgia" w:cs="Georgia"/>
          <w:sz w:val="22"/>
          <w:szCs w:val="22"/>
        </w:rPr>
        <w:t>ig</w:t>
      </w:r>
      <w:r>
        <w:rPr>
          <w:rFonts w:ascii="Georgia" w:eastAsia="Georgia" w:hAnsi="Georgia" w:cs="Georgia"/>
          <w:spacing w:val="-1"/>
          <w:sz w:val="22"/>
          <w:szCs w:val="22"/>
        </w:rPr>
        <w:t>ne</w:t>
      </w:r>
      <w:r>
        <w:rPr>
          <w:rFonts w:ascii="Georgia" w:eastAsia="Georgia" w:hAnsi="Georgia" w:cs="Georgia"/>
          <w:sz w:val="22"/>
          <w:szCs w:val="22"/>
        </w:rPr>
        <w:t xml:space="preserve">d </w:t>
      </w:r>
      <w:r>
        <w:rPr>
          <w:rFonts w:ascii="Georgia" w:eastAsia="Georgia" w:hAnsi="Georgia" w:cs="Georgia"/>
          <w:spacing w:val="-2"/>
          <w:sz w:val="22"/>
          <w:szCs w:val="22"/>
        </w:rPr>
        <w:t>t</w:t>
      </w:r>
      <w:r>
        <w:rPr>
          <w:rFonts w:ascii="Georgia" w:eastAsia="Georgia" w:hAnsi="Georgia" w:cs="Georgia"/>
          <w:sz w:val="22"/>
          <w:szCs w:val="22"/>
        </w:rPr>
        <w:t>o</w:t>
      </w:r>
      <w:r>
        <w:rPr>
          <w:rFonts w:ascii="Georgia" w:eastAsia="Georgia" w:hAnsi="Georgia" w:cs="Georgia"/>
          <w:spacing w:val="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1"/>
          <w:sz w:val="22"/>
          <w:szCs w:val="22"/>
        </w:rPr>
        <w:t>ea</w:t>
      </w:r>
      <w:r>
        <w:rPr>
          <w:rFonts w:ascii="Georgia" w:eastAsia="Georgia" w:hAnsi="Georgia" w:cs="Georgia"/>
          <w:spacing w:val="1"/>
          <w:sz w:val="22"/>
          <w:szCs w:val="22"/>
        </w:rPr>
        <w:t>c</w:t>
      </w:r>
      <w:r>
        <w:rPr>
          <w:rFonts w:ascii="Georgia" w:eastAsia="Georgia" w:hAnsi="Georgia" w:cs="Georgia"/>
          <w:sz w:val="22"/>
          <w:szCs w:val="22"/>
        </w:rPr>
        <w:t>h</w:t>
      </w:r>
      <w:r>
        <w:rPr>
          <w:rFonts w:ascii="Georgia" w:eastAsia="Georgia" w:hAnsi="Georgia" w:cs="Georgia"/>
          <w:spacing w:val="1"/>
          <w:sz w:val="22"/>
          <w:szCs w:val="22"/>
        </w:rPr>
        <w:t xml:space="preserve"> p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-1"/>
          <w:sz w:val="22"/>
          <w:szCs w:val="22"/>
        </w:rPr>
        <w:t>xe</w:t>
      </w:r>
      <w:r>
        <w:rPr>
          <w:rFonts w:ascii="Georgia" w:eastAsia="Georgia" w:hAnsi="Georgia" w:cs="Georgia"/>
          <w:sz w:val="22"/>
          <w:szCs w:val="22"/>
        </w:rPr>
        <w:t>l</w:t>
      </w:r>
      <w:r>
        <w:rPr>
          <w:rFonts w:ascii="Georgia" w:eastAsia="Georgia" w:hAnsi="Georgia" w:cs="Georgia"/>
          <w:spacing w:val="-1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in</w:t>
      </w:r>
      <w:r>
        <w:rPr>
          <w:rFonts w:ascii="Georgia" w:eastAsia="Georgia" w:hAnsi="Georgia" w:cs="Georgia"/>
          <w:spacing w:val="-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th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-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r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pacing w:val="-2"/>
          <w:sz w:val="22"/>
          <w:szCs w:val="22"/>
        </w:rPr>
        <w:t>c</w:t>
      </w:r>
      <w:r>
        <w:rPr>
          <w:rFonts w:ascii="Georgia" w:eastAsia="Georgia" w:hAnsi="Georgia" w:cs="Georgia"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sz w:val="22"/>
          <w:szCs w:val="22"/>
        </w:rPr>
        <w:t>ifi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d</w:t>
      </w:r>
      <w:r>
        <w:rPr>
          <w:rFonts w:ascii="Georgia" w:eastAsia="Georgia" w:hAnsi="Georgia" w:cs="Georgia"/>
          <w:spacing w:val="-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>u</w:t>
      </w:r>
      <w:r>
        <w:rPr>
          <w:rFonts w:ascii="Georgia" w:eastAsia="Georgia" w:hAnsi="Georgia" w:cs="Georgia"/>
          <w:spacing w:val="-2"/>
          <w:sz w:val="22"/>
          <w:szCs w:val="22"/>
        </w:rPr>
        <w:t>t</w:t>
      </w:r>
      <w:r>
        <w:rPr>
          <w:rFonts w:ascii="Georgia" w:eastAsia="Georgia" w:hAnsi="Georgia" w:cs="Georgia"/>
          <w:spacing w:val="1"/>
          <w:sz w:val="22"/>
          <w:szCs w:val="22"/>
        </w:rPr>
        <w:t>p</w:t>
      </w:r>
      <w:r>
        <w:rPr>
          <w:rFonts w:ascii="Georgia" w:eastAsia="Georgia" w:hAnsi="Georgia" w:cs="Georgia"/>
          <w:sz w:val="22"/>
          <w:szCs w:val="22"/>
        </w:rPr>
        <w:t xml:space="preserve">ut </w:t>
      </w:r>
      <w:r>
        <w:rPr>
          <w:rFonts w:ascii="Georgia" w:eastAsia="Georgia" w:hAnsi="Georgia" w:cs="Georgia"/>
          <w:spacing w:val="-2"/>
          <w:sz w:val="22"/>
          <w:szCs w:val="22"/>
        </w:rPr>
        <w:t>i</w:t>
      </w:r>
      <w:r>
        <w:rPr>
          <w:rFonts w:ascii="Georgia" w:eastAsia="Georgia" w:hAnsi="Georgia" w:cs="Georgia"/>
          <w:sz w:val="22"/>
          <w:szCs w:val="22"/>
        </w:rPr>
        <w:t>m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z w:val="22"/>
          <w:szCs w:val="22"/>
        </w:rPr>
        <w:t>g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.</w:t>
      </w:r>
    </w:p>
    <w:p w:rsidR="00C818BC" w:rsidRDefault="00C818BC">
      <w:pPr>
        <w:spacing w:before="3" w:line="280" w:lineRule="exact"/>
        <w:rPr>
          <w:sz w:val="28"/>
          <w:szCs w:val="28"/>
        </w:rPr>
      </w:pPr>
    </w:p>
    <w:p w:rsidR="00C818BC" w:rsidRDefault="00E90B52">
      <w:pPr>
        <w:ind w:left="140" w:right="93"/>
        <w:jc w:val="both"/>
        <w:rPr>
          <w:rFonts w:ascii="Georgia" w:eastAsia="Georgia" w:hAnsi="Georgia" w:cs="Georgia"/>
          <w:sz w:val="22"/>
          <w:szCs w:val="22"/>
        </w:rPr>
      </w:pPr>
      <w:r>
        <w:rPr>
          <w:rFonts w:ascii="Georgia" w:eastAsia="Georgia" w:hAnsi="Georgia" w:cs="Georgia"/>
          <w:sz w:val="22"/>
          <w:szCs w:val="22"/>
        </w:rPr>
        <w:t>F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>r</w:t>
      </w:r>
      <w:r>
        <w:rPr>
          <w:rFonts w:ascii="Georgia" w:eastAsia="Georgia" w:hAnsi="Georgia" w:cs="Georgia"/>
          <w:spacing w:val="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2"/>
          <w:sz w:val="22"/>
          <w:szCs w:val="22"/>
        </w:rPr>
        <w:t>t</w:t>
      </w:r>
      <w:r>
        <w:rPr>
          <w:rFonts w:ascii="Georgia" w:eastAsia="Georgia" w:hAnsi="Georgia" w:cs="Georgia"/>
          <w:spacing w:val="1"/>
          <w:sz w:val="22"/>
          <w:szCs w:val="22"/>
        </w:rPr>
        <w:t>h</w:t>
      </w:r>
      <w:r>
        <w:rPr>
          <w:rFonts w:ascii="Georgia" w:eastAsia="Georgia" w:hAnsi="Georgia" w:cs="Georgia"/>
          <w:sz w:val="22"/>
          <w:szCs w:val="22"/>
        </w:rPr>
        <w:t>is</w:t>
      </w:r>
      <w:r>
        <w:rPr>
          <w:rFonts w:ascii="Georgia" w:eastAsia="Georgia" w:hAnsi="Georgia" w:cs="Georgia"/>
          <w:spacing w:val="2"/>
          <w:sz w:val="22"/>
          <w:szCs w:val="22"/>
        </w:rPr>
        <w:t xml:space="preserve"> </w:t>
      </w:r>
      <w:proofErr w:type="gramStart"/>
      <w:r>
        <w:rPr>
          <w:rFonts w:ascii="Georgia" w:eastAsia="Georgia" w:hAnsi="Georgia" w:cs="Georgia"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pacing w:val="1"/>
          <w:sz w:val="22"/>
          <w:szCs w:val="22"/>
        </w:rPr>
        <w:t>s</w:t>
      </w:r>
      <w:r>
        <w:rPr>
          <w:rFonts w:ascii="Georgia" w:eastAsia="Georgia" w:hAnsi="Georgia" w:cs="Georgia"/>
          <w:sz w:val="22"/>
          <w:szCs w:val="22"/>
        </w:rPr>
        <w:t>k</w:t>
      </w:r>
      <w:proofErr w:type="gramEnd"/>
      <w:r>
        <w:rPr>
          <w:rFonts w:ascii="Georgia" w:eastAsia="Georgia" w:hAnsi="Georgia" w:cs="Georgia"/>
          <w:spacing w:val="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1"/>
          <w:sz w:val="22"/>
          <w:szCs w:val="22"/>
        </w:rPr>
        <w:t>yo</w:t>
      </w:r>
      <w:r>
        <w:rPr>
          <w:rFonts w:ascii="Georgia" w:eastAsia="Georgia" w:hAnsi="Georgia" w:cs="Georgia"/>
          <w:sz w:val="22"/>
          <w:szCs w:val="22"/>
        </w:rPr>
        <w:t>u</w:t>
      </w:r>
      <w:r>
        <w:rPr>
          <w:rFonts w:ascii="Georgia" w:eastAsia="Georgia" w:hAnsi="Georgia" w:cs="Georgia"/>
          <w:spacing w:val="1"/>
          <w:sz w:val="22"/>
          <w:szCs w:val="22"/>
        </w:rPr>
        <w:t xml:space="preserve"> w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-1"/>
          <w:sz w:val="22"/>
          <w:szCs w:val="22"/>
        </w:rPr>
        <w:t>l</w:t>
      </w:r>
      <w:r>
        <w:rPr>
          <w:rFonts w:ascii="Georgia" w:eastAsia="Georgia" w:hAnsi="Georgia" w:cs="Georgia"/>
          <w:sz w:val="22"/>
          <w:szCs w:val="22"/>
        </w:rPr>
        <w:t xml:space="preserve">l </w:t>
      </w:r>
      <w:r>
        <w:rPr>
          <w:rFonts w:ascii="Georgia" w:eastAsia="Georgia" w:hAnsi="Georgia" w:cs="Georgia"/>
          <w:spacing w:val="1"/>
          <w:sz w:val="22"/>
          <w:szCs w:val="22"/>
        </w:rPr>
        <w:t>p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pacing w:val="1"/>
          <w:sz w:val="22"/>
          <w:szCs w:val="22"/>
        </w:rPr>
        <w:t>r</w:t>
      </w:r>
      <w:r>
        <w:rPr>
          <w:rFonts w:ascii="Georgia" w:eastAsia="Georgia" w:hAnsi="Georgia" w:cs="Georgia"/>
          <w:sz w:val="22"/>
          <w:szCs w:val="22"/>
        </w:rPr>
        <w:t>f</w:t>
      </w:r>
      <w:r>
        <w:rPr>
          <w:rFonts w:ascii="Georgia" w:eastAsia="Georgia" w:hAnsi="Georgia" w:cs="Georgia"/>
          <w:spacing w:val="-1"/>
          <w:sz w:val="22"/>
          <w:szCs w:val="22"/>
        </w:rPr>
        <w:t>o</w:t>
      </w:r>
      <w:r>
        <w:rPr>
          <w:rFonts w:ascii="Georgia" w:eastAsia="Georgia" w:hAnsi="Georgia" w:cs="Georgia"/>
          <w:spacing w:val="1"/>
          <w:sz w:val="22"/>
          <w:szCs w:val="22"/>
        </w:rPr>
        <w:t>r</w:t>
      </w:r>
      <w:r>
        <w:rPr>
          <w:rFonts w:ascii="Georgia" w:eastAsia="Georgia" w:hAnsi="Georgia" w:cs="Georgia"/>
          <w:sz w:val="22"/>
          <w:szCs w:val="22"/>
        </w:rPr>
        <w:t>m</w:t>
      </w:r>
      <w:r>
        <w:rPr>
          <w:rFonts w:ascii="Georgia" w:eastAsia="Georgia" w:hAnsi="Georgia" w:cs="Georgia"/>
          <w:spacing w:val="1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 xml:space="preserve">a </w:t>
      </w:r>
      <w:r>
        <w:rPr>
          <w:rFonts w:ascii="Georgia" w:eastAsia="Georgia" w:hAnsi="Georgia" w:cs="Georgia"/>
          <w:spacing w:val="1"/>
          <w:sz w:val="22"/>
          <w:szCs w:val="22"/>
        </w:rPr>
        <w:t>s</w:t>
      </w:r>
      <w:r>
        <w:rPr>
          <w:rFonts w:ascii="Georgia" w:eastAsia="Georgia" w:hAnsi="Georgia" w:cs="Georgia"/>
          <w:sz w:val="22"/>
          <w:szCs w:val="22"/>
        </w:rPr>
        <w:t>im</w:t>
      </w:r>
      <w:r>
        <w:rPr>
          <w:rFonts w:ascii="Georgia" w:eastAsia="Georgia" w:hAnsi="Georgia" w:cs="Georgia"/>
          <w:spacing w:val="1"/>
          <w:sz w:val="22"/>
          <w:szCs w:val="22"/>
        </w:rPr>
        <w:t>p</w:t>
      </w:r>
      <w:r>
        <w:rPr>
          <w:rFonts w:ascii="Georgia" w:eastAsia="Georgia" w:hAnsi="Georgia" w:cs="Georgia"/>
          <w:spacing w:val="-1"/>
          <w:sz w:val="22"/>
          <w:szCs w:val="22"/>
        </w:rPr>
        <w:t>l</w:t>
      </w:r>
      <w:r>
        <w:rPr>
          <w:rFonts w:ascii="Georgia" w:eastAsia="Georgia" w:hAnsi="Georgia" w:cs="Georgia"/>
          <w:sz w:val="22"/>
          <w:szCs w:val="22"/>
        </w:rPr>
        <w:t xml:space="preserve">e </w:t>
      </w:r>
      <w:r>
        <w:rPr>
          <w:rFonts w:ascii="Georgia" w:eastAsia="Georgia" w:hAnsi="Georgia" w:cs="Georgia"/>
          <w:spacing w:val="1"/>
          <w:sz w:val="22"/>
          <w:szCs w:val="22"/>
        </w:rPr>
        <w:t>r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pacing w:val="1"/>
          <w:sz w:val="22"/>
          <w:szCs w:val="22"/>
        </w:rPr>
        <w:t>ct</w:t>
      </w:r>
      <w:r>
        <w:rPr>
          <w:rFonts w:ascii="Georgia" w:eastAsia="Georgia" w:hAnsi="Georgia" w:cs="Georgia"/>
          <w:spacing w:val="-2"/>
          <w:sz w:val="22"/>
          <w:szCs w:val="22"/>
        </w:rPr>
        <w:t>i</w:t>
      </w:r>
      <w:r>
        <w:rPr>
          <w:rFonts w:ascii="Georgia" w:eastAsia="Georgia" w:hAnsi="Georgia" w:cs="Georgia"/>
          <w:sz w:val="22"/>
          <w:szCs w:val="22"/>
        </w:rPr>
        <w:t>fi</w:t>
      </w:r>
      <w:r>
        <w:rPr>
          <w:rFonts w:ascii="Georgia" w:eastAsia="Georgia" w:hAnsi="Georgia" w:cs="Georgia"/>
          <w:spacing w:val="1"/>
          <w:sz w:val="22"/>
          <w:szCs w:val="22"/>
        </w:rPr>
        <w:t>c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spacing w:val="-1"/>
          <w:sz w:val="22"/>
          <w:szCs w:val="22"/>
        </w:rPr>
        <w:t>i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 xml:space="preserve">n 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>f</w:t>
      </w:r>
      <w:r>
        <w:rPr>
          <w:rFonts w:ascii="Georgia" w:eastAsia="Georgia" w:hAnsi="Georgia" w:cs="Georgia"/>
          <w:spacing w:val="1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a C</w:t>
      </w:r>
      <w:r>
        <w:rPr>
          <w:rFonts w:ascii="Georgia" w:eastAsia="Georgia" w:hAnsi="Georgia" w:cs="Georgia"/>
          <w:spacing w:val="1"/>
          <w:sz w:val="22"/>
          <w:szCs w:val="22"/>
        </w:rPr>
        <w:t>A</w:t>
      </w:r>
      <w:r>
        <w:rPr>
          <w:rFonts w:ascii="Georgia" w:eastAsia="Georgia" w:hAnsi="Georgia" w:cs="Georgia"/>
          <w:spacing w:val="-1"/>
          <w:sz w:val="22"/>
          <w:szCs w:val="22"/>
        </w:rPr>
        <w:t>M</w:t>
      </w:r>
      <w:r>
        <w:rPr>
          <w:rFonts w:ascii="Georgia" w:eastAsia="Georgia" w:hAnsi="Georgia" w:cs="Georgia"/>
          <w:sz w:val="22"/>
          <w:szCs w:val="22"/>
        </w:rPr>
        <w:t>S</w:t>
      </w:r>
      <w:r>
        <w:rPr>
          <w:rFonts w:ascii="Georgia" w:eastAsia="Georgia" w:hAnsi="Georgia" w:cs="Georgia"/>
          <w:spacing w:val="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(</w:t>
      </w:r>
      <w:r>
        <w:rPr>
          <w:rFonts w:ascii="Georgia" w:eastAsia="Georgia" w:hAnsi="Georgia" w:cs="Georgia"/>
          <w:sz w:val="22"/>
          <w:szCs w:val="22"/>
        </w:rPr>
        <w:t>C</w:t>
      </w:r>
      <w:r>
        <w:rPr>
          <w:rFonts w:ascii="Georgia" w:eastAsia="Georgia" w:hAnsi="Georgia" w:cs="Georgia"/>
          <w:spacing w:val="-1"/>
          <w:sz w:val="22"/>
          <w:szCs w:val="22"/>
        </w:rPr>
        <w:t>al</w:t>
      </w:r>
      <w:r>
        <w:rPr>
          <w:rFonts w:ascii="Georgia" w:eastAsia="Georgia" w:hAnsi="Georgia" w:cs="Georgia"/>
          <w:spacing w:val="-2"/>
          <w:sz w:val="22"/>
          <w:szCs w:val="22"/>
        </w:rPr>
        <w:t>i</w:t>
      </w:r>
      <w:r>
        <w:rPr>
          <w:rFonts w:ascii="Georgia" w:eastAsia="Georgia" w:hAnsi="Georgia" w:cs="Georgia"/>
          <w:spacing w:val="1"/>
          <w:sz w:val="22"/>
          <w:szCs w:val="22"/>
        </w:rPr>
        <w:t>br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spacing w:val="-4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d</w:t>
      </w:r>
      <w:r>
        <w:rPr>
          <w:rFonts w:ascii="Georgia" w:eastAsia="Georgia" w:hAnsi="Georgia" w:cs="Georgia"/>
          <w:spacing w:val="1"/>
          <w:sz w:val="22"/>
          <w:szCs w:val="22"/>
        </w:rPr>
        <w:t xml:space="preserve"> A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-2"/>
          <w:sz w:val="22"/>
          <w:szCs w:val="22"/>
        </w:rPr>
        <w:t>r</w:t>
      </w:r>
      <w:r>
        <w:rPr>
          <w:rFonts w:ascii="Georgia" w:eastAsia="Georgia" w:hAnsi="Georgia" w:cs="Georgia"/>
          <w:spacing w:val="1"/>
          <w:sz w:val="22"/>
          <w:szCs w:val="22"/>
        </w:rPr>
        <w:t>b</w:t>
      </w:r>
      <w:r>
        <w:rPr>
          <w:rFonts w:ascii="Georgia" w:eastAsia="Georgia" w:hAnsi="Georgia" w:cs="Georgia"/>
          <w:spacing w:val="-1"/>
          <w:sz w:val="22"/>
          <w:szCs w:val="22"/>
        </w:rPr>
        <w:t>o</w:t>
      </w:r>
      <w:r>
        <w:rPr>
          <w:rFonts w:ascii="Georgia" w:eastAsia="Georgia" w:hAnsi="Georgia" w:cs="Georgia"/>
          <w:spacing w:val="1"/>
          <w:sz w:val="22"/>
          <w:szCs w:val="22"/>
        </w:rPr>
        <w:t>r</w:t>
      </w:r>
      <w:r>
        <w:rPr>
          <w:rFonts w:ascii="Georgia" w:eastAsia="Georgia" w:hAnsi="Georgia" w:cs="Georgia"/>
          <w:spacing w:val="-1"/>
          <w:sz w:val="22"/>
          <w:szCs w:val="22"/>
        </w:rPr>
        <w:t>n</w:t>
      </w:r>
      <w:r>
        <w:rPr>
          <w:rFonts w:ascii="Georgia" w:eastAsia="Georgia" w:hAnsi="Georgia" w:cs="Georgia"/>
          <w:sz w:val="22"/>
          <w:szCs w:val="22"/>
        </w:rPr>
        <w:t xml:space="preserve">e </w:t>
      </w:r>
      <w:r>
        <w:rPr>
          <w:rFonts w:ascii="Georgia" w:eastAsia="Georgia" w:hAnsi="Georgia" w:cs="Georgia"/>
          <w:spacing w:val="-1"/>
          <w:sz w:val="22"/>
          <w:szCs w:val="22"/>
        </w:rPr>
        <w:t>M</w:t>
      </w:r>
      <w:r>
        <w:rPr>
          <w:rFonts w:ascii="Georgia" w:eastAsia="Georgia" w:hAnsi="Georgia" w:cs="Georgia"/>
          <w:sz w:val="22"/>
          <w:szCs w:val="22"/>
        </w:rPr>
        <w:t>u</w:t>
      </w:r>
      <w:r>
        <w:rPr>
          <w:rFonts w:ascii="Georgia" w:eastAsia="Georgia" w:hAnsi="Georgia" w:cs="Georgia"/>
          <w:spacing w:val="-1"/>
          <w:sz w:val="22"/>
          <w:szCs w:val="22"/>
        </w:rPr>
        <w:t>l</w:t>
      </w:r>
      <w:r>
        <w:rPr>
          <w:rFonts w:ascii="Georgia" w:eastAsia="Georgia" w:hAnsi="Georgia" w:cs="Georgia"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-2"/>
          <w:sz w:val="22"/>
          <w:szCs w:val="22"/>
        </w:rPr>
        <w:t>s</w:t>
      </w:r>
      <w:r>
        <w:rPr>
          <w:rFonts w:ascii="Georgia" w:eastAsia="Georgia" w:hAnsi="Georgia" w:cs="Georgia"/>
          <w:spacing w:val="1"/>
          <w:sz w:val="22"/>
          <w:szCs w:val="22"/>
        </w:rPr>
        <w:t>p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pacing w:val="1"/>
          <w:sz w:val="22"/>
          <w:szCs w:val="22"/>
        </w:rPr>
        <w:t>ctr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z w:val="22"/>
          <w:szCs w:val="22"/>
        </w:rPr>
        <w:t xml:space="preserve">l </w:t>
      </w:r>
      <w:r>
        <w:rPr>
          <w:rFonts w:ascii="Georgia" w:eastAsia="Georgia" w:hAnsi="Georgia" w:cs="Georgia"/>
          <w:spacing w:val="1"/>
          <w:sz w:val="22"/>
          <w:szCs w:val="22"/>
        </w:rPr>
        <w:t>Sc</w:t>
      </w:r>
      <w:r>
        <w:rPr>
          <w:rFonts w:ascii="Georgia" w:eastAsia="Georgia" w:hAnsi="Georgia" w:cs="Georgia"/>
          <w:spacing w:val="-1"/>
          <w:sz w:val="22"/>
          <w:szCs w:val="22"/>
        </w:rPr>
        <w:t>anne</w:t>
      </w:r>
      <w:r>
        <w:rPr>
          <w:rFonts w:ascii="Georgia" w:eastAsia="Georgia" w:hAnsi="Georgia" w:cs="Georgia"/>
          <w:spacing w:val="1"/>
          <w:sz w:val="22"/>
          <w:szCs w:val="22"/>
        </w:rPr>
        <w:t>r</w:t>
      </w:r>
      <w:r>
        <w:rPr>
          <w:rFonts w:ascii="Georgia" w:eastAsia="Georgia" w:hAnsi="Georgia" w:cs="Georgia"/>
          <w:sz w:val="22"/>
          <w:szCs w:val="22"/>
        </w:rPr>
        <w:t>)</w:t>
      </w:r>
      <w:r>
        <w:rPr>
          <w:rFonts w:ascii="Georgia" w:eastAsia="Georgia" w:hAnsi="Georgia" w:cs="Georgia"/>
          <w:spacing w:val="5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2"/>
          <w:sz w:val="22"/>
          <w:szCs w:val="22"/>
        </w:rPr>
        <w:t>i</w:t>
      </w:r>
      <w:r>
        <w:rPr>
          <w:rFonts w:ascii="Georgia" w:eastAsia="Georgia" w:hAnsi="Georgia" w:cs="Georgia"/>
          <w:sz w:val="22"/>
          <w:szCs w:val="22"/>
        </w:rPr>
        <w:t>m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z w:val="22"/>
          <w:szCs w:val="22"/>
        </w:rPr>
        <w:t>ge</w:t>
      </w:r>
      <w:r>
        <w:rPr>
          <w:rFonts w:ascii="Georgia" w:eastAsia="Georgia" w:hAnsi="Georgia" w:cs="Georgia"/>
          <w:spacing w:val="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>f</w:t>
      </w:r>
      <w:r>
        <w:rPr>
          <w:rFonts w:ascii="Georgia" w:eastAsia="Georgia" w:hAnsi="Georgia" w:cs="Georgia"/>
          <w:spacing w:val="4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2"/>
          <w:sz w:val="22"/>
          <w:szCs w:val="22"/>
        </w:rPr>
        <w:t>d</w:t>
      </w:r>
      <w:r>
        <w:rPr>
          <w:rFonts w:ascii="Georgia" w:eastAsia="Georgia" w:hAnsi="Georgia" w:cs="Georgia"/>
          <w:spacing w:val="1"/>
          <w:sz w:val="22"/>
          <w:szCs w:val="22"/>
        </w:rPr>
        <w:t>ow</w:t>
      </w:r>
      <w:r>
        <w:rPr>
          <w:rFonts w:ascii="Georgia" w:eastAsia="Georgia" w:hAnsi="Georgia" w:cs="Georgia"/>
          <w:spacing w:val="-1"/>
          <w:sz w:val="22"/>
          <w:szCs w:val="22"/>
        </w:rPr>
        <w:t>n</w:t>
      </w:r>
      <w:r>
        <w:rPr>
          <w:rFonts w:ascii="Georgia" w:eastAsia="Georgia" w:hAnsi="Georgia" w:cs="Georgia"/>
          <w:spacing w:val="-2"/>
          <w:sz w:val="22"/>
          <w:szCs w:val="22"/>
        </w:rPr>
        <w:t>t</w:t>
      </w:r>
      <w:r>
        <w:rPr>
          <w:rFonts w:ascii="Georgia" w:eastAsia="Georgia" w:hAnsi="Georgia" w:cs="Georgia"/>
          <w:spacing w:val="1"/>
          <w:sz w:val="22"/>
          <w:szCs w:val="22"/>
        </w:rPr>
        <w:t>ow</w:t>
      </w:r>
      <w:r>
        <w:rPr>
          <w:rFonts w:ascii="Georgia" w:eastAsia="Georgia" w:hAnsi="Georgia" w:cs="Georgia"/>
          <w:sz w:val="22"/>
          <w:szCs w:val="22"/>
        </w:rPr>
        <w:t>n</w:t>
      </w:r>
      <w:r>
        <w:rPr>
          <w:rFonts w:ascii="Georgia" w:eastAsia="Georgia" w:hAnsi="Georgia" w:cs="Georgia"/>
          <w:spacing w:val="3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1"/>
          <w:sz w:val="22"/>
          <w:szCs w:val="22"/>
        </w:rPr>
        <w:t>M</w:t>
      </w:r>
      <w:r>
        <w:rPr>
          <w:rFonts w:ascii="Georgia" w:eastAsia="Georgia" w:hAnsi="Georgia" w:cs="Georgia"/>
          <w:spacing w:val="-3"/>
          <w:sz w:val="22"/>
          <w:szCs w:val="22"/>
        </w:rPr>
        <w:t>y</w:t>
      </w:r>
      <w:r>
        <w:rPr>
          <w:rFonts w:ascii="Georgia" w:eastAsia="Georgia" w:hAnsi="Georgia" w:cs="Georgia"/>
          <w:spacing w:val="1"/>
          <w:sz w:val="22"/>
          <w:szCs w:val="22"/>
        </w:rPr>
        <w:t>rt</w:t>
      </w:r>
      <w:r>
        <w:rPr>
          <w:rFonts w:ascii="Georgia" w:eastAsia="Georgia" w:hAnsi="Georgia" w:cs="Georgia"/>
          <w:spacing w:val="-3"/>
          <w:sz w:val="22"/>
          <w:szCs w:val="22"/>
        </w:rPr>
        <w:t>l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2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B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a</w:t>
      </w:r>
      <w:r>
        <w:rPr>
          <w:rFonts w:ascii="Georgia" w:eastAsia="Georgia" w:hAnsi="Georgia" w:cs="Georgia"/>
          <w:spacing w:val="1"/>
          <w:sz w:val="22"/>
          <w:szCs w:val="22"/>
        </w:rPr>
        <w:t>ch</w:t>
      </w:r>
      <w:r>
        <w:rPr>
          <w:rFonts w:ascii="Georgia" w:eastAsia="Georgia" w:hAnsi="Georgia" w:cs="Georgia"/>
          <w:sz w:val="22"/>
          <w:szCs w:val="22"/>
        </w:rPr>
        <w:t>,</w:t>
      </w:r>
      <w:r>
        <w:rPr>
          <w:rFonts w:ascii="Georgia" w:eastAsia="Georgia" w:hAnsi="Georgia" w:cs="Georgia"/>
          <w:spacing w:val="4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S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pacing w:val="-2"/>
          <w:sz w:val="22"/>
          <w:szCs w:val="22"/>
        </w:rPr>
        <w:t>c</w:t>
      </w:r>
      <w:r>
        <w:rPr>
          <w:rFonts w:ascii="Georgia" w:eastAsia="Georgia" w:hAnsi="Georgia" w:cs="Georgia"/>
          <w:spacing w:val="1"/>
          <w:sz w:val="22"/>
          <w:szCs w:val="22"/>
        </w:rPr>
        <w:t>r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z w:val="22"/>
          <w:szCs w:val="22"/>
        </w:rPr>
        <w:t>m</w:t>
      </w:r>
      <w:r>
        <w:rPr>
          <w:rFonts w:ascii="Georgia" w:eastAsia="Georgia" w:hAnsi="Georgia" w:cs="Georgia"/>
          <w:spacing w:val="-1"/>
          <w:sz w:val="22"/>
          <w:szCs w:val="22"/>
        </w:rPr>
        <w:t>en</w:t>
      </w:r>
      <w:r>
        <w:rPr>
          <w:rFonts w:ascii="Georgia" w:eastAsia="Georgia" w:hAnsi="Georgia" w:cs="Georgia"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sz w:val="22"/>
          <w:szCs w:val="22"/>
        </w:rPr>
        <w:t>o</w:t>
      </w:r>
      <w:r>
        <w:rPr>
          <w:rFonts w:ascii="Georgia" w:eastAsia="Georgia" w:hAnsi="Georgia" w:cs="Georgia"/>
          <w:spacing w:val="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sz w:val="22"/>
          <w:szCs w:val="22"/>
        </w:rPr>
        <w:t>o</w:t>
      </w:r>
      <w:r>
        <w:rPr>
          <w:rFonts w:ascii="Georgia" w:eastAsia="Georgia" w:hAnsi="Georgia" w:cs="Georgia"/>
          <w:spacing w:val="5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 xml:space="preserve">a </w:t>
      </w:r>
      <w:r>
        <w:rPr>
          <w:rFonts w:ascii="Georgia" w:eastAsia="Georgia" w:hAnsi="Georgia" w:cs="Georgia"/>
          <w:spacing w:val="1"/>
          <w:sz w:val="22"/>
          <w:szCs w:val="22"/>
        </w:rPr>
        <w:t>U</w:t>
      </w:r>
      <w:r>
        <w:rPr>
          <w:rFonts w:ascii="Georgia" w:eastAsia="Georgia" w:hAnsi="Georgia" w:cs="Georgia"/>
          <w:sz w:val="22"/>
          <w:szCs w:val="22"/>
        </w:rPr>
        <w:t>TM</w:t>
      </w:r>
      <w:r>
        <w:rPr>
          <w:rFonts w:ascii="Georgia" w:eastAsia="Georgia" w:hAnsi="Georgia" w:cs="Georgia"/>
          <w:spacing w:val="3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m</w:t>
      </w:r>
      <w:r>
        <w:rPr>
          <w:rFonts w:ascii="Georgia" w:eastAsia="Georgia" w:hAnsi="Georgia" w:cs="Georgia"/>
          <w:spacing w:val="-3"/>
          <w:sz w:val="22"/>
          <w:szCs w:val="22"/>
        </w:rPr>
        <w:t>a</w:t>
      </w:r>
      <w:r>
        <w:rPr>
          <w:rFonts w:ascii="Georgia" w:eastAsia="Georgia" w:hAnsi="Georgia" w:cs="Georgia"/>
          <w:sz w:val="22"/>
          <w:szCs w:val="22"/>
        </w:rPr>
        <w:t xml:space="preserve">p </w:t>
      </w:r>
      <w:r>
        <w:rPr>
          <w:rFonts w:ascii="Georgia" w:eastAsia="Georgia" w:hAnsi="Georgia" w:cs="Georgia"/>
          <w:spacing w:val="1"/>
          <w:sz w:val="22"/>
          <w:szCs w:val="22"/>
        </w:rPr>
        <w:t>p</w:t>
      </w:r>
      <w:r>
        <w:rPr>
          <w:rFonts w:ascii="Georgia" w:eastAsia="Georgia" w:hAnsi="Georgia" w:cs="Georgia"/>
          <w:spacing w:val="-2"/>
          <w:sz w:val="22"/>
          <w:szCs w:val="22"/>
        </w:rPr>
        <w:t>r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>j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pacing w:val="1"/>
          <w:sz w:val="22"/>
          <w:szCs w:val="22"/>
        </w:rPr>
        <w:t>ct</w:t>
      </w:r>
      <w:r>
        <w:rPr>
          <w:rFonts w:ascii="Georgia" w:eastAsia="Georgia" w:hAnsi="Georgia" w:cs="Georgia"/>
          <w:spacing w:val="-2"/>
          <w:sz w:val="22"/>
          <w:szCs w:val="22"/>
        </w:rPr>
        <w:t>i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pacing w:val="-1"/>
          <w:sz w:val="22"/>
          <w:szCs w:val="22"/>
        </w:rPr>
        <w:t>n</w:t>
      </w:r>
      <w:r>
        <w:rPr>
          <w:rFonts w:ascii="Georgia" w:eastAsia="Georgia" w:hAnsi="Georgia" w:cs="Georgia"/>
          <w:sz w:val="22"/>
          <w:szCs w:val="22"/>
        </w:rPr>
        <w:t xml:space="preserve">. </w:t>
      </w:r>
      <w:r>
        <w:rPr>
          <w:rFonts w:ascii="Georgia" w:eastAsia="Georgia" w:hAnsi="Georgia" w:cs="Georgia"/>
          <w:spacing w:val="-2"/>
          <w:sz w:val="22"/>
          <w:szCs w:val="22"/>
        </w:rPr>
        <w:t>T</w:t>
      </w:r>
      <w:r>
        <w:rPr>
          <w:rFonts w:ascii="Georgia" w:eastAsia="Georgia" w:hAnsi="Georgia" w:cs="Georgia"/>
          <w:spacing w:val="1"/>
          <w:sz w:val="22"/>
          <w:szCs w:val="22"/>
        </w:rPr>
        <w:t>h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-1"/>
          <w:sz w:val="22"/>
          <w:szCs w:val="22"/>
        </w:rPr>
        <w:t xml:space="preserve"> p</w:t>
      </w:r>
      <w:r>
        <w:rPr>
          <w:rFonts w:ascii="Georgia" w:eastAsia="Georgia" w:hAnsi="Georgia" w:cs="Georgia"/>
          <w:spacing w:val="1"/>
          <w:sz w:val="22"/>
          <w:szCs w:val="22"/>
        </w:rPr>
        <w:t>r</w:t>
      </w:r>
      <w:r>
        <w:rPr>
          <w:rFonts w:ascii="Georgia" w:eastAsia="Georgia" w:hAnsi="Georgia" w:cs="Georgia"/>
          <w:spacing w:val="-1"/>
          <w:sz w:val="22"/>
          <w:szCs w:val="22"/>
        </w:rPr>
        <w:t>o</w:t>
      </w:r>
      <w:r>
        <w:rPr>
          <w:rFonts w:ascii="Georgia" w:eastAsia="Georgia" w:hAnsi="Georgia" w:cs="Georgia"/>
          <w:spacing w:val="1"/>
          <w:sz w:val="22"/>
          <w:szCs w:val="22"/>
        </w:rPr>
        <w:t>c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du</w:t>
      </w:r>
      <w:r>
        <w:rPr>
          <w:rFonts w:ascii="Georgia" w:eastAsia="Georgia" w:hAnsi="Georgia" w:cs="Georgia"/>
          <w:spacing w:val="-2"/>
          <w:sz w:val="22"/>
          <w:szCs w:val="22"/>
        </w:rPr>
        <w:t>r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-1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f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pacing w:val="-1"/>
          <w:sz w:val="22"/>
          <w:szCs w:val="22"/>
        </w:rPr>
        <w:t>ll</w:t>
      </w:r>
      <w:r>
        <w:rPr>
          <w:rFonts w:ascii="Georgia" w:eastAsia="Georgia" w:hAnsi="Georgia" w:cs="Georgia"/>
          <w:spacing w:val="1"/>
          <w:sz w:val="22"/>
          <w:szCs w:val="22"/>
        </w:rPr>
        <w:t>ow</w:t>
      </w:r>
      <w:r>
        <w:rPr>
          <w:rFonts w:ascii="Georgia" w:eastAsia="Georgia" w:hAnsi="Georgia" w:cs="Georgia"/>
          <w:sz w:val="22"/>
          <w:szCs w:val="22"/>
        </w:rPr>
        <w:t xml:space="preserve">s </w:t>
      </w:r>
      <w:r>
        <w:rPr>
          <w:rFonts w:ascii="Georgia" w:eastAsia="Georgia" w:hAnsi="Georgia" w:cs="Georgia"/>
          <w:spacing w:val="-2"/>
          <w:sz w:val="22"/>
          <w:szCs w:val="22"/>
        </w:rPr>
        <w:t>t</w:t>
      </w:r>
      <w:r>
        <w:rPr>
          <w:rFonts w:ascii="Georgia" w:eastAsia="Georgia" w:hAnsi="Georgia" w:cs="Georgia"/>
          <w:spacing w:val="1"/>
          <w:sz w:val="22"/>
          <w:szCs w:val="22"/>
        </w:rPr>
        <w:t>h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-1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g</w:t>
      </w:r>
      <w:r>
        <w:rPr>
          <w:rFonts w:ascii="Georgia" w:eastAsia="Georgia" w:hAnsi="Georgia" w:cs="Georgia"/>
          <w:spacing w:val="-1"/>
          <w:sz w:val="22"/>
          <w:szCs w:val="22"/>
        </w:rPr>
        <w:t>ene</w:t>
      </w:r>
      <w:r>
        <w:rPr>
          <w:rFonts w:ascii="Georgia" w:eastAsia="Georgia" w:hAnsi="Georgia" w:cs="Georgia"/>
          <w:spacing w:val="1"/>
          <w:sz w:val="22"/>
          <w:szCs w:val="22"/>
        </w:rPr>
        <w:t>r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z w:val="22"/>
          <w:szCs w:val="22"/>
        </w:rPr>
        <w:t>l</w:t>
      </w:r>
      <w:r>
        <w:rPr>
          <w:rFonts w:ascii="Georgia" w:eastAsia="Georgia" w:hAnsi="Georgia" w:cs="Georgia"/>
          <w:spacing w:val="-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>u</w:t>
      </w:r>
      <w:r>
        <w:rPr>
          <w:rFonts w:ascii="Georgia" w:eastAsia="Georgia" w:hAnsi="Georgia" w:cs="Georgia"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spacing w:val="-3"/>
          <w:sz w:val="22"/>
          <w:szCs w:val="22"/>
        </w:rPr>
        <w:t>l</w:t>
      </w:r>
      <w:r>
        <w:rPr>
          <w:rFonts w:ascii="Georgia" w:eastAsia="Georgia" w:hAnsi="Georgia" w:cs="Georgia"/>
          <w:spacing w:val="1"/>
          <w:sz w:val="22"/>
          <w:szCs w:val="22"/>
        </w:rPr>
        <w:t>i</w:t>
      </w:r>
      <w:r>
        <w:rPr>
          <w:rFonts w:ascii="Georgia" w:eastAsia="Georgia" w:hAnsi="Georgia" w:cs="Georgia"/>
          <w:spacing w:val="-1"/>
          <w:sz w:val="22"/>
          <w:szCs w:val="22"/>
        </w:rPr>
        <w:t>ne</w:t>
      </w:r>
      <w:r>
        <w:rPr>
          <w:rFonts w:ascii="Georgia" w:eastAsia="Georgia" w:hAnsi="Georgia" w:cs="Georgia"/>
          <w:sz w:val="22"/>
          <w:szCs w:val="22"/>
        </w:rPr>
        <w:t>:</w:t>
      </w:r>
    </w:p>
    <w:p w:rsidR="00C818BC" w:rsidRDefault="00C818BC">
      <w:pPr>
        <w:spacing w:before="4" w:line="280" w:lineRule="exact"/>
        <w:rPr>
          <w:sz w:val="28"/>
          <w:szCs w:val="28"/>
        </w:rPr>
      </w:pPr>
    </w:p>
    <w:p w:rsidR="00C818BC" w:rsidRDefault="00E90B52">
      <w:pPr>
        <w:ind w:left="860" w:right="95"/>
        <w:jc w:val="both"/>
        <w:rPr>
          <w:rFonts w:ascii="Georgia" w:eastAsia="Georgia" w:hAnsi="Georgia" w:cs="Georgia"/>
          <w:sz w:val="22"/>
          <w:szCs w:val="22"/>
        </w:rPr>
      </w:pPr>
      <w:r>
        <w:rPr>
          <w:rFonts w:ascii="Georgia" w:eastAsia="Georgia" w:hAnsi="Georgia" w:cs="Georgia"/>
          <w:spacing w:val="1"/>
          <w:sz w:val="22"/>
          <w:szCs w:val="22"/>
        </w:rPr>
        <w:t>1</w:t>
      </w:r>
      <w:r>
        <w:rPr>
          <w:rFonts w:ascii="Georgia" w:eastAsia="Georgia" w:hAnsi="Georgia" w:cs="Georgia"/>
          <w:sz w:val="22"/>
          <w:szCs w:val="22"/>
        </w:rPr>
        <w:t>.</w:t>
      </w:r>
      <w:r>
        <w:rPr>
          <w:rFonts w:ascii="Georgia" w:eastAsia="Georgia" w:hAnsi="Georgia" w:cs="Georgia"/>
          <w:spacing w:val="3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A</w:t>
      </w:r>
      <w:r>
        <w:rPr>
          <w:rFonts w:ascii="Georgia" w:eastAsia="Georgia" w:hAnsi="Georgia" w:cs="Georgia"/>
          <w:spacing w:val="3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s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pacing w:val="1"/>
          <w:sz w:val="22"/>
          <w:szCs w:val="22"/>
        </w:rPr>
        <w:t>r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 xml:space="preserve">s 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>f</w:t>
      </w:r>
      <w:r>
        <w:rPr>
          <w:rFonts w:ascii="Georgia" w:eastAsia="Georgia" w:hAnsi="Georgia" w:cs="Georgia"/>
          <w:spacing w:val="2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g</w:t>
      </w:r>
      <w:r>
        <w:rPr>
          <w:rFonts w:ascii="Georgia" w:eastAsia="Georgia" w:hAnsi="Georgia" w:cs="Georgia"/>
          <w:spacing w:val="-2"/>
          <w:sz w:val="22"/>
          <w:szCs w:val="22"/>
        </w:rPr>
        <w:t>r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>u</w:t>
      </w:r>
      <w:r>
        <w:rPr>
          <w:rFonts w:ascii="Georgia" w:eastAsia="Georgia" w:hAnsi="Georgia" w:cs="Georgia"/>
          <w:spacing w:val="-1"/>
          <w:sz w:val="22"/>
          <w:szCs w:val="22"/>
        </w:rPr>
        <w:t>n</w:t>
      </w:r>
      <w:r>
        <w:rPr>
          <w:rFonts w:ascii="Georgia" w:eastAsia="Georgia" w:hAnsi="Georgia" w:cs="Georgia"/>
          <w:sz w:val="22"/>
          <w:szCs w:val="22"/>
        </w:rPr>
        <w:t>d</w:t>
      </w:r>
      <w:r>
        <w:rPr>
          <w:rFonts w:ascii="Georgia" w:eastAsia="Georgia" w:hAnsi="Georgia" w:cs="Georgia"/>
          <w:spacing w:val="3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2"/>
          <w:sz w:val="22"/>
          <w:szCs w:val="22"/>
        </w:rPr>
        <w:t>c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pacing w:val="-3"/>
          <w:sz w:val="22"/>
          <w:szCs w:val="22"/>
        </w:rPr>
        <w:t>n</w:t>
      </w:r>
      <w:r>
        <w:rPr>
          <w:rFonts w:ascii="Georgia" w:eastAsia="Georgia" w:hAnsi="Georgia" w:cs="Georgia"/>
          <w:spacing w:val="1"/>
          <w:sz w:val="22"/>
          <w:szCs w:val="22"/>
        </w:rPr>
        <w:t>tro</w:t>
      </w:r>
      <w:r>
        <w:rPr>
          <w:rFonts w:ascii="Georgia" w:eastAsia="Georgia" w:hAnsi="Georgia" w:cs="Georgia"/>
          <w:sz w:val="22"/>
          <w:szCs w:val="22"/>
        </w:rPr>
        <w:t>l</w:t>
      </w:r>
      <w:r>
        <w:rPr>
          <w:rFonts w:ascii="Georgia" w:eastAsia="Georgia" w:hAnsi="Georgia" w:cs="Georgia"/>
          <w:spacing w:val="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1"/>
          <w:sz w:val="22"/>
          <w:szCs w:val="22"/>
        </w:rPr>
        <w:t>p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-1"/>
          <w:sz w:val="22"/>
          <w:szCs w:val="22"/>
        </w:rPr>
        <w:t>n</w:t>
      </w:r>
      <w:r>
        <w:rPr>
          <w:rFonts w:ascii="Georgia" w:eastAsia="Georgia" w:hAnsi="Georgia" w:cs="Georgia"/>
          <w:spacing w:val="-2"/>
          <w:sz w:val="22"/>
          <w:szCs w:val="22"/>
        </w:rPr>
        <w:t>t</w:t>
      </w:r>
      <w:r>
        <w:rPr>
          <w:rFonts w:ascii="Georgia" w:eastAsia="Georgia" w:hAnsi="Georgia" w:cs="Georgia"/>
          <w:sz w:val="22"/>
          <w:szCs w:val="22"/>
        </w:rPr>
        <w:t>s</w:t>
      </w:r>
      <w:r>
        <w:rPr>
          <w:rFonts w:ascii="Georgia" w:eastAsia="Georgia" w:hAnsi="Georgia" w:cs="Georgia"/>
          <w:spacing w:val="3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(</w:t>
      </w:r>
      <w:r>
        <w:rPr>
          <w:rFonts w:ascii="Georgia" w:eastAsia="Georgia" w:hAnsi="Georgia" w:cs="Georgia"/>
          <w:spacing w:val="-2"/>
          <w:sz w:val="22"/>
          <w:szCs w:val="22"/>
        </w:rPr>
        <w:t>G</w:t>
      </w:r>
      <w:r>
        <w:rPr>
          <w:rFonts w:ascii="Georgia" w:eastAsia="Georgia" w:hAnsi="Georgia" w:cs="Georgia"/>
          <w:sz w:val="22"/>
          <w:szCs w:val="22"/>
        </w:rPr>
        <w:t>CP</w:t>
      </w:r>
      <w:r>
        <w:rPr>
          <w:rFonts w:ascii="Georgia" w:eastAsia="Georgia" w:hAnsi="Georgia" w:cs="Georgia"/>
          <w:spacing w:val="-2"/>
          <w:sz w:val="22"/>
          <w:szCs w:val="22"/>
        </w:rPr>
        <w:t>s</w:t>
      </w:r>
      <w:r>
        <w:rPr>
          <w:rFonts w:ascii="Georgia" w:eastAsia="Georgia" w:hAnsi="Georgia" w:cs="Georgia"/>
          <w:sz w:val="22"/>
          <w:szCs w:val="22"/>
        </w:rPr>
        <w:t>)</w:t>
      </w:r>
      <w:r>
        <w:rPr>
          <w:rFonts w:ascii="Georgia" w:eastAsia="Georgia" w:hAnsi="Georgia" w:cs="Georgia"/>
          <w:spacing w:val="3"/>
          <w:sz w:val="22"/>
          <w:szCs w:val="22"/>
        </w:rPr>
        <w:t xml:space="preserve"> </w:t>
      </w:r>
      <w:proofErr w:type="gramStart"/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pacing w:val="1"/>
          <w:sz w:val="22"/>
          <w:szCs w:val="22"/>
        </w:rPr>
        <w:t>r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1"/>
          <w:sz w:val="22"/>
          <w:szCs w:val="22"/>
        </w:rPr>
        <w:t xml:space="preserve"> c</w:t>
      </w:r>
      <w:r>
        <w:rPr>
          <w:rFonts w:ascii="Georgia" w:eastAsia="Georgia" w:hAnsi="Georgia" w:cs="Georgia"/>
          <w:spacing w:val="-2"/>
          <w:sz w:val="22"/>
          <w:szCs w:val="22"/>
        </w:rPr>
        <w:t>r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d</w:t>
      </w:r>
      <w:proofErr w:type="gramEnd"/>
      <w:r>
        <w:rPr>
          <w:rFonts w:ascii="Georgia" w:eastAsia="Georgia" w:hAnsi="Georgia" w:cs="Georgia"/>
          <w:sz w:val="22"/>
          <w:szCs w:val="22"/>
        </w:rPr>
        <w:t>,</w:t>
      </w:r>
      <w:r>
        <w:rPr>
          <w:rFonts w:ascii="Georgia" w:eastAsia="Georgia" w:hAnsi="Georgia" w:cs="Georgia"/>
          <w:spacing w:val="3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co</w:t>
      </w:r>
      <w:r>
        <w:rPr>
          <w:rFonts w:ascii="Georgia" w:eastAsia="Georgia" w:hAnsi="Georgia" w:cs="Georgia"/>
          <w:spacing w:val="-1"/>
          <w:sz w:val="22"/>
          <w:szCs w:val="22"/>
        </w:rPr>
        <w:t>n</w:t>
      </w:r>
      <w:r>
        <w:rPr>
          <w:rFonts w:ascii="Georgia" w:eastAsia="Georgia" w:hAnsi="Georgia" w:cs="Georgia"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-1"/>
          <w:sz w:val="22"/>
          <w:szCs w:val="22"/>
        </w:rPr>
        <w:t>n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-1"/>
          <w:sz w:val="22"/>
          <w:szCs w:val="22"/>
        </w:rPr>
        <w:t>n</w:t>
      </w:r>
      <w:r>
        <w:rPr>
          <w:rFonts w:ascii="Georgia" w:eastAsia="Georgia" w:hAnsi="Georgia" w:cs="Georgia"/>
          <w:sz w:val="22"/>
          <w:szCs w:val="22"/>
        </w:rPr>
        <w:t>g</w:t>
      </w:r>
      <w:r>
        <w:rPr>
          <w:rFonts w:ascii="Georgia" w:eastAsia="Georgia" w:hAnsi="Georgia" w:cs="Georgia"/>
          <w:spacing w:val="2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im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z w:val="22"/>
          <w:szCs w:val="22"/>
        </w:rPr>
        <w:t>ge</w:t>
      </w:r>
      <w:r>
        <w:rPr>
          <w:rFonts w:ascii="Georgia" w:eastAsia="Georgia" w:hAnsi="Georgia" w:cs="Georgia"/>
          <w:spacing w:val="1"/>
          <w:sz w:val="22"/>
          <w:szCs w:val="22"/>
        </w:rPr>
        <w:t xml:space="preserve"> (</w:t>
      </w:r>
      <w:r>
        <w:rPr>
          <w:rFonts w:ascii="Georgia" w:eastAsia="Georgia" w:hAnsi="Georgia" w:cs="Georgia"/>
          <w:spacing w:val="-2"/>
          <w:sz w:val="22"/>
          <w:szCs w:val="22"/>
        </w:rPr>
        <w:t>r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 xml:space="preserve">w </w:t>
      </w:r>
      <w:r>
        <w:rPr>
          <w:rFonts w:ascii="Georgia" w:eastAsia="Georgia" w:hAnsi="Georgia" w:cs="Georgia"/>
          <w:spacing w:val="-1"/>
          <w:sz w:val="22"/>
          <w:szCs w:val="22"/>
        </w:rPr>
        <w:t>an</w:t>
      </w:r>
      <w:r>
        <w:rPr>
          <w:rFonts w:ascii="Georgia" w:eastAsia="Georgia" w:hAnsi="Georgia" w:cs="Georgia"/>
          <w:sz w:val="22"/>
          <w:szCs w:val="22"/>
        </w:rPr>
        <w:t>d</w:t>
      </w:r>
      <w:r>
        <w:rPr>
          <w:rFonts w:ascii="Georgia" w:eastAsia="Georgia" w:hAnsi="Georgia" w:cs="Georgia"/>
          <w:spacing w:val="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co</w:t>
      </w:r>
      <w:r>
        <w:rPr>
          <w:rFonts w:ascii="Georgia" w:eastAsia="Georgia" w:hAnsi="Georgia" w:cs="Georgia"/>
          <w:spacing w:val="-1"/>
          <w:sz w:val="22"/>
          <w:szCs w:val="22"/>
        </w:rPr>
        <w:t>l</w:t>
      </w:r>
      <w:r>
        <w:rPr>
          <w:rFonts w:ascii="Georgia" w:eastAsia="Georgia" w:hAnsi="Georgia" w:cs="Georgia"/>
          <w:sz w:val="22"/>
          <w:szCs w:val="22"/>
        </w:rPr>
        <w:t xml:space="preserve">umn </w:t>
      </w:r>
      <w:r>
        <w:rPr>
          <w:rFonts w:ascii="Georgia" w:eastAsia="Georgia" w:hAnsi="Georgia" w:cs="Georgia"/>
          <w:spacing w:val="1"/>
          <w:sz w:val="22"/>
          <w:szCs w:val="22"/>
        </w:rPr>
        <w:t>v</w:t>
      </w:r>
      <w:r>
        <w:rPr>
          <w:rFonts w:ascii="Georgia" w:eastAsia="Georgia" w:hAnsi="Georgia" w:cs="Georgia"/>
          <w:spacing w:val="-1"/>
          <w:sz w:val="22"/>
          <w:szCs w:val="22"/>
        </w:rPr>
        <w:t>al</w:t>
      </w:r>
      <w:r>
        <w:rPr>
          <w:rFonts w:ascii="Georgia" w:eastAsia="Georgia" w:hAnsi="Georgia" w:cs="Georgia"/>
          <w:sz w:val="22"/>
          <w:szCs w:val="22"/>
        </w:rPr>
        <w:t>u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pacing w:val="-2"/>
          <w:sz w:val="22"/>
          <w:szCs w:val="22"/>
        </w:rPr>
        <w:t>s</w:t>
      </w:r>
      <w:r>
        <w:rPr>
          <w:rFonts w:ascii="Georgia" w:eastAsia="Georgia" w:hAnsi="Georgia" w:cs="Georgia"/>
          <w:sz w:val="22"/>
          <w:szCs w:val="22"/>
        </w:rPr>
        <w:t>)</w:t>
      </w:r>
      <w:r>
        <w:rPr>
          <w:rFonts w:ascii="Georgia" w:eastAsia="Georgia" w:hAnsi="Georgia" w:cs="Georgia"/>
          <w:spacing w:val="3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2"/>
          <w:sz w:val="22"/>
          <w:szCs w:val="22"/>
        </w:rPr>
        <w:t>t</w:t>
      </w:r>
      <w:r>
        <w:rPr>
          <w:rFonts w:ascii="Georgia" w:eastAsia="Georgia" w:hAnsi="Georgia" w:cs="Georgia"/>
          <w:spacing w:val="1"/>
          <w:sz w:val="22"/>
          <w:szCs w:val="22"/>
        </w:rPr>
        <w:t>h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z w:val="22"/>
          <w:szCs w:val="22"/>
        </w:rPr>
        <w:t xml:space="preserve">t </w:t>
      </w:r>
      <w:r>
        <w:rPr>
          <w:rFonts w:ascii="Georgia" w:eastAsia="Georgia" w:hAnsi="Georgia" w:cs="Georgia"/>
          <w:spacing w:val="1"/>
          <w:sz w:val="22"/>
          <w:szCs w:val="22"/>
        </w:rPr>
        <w:t>r</w:t>
      </w:r>
      <w:r>
        <w:rPr>
          <w:rFonts w:ascii="Georgia" w:eastAsia="Georgia" w:hAnsi="Georgia" w:cs="Georgia"/>
          <w:spacing w:val="-1"/>
          <w:sz w:val="22"/>
          <w:szCs w:val="22"/>
        </w:rPr>
        <w:t>ela</w:t>
      </w:r>
      <w:r>
        <w:rPr>
          <w:rFonts w:ascii="Georgia" w:eastAsia="Georgia" w:hAnsi="Georgia" w:cs="Georgia"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sz w:val="22"/>
          <w:szCs w:val="22"/>
        </w:rPr>
        <w:t xml:space="preserve">e </w:t>
      </w:r>
      <w:r>
        <w:rPr>
          <w:rFonts w:ascii="Georgia" w:eastAsia="Georgia" w:hAnsi="Georgia" w:cs="Georgia"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sz w:val="22"/>
          <w:szCs w:val="22"/>
        </w:rPr>
        <w:t>o</w:t>
      </w:r>
      <w:r>
        <w:rPr>
          <w:rFonts w:ascii="Georgia" w:eastAsia="Georgia" w:hAnsi="Georgia" w:cs="Georgia"/>
          <w:spacing w:val="2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m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z w:val="22"/>
          <w:szCs w:val="22"/>
        </w:rPr>
        <w:t>p</w:t>
      </w:r>
      <w:r>
        <w:rPr>
          <w:rFonts w:ascii="Georgia" w:eastAsia="Georgia" w:hAnsi="Georgia" w:cs="Georgia"/>
          <w:spacing w:val="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2"/>
          <w:sz w:val="22"/>
          <w:szCs w:val="22"/>
        </w:rPr>
        <w:t>c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pacing w:val="-1"/>
          <w:sz w:val="22"/>
          <w:szCs w:val="22"/>
        </w:rPr>
        <w:t>o</w:t>
      </w:r>
      <w:r>
        <w:rPr>
          <w:rFonts w:ascii="Georgia" w:eastAsia="Georgia" w:hAnsi="Georgia" w:cs="Georgia"/>
          <w:spacing w:val="1"/>
          <w:sz w:val="22"/>
          <w:szCs w:val="22"/>
        </w:rPr>
        <w:t>r</w:t>
      </w:r>
      <w:r>
        <w:rPr>
          <w:rFonts w:ascii="Georgia" w:eastAsia="Georgia" w:hAnsi="Georgia" w:cs="Georgia"/>
          <w:sz w:val="22"/>
          <w:szCs w:val="22"/>
        </w:rPr>
        <w:t>di</w:t>
      </w:r>
      <w:r>
        <w:rPr>
          <w:rFonts w:ascii="Georgia" w:eastAsia="Georgia" w:hAnsi="Georgia" w:cs="Georgia"/>
          <w:spacing w:val="-1"/>
          <w:sz w:val="22"/>
          <w:szCs w:val="22"/>
        </w:rPr>
        <w:t>na</w:t>
      </w:r>
      <w:r>
        <w:rPr>
          <w:rFonts w:ascii="Georgia" w:eastAsia="Georgia" w:hAnsi="Georgia" w:cs="Georgia"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spacing w:val="-4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s</w:t>
      </w:r>
      <w:r>
        <w:rPr>
          <w:rFonts w:ascii="Georgia" w:eastAsia="Georgia" w:hAnsi="Georgia" w:cs="Georgia"/>
          <w:spacing w:val="2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(</w:t>
      </w:r>
      <w:r>
        <w:rPr>
          <w:rFonts w:ascii="Georgia" w:eastAsia="Georgia" w:hAnsi="Georgia" w:cs="Georgia"/>
          <w:spacing w:val="1"/>
          <w:sz w:val="22"/>
          <w:szCs w:val="22"/>
        </w:rPr>
        <w:t>U</w:t>
      </w:r>
      <w:r>
        <w:rPr>
          <w:rFonts w:ascii="Georgia" w:eastAsia="Georgia" w:hAnsi="Georgia" w:cs="Georgia"/>
          <w:sz w:val="22"/>
          <w:szCs w:val="22"/>
        </w:rPr>
        <w:t>TM</w:t>
      </w:r>
      <w:r>
        <w:rPr>
          <w:rFonts w:ascii="Georgia" w:eastAsia="Georgia" w:hAnsi="Georgia" w:cs="Georgia"/>
          <w:spacing w:val="1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m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pacing w:val="1"/>
          <w:sz w:val="22"/>
          <w:szCs w:val="22"/>
        </w:rPr>
        <w:t>r</w:t>
      </w:r>
      <w:r>
        <w:rPr>
          <w:rFonts w:ascii="Georgia" w:eastAsia="Georgia" w:hAnsi="Georgia" w:cs="Georgia"/>
          <w:spacing w:val="-2"/>
          <w:sz w:val="22"/>
          <w:szCs w:val="22"/>
        </w:rPr>
        <w:t>s</w:t>
      </w:r>
      <w:r>
        <w:rPr>
          <w:rFonts w:ascii="Georgia" w:eastAsia="Georgia" w:hAnsi="Georgia" w:cs="Georgia"/>
          <w:sz w:val="22"/>
          <w:szCs w:val="22"/>
        </w:rPr>
        <w:t>)</w:t>
      </w:r>
      <w:r>
        <w:rPr>
          <w:rFonts w:ascii="Georgia" w:eastAsia="Georgia" w:hAnsi="Georgia" w:cs="Georgia"/>
          <w:spacing w:val="3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2"/>
          <w:sz w:val="22"/>
          <w:szCs w:val="22"/>
        </w:rPr>
        <w:t>f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>r</w:t>
      </w:r>
      <w:r>
        <w:rPr>
          <w:rFonts w:ascii="Georgia" w:eastAsia="Georgia" w:hAnsi="Georgia" w:cs="Georgia"/>
          <w:spacing w:val="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s</w:t>
      </w:r>
      <w:r>
        <w:rPr>
          <w:rFonts w:ascii="Georgia" w:eastAsia="Georgia" w:hAnsi="Georgia" w:cs="Georgia"/>
          <w:spacing w:val="-1"/>
          <w:sz w:val="22"/>
          <w:szCs w:val="22"/>
        </w:rPr>
        <w:t>ele</w:t>
      </w:r>
      <w:r>
        <w:rPr>
          <w:rFonts w:ascii="Georgia" w:eastAsia="Georgia" w:hAnsi="Georgia" w:cs="Georgia"/>
          <w:spacing w:val="-2"/>
          <w:sz w:val="22"/>
          <w:szCs w:val="22"/>
        </w:rPr>
        <w:t>c</w:t>
      </w:r>
      <w:r>
        <w:rPr>
          <w:rFonts w:ascii="Georgia" w:eastAsia="Georgia" w:hAnsi="Georgia" w:cs="Georgia"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d g</w:t>
      </w:r>
      <w:r>
        <w:rPr>
          <w:rFonts w:ascii="Georgia" w:eastAsia="Georgia" w:hAnsi="Georgia" w:cs="Georgia"/>
          <w:spacing w:val="1"/>
          <w:sz w:val="22"/>
          <w:szCs w:val="22"/>
        </w:rPr>
        <w:t>r</w:t>
      </w:r>
      <w:r>
        <w:rPr>
          <w:rFonts w:ascii="Georgia" w:eastAsia="Georgia" w:hAnsi="Georgia" w:cs="Georgia"/>
          <w:spacing w:val="-1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>u</w:t>
      </w:r>
      <w:r>
        <w:rPr>
          <w:rFonts w:ascii="Georgia" w:eastAsia="Georgia" w:hAnsi="Georgia" w:cs="Georgia"/>
          <w:spacing w:val="-1"/>
          <w:sz w:val="22"/>
          <w:szCs w:val="22"/>
        </w:rPr>
        <w:t>n</w:t>
      </w:r>
      <w:r>
        <w:rPr>
          <w:rFonts w:ascii="Georgia" w:eastAsia="Georgia" w:hAnsi="Georgia" w:cs="Georgia"/>
          <w:sz w:val="22"/>
          <w:szCs w:val="22"/>
        </w:rPr>
        <w:t xml:space="preserve">d </w:t>
      </w:r>
      <w:r>
        <w:rPr>
          <w:rFonts w:ascii="Georgia" w:eastAsia="Georgia" w:hAnsi="Georgia" w:cs="Georgia"/>
          <w:spacing w:val="-2"/>
          <w:sz w:val="22"/>
          <w:szCs w:val="22"/>
        </w:rPr>
        <w:t>c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pacing w:val="-1"/>
          <w:sz w:val="22"/>
          <w:szCs w:val="22"/>
        </w:rPr>
        <w:t>n</w:t>
      </w:r>
      <w:r>
        <w:rPr>
          <w:rFonts w:ascii="Georgia" w:eastAsia="Georgia" w:hAnsi="Georgia" w:cs="Georgia"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spacing w:val="-2"/>
          <w:sz w:val="22"/>
          <w:szCs w:val="22"/>
        </w:rPr>
        <w:t>r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>l</w:t>
      </w:r>
      <w:r>
        <w:rPr>
          <w:rFonts w:ascii="Georgia" w:eastAsia="Georgia" w:hAnsi="Georgia" w:cs="Georgia"/>
          <w:spacing w:val="-1"/>
          <w:sz w:val="22"/>
          <w:szCs w:val="22"/>
        </w:rPr>
        <w:t xml:space="preserve"> p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-1"/>
          <w:sz w:val="22"/>
          <w:szCs w:val="22"/>
        </w:rPr>
        <w:t>n</w:t>
      </w:r>
      <w:r>
        <w:rPr>
          <w:rFonts w:ascii="Georgia" w:eastAsia="Georgia" w:hAnsi="Georgia" w:cs="Georgia"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spacing w:val="-2"/>
          <w:sz w:val="22"/>
          <w:szCs w:val="22"/>
        </w:rPr>
        <w:t>s</w:t>
      </w:r>
      <w:r>
        <w:rPr>
          <w:rFonts w:ascii="Georgia" w:eastAsia="Georgia" w:hAnsi="Georgia" w:cs="Georgia"/>
          <w:sz w:val="22"/>
          <w:szCs w:val="22"/>
        </w:rPr>
        <w:t>.</w:t>
      </w:r>
    </w:p>
    <w:p w:rsidR="00C818BC" w:rsidRDefault="00C818BC">
      <w:pPr>
        <w:spacing w:before="6" w:line="280" w:lineRule="exact"/>
        <w:rPr>
          <w:sz w:val="28"/>
          <w:szCs w:val="28"/>
        </w:rPr>
      </w:pPr>
    </w:p>
    <w:p w:rsidR="00C818BC" w:rsidRDefault="00E90B52">
      <w:pPr>
        <w:spacing w:line="240" w:lineRule="exact"/>
        <w:ind w:left="860" w:right="95"/>
        <w:jc w:val="both"/>
        <w:rPr>
          <w:rFonts w:ascii="Georgia" w:eastAsia="Georgia" w:hAnsi="Georgia" w:cs="Georgia"/>
          <w:sz w:val="22"/>
          <w:szCs w:val="22"/>
        </w:rPr>
      </w:pPr>
      <w:r>
        <w:rPr>
          <w:rFonts w:ascii="Georgia" w:eastAsia="Georgia" w:hAnsi="Georgia" w:cs="Georgia"/>
          <w:spacing w:val="-1"/>
          <w:sz w:val="22"/>
          <w:szCs w:val="22"/>
        </w:rPr>
        <w:t>2</w:t>
      </w:r>
      <w:r>
        <w:rPr>
          <w:rFonts w:ascii="Georgia" w:eastAsia="Georgia" w:hAnsi="Georgia" w:cs="Georgia"/>
          <w:sz w:val="22"/>
          <w:szCs w:val="22"/>
        </w:rPr>
        <w:t>.</w:t>
      </w:r>
      <w:r>
        <w:rPr>
          <w:rFonts w:ascii="Georgia" w:eastAsia="Georgia" w:hAnsi="Georgia" w:cs="Georgia"/>
          <w:spacing w:val="2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T</w:t>
      </w:r>
      <w:r>
        <w:rPr>
          <w:rFonts w:ascii="Georgia" w:eastAsia="Georgia" w:hAnsi="Georgia" w:cs="Georgia"/>
          <w:spacing w:val="1"/>
          <w:sz w:val="22"/>
          <w:szCs w:val="22"/>
        </w:rPr>
        <w:t>h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1"/>
          <w:sz w:val="22"/>
          <w:szCs w:val="22"/>
        </w:rPr>
        <w:t xml:space="preserve"> G</w:t>
      </w:r>
      <w:r>
        <w:rPr>
          <w:rFonts w:ascii="Georgia" w:eastAsia="Georgia" w:hAnsi="Georgia" w:cs="Georgia"/>
          <w:sz w:val="22"/>
          <w:szCs w:val="22"/>
        </w:rPr>
        <w:t>CPs</w:t>
      </w:r>
      <w:r>
        <w:rPr>
          <w:rFonts w:ascii="Georgia" w:eastAsia="Georgia" w:hAnsi="Georgia" w:cs="Georgia"/>
          <w:spacing w:val="2"/>
          <w:sz w:val="22"/>
          <w:szCs w:val="22"/>
        </w:rPr>
        <w:t xml:space="preserve"> </w:t>
      </w:r>
      <w:proofErr w:type="gramStart"/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pacing w:val="1"/>
          <w:sz w:val="22"/>
          <w:szCs w:val="22"/>
        </w:rPr>
        <w:t>r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2"/>
          <w:sz w:val="22"/>
          <w:szCs w:val="22"/>
        </w:rPr>
        <w:t>u</w:t>
      </w:r>
      <w:r>
        <w:rPr>
          <w:rFonts w:ascii="Georgia" w:eastAsia="Georgia" w:hAnsi="Georgia" w:cs="Georgia"/>
          <w:spacing w:val="1"/>
          <w:sz w:val="22"/>
          <w:szCs w:val="22"/>
        </w:rPr>
        <w:t>s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d</w:t>
      </w:r>
      <w:proofErr w:type="gramEnd"/>
      <w:r>
        <w:rPr>
          <w:rFonts w:ascii="Georgia" w:eastAsia="Georgia" w:hAnsi="Georgia" w:cs="Georgia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sz w:val="22"/>
          <w:szCs w:val="22"/>
        </w:rPr>
        <w:t>o</w:t>
      </w:r>
      <w:r>
        <w:rPr>
          <w:rFonts w:ascii="Georgia" w:eastAsia="Georgia" w:hAnsi="Georgia" w:cs="Georgia"/>
          <w:spacing w:val="3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cr</w:t>
      </w:r>
      <w:r>
        <w:rPr>
          <w:rFonts w:ascii="Georgia" w:eastAsia="Georgia" w:hAnsi="Georgia" w:cs="Georgia"/>
          <w:spacing w:val="-1"/>
          <w:sz w:val="22"/>
          <w:szCs w:val="22"/>
        </w:rPr>
        <w:t>ea</w:t>
      </w:r>
      <w:r>
        <w:rPr>
          <w:rFonts w:ascii="Georgia" w:eastAsia="Georgia" w:hAnsi="Georgia" w:cs="Georgia"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1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a</w:t>
      </w:r>
      <w:r>
        <w:rPr>
          <w:rFonts w:ascii="Georgia" w:eastAsia="Georgia" w:hAnsi="Georgia" w:cs="Georgia"/>
          <w:spacing w:val="1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m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pacing w:val="1"/>
          <w:sz w:val="22"/>
          <w:szCs w:val="22"/>
        </w:rPr>
        <w:t>tr</w:t>
      </w:r>
      <w:r>
        <w:rPr>
          <w:rFonts w:ascii="Georgia" w:eastAsia="Georgia" w:hAnsi="Georgia" w:cs="Georgia"/>
          <w:sz w:val="22"/>
          <w:szCs w:val="22"/>
        </w:rPr>
        <w:t>ix</w:t>
      </w:r>
      <w:r>
        <w:rPr>
          <w:rFonts w:ascii="Georgia" w:eastAsia="Georgia" w:hAnsi="Georgia" w:cs="Georgia"/>
          <w:spacing w:val="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2"/>
          <w:sz w:val="22"/>
          <w:szCs w:val="22"/>
        </w:rPr>
        <w:t>c</w:t>
      </w:r>
      <w:r>
        <w:rPr>
          <w:rFonts w:ascii="Georgia" w:eastAsia="Georgia" w:hAnsi="Georgia" w:cs="Georgia"/>
          <w:spacing w:val="-1"/>
          <w:sz w:val="22"/>
          <w:szCs w:val="22"/>
        </w:rPr>
        <w:t>on</w:t>
      </w:r>
      <w:r>
        <w:rPr>
          <w:rFonts w:ascii="Georgia" w:eastAsia="Georgia" w:hAnsi="Georgia" w:cs="Georgia"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-1"/>
          <w:sz w:val="22"/>
          <w:szCs w:val="22"/>
        </w:rPr>
        <w:t>n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-1"/>
          <w:sz w:val="22"/>
          <w:szCs w:val="22"/>
        </w:rPr>
        <w:t>n</w:t>
      </w:r>
      <w:r>
        <w:rPr>
          <w:rFonts w:ascii="Georgia" w:eastAsia="Georgia" w:hAnsi="Georgia" w:cs="Georgia"/>
          <w:sz w:val="22"/>
          <w:szCs w:val="22"/>
        </w:rPr>
        <w:t>g</w:t>
      </w:r>
      <w:r>
        <w:rPr>
          <w:rFonts w:ascii="Georgia" w:eastAsia="Georgia" w:hAnsi="Georgia" w:cs="Georgia"/>
          <w:spacing w:val="3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th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1"/>
          <w:sz w:val="22"/>
          <w:szCs w:val="22"/>
        </w:rPr>
        <w:t xml:space="preserve"> tr</w:t>
      </w:r>
      <w:r>
        <w:rPr>
          <w:rFonts w:ascii="Georgia" w:eastAsia="Georgia" w:hAnsi="Georgia" w:cs="Georgia"/>
          <w:spacing w:val="-1"/>
          <w:sz w:val="22"/>
          <w:szCs w:val="22"/>
        </w:rPr>
        <w:t>an</w:t>
      </w:r>
      <w:r>
        <w:rPr>
          <w:rFonts w:ascii="Georgia" w:eastAsia="Georgia" w:hAnsi="Georgia" w:cs="Georgia"/>
          <w:spacing w:val="-2"/>
          <w:sz w:val="22"/>
          <w:szCs w:val="22"/>
        </w:rPr>
        <w:t>s</w:t>
      </w:r>
      <w:r>
        <w:rPr>
          <w:rFonts w:ascii="Georgia" w:eastAsia="Georgia" w:hAnsi="Georgia" w:cs="Georgia"/>
          <w:sz w:val="22"/>
          <w:szCs w:val="22"/>
        </w:rPr>
        <w:t>f</w:t>
      </w:r>
      <w:r>
        <w:rPr>
          <w:rFonts w:ascii="Georgia" w:eastAsia="Georgia" w:hAnsi="Georgia" w:cs="Georgia"/>
          <w:spacing w:val="-1"/>
          <w:sz w:val="22"/>
          <w:szCs w:val="22"/>
        </w:rPr>
        <w:t>o</w:t>
      </w:r>
      <w:r>
        <w:rPr>
          <w:rFonts w:ascii="Georgia" w:eastAsia="Georgia" w:hAnsi="Georgia" w:cs="Georgia"/>
          <w:spacing w:val="1"/>
          <w:sz w:val="22"/>
          <w:szCs w:val="22"/>
        </w:rPr>
        <w:t>r</w:t>
      </w:r>
      <w:r>
        <w:rPr>
          <w:rFonts w:ascii="Georgia" w:eastAsia="Georgia" w:hAnsi="Georgia" w:cs="Georgia"/>
          <w:spacing w:val="-2"/>
          <w:sz w:val="22"/>
          <w:szCs w:val="22"/>
        </w:rPr>
        <w:t>m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 xml:space="preserve">n </w:t>
      </w:r>
      <w:r>
        <w:rPr>
          <w:rFonts w:ascii="Georgia" w:eastAsia="Georgia" w:hAnsi="Georgia" w:cs="Georgia"/>
          <w:spacing w:val="1"/>
          <w:sz w:val="22"/>
          <w:szCs w:val="22"/>
        </w:rPr>
        <w:t>co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ff</w:t>
      </w:r>
      <w:r>
        <w:rPr>
          <w:rFonts w:ascii="Georgia" w:eastAsia="Georgia" w:hAnsi="Georgia" w:cs="Georgia"/>
          <w:spacing w:val="-2"/>
          <w:sz w:val="22"/>
          <w:szCs w:val="22"/>
        </w:rPr>
        <w:t>i</w:t>
      </w:r>
      <w:r>
        <w:rPr>
          <w:rFonts w:ascii="Georgia" w:eastAsia="Georgia" w:hAnsi="Georgia" w:cs="Georgia"/>
          <w:spacing w:val="1"/>
          <w:sz w:val="22"/>
          <w:szCs w:val="22"/>
        </w:rPr>
        <w:t>c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-1"/>
          <w:sz w:val="22"/>
          <w:szCs w:val="22"/>
        </w:rPr>
        <w:t>en</w:t>
      </w:r>
      <w:r>
        <w:rPr>
          <w:rFonts w:ascii="Georgia" w:eastAsia="Georgia" w:hAnsi="Georgia" w:cs="Georgia"/>
          <w:spacing w:val="1"/>
          <w:sz w:val="22"/>
          <w:szCs w:val="22"/>
        </w:rPr>
        <w:t>ts</w:t>
      </w:r>
      <w:r>
        <w:rPr>
          <w:rFonts w:ascii="Georgia" w:eastAsia="Georgia" w:hAnsi="Georgia" w:cs="Georgia"/>
          <w:sz w:val="22"/>
          <w:szCs w:val="22"/>
        </w:rPr>
        <w:t>.</w:t>
      </w:r>
    </w:p>
    <w:p w:rsidR="00C818BC" w:rsidRDefault="00C818BC">
      <w:pPr>
        <w:spacing w:before="3" w:line="280" w:lineRule="exact"/>
        <w:rPr>
          <w:sz w:val="28"/>
          <w:szCs w:val="28"/>
        </w:rPr>
      </w:pPr>
    </w:p>
    <w:p w:rsidR="00C818BC" w:rsidRDefault="00E90B52">
      <w:pPr>
        <w:spacing w:line="240" w:lineRule="exact"/>
        <w:ind w:left="860" w:right="93"/>
        <w:jc w:val="both"/>
        <w:rPr>
          <w:rFonts w:ascii="Georgia" w:eastAsia="Georgia" w:hAnsi="Georgia" w:cs="Georgia"/>
          <w:sz w:val="22"/>
          <w:szCs w:val="22"/>
        </w:rPr>
      </w:pPr>
      <w:r>
        <w:rPr>
          <w:rFonts w:ascii="Georgia" w:eastAsia="Georgia" w:hAnsi="Georgia" w:cs="Georgia"/>
          <w:spacing w:val="1"/>
          <w:sz w:val="22"/>
          <w:szCs w:val="22"/>
        </w:rPr>
        <w:t>3</w:t>
      </w:r>
      <w:r>
        <w:rPr>
          <w:rFonts w:ascii="Georgia" w:eastAsia="Georgia" w:hAnsi="Georgia" w:cs="Georgia"/>
          <w:sz w:val="22"/>
          <w:szCs w:val="22"/>
        </w:rPr>
        <w:t>.</w:t>
      </w:r>
      <w:r>
        <w:rPr>
          <w:rFonts w:ascii="Georgia" w:eastAsia="Georgia" w:hAnsi="Georgia" w:cs="Georgia"/>
          <w:spacing w:val="2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A</w:t>
      </w:r>
      <w:r>
        <w:rPr>
          <w:rFonts w:ascii="Georgia" w:eastAsia="Georgia" w:hAnsi="Georgia" w:cs="Georgia"/>
          <w:spacing w:val="3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g</w:t>
      </w:r>
      <w:r>
        <w:rPr>
          <w:rFonts w:ascii="Georgia" w:eastAsia="Georgia" w:hAnsi="Georgia" w:cs="Georgia"/>
          <w:spacing w:val="-4"/>
          <w:sz w:val="22"/>
          <w:szCs w:val="22"/>
        </w:rPr>
        <w:t>e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>m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pacing w:val="1"/>
          <w:sz w:val="22"/>
          <w:szCs w:val="22"/>
        </w:rPr>
        <w:t>tr</w:t>
      </w:r>
      <w:r>
        <w:rPr>
          <w:rFonts w:ascii="Georgia" w:eastAsia="Georgia" w:hAnsi="Georgia" w:cs="Georgia"/>
          <w:spacing w:val="-2"/>
          <w:sz w:val="22"/>
          <w:szCs w:val="22"/>
        </w:rPr>
        <w:t>i</w:t>
      </w:r>
      <w:r>
        <w:rPr>
          <w:rFonts w:ascii="Georgia" w:eastAsia="Georgia" w:hAnsi="Georgia" w:cs="Georgia"/>
          <w:sz w:val="22"/>
          <w:szCs w:val="22"/>
        </w:rPr>
        <w:t>c</w:t>
      </w:r>
      <w:r>
        <w:rPr>
          <w:rFonts w:ascii="Georgia" w:eastAsia="Georgia" w:hAnsi="Georgia" w:cs="Georgia"/>
          <w:spacing w:val="3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2"/>
          <w:sz w:val="22"/>
          <w:szCs w:val="22"/>
        </w:rPr>
        <w:t>m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>d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l</w:t>
      </w:r>
      <w:r>
        <w:rPr>
          <w:rFonts w:ascii="Georgia" w:eastAsia="Georgia" w:hAnsi="Georgia" w:cs="Georgia"/>
          <w:spacing w:val="1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fi</w:t>
      </w:r>
      <w:r>
        <w:rPr>
          <w:rFonts w:ascii="Georgia" w:eastAsia="Georgia" w:hAnsi="Georgia" w:cs="Georgia"/>
          <w:spacing w:val="-1"/>
          <w:sz w:val="22"/>
          <w:szCs w:val="22"/>
        </w:rPr>
        <w:t>l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1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is</w:t>
      </w:r>
      <w:r>
        <w:rPr>
          <w:rFonts w:ascii="Georgia" w:eastAsia="Georgia" w:hAnsi="Georgia" w:cs="Georgia"/>
          <w:spacing w:val="3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th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n</w:t>
      </w:r>
      <w:r>
        <w:rPr>
          <w:rFonts w:ascii="Georgia" w:eastAsia="Georgia" w:hAnsi="Georgia" w:cs="Georgia"/>
          <w:spacing w:val="1"/>
          <w:sz w:val="22"/>
          <w:szCs w:val="22"/>
        </w:rPr>
        <w:t xml:space="preserve"> cr</w:t>
      </w:r>
      <w:r>
        <w:rPr>
          <w:rFonts w:ascii="Georgia" w:eastAsia="Georgia" w:hAnsi="Georgia" w:cs="Georgia"/>
          <w:spacing w:val="-1"/>
          <w:sz w:val="22"/>
          <w:szCs w:val="22"/>
        </w:rPr>
        <w:t>ea</w:t>
      </w:r>
      <w:r>
        <w:rPr>
          <w:rFonts w:ascii="Georgia" w:eastAsia="Georgia" w:hAnsi="Georgia" w:cs="Georgia"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d</w:t>
      </w:r>
      <w:r>
        <w:rPr>
          <w:rFonts w:ascii="Georgia" w:eastAsia="Georgia" w:hAnsi="Georgia" w:cs="Georgia"/>
          <w:spacing w:val="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2"/>
          <w:sz w:val="22"/>
          <w:szCs w:val="22"/>
        </w:rPr>
        <w:t>u</w:t>
      </w:r>
      <w:r>
        <w:rPr>
          <w:rFonts w:ascii="Georgia" w:eastAsia="Georgia" w:hAnsi="Georgia" w:cs="Georgia"/>
          <w:spacing w:val="1"/>
          <w:sz w:val="22"/>
          <w:szCs w:val="22"/>
        </w:rPr>
        <w:t>s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-1"/>
          <w:sz w:val="22"/>
          <w:szCs w:val="22"/>
        </w:rPr>
        <w:t>n</w:t>
      </w:r>
      <w:r>
        <w:rPr>
          <w:rFonts w:ascii="Georgia" w:eastAsia="Georgia" w:hAnsi="Georgia" w:cs="Georgia"/>
          <w:sz w:val="22"/>
          <w:szCs w:val="22"/>
        </w:rPr>
        <w:t>g</w:t>
      </w:r>
      <w:r>
        <w:rPr>
          <w:rFonts w:ascii="Georgia" w:eastAsia="Georgia" w:hAnsi="Georgia" w:cs="Georgia"/>
          <w:spacing w:val="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2"/>
          <w:sz w:val="22"/>
          <w:szCs w:val="22"/>
        </w:rPr>
        <w:t>t</w:t>
      </w:r>
      <w:r>
        <w:rPr>
          <w:rFonts w:ascii="Georgia" w:eastAsia="Georgia" w:hAnsi="Georgia" w:cs="Georgia"/>
          <w:spacing w:val="1"/>
          <w:sz w:val="22"/>
          <w:szCs w:val="22"/>
        </w:rPr>
        <w:t>h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2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m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>d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l</w:t>
      </w:r>
      <w:r>
        <w:rPr>
          <w:rFonts w:ascii="Georgia" w:eastAsia="Georgia" w:hAnsi="Georgia" w:cs="Georgia"/>
          <w:spacing w:val="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1"/>
          <w:sz w:val="22"/>
          <w:szCs w:val="22"/>
        </w:rPr>
        <w:t>p</w:t>
      </w:r>
      <w:r>
        <w:rPr>
          <w:rFonts w:ascii="Georgia" w:eastAsia="Georgia" w:hAnsi="Georgia" w:cs="Georgia"/>
          <w:spacing w:val="1"/>
          <w:sz w:val="22"/>
          <w:szCs w:val="22"/>
        </w:rPr>
        <w:t>r</w:t>
      </w:r>
      <w:r>
        <w:rPr>
          <w:rFonts w:ascii="Georgia" w:eastAsia="Georgia" w:hAnsi="Georgia" w:cs="Georgia"/>
          <w:spacing w:val="-1"/>
          <w:sz w:val="22"/>
          <w:szCs w:val="22"/>
        </w:rPr>
        <w:t>o</w:t>
      </w:r>
      <w:r>
        <w:rPr>
          <w:rFonts w:ascii="Georgia" w:eastAsia="Georgia" w:hAnsi="Georgia" w:cs="Georgia"/>
          <w:spacing w:val="1"/>
          <w:sz w:val="22"/>
          <w:szCs w:val="22"/>
        </w:rPr>
        <w:t>p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pacing w:val="-2"/>
          <w:sz w:val="22"/>
          <w:szCs w:val="22"/>
        </w:rPr>
        <w:t>r</w:t>
      </w:r>
      <w:r>
        <w:rPr>
          <w:rFonts w:ascii="Georgia" w:eastAsia="Georgia" w:hAnsi="Georgia" w:cs="Georgia"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s</w:t>
      </w:r>
      <w:r>
        <w:rPr>
          <w:rFonts w:ascii="Georgia" w:eastAsia="Georgia" w:hAnsi="Georgia" w:cs="Georgia"/>
          <w:spacing w:val="3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1"/>
          <w:sz w:val="22"/>
          <w:szCs w:val="22"/>
        </w:rPr>
        <w:t>an</w:t>
      </w:r>
      <w:r>
        <w:rPr>
          <w:rFonts w:ascii="Georgia" w:eastAsia="Georgia" w:hAnsi="Georgia" w:cs="Georgia"/>
          <w:sz w:val="22"/>
          <w:szCs w:val="22"/>
        </w:rPr>
        <w:t xml:space="preserve">d </w:t>
      </w:r>
      <w:r>
        <w:rPr>
          <w:rFonts w:ascii="Georgia" w:eastAsia="Georgia" w:hAnsi="Georgia" w:cs="Georgia"/>
          <w:spacing w:val="1"/>
          <w:sz w:val="22"/>
          <w:szCs w:val="22"/>
        </w:rPr>
        <w:t>th</w:t>
      </w:r>
      <w:r>
        <w:rPr>
          <w:rFonts w:ascii="Georgia" w:eastAsia="Georgia" w:hAnsi="Georgia" w:cs="Georgia"/>
          <w:sz w:val="22"/>
          <w:szCs w:val="22"/>
        </w:rPr>
        <w:t xml:space="preserve">e </w:t>
      </w:r>
      <w:r>
        <w:rPr>
          <w:rFonts w:ascii="Georgia" w:eastAsia="Georgia" w:hAnsi="Georgia" w:cs="Georgia"/>
          <w:spacing w:val="1"/>
          <w:sz w:val="22"/>
          <w:szCs w:val="22"/>
        </w:rPr>
        <w:t>or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-2"/>
          <w:sz w:val="22"/>
          <w:szCs w:val="22"/>
        </w:rPr>
        <w:t>g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-1"/>
          <w:sz w:val="22"/>
          <w:szCs w:val="22"/>
        </w:rPr>
        <w:t>na</w:t>
      </w:r>
      <w:r>
        <w:rPr>
          <w:rFonts w:ascii="Georgia" w:eastAsia="Georgia" w:hAnsi="Georgia" w:cs="Georgia"/>
          <w:sz w:val="22"/>
          <w:szCs w:val="22"/>
        </w:rPr>
        <w:t>l im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z w:val="22"/>
          <w:szCs w:val="22"/>
        </w:rPr>
        <w:t>ge fi</w:t>
      </w:r>
      <w:r>
        <w:rPr>
          <w:rFonts w:ascii="Georgia" w:eastAsia="Georgia" w:hAnsi="Georgia" w:cs="Georgia"/>
          <w:spacing w:val="-1"/>
          <w:sz w:val="22"/>
          <w:szCs w:val="22"/>
        </w:rPr>
        <w:t>l</w:t>
      </w:r>
      <w:r>
        <w:rPr>
          <w:rFonts w:ascii="Georgia" w:eastAsia="Georgia" w:hAnsi="Georgia" w:cs="Georgia"/>
          <w:sz w:val="22"/>
          <w:szCs w:val="22"/>
        </w:rPr>
        <w:t xml:space="preserve">e 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pacing w:val="1"/>
          <w:sz w:val="22"/>
          <w:szCs w:val="22"/>
        </w:rPr>
        <w:t>r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2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2"/>
          <w:sz w:val="22"/>
          <w:szCs w:val="22"/>
        </w:rPr>
        <w:t>n</w:t>
      </w:r>
      <w:r>
        <w:rPr>
          <w:rFonts w:ascii="Georgia" w:eastAsia="Georgia" w:hAnsi="Georgia" w:cs="Georgia"/>
          <w:spacing w:val="1"/>
          <w:sz w:val="22"/>
          <w:szCs w:val="22"/>
        </w:rPr>
        <w:t>p</w:t>
      </w:r>
      <w:r>
        <w:rPr>
          <w:rFonts w:ascii="Georgia" w:eastAsia="Georgia" w:hAnsi="Georgia" w:cs="Georgia"/>
          <w:sz w:val="22"/>
          <w:szCs w:val="22"/>
        </w:rPr>
        <w:t>ut</w:t>
      </w:r>
      <w:r>
        <w:rPr>
          <w:rFonts w:ascii="Georgia" w:eastAsia="Georgia" w:hAnsi="Georgia" w:cs="Georgia"/>
          <w:spacing w:val="2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-1"/>
          <w:sz w:val="22"/>
          <w:szCs w:val="22"/>
        </w:rPr>
        <w:t>n</w:t>
      </w:r>
      <w:r>
        <w:rPr>
          <w:rFonts w:ascii="Georgia" w:eastAsia="Georgia" w:hAnsi="Georgia" w:cs="Georgia"/>
          <w:spacing w:val="-2"/>
          <w:sz w:val="22"/>
          <w:szCs w:val="22"/>
        </w:rPr>
        <w:t>t</w:t>
      </w:r>
      <w:r>
        <w:rPr>
          <w:rFonts w:ascii="Georgia" w:eastAsia="Georgia" w:hAnsi="Georgia" w:cs="Georgia"/>
          <w:sz w:val="22"/>
          <w:szCs w:val="22"/>
        </w:rPr>
        <w:t>o</w:t>
      </w:r>
      <w:r>
        <w:rPr>
          <w:rFonts w:ascii="Georgia" w:eastAsia="Georgia" w:hAnsi="Georgia" w:cs="Georgia"/>
          <w:spacing w:val="2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 xml:space="preserve">a </w:t>
      </w:r>
      <w:r>
        <w:rPr>
          <w:rFonts w:ascii="Georgia" w:eastAsia="Georgia" w:hAnsi="Georgia" w:cs="Georgia"/>
          <w:spacing w:val="1"/>
          <w:sz w:val="22"/>
          <w:szCs w:val="22"/>
        </w:rPr>
        <w:t>r</w:t>
      </w:r>
      <w:r>
        <w:rPr>
          <w:rFonts w:ascii="Georgia" w:eastAsia="Georgia" w:hAnsi="Georgia" w:cs="Georgia"/>
          <w:spacing w:val="-1"/>
          <w:sz w:val="22"/>
          <w:szCs w:val="22"/>
        </w:rPr>
        <w:t>e-</w:t>
      </w:r>
      <w:r>
        <w:rPr>
          <w:rFonts w:ascii="Georgia" w:eastAsia="Georgia" w:hAnsi="Georgia" w:cs="Georgia"/>
          <w:spacing w:val="1"/>
          <w:sz w:val="22"/>
          <w:szCs w:val="22"/>
        </w:rPr>
        <w:t>s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z w:val="22"/>
          <w:szCs w:val="22"/>
        </w:rPr>
        <w:t>m</w:t>
      </w:r>
      <w:r>
        <w:rPr>
          <w:rFonts w:ascii="Georgia" w:eastAsia="Georgia" w:hAnsi="Georgia" w:cs="Georgia"/>
          <w:spacing w:val="1"/>
          <w:sz w:val="22"/>
          <w:szCs w:val="22"/>
        </w:rPr>
        <w:t>p</w:t>
      </w:r>
      <w:r>
        <w:rPr>
          <w:rFonts w:ascii="Georgia" w:eastAsia="Georgia" w:hAnsi="Georgia" w:cs="Georgia"/>
          <w:spacing w:val="-1"/>
          <w:sz w:val="22"/>
          <w:szCs w:val="22"/>
        </w:rPr>
        <w:t>l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-1"/>
          <w:sz w:val="22"/>
          <w:szCs w:val="22"/>
        </w:rPr>
        <w:t>n</w:t>
      </w:r>
      <w:r>
        <w:rPr>
          <w:rFonts w:ascii="Georgia" w:eastAsia="Georgia" w:hAnsi="Georgia" w:cs="Georgia"/>
          <w:sz w:val="22"/>
          <w:szCs w:val="22"/>
        </w:rPr>
        <w:t>g</w:t>
      </w:r>
      <w:r>
        <w:rPr>
          <w:rFonts w:ascii="Georgia" w:eastAsia="Georgia" w:hAnsi="Georgia" w:cs="Georgia"/>
          <w:spacing w:val="19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1"/>
          <w:sz w:val="22"/>
          <w:szCs w:val="22"/>
        </w:rPr>
        <w:t>p</w:t>
      </w:r>
      <w:r>
        <w:rPr>
          <w:rFonts w:ascii="Georgia" w:eastAsia="Georgia" w:hAnsi="Georgia" w:cs="Georgia"/>
          <w:spacing w:val="1"/>
          <w:sz w:val="22"/>
          <w:szCs w:val="22"/>
        </w:rPr>
        <w:t>ro</w:t>
      </w:r>
      <w:r>
        <w:rPr>
          <w:rFonts w:ascii="Georgia" w:eastAsia="Georgia" w:hAnsi="Georgia" w:cs="Georgia"/>
          <w:spacing w:val="-2"/>
          <w:sz w:val="22"/>
          <w:szCs w:val="22"/>
        </w:rPr>
        <w:t>g</w:t>
      </w:r>
      <w:r>
        <w:rPr>
          <w:rFonts w:ascii="Georgia" w:eastAsia="Georgia" w:hAnsi="Georgia" w:cs="Georgia"/>
          <w:spacing w:val="1"/>
          <w:sz w:val="22"/>
          <w:szCs w:val="22"/>
        </w:rPr>
        <w:t>r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z w:val="22"/>
          <w:szCs w:val="22"/>
        </w:rPr>
        <w:t>m</w:t>
      </w:r>
      <w:r>
        <w:rPr>
          <w:rFonts w:ascii="Georgia" w:eastAsia="Georgia" w:hAnsi="Georgia" w:cs="Georgia"/>
          <w:spacing w:val="1"/>
          <w:sz w:val="22"/>
          <w:szCs w:val="22"/>
        </w:rPr>
        <w:t xml:space="preserve"> t</w:t>
      </w:r>
      <w:r>
        <w:rPr>
          <w:rFonts w:ascii="Georgia" w:eastAsia="Georgia" w:hAnsi="Georgia" w:cs="Georgia"/>
          <w:sz w:val="22"/>
          <w:szCs w:val="22"/>
        </w:rPr>
        <w:t xml:space="preserve">o </w:t>
      </w:r>
      <w:r>
        <w:rPr>
          <w:rFonts w:ascii="Georgia" w:eastAsia="Georgia" w:hAnsi="Georgia" w:cs="Georgia"/>
          <w:spacing w:val="1"/>
          <w:sz w:val="22"/>
          <w:szCs w:val="22"/>
        </w:rPr>
        <w:t>p</w:t>
      </w:r>
      <w:r>
        <w:rPr>
          <w:rFonts w:ascii="Georgia" w:eastAsia="Georgia" w:hAnsi="Georgia" w:cs="Georgia"/>
          <w:spacing w:val="-2"/>
          <w:sz w:val="22"/>
          <w:szCs w:val="22"/>
        </w:rPr>
        <w:t>r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>d</w:t>
      </w:r>
      <w:r>
        <w:rPr>
          <w:rFonts w:ascii="Georgia" w:eastAsia="Georgia" w:hAnsi="Georgia" w:cs="Georgia"/>
          <w:spacing w:val="-2"/>
          <w:sz w:val="22"/>
          <w:szCs w:val="22"/>
        </w:rPr>
        <w:t>u</w:t>
      </w:r>
      <w:r>
        <w:rPr>
          <w:rFonts w:ascii="Georgia" w:eastAsia="Georgia" w:hAnsi="Georgia" w:cs="Georgia"/>
          <w:spacing w:val="1"/>
          <w:sz w:val="22"/>
          <w:szCs w:val="22"/>
        </w:rPr>
        <w:t>c</w:t>
      </w:r>
      <w:r>
        <w:rPr>
          <w:rFonts w:ascii="Georgia" w:eastAsia="Georgia" w:hAnsi="Georgia" w:cs="Georgia"/>
          <w:sz w:val="22"/>
          <w:szCs w:val="22"/>
        </w:rPr>
        <w:t xml:space="preserve">e a </w:t>
      </w:r>
      <w:r>
        <w:rPr>
          <w:rFonts w:ascii="Georgia" w:eastAsia="Georgia" w:hAnsi="Georgia" w:cs="Georgia"/>
          <w:spacing w:val="1"/>
          <w:sz w:val="22"/>
          <w:szCs w:val="22"/>
        </w:rPr>
        <w:t>r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pacing w:val="1"/>
          <w:sz w:val="22"/>
          <w:szCs w:val="22"/>
        </w:rPr>
        <w:t>ct</w:t>
      </w:r>
      <w:r>
        <w:rPr>
          <w:rFonts w:ascii="Georgia" w:eastAsia="Georgia" w:hAnsi="Georgia" w:cs="Georgia"/>
          <w:sz w:val="22"/>
          <w:szCs w:val="22"/>
        </w:rPr>
        <w:t>ifi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d im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z w:val="22"/>
          <w:szCs w:val="22"/>
        </w:rPr>
        <w:t>ge</w:t>
      </w:r>
      <w:r>
        <w:rPr>
          <w:rFonts w:ascii="Georgia" w:eastAsia="Georgia" w:hAnsi="Georgia" w:cs="Georgia"/>
          <w:spacing w:val="-1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fi</w:t>
      </w:r>
      <w:r>
        <w:rPr>
          <w:rFonts w:ascii="Georgia" w:eastAsia="Georgia" w:hAnsi="Georgia" w:cs="Georgia"/>
          <w:spacing w:val="-1"/>
          <w:sz w:val="22"/>
          <w:szCs w:val="22"/>
        </w:rPr>
        <w:t>l</w:t>
      </w:r>
      <w:r>
        <w:rPr>
          <w:rFonts w:ascii="Georgia" w:eastAsia="Georgia" w:hAnsi="Georgia" w:cs="Georgia"/>
          <w:sz w:val="22"/>
          <w:szCs w:val="22"/>
        </w:rPr>
        <w:t>e</w:t>
      </w:r>
    </w:p>
    <w:p w:rsidR="00C818BC" w:rsidRDefault="00C818BC">
      <w:pPr>
        <w:spacing w:before="8" w:line="100" w:lineRule="exact"/>
        <w:rPr>
          <w:sz w:val="10"/>
          <w:szCs w:val="10"/>
        </w:rPr>
      </w:pPr>
    </w:p>
    <w:p w:rsidR="00C818BC" w:rsidRDefault="00C818BC">
      <w:pPr>
        <w:spacing w:line="200" w:lineRule="exact"/>
      </w:pPr>
    </w:p>
    <w:p w:rsidR="00C818BC" w:rsidRDefault="00C818BC">
      <w:pPr>
        <w:spacing w:line="200" w:lineRule="exact"/>
      </w:pPr>
    </w:p>
    <w:p w:rsidR="00C818BC" w:rsidRDefault="00634071">
      <w:pPr>
        <w:spacing w:before="30" w:line="300" w:lineRule="exact"/>
        <w:ind w:left="140"/>
        <w:rPr>
          <w:rFonts w:ascii="Georgia" w:eastAsia="Georgia" w:hAnsi="Georgia" w:cs="Georgia"/>
          <w:sz w:val="28"/>
          <w:szCs w:val="28"/>
        </w:rPr>
      </w:pPr>
      <w:r>
        <w:pict>
          <v:group id="_x0000_s1086" style="position:absolute;left:0;text-align:left;margin-left:84.3pt;margin-top:.85pt;width:426.7pt;height:33.35pt;z-index:-251661824;mso-position-horizontal-relative:page" coordorigin="1686,17" coordsize="8534,667">
            <v:shape id="_x0000_s1094" style="position:absolute;left:1697;top:32;width:8513;height:636" coordorigin="1697,32" coordsize="8513,636" path="m10210,32r-104,l10106,668r104,l10210,32xe" fillcolor="#d9d9d9" stroked="f">
              <v:path arrowok="t"/>
            </v:shape>
            <v:shape id="_x0000_s1093" style="position:absolute;left:1697;top:32;width:8513;height:636" coordorigin="1697,32" coordsize="8513,636" path="m1800,32r-103,l1697,668r103,l1800,32xe" fillcolor="#d9d9d9" stroked="f">
              <v:path arrowok="t"/>
            </v:shape>
            <v:shape id="_x0000_s1092" style="position:absolute;left:1800;top:32;width:8306;height:317" coordorigin="1800,32" coordsize="8306,317" path="m1800,349r8306,l10106,32r-8306,l1800,349xe" fillcolor="#d9d9d9" stroked="f">
              <v:path arrowok="t"/>
            </v:shape>
            <v:shape id="_x0000_s1091" style="position:absolute;left:1800;top:349;width:8306;height:319" coordorigin="1800,349" coordsize="8306,319" path="m1800,668r8306,l10106,349r-8306,l1800,668xe" fillcolor="#d9d9d9" stroked="f">
              <v:path arrowok="t"/>
            </v:shape>
            <v:shape id="_x0000_s1090" style="position:absolute;left:1697;top:28;width:8513;height:0" coordorigin="1697,28" coordsize="8513,0" path="m1697,28r8513,e" filled="f" strokeweight=".58pt">
              <v:path arrowok="t"/>
            </v:shape>
            <v:shape id="_x0000_s1089" style="position:absolute;left:1692;top:23;width:0;height:655" coordorigin="1692,23" coordsize="0,655" path="m1692,23r,655e" filled="f" strokeweight=".58pt">
              <v:path arrowok="t"/>
            </v:shape>
            <v:shape id="_x0000_s1088" style="position:absolute;left:1697;top:673;width:8513;height:0" coordorigin="1697,673" coordsize="8513,0" path="m1697,673r8513,e" filled="f" strokeweight=".58pt">
              <v:path arrowok="t"/>
            </v:shape>
            <v:shape id="_x0000_s1087" style="position:absolute;left:10214;top:23;width:0;height:655" coordorigin="10214,23" coordsize="0,655" path="m10214,23r,655e" filled="f" strokeweight=".58pt">
              <v:path arrowok="t"/>
            </v:shape>
            <w10:wrap anchorx="page"/>
          </v:group>
        </w:pict>
      </w:r>
      <w:r w:rsidR="00E90B52">
        <w:rPr>
          <w:rFonts w:ascii="Georgia" w:eastAsia="Georgia" w:hAnsi="Georgia" w:cs="Georgia"/>
          <w:b/>
          <w:position w:val="-1"/>
          <w:sz w:val="28"/>
          <w:szCs w:val="28"/>
        </w:rPr>
        <w:t>T</w:t>
      </w:r>
      <w:r w:rsidR="00E90B52">
        <w:rPr>
          <w:rFonts w:ascii="Georgia" w:eastAsia="Georgia" w:hAnsi="Georgia" w:cs="Georgia"/>
          <w:b/>
          <w:spacing w:val="1"/>
          <w:position w:val="-1"/>
          <w:sz w:val="28"/>
          <w:szCs w:val="28"/>
        </w:rPr>
        <w:t>a</w:t>
      </w:r>
      <w:r w:rsidR="00E90B52">
        <w:rPr>
          <w:rFonts w:ascii="Georgia" w:eastAsia="Georgia" w:hAnsi="Georgia" w:cs="Georgia"/>
          <w:b/>
          <w:position w:val="-1"/>
          <w:sz w:val="28"/>
          <w:szCs w:val="28"/>
        </w:rPr>
        <w:t>sk</w:t>
      </w:r>
      <w:r w:rsidR="00E90B52">
        <w:rPr>
          <w:rFonts w:ascii="Georgia" w:eastAsia="Georgia" w:hAnsi="Georgia" w:cs="Georgia"/>
          <w:b/>
          <w:spacing w:val="-1"/>
          <w:position w:val="-1"/>
          <w:sz w:val="28"/>
          <w:szCs w:val="28"/>
        </w:rPr>
        <w:t>1</w:t>
      </w:r>
      <w:r w:rsidR="00E90B52">
        <w:rPr>
          <w:rFonts w:ascii="Georgia" w:eastAsia="Georgia" w:hAnsi="Georgia" w:cs="Georgia"/>
          <w:b/>
          <w:position w:val="-1"/>
          <w:sz w:val="28"/>
          <w:szCs w:val="28"/>
        </w:rPr>
        <w:t>:</w:t>
      </w:r>
      <w:r w:rsidR="00E90B52">
        <w:rPr>
          <w:rFonts w:ascii="Georgia" w:eastAsia="Georgia" w:hAnsi="Georgia" w:cs="Georgia"/>
          <w:b/>
          <w:spacing w:val="69"/>
          <w:position w:val="-1"/>
          <w:sz w:val="28"/>
          <w:szCs w:val="28"/>
        </w:rPr>
        <w:t xml:space="preserve"> </w:t>
      </w:r>
      <w:r w:rsidR="00E90B52">
        <w:rPr>
          <w:rFonts w:ascii="Georgia" w:eastAsia="Georgia" w:hAnsi="Georgia" w:cs="Georgia"/>
          <w:b/>
          <w:spacing w:val="1"/>
          <w:position w:val="-1"/>
          <w:sz w:val="28"/>
          <w:szCs w:val="28"/>
        </w:rPr>
        <w:t>D</w:t>
      </w:r>
      <w:r w:rsidR="00E90B52">
        <w:rPr>
          <w:rFonts w:ascii="Georgia" w:eastAsia="Georgia" w:hAnsi="Georgia" w:cs="Georgia"/>
          <w:b/>
          <w:spacing w:val="-1"/>
          <w:position w:val="-1"/>
          <w:sz w:val="28"/>
          <w:szCs w:val="28"/>
        </w:rPr>
        <w:t>i</w:t>
      </w:r>
      <w:r w:rsidR="00E90B52">
        <w:rPr>
          <w:rFonts w:ascii="Georgia" w:eastAsia="Georgia" w:hAnsi="Georgia" w:cs="Georgia"/>
          <w:b/>
          <w:position w:val="-1"/>
          <w:sz w:val="28"/>
          <w:szCs w:val="28"/>
        </w:rPr>
        <w:t>sp</w:t>
      </w:r>
      <w:r w:rsidR="00E90B52">
        <w:rPr>
          <w:rFonts w:ascii="Georgia" w:eastAsia="Georgia" w:hAnsi="Georgia" w:cs="Georgia"/>
          <w:b/>
          <w:spacing w:val="-1"/>
          <w:position w:val="-1"/>
          <w:sz w:val="28"/>
          <w:szCs w:val="28"/>
        </w:rPr>
        <w:t>l</w:t>
      </w:r>
      <w:r w:rsidR="00E90B52">
        <w:rPr>
          <w:rFonts w:ascii="Georgia" w:eastAsia="Georgia" w:hAnsi="Georgia" w:cs="Georgia"/>
          <w:b/>
          <w:spacing w:val="-2"/>
          <w:position w:val="-1"/>
          <w:sz w:val="28"/>
          <w:szCs w:val="28"/>
        </w:rPr>
        <w:t>a</w:t>
      </w:r>
      <w:r w:rsidR="00E90B52">
        <w:rPr>
          <w:rFonts w:ascii="Georgia" w:eastAsia="Georgia" w:hAnsi="Georgia" w:cs="Georgia"/>
          <w:b/>
          <w:spacing w:val="1"/>
          <w:position w:val="-1"/>
          <w:sz w:val="28"/>
          <w:szCs w:val="28"/>
        </w:rPr>
        <w:t>y</w:t>
      </w:r>
      <w:r w:rsidR="00E90B52">
        <w:rPr>
          <w:rFonts w:ascii="Georgia" w:eastAsia="Georgia" w:hAnsi="Georgia" w:cs="Georgia"/>
          <w:b/>
          <w:spacing w:val="-1"/>
          <w:position w:val="-1"/>
          <w:sz w:val="28"/>
          <w:szCs w:val="28"/>
        </w:rPr>
        <w:t>i</w:t>
      </w:r>
      <w:r w:rsidR="00E90B52">
        <w:rPr>
          <w:rFonts w:ascii="Georgia" w:eastAsia="Georgia" w:hAnsi="Georgia" w:cs="Georgia"/>
          <w:b/>
          <w:spacing w:val="-2"/>
          <w:position w:val="-1"/>
          <w:sz w:val="28"/>
          <w:szCs w:val="28"/>
        </w:rPr>
        <w:t>n</w:t>
      </w:r>
      <w:r w:rsidR="00E90B52">
        <w:rPr>
          <w:rFonts w:ascii="Georgia" w:eastAsia="Georgia" w:hAnsi="Georgia" w:cs="Georgia"/>
          <w:b/>
          <w:position w:val="-1"/>
          <w:sz w:val="28"/>
          <w:szCs w:val="28"/>
        </w:rPr>
        <w:t>g r</w:t>
      </w:r>
      <w:r w:rsidR="00E90B52">
        <w:rPr>
          <w:rFonts w:ascii="Georgia" w:eastAsia="Georgia" w:hAnsi="Georgia" w:cs="Georgia"/>
          <w:b/>
          <w:spacing w:val="1"/>
          <w:position w:val="-1"/>
          <w:sz w:val="28"/>
          <w:szCs w:val="28"/>
        </w:rPr>
        <w:t>a</w:t>
      </w:r>
      <w:r w:rsidR="00E90B52">
        <w:rPr>
          <w:rFonts w:ascii="Georgia" w:eastAsia="Georgia" w:hAnsi="Georgia" w:cs="Georgia"/>
          <w:b/>
          <w:spacing w:val="-2"/>
          <w:position w:val="-1"/>
          <w:sz w:val="28"/>
          <w:szCs w:val="28"/>
        </w:rPr>
        <w:t>s</w:t>
      </w:r>
      <w:r w:rsidR="00E90B52">
        <w:rPr>
          <w:rFonts w:ascii="Georgia" w:eastAsia="Georgia" w:hAnsi="Georgia" w:cs="Georgia"/>
          <w:b/>
          <w:spacing w:val="1"/>
          <w:position w:val="-1"/>
          <w:sz w:val="28"/>
          <w:szCs w:val="28"/>
        </w:rPr>
        <w:t>t</w:t>
      </w:r>
      <w:r w:rsidR="00E90B52">
        <w:rPr>
          <w:rFonts w:ascii="Georgia" w:eastAsia="Georgia" w:hAnsi="Georgia" w:cs="Georgia"/>
          <w:b/>
          <w:position w:val="-1"/>
          <w:sz w:val="28"/>
          <w:szCs w:val="28"/>
        </w:rPr>
        <w:t>er</w:t>
      </w:r>
      <w:r w:rsidR="00E90B52">
        <w:rPr>
          <w:rFonts w:ascii="Georgia" w:eastAsia="Georgia" w:hAnsi="Georgia" w:cs="Georgia"/>
          <w:b/>
          <w:spacing w:val="-1"/>
          <w:position w:val="-1"/>
          <w:sz w:val="28"/>
          <w:szCs w:val="28"/>
        </w:rPr>
        <w:t xml:space="preserve"> a</w:t>
      </w:r>
      <w:r w:rsidR="00E90B52">
        <w:rPr>
          <w:rFonts w:ascii="Georgia" w:eastAsia="Georgia" w:hAnsi="Georgia" w:cs="Georgia"/>
          <w:b/>
          <w:spacing w:val="1"/>
          <w:position w:val="-1"/>
          <w:sz w:val="28"/>
          <w:szCs w:val="28"/>
        </w:rPr>
        <w:t>n</w:t>
      </w:r>
      <w:r w:rsidR="00E90B52">
        <w:rPr>
          <w:rFonts w:ascii="Georgia" w:eastAsia="Georgia" w:hAnsi="Georgia" w:cs="Georgia"/>
          <w:b/>
          <w:position w:val="-1"/>
          <w:sz w:val="28"/>
          <w:szCs w:val="28"/>
        </w:rPr>
        <w:t xml:space="preserve">d </w:t>
      </w:r>
      <w:r w:rsidR="00E90B52">
        <w:rPr>
          <w:rFonts w:ascii="Georgia" w:eastAsia="Georgia" w:hAnsi="Georgia" w:cs="Georgia"/>
          <w:b/>
          <w:spacing w:val="-1"/>
          <w:position w:val="-1"/>
          <w:sz w:val="28"/>
          <w:szCs w:val="28"/>
        </w:rPr>
        <w:t>v</w:t>
      </w:r>
      <w:r w:rsidR="00E90B52">
        <w:rPr>
          <w:rFonts w:ascii="Georgia" w:eastAsia="Georgia" w:hAnsi="Georgia" w:cs="Georgia"/>
          <w:b/>
          <w:position w:val="-1"/>
          <w:sz w:val="28"/>
          <w:szCs w:val="28"/>
        </w:rPr>
        <w:t>e</w:t>
      </w:r>
      <w:r w:rsidR="00E90B52">
        <w:rPr>
          <w:rFonts w:ascii="Georgia" w:eastAsia="Georgia" w:hAnsi="Georgia" w:cs="Georgia"/>
          <w:b/>
          <w:spacing w:val="-3"/>
          <w:position w:val="-1"/>
          <w:sz w:val="28"/>
          <w:szCs w:val="28"/>
        </w:rPr>
        <w:t>c</w:t>
      </w:r>
      <w:r w:rsidR="00E90B52">
        <w:rPr>
          <w:rFonts w:ascii="Georgia" w:eastAsia="Georgia" w:hAnsi="Georgia" w:cs="Georgia"/>
          <w:b/>
          <w:spacing w:val="-1"/>
          <w:position w:val="-1"/>
          <w:sz w:val="28"/>
          <w:szCs w:val="28"/>
        </w:rPr>
        <w:t>to</w:t>
      </w:r>
      <w:r w:rsidR="00E90B52">
        <w:rPr>
          <w:rFonts w:ascii="Georgia" w:eastAsia="Georgia" w:hAnsi="Georgia" w:cs="Georgia"/>
          <w:b/>
          <w:position w:val="-1"/>
          <w:sz w:val="28"/>
          <w:szCs w:val="28"/>
        </w:rPr>
        <w:t>r</w:t>
      </w:r>
      <w:r w:rsidR="00E90B52">
        <w:rPr>
          <w:rFonts w:ascii="Georgia" w:eastAsia="Georgia" w:hAnsi="Georgia" w:cs="Georgia"/>
          <w:b/>
          <w:spacing w:val="2"/>
          <w:position w:val="-1"/>
          <w:sz w:val="28"/>
          <w:szCs w:val="28"/>
        </w:rPr>
        <w:t xml:space="preserve"> </w:t>
      </w:r>
      <w:r w:rsidR="00E90B52">
        <w:rPr>
          <w:rFonts w:ascii="Georgia" w:eastAsia="Georgia" w:hAnsi="Georgia" w:cs="Georgia"/>
          <w:b/>
          <w:spacing w:val="-1"/>
          <w:position w:val="-1"/>
          <w:sz w:val="28"/>
          <w:szCs w:val="28"/>
        </w:rPr>
        <w:t>d</w:t>
      </w:r>
      <w:r w:rsidR="00E90B52">
        <w:rPr>
          <w:rFonts w:ascii="Georgia" w:eastAsia="Georgia" w:hAnsi="Georgia" w:cs="Georgia"/>
          <w:b/>
          <w:spacing w:val="1"/>
          <w:position w:val="-1"/>
          <w:sz w:val="28"/>
          <w:szCs w:val="28"/>
        </w:rPr>
        <w:t>a</w:t>
      </w:r>
      <w:r w:rsidR="00E90B52">
        <w:rPr>
          <w:rFonts w:ascii="Georgia" w:eastAsia="Georgia" w:hAnsi="Georgia" w:cs="Georgia"/>
          <w:b/>
          <w:spacing w:val="-1"/>
          <w:position w:val="-1"/>
          <w:sz w:val="28"/>
          <w:szCs w:val="28"/>
        </w:rPr>
        <w:t>t</w:t>
      </w:r>
      <w:r w:rsidR="00E90B52">
        <w:rPr>
          <w:rFonts w:ascii="Georgia" w:eastAsia="Georgia" w:hAnsi="Georgia" w:cs="Georgia"/>
          <w:b/>
          <w:position w:val="-1"/>
          <w:sz w:val="28"/>
          <w:szCs w:val="28"/>
        </w:rPr>
        <w:t>a</w:t>
      </w:r>
    </w:p>
    <w:p w:rsidR="00C818BC" w:rsidRDefault="00C818BC">
      <w:pPr>
        <w:spacing w:line="140" w:lineRule="exact"/>
        <w:rPr>
          <w:sz w:val="15"/>
          <w:szCs w:val="15"/>
        </w:rPr>
      </w:pPr>
    </w:p>
    <w:p w:rsidR="00C818BC" w:rsidRDefault="00C818BC">
      <w:pPr>
        <w:spacing w:line="200" w:lineRule="exact"/>
      </w:pPr>
    </w:p>
    <w:p w:rsidR="00C818BC" w:rsidRDefault="00C818BC">
      <w:pPr>
        <w:spacing w:line="200" w:lineRule="exact"/>
      </w:pPr>
    </w:p>
    <w:p w:rsidR="00C818BC" w:rsidRDefault="00E90B52">
      <w:pPr>
        <w:spacing w:before="38" w:line="240" w:lineRule="exact"/>
        <w:ind w:left="140" w:right="149"/>
        <w:rPr>
          <w:rFonts w:ascii="Georgia" w:eastAsia="Georgia" w:hAnsi="Georgia" w:cs="Georgia"/>
          <w:sz w:val="22"/>
          <w:szCs w:val="22"/>
        </w:rPr>
      </w:pPr>
      <w:r>
        <w:rPr>
          <w:rFonts w:ascii="Georgia" w:eastAsia="Georgia" w:hAnsi="Georgia" w:cs="Georgia"/>
          <w:sz w:val="22"/>
          <w:szCs w:val="22"/>
        </w:rPr>
        <w:t>B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f</w:t>
      </w:r>
      <w:r>
        <w:rPr>
          <w:rFonts w:ascii="Georgia" w:eastAsia="Georgia" w:hAnsi="Georgia" w:cs="Georgia"/>
          <w:spacing w:val="1"/>
          <w:sz w:val="22"/>
          <w:szCs w:val="22"/>
        </w:rPr>
        <w:t>or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-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w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-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st</w:t>
      </w:r>
      <w:r>
        <w:rPr>
          <w:rFonts w:ascii="Georgia" w:eastAsia="Georgia" w:hAnsi="Georgia" w:cs="Georgia"/>
          <w:spacing w:val="-3"/>
          <w:sz w:val="22"/>
          <w:szCs w:val="22"/>
        </w:rPr>
        <w:t>a</w:t>
      </w:r>
      <w:r>
        <w:rPr>
          <w:rFonts w:ascii="Georgia" w:eastAsia="Georgia" w:hAnsi="Georgia" w:cs="Georgia"/>
          <w:spacing w:val="1"/>
          <w:sz w:val="22"/>
          <w:szCs w:val="22"/>
        </w:rPr>
        <w:t>r</w:t>
      </w:r>
      <w:r>
        <w:rPr>
          <w:rFonts w:ascii="Georgia" w:eastAsia="Georgia" w:hAnsi="Georgia" w:cs="Georgia"/>
          <w:sz w:val="22"/>
          <w:szCs w:val="22"/>
        </w:rPr>
        <w:t xml:space="preserve">t </w:t>
      </w:r>
      <w:r>
        <w:rPr>
          <w:rFonts w:ascii="Georgia" w:eastAsia="Georgia" w:hAnsi="Georgia" w:cs="Georgia"/>
          <w:spacing w:val="-2"/>
          <w:sz w:val="22"/>
          <w:szCs w:val="22"/>
        </w:rPr>
        <w:t>t</w:t>
      </w:r>
      <w:r>
        <w:rPr>
          <w:rFonts w:ascii="Georgia" w:eastAsia="Georgia" w:hAnsi="Georgia" w:cs="Georgia"/>
          <w:spacing w:val="1"/>
          <w:sz w:val="22"/>
          <w:szCs w:val="22"/>
        </w:rPr>
        <w:t>h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-1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g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pacing w:val="-2"/>
          <w:sz w:val="22"/>
          <w:szCs w:val="22"/>
        </w:rPr>
        <w:t>m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pacing w:val="1"/>
          <w:sz w:val="22"/>
          <w:szCs w:val="22"/>
        </w:rPr>
        <w:t>tr</w:t>
      </w:r>
      <w:r>
        <w:rPr>
          <w:rFonts w:ascii="Georgia" w:eastAsia="Georgia" w:hAnsi="Georgia" w:cs="Georgia"/>
          <w:sz w:val="22"/>
          <w:szCs w:val="22"/>
        </w:rPr>
        <w:t xml:space="preserve">ic </w:t>
      </w:r>
      <w:r>
        <w:rPr>
          <w:rFonts w:ascii="Georgia" w:eastAsia="Georgia" w:hAnsi="Georgia" w:cs="Georgia"/>
          <w:spacing w:val="-2"/>
          <w:sz w:val="22"/>
          <w:szCs w:val="22"/>
        </w:rPr>
        <w:t>c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pacing w:val="-2"/>
          <w:sz w:val="22"/>
          <w:szCs w:val="22"/>
        </w:rPr>
        <w:t>r</w:t>
      </w:r>
      <w:r>
        <w:rPr>
          <w:rFonts w:ascii="Georgia" w:eastAsia="Georgia" w:hAnsi="Georgia" w:cs="Georgia"/>
          <w:spacing w:val="1"/>
          <w:sz w:val="22"/>
          <w:szCs w:val="22"/>
        </w:rPr>
        <w:t>r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pacing w:val="1"/>
          <w:sz w:val="22"/>
          <w:szCs w:val="22"/>
        </w:rPr>
        <w:t>ct</w:t>
      </w:r>
      <w:r>
        <w:rPr>
          <w:rFonts w:ascii="Georgia" w:eastAsia="Georgia" w:hAnsi="Georgia" w:cs="Georgia"/>
          <w:spacing w:val="-2"/>
          <w:sz w:val="22"/>
          <w:szCs w:val="22"/>
        </w:rPr>
        <w:t>i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>n</w:t>
      </w:r>
      <w:r>
        <w:rPr>
          <w:rFonts w:ascii="Georgia" w:eastAsia="Georgia" w:hAnsi="Georgia" w:cs="Georgia"/>
          <w:spacing w:val="-1"/>
          <w:sz w:val="22"/>
          <w:szCs w:val="22"/>
        </w:rPr>
        <w:t xml:space="preserve"> </w:t>
      </w:r>
      <w:proofErr w:type="gramStart"/>
      <w:r>
        <w:rPr>
          <w:rFonts w:ascii="Georgia" w:eastAsia="Georgia" w:hAnsi="Georgia" w:cs="Georgia"/>
          <w:spacing w:val="-1"/>
          <w:sz w:val="22"/>
          <w:szCs w:val="22"/>
        </w:rPr>
        <w:t>p</w:t>
      </w:r>
      <w:r>
        <w:rPr>
          <w:rFonts w:ascii="Georgia" w:eastAsia="Georgia" w:hAnsi="Georgia" w:cs="Georgia"/>
          <w:spacing w:val="1"/>
          <w:sz w:val="22"/>
          <w:szCs w:val="22"/>
        </w:rPr>
        <w:t>r</w:t>
      </w:r>
      <w:r>
        <w:rPr>
          <w:rFonts w:ascii="Georgia" w:eastAsia="Georgia" w:hAnsi="Georgia" w:cs="Georgia"/>
          <w:spacing w:val="-1"/>
          <w:sz w:val="22"/>
          <w:szCs w:val="22"/>
        </w:rPr>
        <w:t>o</w:t>
      </w:r>
      <w:r>
        <w:rPr>
          <w:rFonts w:ascii="Georgia" w:eastAsia="Georgia" w:hAnsi="Georgia" w:cs="Georgia"/>
          <w:spacing w:val="1"/>
          <w:sz w:val="22"/>
          <w:szCs w:val="22"/>
        </w:rPr>
        <w:t>c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du</w:t>
      </w:r>
      <w:r>
        <w:rPr>
          <w:rFonts w:ascii="Georgia" w:eastAsia="Georgia" w:hAnsi="Georgia" w:cs="Georgia"/>
          <w:spacing w:val="-2"/>
          <w:sz w:val="22"/>
          <w:szCs w:val="22"/>
        </w:rPr>
        <w:t>r</w:t>
      </w:r>
      <w:r>
        <w:rPr>
          <w:rFonts w:ascii="Georgia" w:eastAsia="Georgia" w:hAnsi="Georgia" w:cs="Georgia"/>
          <w:sz w:val="22"/>
          <w:szCs w:val="22"/>
        </w:rPr>
        <w:t>e</w:t>
      </w:r>
      <w:proofErr w:type="gramEnd"/>
      <w:r>
        <w:rPr>
          <w:rFonts w:ascii="Georgia" w:eastAsia="Georgia" w:hAnsi="Georgia" w:cs="Georgia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w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-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w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-1"/>
          <w:sz w:val="22"/>
          <w:szCs w:val="22"/>
        </w:rPr>
        <w:t>l</w:t>
      </w:r>
      <w:r>
        <w:rPr>
          <w:rFonts w:ascii="Georgia" w:eastAsia="Georgia" w:hAnsi="Georgia" w:cs="Georgia"/>
          <w:sz w:val="22"/>
          <w:szCs w:val="22"/>
        </w:rPr>
        <w:t>l</w:t>
      </w:r>
      <w:r>
        <w:rPr>
          <w:rFonts w:ascii="Georgia" w:eastAsia="Georgia" w:hAnsi="Georgia" w:cs="Georgia"/>
          <w:spacing w:val="-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op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n</w:t>
      </w:r>
      <w:r>
        <w:rPr>
          <w:rFonts w:ascii="Georgia" w:eastAsia="Georgia" w:hAnsi="Georgia" w:cs="Georgia"/>
          <w:spacing w:val="-1"/>
          <w:sz w:val="22"/>
          <w:szCs w:val="22"/>
        </w:rPr>
        <w:t xml:space="preserve"> an</w:t>
      </w:r>
      <w:r>
        <w:rPr>
          <w:rFonts w:ascii="Georgia" w:eastAsia="Georgia" w:hAnsi="Georgia" w:cs="Georgia"/>
          <w:sz w:val="22"/>
          <w:szCs w:val="22"/>
        </w:rPr>
        <w:t xml:space="preserve">d </w:t>
      </w:r>
      <w:r>
        <w:rPr>
          <w:rFonts w:ascii="Georgia" w:eastAsia="Georgia" w:hAnsi="Georgia" w:cs="Georgia"/>
          <w:spacing w:val="-1"/>
          <w:sz w:val="22"/>
          <w:szCs w:val="22"/>
        </w:rPr>
        <w:t>ex</w:t>
      </w:r>
      <w:r>
        <w:rPr>
          <w:rFonts w:ascii="Georgia" w:eastAsia="Georgia" w:hAnsi="Georgia" w:cs="Georgia"/>
          <w:spacing w:val="1"/>
          <w:sz w:val="22"/>
          <w:szCs w:val="22"/>
        </w:rPr>
        <w:t>p</w:t>
      </w:r>
      <w:r>
        <w:rPr>
          <w:rFonts w:ascii="Georgia" w:eastAsia="Georgia" w:hAnsi="Georgia" w:cs="Georgia"/>
          <w:spacing w:val="-1"/>
          <w:sz w:val="22"/>
          <w:szCs w:val="22"/>
        </w:rPr>
        <w:t>l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pacing w:val="-2"/>
          <w:sz w:val="22"/>
          <w:szCs w:val="22"/>
        </w:rPr>
        <w:t>r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-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bo</w:t>
      </w:r>
      <w:r>
        <w:rPr>
          <w:rFonts w:ascii="Georgia" w:eastAsia="Georgia" w:hAnsi="Georgia" w:cs="Georgia"/>
          <w:spacing w:val="-2"/>
          <w:sz w:val="22"/>
          <w:szCs w:val="22"/>
        </w:rPr>
        <w:t>t</w:t>
      </w:r>
      <w:r>
        <w:rPr>
          <w:rFonts w:ascii="Georgia" w:eastAsia="Georgia" w:hAnsi="Georgia" w:cs="Georgia"/>
          <w:sz w:val="22"/>
          <w:szCs w:val="22"/>
        </w:rPr>
        <w:t>h</w:t>
      </w:r>
      <w:r>
        <w:rPr>
          <w:rFonts w:ascii="Georgia" w:eastAsia="Georgia" w:hAnsi="Georgia" w:cs="Georgia"/>
          <w:spacing w:val="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2"/>
          <w:sz w:val="22"/>
          <w:szCs w:val="22"/>
        </w:rPr>
        <w:t>t</w:t>
      </w:r>
      <w:r>
        <w:rPr>
          <w:rFonts w:ascii="Georgia" w:eastAsia="Georgia" w:hAnsi="Georgia" w:cs="Georgia"/>
          <w:spacing w:val="1"/>
          <w:sz w:val="22"/>
          <w:szCs w:val="22"/>
        </w:rPr>
        <w:t>h</w:t>
      </w:r>
      <w:r>
        <w:rPr>
          <w:rFonts w:ascii="Georgia" w:eastAsia="Georgia" w:hAnsi="Georgia" w:cs="Georgia"/>
          <w:sz w:val="22"/>
          <w:szCs w:val="22"/>
        </w:rPr>
        <w:t xml:space="preserve">e </w:t>
      </w:r>
      <w:r>
        <w:rPr>
          <w:rFonts w:ascii="Georgia" w:eastAsia="Georgia" w:hAnsi="Georgia" w:cs="Georgia"/>
          <w:spacing w:val="1"/>
          <w:sz w:val="22"/>
          <w:szCs w:val="22"/>
        </w:rPr>
        <w:t>r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pacing w:val="1"/>
          <w:sz w:val="22"/>
          <w:szCs w:val="22"/>
        </w:rPr>
        <w:t>st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r</w:t>
      </w:r>
      <w:r>
        <w:rPr>
          <w:rFonts w:ascii="Georgia" w:eastAsia="Georgia" w:hAnsi="Georgia" w:cs="Georgia"/>
          <w:spacing w:val="1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im</w:t>
      </w:r>
      <w:r>
        <w:rPr>
          <w:rFonts w:ascii="Georgia" w:eastAsia="Georgia" w:hAnsi="Georgia" w:cs="Georgia"/>
          <w:spacing w:val="-3"/>
          <w:sz w:val="22"/>
          <w:szCs w:val="22"/>
        </w:rPr>
        <w:t>a</w:t>
      </w:r>
      <w:r>
        <w:rPr>
          <w:rFonts w:ascii="Georgia" w:eastAsia="Georgia" w:hAnsi="Georgia" w:cs="Georgia"/>
          <w:sz w:val="22"/>
          <w:szCs w:val="22"/>
        </w:rPr>
        <w:t>ge</w:t>
      </w:r>
      <w:r>
        <w:rPr>
          <w:rFonts w:ascii="Georgia" w:eastAsia="Georgia" w:hAnsi="Georgia" w:cs="Georgia"/>
          <w:spacing w:val="-1"/>
          <w:sz w:val="22"/>
          <w:szCs w:val="22"/>
        </w:rPr>
        <w:t xml:space="preserve"> an</w:t>
      </w:r>
      <w:r>
        <w:rPr>
          <w:rFonts w:ascii="Georgia" w:eastAsia="Georgia" w:hAnsi="Georgia" w:cs="Georgia"/>
          <w:sz w:val="22"/>
          <w:szCs w:val="22"/>
        </w:rPr>
        <w:t xml:space="preserve">d </w:t>
      </w:r>
      <w:r>
        <w:rPr>
          <w:rFonts w:ascii="Georgia" w:eastAsia="Georgia" w:hAnsi="Georgia" w:cs="Georgia"/>
          <w:spacing w:val="1"/>
          <w:sz w:val="22"/>
          <w:szCs w:val="22"/>
        </w:rPr>
        <w:t>v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pacing w:val="1"/>
          <w:sz w:val="22"/>
          <w:szCs w:val="22"/>
        </w:rPr>
        <w:t>ct</w:t>
      </w:r>
      <w:r>
        <w:rPr>
          <w:rFonts w:ascii="Georgia" w:eastAsia="Georgia" w:hAnsi="Georgia" w:cs="Georgia"/>
          <w:spacing w:val="-1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>r</w:t>
      </w:r>
      <w:r>
        <w:rPr>
          <w:rFonts w:ascii="Georgia" w:eastAsia="Georgia" w:hAnsi="Georgia" w:cs="Georgia"/>
          <w:spacing w:val="-2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D</w:t>
      </w:r>
      <w:r>
        <w:rPr>
          <w:rFonts w:ascii="Georgia" w:eastAsia="Georgia" w:hAnsi="Georgia" w:cs="Georgia"/>
          <w:spacing w:val="-1"/>
          <w:sz w:val="22"/>
          <w:szCs w:val="22"/>
        </w:rPr>
        <w:t>L</w:t>
      </w:r>
      <w:r>
        <w:rPr>
          <w:rFonts w:ascii="Georgia" w:eastAsia="Georgia" w:hAnsi="Georgia" w:cs="Georgia"/>
          <w:sz w:val="22"/>
          <w:szCs w:val="22"/>
        </w:rPr>
        <w:t>G fi</w:t>
      </w:r>
      <w:r>
        <w:rPr>
          <w:rFonts w:ascii="Georgia" w:eastAsia="Georgia" w:hAnsi="Georgia" w:cs="Georgia"/>
          <w:spacing w:val="-1"/>
          <w:sz w:val="22"/>
          <w:szCs w:val="22"/>
        </w:rPr>
        <w:t>le</w:t>
      </w:r>
      <w:r>
        <w:rPr>
          <w:rFonts w:ascii="Georgia" w:eastAsia="Georgia" w:hAnsi="Georgia" w:cs="Georgia"/>
          <w:spacing w:val="1"/>
          <w:sz w:val="22"/>
          <w:szCs w:val="22"/>
        </w:rPr>
        <w:t>s</w:t>
      </w:r>
      <w:r>
        <w:rPr>
          <w:rFonts w:ascii="Georgia" w:eastAsia="Georgia" w:hAnsi="Georgia" w:cs="Georgia"/>
          <w:sz w:val="22"/>
          <w:szCs w:val="22"/>
        </w:rPr>
        <w:t>.</w:t>
      </w:r>
    </w:p>
    <w:p w:rsidR="00C818BC" w:rsidRDefault="00C818BC">
      <w:pPr>
        <w:spacing w:before="10" w:line="240" w:lineRule="exact"/>
        <w:rPr>
          <w:sz w:val="24"/>
          <w:szCs w:val="24"/>
        </w:rPr>
      </w:pPr>
    </w:p>
    <w:p w:rsidR="00C818BC" w:rsidRDefault="00E90B52">
      <w:pPr>
        <w:ind w:left="140"/>
        <w:rPr>
          <w:rFonts w:ascii="Georgia" w:eastAsia="Georgia" w:hAnsi="Georgia" w:cs="Georgia"/>
          <w:sz w:val="22"/>
          <w:szCs w:val="22"/>
        </w:rPr>
      </w:pPr>
      <w:r>
        <w:rPr>
          <w:rFonts w:ascii="Georgia" w:eastAsia="Georgia" w:hAnsi="Georgia" w:cs="Georgia"/>
          <w:b/>
          <w:sz w:val="22"/>
          <w:szCs w:val="22"/>
        </w:rPr>
        <w:t xml:space="preserve">1.  </w:t>
      </w:r>
      <w:r>
        <w:rPr>
          <w:rFonts w:ascii="Georgia" w:eastAsia="Georgia" w:hAnsi="Georgia" w:cs="Georgia"/>
          <w:b/>
          <w:spacing w:val="13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Lo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z w:val="22"/>
          <w:szCs w:val="22"/>
        </w:rPr>
        <w:t>d</w:t>
      </w:r>
      <w:r>
        <w:rPr>
          <w:rFonts w:ascii="Georgia" w:eastAsia="Georgia" w:hAnsi="Georgia" w:cs="Georgia"/>
          <w:spacing w:val="-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th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-1"/>
          <w:sz w:val="22"/>
          <w:szCs w:val="22"/>
        </w:rPr>
        <w:t xml:space="preserve"> My</w:t>
      </w:r>
      <w:r>
        <w:rPr>
          <w:rFonts w:ascii="Georgia" w:eastAsia="Georgia" w:hAnsi="Georgia" w:cs="Georgia"/>
          <w:spacing w:val="-2"/>
          <w:sz w:val="22"/>
          <w:szCs w:val="22"/>
        </w:rPr>
        <w:t>r</w:t>
      </w:r>
      <w:r>
        <w:rPr>
          <w:rFonts w:ascii="Georgia" w:eastAsia="Georgia" w:hAnsi="Georgia" w:cs="Georgia"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spacing w:val="-1"/>
          <w:sz w:val="22"/>
          <w:szCs w:val="22"/>
        </w:rPr>
        <w:t>l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-2"/>
          <w:sz w:val="22"/>
          <w:szCs w:val="22"/>
        </w:rPr>
        <w:t xml:space="preserve"> </w:t>
      </w:r>
      <w:proofErr w:type="gramStart"/>
      <w:r>
        <w:rPr>
          <w:rFonts w:ascii="Georgia" w:eastAsia="Georgia" w:hAnsi="Georgia" w:cs="Georgia"/>
          <w:spacing w:val="1"/>
          <w:sz w:val="22"/>
          <w:szCs w:val="22"/>
        </w:rPr>
        <w:t>b</w:t>
      </w:r>
      <w:r>
        <w:rPr>
          <w:rFonts w:ascii="Georgia" w:eastAsia="Georgia" w:hAnsi="Georgia" w:cs="Georgia"/>
          <w:spacing w:val="-1"/>
          <w:sz w:val="22"/>
          <w:szCs w:val="22"/>
        </w:rPr>
        <w:t>ea</w:t>
      </w:r>
      <w:r>
        <w:rPr>
          <w:rFonts w:ascii="Georgia" w:eastAsia="Georgia" w:hAnsi="Georgia" w:cs="Georgia"/>
          <w:spacing w:val="1"/>
          <w:sz w:val="22"/>
          <w:szCs w:val="22"/>
        </w:rPr>
        <w:t>c</w:t>
      </w:r>
      <w:r>
        <w:rPr>
          <w:rFonts w:ascii="Georgia" w:eastAsia="Georgia" w:hAnsi="Georgia" w:cs="Georgia"/>
          <w:sz w:val="22"/>
          <w:szCs w:val="22"/>
        </w:rPr>
        <w:t>h</w:t>
      </w:r>
      <w:proofErr w:type="gramEnd"/>
      <w:r>
        <w:rPr>
          <w:rFonts w:ascii="Georgia" w:eastAsia="Georgia" w:hAnsi="Georgia" w:cs="Georgia"/>
          <w:spacing w:val="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2"/>
          <w:sz w:val="22"/>
          <w:szCs w:val="22"/>
        </w:rPr>
        <w:t>i</w:t>
      </w:r>
      <w:r>
        <w:rPr>
          <w:rFonts w:ascii="Georgia" w:eastAsia="Georgia" w:hAnsi="Georgia" w:cs="Georgia"/>
          <w:sz w:val="22"/>
          <w:szCs w:val="22"/>
        </w:rPr>
        <w:t>m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z w:val="22"/>
          <w:szCs w:val="22"/>
        </w:rPr>
        <w:t>ge</w:t>
      </w:r>
      <w:r>
        <w:rPr>
          <w:rFonts w:ascii="Georgia" w:eastAsia="Georgia" w:hAnsi="Georgia" w:cs="Georgia"/>
          <w:spacing w:val="-1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-1"/>
          <w:sz w:val="22"/>
          <w:szCs w:val="22"/>
        </w:rPr>
        <w:t>n</w:t>
      </w:r>
      <w:r>
        <w:rPr>
          <w:rFonts w:ascii="Georgia" w:eastAsia="Georgia" w:hAnsi="Georgia" w:cs="Georgia"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sz w:val="22"/>
          <w:szCs w:val="22"/>
        </w:rPr>
        <w:t>o</w:t>
      </w:r>
      <w:r>
        <w:rPr>
          <w:rFonts w:ascii="Georgia" w:eastAsia="Georgia" w:hAnsi="Georgia" w:cs="Georgia"/>
          <w:spacing w:val="1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a</w:t>
      </w:r>
      <w:r>
        <w:rPr>
          <w:rFonts w:ascii="Georgia" w:eastAsia="Georgia" w:hAnsi="Georgia" w:cs="Georgia"/>
          <w:spacing w:val="-1"/>
          <w:sz w:val="22"/>
          <w:szCs w:val="22"/>
        </w:rPr>
        <w:t xml:space="preserve"> ne</w:t>
      </w:r>
      <w:r>
        <w:rPr>
          <w:rFonts w:ascii="Georgia" w:eastAsia="Georgia" w:hAnsi="Georgia" w:cs="Georgia"/>
          <w:sz w:val="22"/>
          <w:szCs w:val="22"/>
        </w:rPr>
        <w:t>w di</w:t>
      </w:r>
      <w:r>
        <w:rPr>
          <w:rFonts w:ascii="Georgia" w:eastAsia="Georgia" w:hAnsi="Georgia" w:cs="Georgia"/>
          <w:spacing w:val="-2"/>
          <w:sz w:val="22"/>
          <w:szCs w:val="22"/>
        </w:rPr>
        <w:t>s</w:t>
      </w:r>
      <w:r>
        <w:rPr>
          <w:rFonts w:ascii="Georgia" w:eastAsia="Georgia" w:hAnsi="Georgia" w:cs="Georgia"/>
          <w:spacing w:val="1"/>
          <w:sz w:val="22"/>
          <w:szCs w:val="22"/>
        </w:rPr>
        <w:t>p</w:t>
      </w:r>
      <w:r>
        <w:rPr>
          <w:rFonts w:ascii="Georgia" w:eastAsia="Georgia" w:hAnsi="Georgia" w:cs="Georgia"/>
          <w:spacing w:val="-1"/>
          <w:sz w:val="22"/>
          <w:szCs w:val="22"/>
        </w:rPr>
        <w:t>la</w:t>
      </w:r>
      <w:r>
        <w:rPr>
          <w:rFonts w:ascii="Georgia" w:eastAsia="Georgia" w:hAnsi="Georgia" w:cs="Georgia"/>
          <w:sz w:val="22"/>
          <w:szCs w:val="22"/>
        </w:rPr>
        <w:t>y</w:t>
      </w:r>
    </w:p>
    <w:p w:rsidR="00C818BC" w:rsidRDefault="00C818BC">
      <w:pPr>
        <w:spacing w:before="11" w:line="240" w:lineRule="exact"/>
        <w:rPr>
          <w:sz w:val="24"/>
          <w:szCs w:val="24"/>
        </w:rPr>
      </w:pPr>
    </w:p>
    <w:p w:rsidR="00C818BC" w:rsidRDefault="00E90B52">
      <w:pPr>
        <w:spacing w:line="240" w:lineRule="exact"/>
        <w:ind w:left="500" w:right="418" w:hanging="360"/>
        <w:rPr>
          <w:rFonts w:ascii="Georgia" w:eastAsia="Georgia" w:hAnsi="Georgia" w:cs="Georgia"/>
          <w:sz w:val="22"/>
          <w:szCs w:val="22"/>
        </w:rPr>
        <w:sectPr w:rsidR="00C818BC">
          <w:pgSz w:w="11900" w:h="16840"/>
          <w:pgMar w:top="1340" w:right="1660" w:bottom="280" w:left="1660" w:header="0" w:footer="737" w:gutter="0"/>
          <w:cols w:space="720"/>
        </w:sectPr>
      </w:pPr>
      <w:r>
        <w:rPr>
          <w:rFonts w:ascii="Georgia" w:eastAsia="Georgia" w:hAnsi="Georgia" w:cs="Georgia"/>
          <w:b/>
          <w:spacing w:val="1"/>
          <w:sz w:val="22"/>
          <w:szCs w:val="22"/>
        </w:rPr>
        <w:t>2</w:t>
      </w:r>
      <w:r>
        <w:rPr>
          <w:rFonts w:ascii="Georgia" w:eastAsia="Georgia" w:hAnsi="Georgia" w:cs="Georgia"/>
          <w:b/>
          <w:sz w:val="22"/>
          <w:szCs w:val="22"/>
        </w:rPr>
        <w:t xml:space="preserve">. </w:t>
      </w:r>
      <w:r>
        <w:rPr>
          <w:rFonts w:ascii="Georgia" w:eastAsia="Georgia" w:hAnsi="Georgia" w:cs="Georgia"/>
          <w:b/>
          <w:spacing w:val="38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N</w:t>
      </w:r>
      <w:r>
        <w:rPr>
          <w:rFonts w:ascii="Georgia" w:eastAsia="Georgia" w:hAnsi="Georgia" w:cs="Georgia"/>
          <w:spacing w:val="-1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 xml:space="preserve">w </w:t>
      </w:r>
      <w:r>
        <w:rPr>
          <w:rFonts w:ascii="Georgia" w:eastAsia="Georgia" w:hAnsi="Georgia" w:cs="Georgia"/>
          <w:spacing w:val="-1"/>
          <w:sz w:val="22"/>
          <w:szCs w:val="22"/>
        </w:rPr>
        <w:t>o</w:t>
      </w:r>
      <w:r>
        <w:rPr>
          <w:rFonts w:ascii="Georgia" w:eastAsia="Georgia" w:hAnsi="Georgia" w:cs="Georgia"/>
          <w:spacing w:val="1"/>
          <w:sz w:val="22"/>
          <w:szCs w:val="22"/>
        </w:rPr>
        <w:t>p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n</w:t>
      </w:r>
      <w:r>
        <w:rPr>
          <w:rFonts w:ascii="Georgia" w:eastAsia="Georgia" w:hAnsi="Georgia" w:cs="Georgia"/>
          <w:spacing w:val="-1"/>
          <w:sz w:val="22"/>
          <w:szCs w:val="22"/>
        </w:rPr>
        <w:t xml:space="preserve"> ea</w:t>
      </w:r>
      <w:r>
        <w:rPr>
          <w:rFonts w:ascii="Georgia" w:eastAsia="Georgia" w:hAnsi="Georgia" w:cs="Georgia"/>
          <w:spacing w:val="1"/>
          <w:sz w:val="22"/>
          <w:szCs w:val="22"/>
        </w:rPr>
        <w:t>c</w:t>
      </w:r>
      <w:r>
        <w:rPr>
          <w:rFonts w:ascii="Georgia" w:eastAsia="Georgia" w:hAnsi="Georgia" w:cs="Georgia"/>
          <w:sz w:val="22"/>
          <w:szCs w:val="22"/>
        </w:rPr>
        <w:t>h</w:t>
      </w:r>
      <w:r>
        <w:rPr>
          <w:rFonts w:ascii="Georgia" w:eastAsia="Georgia" w:hAnsi="Georgia" w:cs="Georgia"/>
          <w:spacing w:val="1"/>
          <w:sz w:val="22"/>
          <w:szCs w:val="22"/>
        </w:rPr>
        <w:t xml:space="preserve"> o</w:t>
      </w:r>
      <w:r>
        <w:rPr>
          <w:rFonts w:ascii="Georgia" w:eastAsia="Georgia" w:hAnsi="Georgia" w:cs="Georgia"/>
          <w:sz w:val="22"/>
          <w:szCs w:val="22"/>
        </w:rPr>
        <w:t>f</w:t>
      </w:r>
      <w:r>
        <w:rPr>
          <w:rFonts w:ascii="Georgia" w:eastAsia="Georgia" w:hAnsi="Georgia" w:cs="Georgia"/>
          <w:spacing w:val="-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th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-1"/>
          <w:sz w:val="22"/>
          <w:szCs w:val="22"/>
        </w:rPr>
        <w:t xml:space="preserve"> M</w:t>
      </w:r>
      <w:r>
        <w:rPr>
          <w:rFonts w:ascii="Georgia" w:eastAsia="Georgia" w:hAnsi="Georgia" w:cs="Georgia"/>
          <w:spacing w:val="-3"/>
          <w:sz w:val="22"/>
          <w:szCs w:val="22"/>
        </w:rPr>
        <w:t>y</w:t>
      </w:r>
      <w:r>
        <w:rPr>
          <w:rFonts w:ascii="Georgia" w:eastAsia="Georgia" w:hAnsi="Georgia" w:cs="Georgia"/>
          <w:spacing w:val="1"/>
          <w:sz w:val="22"/>
          <w:szCs w:val="22"/>
        </w:rPr>
        <w:t>rt</w:t>
      </w:r>
      <w:r>
        <w:rPr>
          <w:rFonts w:ascii="Georgia" w:eastAsia="Georgia" w:hAnsi="Georgia" w:cs="Georgia"/>
          <w:spacing w:val="-1"/>
          <w:sz w:val="22"/>
          <w:szCs w:val="22"/>
        </w:rPr>
        <w:t>l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-2"/>
          <w:sz w:val="22"/>
          <w:szCs w:val="22"/>
        </w:rPr>
        <w:t xml:space="preserve"> </w:t>
      </w:r>
      <w:proofErr w:type="gramStart"/>
      <w:r>
        <w:rPr>
          <w:rFonts w:ascii="Georgia" w:eastAsia="Georgia" w:hAnsi="Georgia" w:cs="Georgia"/>
          <w:spacing w:val="1"/>
          <w:sz w:val="22"/>
          <w:szCs w:val="22"/>
        </w:rPr>
        <w:t>b</w:t>
      </w:r>
      <w:r>
        <w:rPr>
          <w:rFonts w:ascii="Georgia" w:eastAsia="Georgia" w:hAnsi="Georgia" w:cs="Georgia"/>
          <w:spacing w:val="-1"/>
          <w:sz w:val="22"/>
          <w:szCs w:val="22"/>
        </w:rPr>
        <w:t>ea</w:t>
      </w:r>
      <w:r>
        <w:rPr>
          <w:rFonts w:ascii="Georgia" w:eastAsia="Georgia" w:hAnsi="Georgia" w:cs="Georgia"/>
          <w:spacing w:val="1"/>
          <w:sz w:val="22"/>
          <w:szCs w:val="22"/>
        </w:rPr>
        <w:t>c</w:t>
      </w:r>
      <w:r>
        <w:rPr>
          <w:rFonts w:ascii="Georgia" w:eastAsia="Georgia" w:hAnsi="Georgia" w:cs="Georgia"/>
          <w:sz w:val="22"/>
          <w:szCs w:val="22"/>
        </w:rPr>
        <w:t>h</w:t>
      </w:r>
      <w:proofErr w:type="gramEnd"/>
      <w:r>
        <w:rPr>
          <w:rFonts w:ascii="Georgia" w:eastAsia="Georgia" w:hAnsi="Georgia" w:cs="Georgia"/>
          <w:spacing w:val="-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v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pacing w:val="1"/>
          <w:sz w:val="22"/>
          <w:szCs w:val="22"/>
        </w:rPr>
        <w:t>c</w:t>
      </w:r>
      <w:r>
        <w:rPr>
          <w:rFonts w:ascii="Georgia" w:eastAsia="Georgia" w:hAnsi="Georgia" w:cs="Georgia"/>
          <w:spacing w:val="-2"/>
          <w:sz w:val="22"/>
          <w:szCs w:val="22"/>
        </w:rPr>
        <w:t>t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>r</w:t>
      </w:r>
      <w:r>
        <w:rPr>
          <w:rFonts w:ascii="Georgia" w:eastAsia="Georgia" w:hAnsi="Georgia" w:cs="Georgia"/>
          <w:spacing w:val="1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fi</w:t>
      </w:r>
      <w:r>
        <w:rPr>
          <w:rFonts w:ascii="Georgia" w:eastAsia="Georgia" w:hAnsi="Georgia" w:cs="Georgia"/>
          <w:spacing w:val="-1"/>
          <w:sz w:val="22"/>
          <w:szCs w:val="22"/>
        </w:rPr>
        <w:t>le</w:t>
      </w:r>
      <w:r>
        <w:rPr>
          <w:rFonts w:ascii="Georgia" w:eastAsia="Georgia" w:hAnsi="Georgia" w:cs="Georgia"/>
          <w:sz w:val="22"/>
          <w:szCs w:val="22"/>
        </w:rPr>
        <w:t>s i</w:t>
      </w:r>
      <w:r>
        <w:rPr>
          <w:rFonts w:ascii="Georgia" w:eastAsia="Georgia" w:hAnsi="Georgia" w:cs="Georgia"/>
          <w:spacing w:val="-1"/>
          <w:sz w:val="22"/>
          <w:szCs w:val="22"/>
        </w:rPr>
        <w:t>n</w:t>
      </w:r>
      <w:r>
        <w:rPr>
          <w:rFonts w:ascii="Georgia" w:eastAsia="Georgia" w:hAnsi="Georgia" w:cs="Georgia"/>
          <w:spacing w:val="-2"/>
          <w:sz w:val="22"/>
          <w:szCs w:val="22"/>
        </w:rPr>
        <w:t>t</w:t>
      </w:r>
      <w:r>
        <w:rPr>
          <w:rFonts w:ascii="Georgia" w:eastAsia="Georgia" w:hAnsi="Georgia" w:cs="Georgia"/>
          <w:sz w:val="22"/>
          <w:szCs w:val="22"/>
        </w:rPr>
        <w:t>o</w:t>
      </w:r>
      <w:r>
        <w:rPr>
          <w:rFonts w:ascii="Georgia" w:eastAsia="Georgia" w:hAnsi="Georgia" w:cs="Georgia"/>
          <w:spacing w:val="2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a</w:t>
      </w:r>
      <w:r>
        <w:rPr>
          <w:rFonts w:ascii="Georgia" w:eastAsia="Georgia" w:hAnsi="Georgia" w:cs="Georgia"/>
          <w:spacing w:val="-1"/>
          <w:sz w:val="22"/>
          <w:szCs w:val="22"/>
        </w:rPr>
        <w:t xml:space="preserve"> ne</w:t>
      </w:r>
      <w:r>
        <w:rPr>
          <w:rFonts w:ascii="Georgia" w:eastAsia="Georgia" w:hAnsi="Georgia" w:cs="Georgia"/>
          <w:sz w:val="22"/>
          <w:szCs w:val="22"/>
        </w:rPr>
        <w:t xml:space="preserve">w </w:t>
      </w:r>
      <w:r>
        <w:rPr>
          <w:rFonts w:ascii="Georgia" w:eastAsia="Georgia" w:hAnsi="Georgia" w:cs="Georgia"/>
          <w:spacing w:val="1"/>
          <w:sz w:val="22"/>
          <w:szCs w:val="22"/>
        </w:rPr>
        <w:t>v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pacing w:val="1"/>
          <w:sz w:val="22"/>
          <w:szCs w:val="22"/>
        </w:rPr>
        <w:t>ct</w:t>
      </w:r>
      <w:r>
        <w:rPr>
          <w:rFonts w:ascii="Georgia" w:eastAsia="Georgia" w:hAnsi="Georgia" w:cs="Georgia"/>
          <w:spacing w:val="-1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>r</w:t>
      </w:r>
      <w:r>
        <w:rPr>
          <w:rFonts w:ascii="Georgia" w:eastAsia="Georgia" w:hAnsi="Georgia" w:cs="Georgia"/>
          <w:spacing w:val="1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d</w:t>
      </w:r>
      <w:r>
        <w:rPr>
          <w:rFonts w:ascii="Georgia" w:eastAsia="Georgia" w:hAnsi="Georgia" w:cs="Georgia"/>
          <w:spacing w:val="-2"/>
          <w:sz w:val="22"/>
          <w:szCs w:val="22"/>
        </w:rPr>
        <w:t>i</w:t>
      </w:r>
      <w:r>
        <w:rPr>
          <w:rFonts w:ascii="Georgia" w:eastAsia="Georgia" w:hAnsi="Georgia" w:cs="Georgia"/>
          <w:spacing w:val="1"/>
          <w:sz w:val="22"/>
          <w:szCs w:val="22"/>
        </w:rPr>
        <w:t>sp</w:t>
      </w:r>
      <w:r>
        <w:rPr>
          <w:rFonts w:ascii="Georgia" w:eastAsia="Georgia" w:hAnsi="Georgia" w:cs="Georgia"/>
          <w:spacing w:val="-1"/>
          <w:sz w:val="22"/>
          <w:szCs w:val="22"/>
        </w:rPr>
        <w:t>lay</w:t>
      </w:r>
      <w:r>
        <w:rPr>
          <w:rFonts w:ascii="Georgia" w:eastAsia="Georgia" w:hAnsi="Georgia" w:cs="Georgia"/>
          <w:sz w:val="22"/>
          <w:szCs w:val="22"/>
        </w:rPr>
        <w:t xml:space="preserve">. </w:t>
      </w:r>
      <w:r>
        <w:rPr>
          <w:rFonts w:ascii="Georgia" w:eastAsia="Georgia" w:hAnsi="Georgia" w:cs="Georgia"/>
          <w:spacing w:val="-3"/>
          <w:sz w:val="22"/>
          <w:szCs w:val="22"/>
        </w:rPr>
        <w:t>F</w:t>
      </w:r>
      <w:r>
        <w:rPr>
          <w:rFonts w:ascii="Georgia" w:eastAsia="Georgia" w:hAnsi="Georgia" w:cs="Georgia"/>
          <w:spacing w:val="1"/>
          <w:sz w:val="22"/>
          <w:szCs w:val="22"/>
        </w:rPr>
        <w:t>ro</w:t>
      </w:r>
      <w:r>
        <w:rPr>
          <w:rFonts w:ascii="Georgia" w:eastAsia="Georgia" w:hAnsi="Georgia" w:cs="Georgia"/>
          <w:sz w:val="22"/>
          <w:szCs w:val="22"/>
        </w:rPr>
        <w:t xml:space="preserve">m </w:t>
      </w:r>
      <w:r>
        <w:rPr>
          <w:rFonts w:ascii="Georgia" w:eastAsia="Georgia" w:hAnsi="Georgia" w:cs="Georgia"/>
          <w:spacing w:val="1"/>
          <w:sz w:val="22"/>
          <w:szCs w:val="22"/>
        </w:rPr>
        <w:t>th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-1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m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z w:val="22"/>
          <w:szCs w:val="22"/>
        </w:rPr>
        <w:t>in</w:t>
      </w:r>
      <w:r>
        <w:rPr>
          <w:rFonts w:ascii="Georgia" w:eastAsia="Georgia" w:hAnsi="Georgia" w:cs="Georgia"/>
          <w:spacing w:val="-1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m</w:t>
      </w:r>
      <w:r>
        <w:rPr>
          <w:rFonts w:ascii="Georgia" w:eastAsia="Georgia" w:hAnsi="Georgia" w:cs="Georgia"/>
          <w:spacing w:val="-1"/>
          <w:sz w:val="22"/>
          <w:szCs w:val="22"/>
        </w:rPr>
        <w:t>en</w:t>
      </w:r>
      <w:r>
        <w:rPr>
          <w:rFonts w:ascii="Georgia" w:eastAsia="Georgia" w:hAnsi="Georgia" w:cs="Georgia"/>
          <w:sz w:val="22"/>
          <w:szCs w:val="22"/>
        </w:rPr>
        <w:t xml:space="preserve">u </w:t>
      </w:r>
      <w:r>
        <w:rPr>
          <w:rFonts w:ascii="Georgia" w:eastAsia="Georgia" w:hAnsi="Georgia" w:cs="Georgia"/>
          <w:spacing w:val="1"/>
          <w:sz w:val="22"/>
          <w:szCs w:val="22"/>
        </w:rPr>
        <w:t>b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z w:val="22"/>
          <w:szCs w:val="22"/>
        </w:rPr>
        <w:t>r</w:t>
      </w:r>
      <w:r>
        <w:rPr>
          <w:rFonts w:ascii="Georgia" w:eastAsia="Georgia" w:hAnsi="Georgia" w:cs="Georgia"/>
          <w:spacing w:val="-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s</w:t>
      </w:r>
      <w:r>
        <w:rPr>
          <w:rFonts w:ascii="Georgia" w:eastAsia="Georgia" w:hAnsi="Georgia" w:cs="Georgia"/>
          <w:spacing w:val="-1"/>
          <w:sz w:val="22"/>
          <w:szCs w:val="22"/>
        </w:rPr>
        <w:t>ele</w:t>
      </w:r>
      <w:r>
        <w:rPr>
          <w:rFonts w:ascii="Georgia" w:eastAsia="Georgia" w:hAnsi="Georgia" w:cs="Georgia"/>
          <w:spacing w:val="1"/>
          <w:sz w:val="22"/>
          <w:szCs w:val="22"/>
        </w:rPr>
        <w:t>c</w:t>
      </w:r>
      <w:r>
        <w:rPr>
          <w:rFonts w:ascii="Georgia" w:eastAsia="Georgia" w:hAnsi="Georgia" w:cs="Georgia"/>
          <w:sz w:val="22"/>
          <w:szCs w:val="22"/>
        </w:rPr>
        <w:t>t</w:t>
      </w:r>
      <w:r>
        <w:rPr>
          <w:rFonts w:ascii="Georgia" w:eastAsia="Georgia" w:hAnsi="Georgia" w:cs="Georgia"/>
          <w:spacing w:val="1"/>
          <w:sz w:val="22"/>
          <w:szCs w:val="22"/>
        </w:rPr>
        <w:t xml:space="preserve"> </w:t>
      </w:r>
      <w:r>
        <w:rPr>
          <w:rFonts w:ascii="Georgia" w:eastAsia="Georgia" w:hAnsi="Georgia" w:cs="Georgia"/>
          <w:b/>
          <w:sz w:val="22"/>
          <w:szCs w:val="22"/>
        </w:rPr>
        <w:t>V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>e</w:t>
      </w:r>
      <w:r>
        <w:rPr>
          <w:rFonts w:ascii="Georgia" w:eastAsia="Georgia" w:hAnsi="Georgia" w:cs="Georgia"/>
          <w:b/>
          <w:sz w:val="22"/>
          <w:szCs w:val="22"/>
        </w:rPr>
        <w:t>c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b/>
          <w:spacing w:val="-3"/>
          <w:sz w:val="22"/>
          <w:szCs w:val="22"/>
        </w:rPr>
        <w:t>o</w:t>
      </w:r>
      <w:r>
        <w:rPr>
          <w:rFonts w:ascii="Georgia" w:eastAsia="Georgia" w:hAnsi="Georgia" w:cs="Georgia"/>
          <w:b/>
          <w:sz w:val="22"/>
          <w:szCs w:val="22"/>
        </w:rPr>
        <w:t>r</w:t>
      </w:r>
      <w:r>
        <w:rPr>
          <w:rFonts w:ascii="Georgia" w:eastAsia="Georgia" w:hAnsi="Georgia" w:cs="Georgia"/>
          <w:b/>
          <w:spacing w:val="-1"/>
          <w:sz w:val="22"/>
          <w:szCs w:val="22"/>
        </w:rPr>
        <w:t>/O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>pe</w:t>
      </w:r>
      <w:r>
        <w:rPr>
          <w:rFonts w:ascii="Georgia" w:eastAsia="Georgia" w:hAnsi="Georgia" w:cs="Georgia"/>
          <w:b/>
          <w:sz w:val="22"/>
          <w:szCs w:val="22"/>
        </w:rPr>
        <w:t>n</w:t>
      </w:r>
      <w:r>
        <w:rPr>
          <w:rFonts w:ascii="Georgia" w:eastAsia="Georgia" w:hAnsi="Georgia" w:cs="Georgia"/>
          <w:b/>
          <w:spacing w:val="-2"/>
          <w:sz w:val="22"/>
          <w:szCs w:val="22"/>
        </w:rPr>
        <w:t xml:space="preserve"> </w:t>
      </w:r>
      <w:r>
        <w:rPr>
          <w:rFonts w:ascii="Georgia" w:eastAsia="Georgia" w:hAnsi="Georgia" w:cs="Georgia"/>
          <w:b/>
          <w:sz w:val="22"/>
          <w:szCs w:val="22"/>
        </w:rPr>
        <w:t>v</w:t>
      </w:r>
      <w:r>
        <w:rPr>
          <w:rFonts w:ascii="Georgia" w:eastAsia="Georgia" w:hAnsi="Georgia" w:cs="Georgia"/>
          <w:b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b/>
          <w:sz w:val="22"/>
          <w:szCs w:val="22"/>
        </w:rPr>
        <w:t>c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b/>
          <w:spacing w:val="-1"/>
          <w:sz w:val="22"/>
          <w:szCs w:val="22"/>
        </w:rPr>
        <w:t>o</w:t>
      </w:r>
      <w:r>
        <w:rPr>
          <w:rFonts w:ascii="Georgia" w:eastAsia="Georgia" w:hAnsi="Georgia" w:cs="Georgia"/>
          <w:b/>
          <w:sz w:val="22"/>
          <w:szCs w:val="22"/>
        </w:rPr>
        <w:t xml:space="preserve">r </w:t>
      </w:r>
      <w:r>
        <w:rPr>
          <w:rFonts w:ascii="Georgia" w:eastAsia="Georgia" w:hAnsi="Georgia" w:cs="Georgia"/>
          <w:b/>
          <w:spacing w:val="-3"/>
          <w:sz w:val="22"/>
          <w:szCs w:val="22"/>
        </w:rPr>
        <w:t>f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>i</w:t>
      </w:r>
      <w:r>
        <w:rPr>
          <w:rFonts w:ascii="Georgia" w:eastAsia="Georgia" w:hAnsi="Georgia" w:cs="Georgia"/>
          <w:b/>
          <w:spacing w:val="-2"/>
          <w:sz w:val="22"/>
          <w:szCs w:val="22"/>
        </w:rPr>
        <w:t>l</w:t>
      </w:r>
      <w:r>
        <w:rPr>
          <w:rFonts w:ascii="Georgia" w:eastAsia="Georgia" w:hAnsi="Georgia" w:cs="Georgia"/>
          <w:b/>
          <w:sz w:val="22"/>
          <w:szCs w:val="22"/>
        </w:rPr>
        <w:t xml:space="preserve">e </w:t>
      </w:r>
      <w:r>
        <w:rPr>
          <w:rFonts w:ascii="Georgia" w:eastAsia="Georgia" w:hAnsi="Georgia" w:cs="Georgia"/>
          <w:spacing w:val="-1"/>
          <w:sz w:val="22"/>
          <w:szCs w:val="22"/>
        </w:rPr>
        <w:t>an</w:t>
      </w:r>
      <w:r>
        <w:rPr>
          <w:rFonts w:ascii="Georgia" w:eastAsia="Georgia" w:hAnsi="Georgia" w:cs="Georgia"/>
          <w:sz w:val="22"/>
          <w:szCs w:val="22"/>
        </w:rPr>
        <w:t xml:space="preserve">d </w:t>
      </w:r>
      <w:r>
        <w:rPr>
          <w:rFonts w:ascii="Georgia" w:eastAsia="Georgia" w:hAnsi="Georgia" w:cs="Georgia"/>
          <w:spacing w:val="-1"/>
          <w:sz w:val="22"/>
          <w:szCs w:val="22"/>
        </w:rPr>
        <w:t>na</w:t>
      </w:r>
      <w:r>
        <w:rPr>
          <w:rFonts w:ascii="Georgia" w:eastAsia="Georgia" w:hAnsi="Georgia" w:cs="Georgia"/>
          <w:spacing w:val="1"/>
          <w:sz w:val="22"/>
          <w:szCs w:val="22"/>
        </w:rPr>
        <w:t>v</w:t>
      </w:r>
      <w:r>
        <w:rPr>
          <w:rFonts w:ascii="Georgia" w:eastAsia="Georgia" w:hAnsi="Georgia" w:cs="Georgia"/>
          <w:sz w:val="22"/>
          <w:szCs w:val="22"/>
        </w:rPr>
        <w:t>ig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-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sz w:val="22"/>
          <w:szCs w:val="22"/>
        </w:rPr>
        <w:t>o</w:t>
      </w:r>
      <w:r>
        <w:rPr>
          <w:rFonts w:ascii="Georgia" w:eastAsia="Georgia" w:hAnsi="Georgia" w:cs="Georgia"/>
          <w:spacing w:val="1"/>
          <w:sz w:val="22"/>
          <w:szCs w:val="22"/>
        </w:rPr>
        <w:t xml:space="preserve"> </w:t>
      </w:r>
      <w:r>
        <w:rPr>
          <w:rFonts w:ascii="Georgia" w:eastAsia="Georgia" w:hAnsi="Georgia" w:cs="Georgia"/>
          <w:b/>
          <w:spacing w:val="-3"/>
          <w:sz w:val="22"/>
          <w:szCs w:val="22"/>
        </w:rPr>
        <w:t>m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>y</w:t>
      </w:r>
      <w:r>
        <w:rPr>
          <w:rFonts w:ascii="Georgia" w:eastAsia="Georgia" w:hAnsi="Georgia" w:cs="Georgia"/>
          <w:b/>
          <w:spacing w:val="-2"/>
          <w:sz w:val="22"/>
          <w:szCs w:val="22"/>
        </w:rPr>
        <w:t>r</w:t>
      </w:r>
      <w:r>
        <w:rPr>
          <w:rFonts w:ascii="Georgia" w:eastAsia="Georgia" w:hAnsi="Georgia" w:cs="Georgia"/>
          <w:b/>
          <w:spacing w:val="-1"/>
          <w:sz w:val="22"/>
          <w:szCs w:val="22"/>
        </w:rPr>
        <w:t>t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>le</w:t>
      </w:r>
      <w:r>
        <w:rPr>
          <w:rFonts w:ascii="Georgia" w:eastAsia="Georgia" w:hAnsi="Georgia" w:cs="Georgia"/>
          <w:b/>
          <w:sz w:val="22"/>
          <w:szCs w:val="22"/>
        </w:rPr>
        <w:t>-</w:t>
      </w:r>
    </w:p>
    <w:p w:rsidR="00C818BC" w:rsidRDefault="00634071">
      <w:pPr>
        <w:spacing w:before="81" w:line="240" w:lineRule="exact"/>
        <w:ind w:left="480" w:right="188"/>
        <w:rPr>
          <w:rFonts w:ascii="Georgia" w:eastAsia="Georgia" w:hAnsi="Georgia" w:cs="Georgia"/>
          <w:sz w:val="22"/>
          <w:szCs w:val="22"/>
        </w:rPr>
      </w:pPr>
      <w:r>
        <w:lastRenderedPageBreak/>
        <w:pict>
          <v:group id="_x0000_s1077" style="position:absolute;left:0;text-align:left;margin-left:84.3pt;margin-top:451.75pt;width:426.7pt;height:33.45pt;z-index:-251660800;mso-position-horizontal-relative:page;mso-position-vertical-relative:page" coordorigin="1686,9035" coordsize="8534,669">
            <v:shape id="_x0000_s1085" style="position:absolute;left:1697;top:9050;width:8513;height:638" coordorigin="1697,9050" coordsize="8513,638" path="m10210,9050r-104,l10106,9689r104,l10210,9050xe" fillcolor="silver" stroked="f">
              <v:path arrowok="t"/>
            </v:shape>
            <v:shape id="_x0000_s1084" style="position:absolute;left:1697;top:9050;width:8513;height:638" coordorigin="1697,9050" coordsize="8513,638" path="m1800,9050r-103,l1697,9689r103,l1800,9050xe" fillcolor="silver" stroked="f">
              <v:path arrowok="t"/>
            </v:shape>
            <v:shape id="_x0000_s1083" style="position:absolute;left:1800;top:9050;width:8306;height:319" coordorigin="1800,9050" coordsize="8306,319" path="m1800,9370r8306,l10106,9050r-8306,l1800,9370xe" fillcolor="silver" stroked="f">
              <v:path arrowok="t"/>
            </v:shape>
            <v:shape id="_x0000_s1082" style="position:absolute;left:1800;top:9370;width:8306;height:319" coordorigin="1800,9370" coordsize="8306,319" path="m1800,9689r8306,l10106,9370r-8306,l1800,9689xe" fillcolor="silver" stroked="f">
              <v:path arrowok="t"/>
            </v:shape>
            <v:shape id="_x0000_s1081" style="position:absolute;left:1697;top:9046;width:8513;height:0" coordorigin="1697,9046" coordsize="8513,0" path="m1697,9046r8513,e" filled="f" strokeweight=".58pt">
              <v:path arrowok="t"/>
            </v:shape>
            <v:shape id="_x0000_s1080" style="position:absolute;left:1692;top:9041;width:0;height:658" coordorigin="1692,9041" coordsize="0,658" path="m1692,9041r,657e" filled="f" strokeweight=".58pt">
              <v:path arrowok="t"/>
            </v:shape>
            <v:shape id="_x0000_s1079" style="position:absolute;left:1697;top:9694;width:8513;height:0" coordorigin="1697,9694" coordsize="8513,0" path="m1697,9694r8513,e" filled="f" strokeweight=".58pt">
              <v:path arrowok="t"/>
            </v:shape>
            <v:shape id="_x0000_s1078" style="position:absolute;left:10214;top:9041;width:0;height:658" coordorigin="10214,9041" coordsize="0,658" path="m10214,9041r,657e" filled="f" strokeweight=".58pt">
              <v:path arrowok="t"/>
            </v:shape>
            <w10:wrap anchorx="page" anchory="page"/>
          </v:group>
        </w:pict>
      </w:r>
      <w:proofErr w:type="spellStart"/>
      <w:proofErr w:type="gramStart"/>
      <w:r w:rsidR="00E90B52">
        <w:rPr>
          <w:rFonts w:ascii="Georgia" w:eastAsia="Georgia" w:hAnsi="Georgia" w:cs="Georgia"/>
          <w:b/>
          <w:spacing w:val="-1"/>
          <w:sz w:val="22"/>
          <w:szCs w:val="22"/>
        </w:rPr>
        <w:t>b</w:t>
      </w:r>
      <w:r w:rsidR="00E90B52">
        <w:rPr>
          <w:rFonts w:ascii="Georgia" w:eastAsia="Georgia" w:hAnsi="Georgia" w:cs="Georgia"/>
          <w:b/>
          <w:spacing w:val="1"/>
          <w:sz w:val="22"/>
          <w:szCs w:val="22"/>
        </w:rPr>
        <w:t>ea</w:t>
      </w:r>
      <w:r w:rsidR="00E90B52">
        <w:rPr>
          <w:rFonts w:ascii="Georgia" w:eastAsia="Georgia" w:hAnsi="Georgia" w:cs="Georgia"/>
          <w:b/>
          <w:spacing w:val="-2"/>
          <w:sz w:val="22"/>
          <w:szCs w:val="22"/>
        </w:rPr>
        <w:t>c</w:t>
      </w:r>
      <w:r w:rsidR="00E90B52">
        <w:rPr>
          <w:rFonts w:ascii="Georgia" w:eastAsia="Georgia" w:hAnsi="Georgia" w:cs="Georgia"/>
          <w:b/>
          <w:spacing w:val="1"/>
          <w:sz w:val="22"/>
          <w:szCs w:val="22"/>
        </w:rPr>
        <w:t>h</w:t>
      </w:r>
      <w:r w:rsidR="00E90B52">
        <w:rPr>
          <w:rFonts w:ascii="Georgia" w:eastAsia="Georgia" w:hAnsi="Georgia" w:cs="Georgia"/>
          <w:b/>
          <w:spacing w:val="-1"/>
          <w:sz w:val="22"/>
          <w:szCs w:val="22"/>
        </w:rPr>
        <w:t>_</w:t>
      </w:r>
      <w:r w:rsidR="00E90B52">
        <w:rPr>
          <w:rFonts w:ascii="Georgia" w:eastAsia="Georgia" w:hAnsi="Georgia" w:cs="Georgia"/>
          <w:b/>
          <w:sz w:val="22"/>
          <w:szCs w:val="22"/>
        </w:rPr>
        <w:t>r</w:t>
      </w:r>
      <w:r w:rsidR="00E90B52">
        <w:rPr>
          <w:rFonts w:ascii="Georgia" w:eastAsia="Georgia" w:hAnsi="Georgia" w:cs="Georgia"/>
          <w:b/>
          <w:spacing w:val="-1"/>
          <w:sz w:val="22"/>
          <w:szCs w:val="22"/>
        </w:rPr>
        <w:t>o</w:t>
      </w:r>
      <w:r w:rsidR="00E90B52">
        <w:rPr>
          <w:rFonts w:ascii="Georgia" w:eastAsia="Georgia" w:hAnsi="Georgia" w:cs="Georgia"/>
          <w:b/>
          <w:spacing w:val="1"/>
          <w:sz w:val="22"/>
          <w:szCs w:val="22"/>
        </w:rPr>
        <w:t>a</w:t>
      </w:r>
      <w:r w:rsidR="00E90B52">
        <w:rPr>
          <w:rFonts w:ascii="Georgia" w:eastAsia="Georgia" w:hAnsi="Georgia" w:cs="Georgia"/>
          <w:b/>
          <w:sz w:val="22"/>
          <w:szCs w:val="22"/>
        </w:rPr>
        <w:t>ds.</w:t>
      </w:r>
      <w:r w:rsidR="00E90B52">
        <w:rPr>
          <w:rFonts w:ascii="Georgia" w:eastAsia="Georgia" w:hAnsi="Georgia" w:cs="Georgia"/>
          <w:b/>
          <w:spacing w:val="-1"/>
          <w:sz w:val="22"/>
          <w:szCs w:val="22"/>
        </w:rPr>
        <w:t>e</w:t>
      </w:r>
      <w:r w:rsidR="00E90B52">
        <w:rPr>
          <w:rFonts w:ascii="Georgia" w:eastAsia="Georgia" w:hAnsi="Georgia" w:cs="Georgia"/>
          <w:b/>
          <w:sz w:val="22"/>
          <w:szCs w:val="22"/>
        </w:rPr>
        <w:t>vf</w:t>
      </w:r>
      <w:proofErr w:type="spellEnd"/>
      <w:proofErr w:type="gramEnd"/>
      <w:r w:rsidR="00E90B52">
        <w:rPr>
          <w:rFonts w:ascii="Georgia" w:eastAsia="Georgia" w:hAnsi="Georgia" w:cs="Georgia"/>
          <w:b/>
          <w:spacing w:val="49"/>
          <w:sz w:val="22"/>
          <w:szCs w:val="22"/>
        </w:rPr>
        <w:t xml:space="preserve"> </w:t>
      </w:r>
      <w:r w:rsidR="00E90B52">
        <w:rPr>
          <w:rFonts w:ascii="Georgia" w:eastAsia="Georgia" w:hAnsi="Georgia" w:cs="Georgia"/>
          <w:spacing w:val="1"/>
          <w:sz w:val="22"/>
          <w:szCs w:val="22"/>
        </w:rPr>
        <w:t>R</w:t>
      </w:r>
      <w:r w:rsidR="00E90B52">
        <w:rPr>
          <w:rFonts w:ascii="Georgia" w:eastAsia="Georgia" w:hAnsi="Georgia" w:cs="Georgia"/>
          <w:spacing w:val="-1"/>
          <w:sz w:val="22"/>
          <w:szCs w:val="22"/>
        </w:rPr>
        <w:t>epea</w:t>
      </w:r>
      <w:r w:rsidR="00E90B52">
        <w:rPr>
          <w:rFonts w:ascii="Georgia" w:eastAsia="Georgia" w:hAnsi="Georgia" w:cs="Georgia"/>
          <w:sz w:val="22"/>
          <w:szCs w:val="22"/>
        </w:rPr>
        <w:t xml:space="preserve">t </w:t>
      </w:r>
      <w:r w:rsidR="00E90B52">
        <w:rPr>
          <w:rFonts w:ascii="Georgia" w:eastAsia="Georgia" w:hAnsi="Georgia" w:cs="Georgia"/>
          <w:spacing w:val="1"/>
          <w:sz w:val="22"/>
          <w:szCs w:val="22"/>
        </w:rPr>
        <w:t>t</w:t>
      </w:r>
      <w:r w:rsidR="00E90B52">
        <w:rPr>
          <w:rFonts w:ascii="Georgia" w:eastAsia="Georgia" w:hAnsi="Georgia" w:cs="Georgia"/>
          <w:sz w:val="22"/>
          <w:szCs w:val="22"/>
        </w:rPr>
        <w:t>o</w:t>
      </w:r>
      <w:r w:rsidR="00E90B52">
        <w:rPr>
          <w:rFonts w:ascii="Georgia" w:eastAsia="Georgia" w:hAnsi="Georgia" w:cs="Georgia"/>
          <w:spacing w:val="1"/>
          <w:sz w:val="22"/>
          <w:szCs w:val="22"/>
        </w:rPr>
        <w:t xml:space="preserve"> </w:t>
      </w:r>
      <w:r w:rsidR="00E90B52">
        <w:rPr>
          <w:rFonts w:ascii="Georgia" w:eastAsia="Georgia" w:hAnsi="Georgia" w:cs="Georgia"/>
          <w:spacing w:val="-1"/>
          <w:sz w:val="22"/>
          <w:szCs w:val="22"/>
        </w:rPr>
        <w:t>o</w:t>
      </w:r>
      <w:r w:rsidR="00E90B52">
        <w:rPr>
          <w:rFonts w:ascii="Georgia" w:eastAsia="Georgia" w:hAnsi="Georgia" w:cs="Georgia"/>
          <w:spacing w:val="1"/>
          <w:sz w:val="22"/>
          <w:szCs w:val="22"/>
        </w:rPr>
        <w:t>p</w:t>
      </w:r>
      <w:r w:rsidR="00E90B52">
        <w:rPr>
          <w:rFonts w:ascii="Georgia" w:eastAsia="Georgia" w:hAnsi="Georgia" w:cs="Georgia"/>
          <w:spacing w:val="-1"/>
          <w:sz w:val="22"/>
          <w:szCs w:val="22"/>
        </w:rPr>
        <w:t>e</w:t>
      </w:r>
      <w:r w:rsidR="00E90B52">
        <w:rPr>
          <w:rFonts w:ascii="Georgia" w:eastAsia="Georgia" w:hAnsi="Georgia" w:cs="Georgia"/>
          <w:sz w:val="22"/>
          <w:szCs w:val="22"/>
        </w:rPr>
        <w:t xml:space="preserve">n </w:t>
      </w:r>
      <w:r w:rsidR="00E90B52">
        <w:rPr>
          <w:rFonts w:ascii="Georgia" w:eastAsia="Georgia" w:hAnsi="Georgia" w:cs="Georgia"/>
          <w:b/>
          <w:spacing w:val="-1"/>
          <w:sz w:val="22"/>
          <w:szCs w:val="22"/>
        </w:rPr>
        <w:t>m</w:t>
      </w:r>
      <w:r w:rsidR="00E90B52">
        <w:rPr>
          <w:rFonts w:ascii="Georgia" w:eastAsia="Georgia" w:hAnsi="Georgia" w:cs="Georgia"/>
          <w:b/>
          <w:spacing w:val="1"/>
          <w:sz w:val="22"/>
          <w:szCs w:val="22"/>
        </w:rPr>
        <w:t>y</w:t>
      </w:r>
      <w:r w:rsidR="00E90B52">
        <w:rPr>
          <w:rFonts w:ascii="Georgia" w:eastAsia="Georgia" w:hAnsi="Georgia" w:cs="Georgia"/>
          <w:b/>
          <w:sz w:val="22"/>
          <w:szCs w:val="22"/>
        </w:rPr>
        <w:t>r</w:t>
      </w:r>
      <w:r w:rsidR="00E90B52">
        <w:rPr>
          <w:rFonts w:ascii="Georgia" w:eastAsia="Georgia" w:hAnsi="Georgia" w:cs="Georgia"/>
          <w:b/>
          <w:spacing w:val="-1"/>
          <w:sz w:val="22"/>
          <w:szCs w:val="22"/>
        </w:rPr>
        <w:t>t</w:t>
      </w:r>
      <w:r w:rsidR="00E90B52">
        <w:rPr>
          <w:rFonts w:ascii="Georgia" w:eastAsia="Georgia" w:hAnsi="Georgia" w:cs="Georgia"/>
          <w:b/>
          <w:spacing w:val="1"/>
          <w:sz w:val="22"/>
          <w:szCs w:val="22"/>
        </w:rPr>
        <w:t>l</w:t>
      </w:r>
      <w:r w:rsidR="00E90B52">
        <w:rPr>
          <w:rFonts w:ascii="Georgia" w:eastAsia="Georgia" w:hAnsi="Georgia" w:cs="Georgia"/>
          <w:b/>
          <w:spacing w:val="-1"/>
          <w:sz w:val="22"/>
          <w:szCs w:val="22"/>
        </w:rPr>
        <w:t>e</w:t>
      </w:r>
      <w:r w:rsidR="00E90B52">
        <w:rPr>
          <w:rFonts w:ascii="Georgia" w:eastAsia="Georgia" w:hAnsi="Georgia" w:cs="Georgia"/>
          <w:b/>
          <w:sz w:val="22"/>
          <w:szCs w:val="22"/>
        </w:rPr>
        <w:t>-</w:t>
      </w:r>
      <w:proofErr w:type="spellStart"/>
      <w:r w:rsidR="00E90B52">
        <w:rPr>
          <w:rFonts w:ascii="Georgia" w:eastAsia="Georgia" w:hAnsi="Georgia" w:cs="Georgia"/>
          <w:b/>
          <w:spacing w:val="-1"/>
          <w:sz w:val="22"/>
          <w:szCs w:val="22"/>
        </w:rPr>
        <w:t>be</w:t>
      </w:r>
      <w:r w:rsidR="00E90B52">
        <w:rPr>
          <w:rFonts w:ascii="Georgia" w:eastAsia="Georgia" w:hAnsi="Georgia" w:cs="Georgia"/>
          <w:b/>
          <w:spacing w:val="-2"/>
          <w:sz w:val="22"/>
          <w:szCs w:val="22"/>
        </w:rPr>
        <w:t>a</w:t>
      </w:r>
      <w:r w:rsidR="00E90B52">
        <w:rPr>
          <w:rFonts w:ascii="Georgia" w:eastAsia="Georgia" w:hAnsi="Georgia" w:cs="Georgia"/>
          <w:b/>
          <w:sz w:val="22"/>
          <w:szCs w:val="22"/>
        </w:rPr>
        <w:t>c</w:t>
      </w:r>
      <w:r w:rsidR="00E90B52">
        <w:rPr>
          <w:rFonts w:ascii="Georgia" w:eastAsia="Georgia" w:hAnsi="Georgia" w:cs="Georgia"/>
          <w:b/>
          <w:spacing w:val="-1"/>
          <w:sz w:val="22"/>
          <w:szCs w:val="22"/>
        </w:rPr>
        <w:t>h</w:t>
      </w:r>
      <w:r w:rsidR="00E90B52">
        <w:rPr>
          <w:rFonts w:ascii="Georgia" w:eastAsia="Georgia" w:hAnsi="Georgia" w:cs="Georgia"/>
          <w:b/>
          <w:spacing w:val="1"/>
          <w:sz w:val="22"/>
          <w:szCs w:val="22"/>
        </w:rPr>
        <w:t>_</w:t>
      </w:r>
      <w:r w:rsidR="00E90B52">
        <w:rPr>
          <w:rFonts w:ascii="Georgia" w:eastAsia="Georgia" w:hAnsi="Georgia" w:cs="Georgia"/>
          <w:b/>
          <w:spacing w:val="-1"/>
          <w:sz w:val="22"/>
          <w:szCs w:val="22"/>
        </w:rPr>
        <w:t>b</w:t>
      </w:r>
      <w:r w:rsidR="00E90B52">
        <w:rPr>
          <w:rFonts w:ascii="Georgia" w:eastAsia="Georgia" w:hAnsi="Georgia" w:cs="Georgia"/>
          <w:b/>
          <w:spacing w:val="1"/>
          <w:sz w:val="22"/>
          <w:szCs w:val="22"/>
        </w:rPr>
        <w:t>l</w:t>
      </w:r>
      <w:r w:rsidR="00E90B52">
        <w:rPr>
          <w:rFonts w:ascii="Georgia" w:eastAsia="Georgia" w:hAnsi="Georgia" w:cs="Georgia"/>
          <w:b/>
          <w:sz w:val="22"/>
          <w:szCs w:val="22"/>
        </w:rPr>
        <w:t>d</w:t>
      </w:r>
      <w:r w:rsidR="00E90B52">
        <w:rPr>
          <w:rFonts w:ascii="Georgia" w:eastAsia="Georgia" w:hAnsi="Georgia" w:cs="Georgia"/>
          <w:b/>
          <w:spacing w:val="-3"/>
          <w:sz w:val="22"/>
          <w:szCs w:val="22"/>
        </w:rPr>
        <w:t>g</w:t>
      </w:r>
      <w:r w:rsidR="00E90B52">
        <w:rPr>
          <w:rFonts w:ascii="Georgia" w:eastAsia="Georgia" w:hAnsi="Georgia" w:cs="Georgia"/>
          <w:sz w:val="22"/>
          <w:szCs w:val="22"/>
        </w:rPr>
        <w:t>s</w:t>
      </w:r>
      <w:proofErr w:type="spellEnd"/>
      <w:r w:rsidR="00E90B52">
        <w:rPr>
          <w:rFonts w:ascii="Georgia" w:eastAsia="Georgia" w:hAnsi="Georgia" w:cs="Georgia"/>
          <w:sz w:val="22"/>
          <w:szCs w:val="22"/>
        </w:rPr>
        <w:t xml:space="preserve"> fi</w:t>
      </w:r>
      <w:r w:rsidR="00E90B52">
        <w:rPr>
          <w:rFonts w:ascii="Georgia" w:eastAsia="Georgia" w:hAnsi="Georgia" w:cs="Georgia"/>
          <w:spacing w:val="-1"/>
          <w:sz w:val="22"/>
          <w:szCs w:val="22"/>
        </w:rPr>
        <w:t>le</w:t>
      </w:r>
      <w:r w:rsidR="00E90B52">
        <w:rPr>
          <w:rFonts w:ascii="Georgia" w:eastAsia="Georgia" w:hAnsi="Georgia" w:cs="Georgia"/>
          <w:sz w:val="22"/>
          <w:szCs w:val="22"/>
        </w:rPr>
        <w:t>. B</w:t>
      </w:r>
      <w:r w:rsidR="00E90B52">
        <w:rPr>
          <w:rFonts w:ascii="Georgia" w:eastAsia="Georgia" w:hAnsi="Georgia" w:cs="Georgia"/>
          <w:spacing w:val="1"/>
          <w:sz w:val="22"/>
          <w:szCs w:val="22"/>
        </w:rPr>
        <w:t>o</w:t>
      </w:r>
      <w:r w:rsidR="00E90B52">
        <w:rPr>
          <w:rFonts w:ascii="Georgia" w:eastAsia="Georgia" w:hAnsi="Georgia" w:cs="Georgia"/>
          <w:spacing w:val="-2"/>
          <w:sz w:val="22"/>
          <w:szCs w:val="22"/>
        </w:rPr>
        <w:t>t</w:t>
      </w:r>
      <w:r w:rsidR="00E90B52">
        <w:rPr>
          <w:rFonts w:ascii="Georgia" w:eastAsia="Georgia" w:hAnsi="Georgia" w:cs="Georgia"/>
          <w:sz w:val="22"/>
          <w:szCs w:val="22"/>
        </w:rPr>
        <w:t>h</w:t>
      </w:r>
      <w:r w:rsidR="00E90B52">
        <w:rPr>
          <w:rFonts w:ascii="Georgia" w:eastAsia="Georgia" w:hAnsi="Georgia" w:cs="Georgia"/>
          <w:spacing w:val="1"/>
          <w:sz w:val="22"/>
          <w:szCs w:val="22"/>
        </w:rPr>
        <w:t xml:space="preserve"> </w:t>
      </w:r>
      <w:r w:rsidR="00E90B52">
        <w:rPr>
          <w:rFonts w:ascii="Georgia" w:eastAsia="Georgia" w:hAnsi="Georgia" w:cs="Georgia"/>
          <w:sz w:val="22"/>
          <w:szCs w:val="22"/>
        </w:rPr>
        <w:t>fi</w:t>
      </w:r>
      <w:r w:rsidR="00E90B52">
        <w:rPr>
          <w:rFonts w:ascii="Georgia" w:eastAsia="Georgia" w:hAnsi="Georgia" w:cs="Georgia"/>
          <w:spacing w:val="-1"/>
          <w:sz w:val="22"/>
          <w:szCs w:val="22"/>
        </w:rPr>
        <w:t>le</w:t>
      </w:r>
      <w:r w:rsidR="00E90B52">
        <w:rPr>
          <w:rFonts w:ascii="Georgia" w:eastAsia="Georgia" w:hAnsi="Georgia" w:cs="Georgia"/>
          <w:sz w:val="22"/>
          <w:szCs w:val="22"/>
        </w:rPr>
        <w:t>s</w:t>
      </w:r>
      <w:r w:rsidR="00E90B52">
        <w:rPr>
          <w:rFonts w:ascii="Georgia" w:eastAsia="Georgia" w:hAnsi="Georgia" w:cs="Georgia"/>
          <w:spacing w:val="-2"/>
          <w:sz w:val="22"/>
          <w:szCs w:val="22"/>
        </w:rPr>
        <w:t xml:space="preserve"> </w:t>
      </w:r>
      <w:r w:rsidR="00E90B52">
        <w:rPr>
          <w:rFonts w:ascii="Georgia" w:eastAsia="Georgia" w:hAnsi="Georgia" w:cs="Georgia"/>
          <w:spacing w:val="1"/>
          <w:sz w:val="22"/>
          <w:szCs w:val="22"/>
        </w:rPr>
        <w:t>s</w:t>
      </w:r>
      <w:r w:rsidR="00E90B52">
        <w:rPr>
          <w:rFonts w:ascii="Georgia" w:eastAsia="Georgia" w:hAnsi="Georgia" w:cs="Georgia"/>
          <w:spacing w:val="-1"/>
          <w:sz w:val="22"/>
          <w:szCs w:val="22"/>
        </w:rPr>
        <w:t>h</w:t>
      </w:r>
      <w:r w:rsidR="00E90B52">
        <w:rPr>
          <w:rFonts w:ascii="Georgia" w:eastAsia="Georgia" w:hAnsi="Georgia" w:cs="Georgia"/>
          <w:spacing w:val="1"/>
          <w:sz w:val="22"/>
          <w:szCs w:val="22"/>
        </w:rPr>
        <w:t>o</w:t>
      </w:r>
      <w:r w:rsidR="00E90B52">
        <w:rPr>
          <w:rFonts w:ascii="Georgia" w:eastAsia="Georgia" w:hAnsi="Georgia" w:cs="Georgia"/>
          <w:sz w:val="22"/>
          <w:szCs w:val="22"/>
        </w:rPr>
        <w:t>u</w:t>
      </w:r>
      <w:r w:rsidR="00E90B52">
        <w:rPr>
          <w:rFonts w:ascii="Georgia" w:eastAsia="Georgia" w:hAnsi="Georgia" w:cs="Georgia"/>
          <w:spacing w:val="-1"/>
          <w:sz w:val="22"/>
          <w:szCs w:val="22"/>
        </w:rPr>
        <w:t>l</w:t>
      </w:r>
      <w:r w:rsidR="00E90B52">
        <w:rPr>
          <w:rFonts w:ascii="Georgia" w:eastAsia="Georgia" w:hAnsi="Georgia" w:cs="Georgia"/>
          <w:sz w:val="22"/>
          <w:szCs w:val="22"/>
        </w:rPr>
        <w:t xml:space="preserve">d </w:t>
      </w:r>
      <w:r w:rsidR="00E90B52">
        <w:rPr>
          <w:rFonts w:ascii="Georgia" w:eastAsia="Georgia" w:hAnsi="Georgia" w:cs="Georgia"/>
          <w:spacing w:val="-1"/>
          <w:sz w:val="22"/>
          <w:szCs w:val="22"/>
        </w:rPr>
        <w:t>n</w:t>
      </w:r>
      <w:r w:rsidR="00E90B52">
        <w:rPr>
          <w:rFonts w:ascii="Georgia" w:eastAsia="Georgia" w:hAnsi="Georgia" w:cs="Georgia"/>
          <w:spacing w:val="1"/>
          <w:sz w:val="22"/>
          <w:szCs w:val="22"/>
        </w:rPr>
        <w:t>o</w:t>
      </w:r>
      <w:r w:rsidR="00E90B52">
        <w:rPr>
          <w:rFonts w:ascii="Georgia" w:eastAsia="Georgia" w:hAnsi="Georgia" w:cs="Georgia"/>
          <w:sz w:val="22"/>
          <w:szCs w:val="22"/>
        </w:rPr>
        <w:t xml:space="preserve">w </w:t>
      </w:r>
      <w:r w:rsidR="00E90B52">
        <w:rPr>
          <w:rFonts w:ascii="Georgia" w:eastAsia="Georgia" w:hAnsi="Georgia" w:cs="Georgia"/>
          <w:spacing w:val="1"/>
          <w:sz w:val="22"/>
          <w:szCs w:val="22"/>
        </w:rPr>
        <w:t>b</w:t>
      </w:r>
      <w:r w:rsidR="00E90B52">
        <w:rPr>
          <w:rFonts w:ascii="Georgia" w:eastAsia="Georgia" w:hAnsi="Georgia" w:cs="Georgia"/>
          <w:sz w:val="22"/>
          <w:szCs w:val="22"/>
        </w:rPr>
        <w:t>e</w:t>
      </w:r>
      <w:r w:rsidR="00E90B52">
        <w:rPr>
          <w:rFonts w:ascii="Georgia" w:eastAsia="Georgia" w:hAnsi="Georgia" w:cs="Georgia"/>
          <w:spacing w:val="-2"/>
          <w:sz w:val="22"/>
          <w:szCs w:val="22"/>
        </w:rPr>
        <w:t xml:space="preserve"> </w:t>
      </w:r>
      <w:r w:rsidR="00E90B52">
        <w:rPr>
          <w:rFonts w:ascii="Georgia" w:eastAsia="Georgia" w:hAnsi="Georgia" w:cs="Georgia"/>
          <w:spacing w:val="-1"/>
          <w:sz w:val="22"/>
          <w:szCs w:val="22"/>
        </w:rPr>
        <w:t>v</w:t>
      </w:r>
      <w:r w:rsidR="00E90B52">
        <w:rPr>
          <w:rFonts w:ascii="Georgia" w:eastAsia="Georgia" w:hAnsi="Georgia" w:cs="Georgia"/>
          <w:sz w:val="22"/>
          <w:szCs w:val="22"/>
        </w:rPr>
        <w:t>i</w:t>
      </w:r>
      <w:r w:rsidR="00E90B52">
        <w:rPr>
          <w:rFonts w:ascii="Georgia" w:eastAsia="Georgia" w:hAnsi="Georgia" w:cs="Georgia"/>
          <w:spacing w:val="1"/>
          <w:sz w:val="22"/>
          <w:szCs w:val="22"/>
        </w:rPr>
        <w:t>s</w:t>
      </w:r>
      <w:r w:rsidR="00E90B52">
        <w:rPr>
          <w:rFonts w:ascii="Georgia" w:eastAsia="Georgia" w:hAnsi="Georgia" w:cs="Georgia"/>
          <w:spacing w:val="-2"/>
          <w:sz w:val="22"/>
          <w:szCs w:val="22"/>
        </w:rPr>
        <w:t>i</w:t>
      </w:r>
      <w:r w:rsidR="00E90B52">
        <w:rPr>
          <w:rFonts w:ascii="Georgia" w:eastAsia="Georgia" w:hAnsi="Georgia" w:cs="Georgia"/>
          <w:spacing w:val="1"/>
          <w:sz w:val="22"/>
          <w:szCs w:val="22"/>
        </w:rPr>
        <w:t>b</w:t>
      </w:r>
      <w:r w:rsidR="00E90B52">
        <w:rPr>
          <w:rFonts w:ascii="Georgia" w:eastAsia="Georgia" w:hAnsi="Georgia" w:cs="Georgia"/>
          <w:spacing w:val="-1"/>
          <w:sz w:val="22"/>
          <w:szCs w:val="22"/>
        </w:rPr>
        <w:t>l</w:t>
      </w:r>
      <w:r w:rsidR="00E90B52">
        <w:rPr>
          <w:rFonts w:ascii="Georgia" w:eastAsia="Georgia" w:hAnsi="Georgia" w:cs="Georgia"/>
          <w:sz w:val="22"/>
          <w:szCs w:val="22"/>
        </w:rPr>
        <w:t>e</w:t>
      </w:r>
      <w:r w:rsidR="00E90B52">
        <w:rPr>
          <w:rFonts w:ascii="Georgia" w:eastAsia="Georgia" w:hAnsi="Georgia" w:cs="Georgia"/>
          <w:spacing w:val="-1"/>
          <w:sz w:val="22"/>
          <w:szCs w:val="22"/>
        </w:rPr>
        <w:t xml:space="preserve"> </w:t>
      </w:r>
      <w:r w:rsidR="00E90B52">
        <w:rPr>
          <w:rFonts w:ascii="Georgia" w:eastAsia="Georgia" w:hAnsi="Georgia" w:cs="Georgia"/>
          <w:sz w:val="22"/>
          <w:szCs w:val="22"/>
        </w:rPr>
        <w:t>in</w:t>
      </w:r>
      <w:r w:rsidR="00E90B52">
        <w:rPr>
          <w:rFonts w:ascii="Georgia" w:eastAsia="Georgia" w:hAnsi="Georgia" w:cs="Georgia"/>
          <w:spacing w:val="-1"/>
          <w:sz w:val="22"/>
          <w:szCs w:val="22"/>
        </w:rPr>
        <w:t xml:space="preserve"> </w:t>
      </w:r>
      <w:r w:rsidR="00E90B52">
        <w:rPr>
          <w:rFonts w:ascii="Georgia" w:eastAsia="Georgia" w:hAnsi="Georgia" w:cs="Georgia"/>
          <w:spacing w:val="1"/>
          <w:sz w:val="22"/>
          <w:szCs w:val="22"/>
        </w:rPr>
        <w:t>th</w:t>
      </w:r>
      <w:r w:rsidR="00E90B52">
        <w:rPr>
          <w:rFonts w:ascii="Georgia" w:eastAsia="Georgia" w:hAnsi="Georgia" w:cs="Georgia"/>
          <w:sz w:val="22"/>
          <w:szCs w:val="22"/>
        </w:rPr>
        <w:t>e</w:t>
      </w:r>
      <w:r w:rsidR="00E90B52">
        <w:rPr>
          <w:rFonts w:ascii="Georgia" w:eastAsia="Georgia" w:hAnsi="Georgia" w:cs="Georgia"/>
          <w:spacing w:val="-1"/>
          <w:sz w:val="22"/>
          <w:szCs w:val="22"/>
        </w:rPr>
        <w:t xml:space="preserve"> </w:t>
      </w:r>
      <w:r w:rsidR="00E90B52">
        <w:rPr>
          <w:rFonts w:ascii="Georgia" w:eastAsia="Georgia" w:hAnsi="Georgia" w:cs="Georgia"/>
          <w:b/>
          <w:spacing w:val="1"/>
          <w:sz w:val="22"/>
          <w:szCs w:val="22"/>
        </w:rPr>
        <w:t>A</w:t>
      </w:r>
      <w:r w:rsidR="00E90B52">
        <w:rPr>
          <w:rFonts w:ascii="Georgia" w:eastAsia="Georgia" w:hAnsi="Georgia" w:cs="Georgia"/>
          <w:b/>
          <w:spacing w:val="-3"/>
          <w:sz w:val="22"/>
          <w:szCs w:val="22"/>
        </w:rPr>
        <w:t>v</w:t>
      </w:r>
      <w:r w:rsidR="00E90B52">
        <w:rPr>
          <w:rFonts w:ascii="Georgia" w:eastAsia="Georgia" w:hAnsi="Georgia" w:cs="Georgia"/>
          <w:b/>
          <w:spacing w:val="1"/>
          <w:sz w:val="22"/>
          <w:szCs w:val="22"/>
        </w:rPr>
        <w:t>ai</w:t>
      </w:r>
      <w:r w:rsidR="00E90B52">
        <w:rPr>
          <w:rFonts w:ascii="Georgia" w:eastAsia="Georgia" w:hAnsi="Georgia" w:cs="Georgia"/>
          <w:b/>
          <w:spacing w:val="-2"/>
          <w:sz w:val="22"/>
          <w:szCs w:val="22"/>
        </w:rPr>
        <w:t>l</w:t>
      </w:r>
      <w:r w:rsidR="00E90B52">
        <w:rPr>
          <w:rFonts w:ascii="Georgia" w:eastAsia="Georgia" w:hAnsi="Georgia" w:cs="Georgia"/>
          <w:b/>
          <w:spacing w:val="1"/>
          <w:sz w:val="22"/>
          <w:szCs w:val="22"/>
        </w:rPr>
        <w:t>a</w:t>
      </w:r>
      <w:r w:rsidR="00E90B52">
        <w:rPr>
          <w:rFonts w:ascii="Georgia" w:eastAsia="Georgia" w:hAnsi="Georgia" w:cs="Georgia"/>
          <w:b/>
          <w:spacing w:val="-1"/>
          <w:sz w:val="22"/>
          <w:szCs w:val="22"/>
        </w:rPr>
        <w:t>b</w:t>
      </w:r>
      <w:r w:rsidR="00E90B52">
        <w:rPr>
          <w:rFonts w:ascii="Georgia" w:eastAsia="Georgia" w:hAnsi="Georgia" w:cs="Georgia"/>
          <w:b/>
          <w:spacing w:val="-2"/>
          <w:sz w:val="22"/>
          <w:szCs w:val="22"/>
        </w:rPr>
        <w:t>l</w:t>
      </w:r>
      <w:r w:rsidR="00E90B52">
        <w:rPr>
          <w:rFonts w:ascii="Georgia" w:eastAsia="Georgia" w:hAnsi="Georgia" w:cs="Georgia"/>
          <w:b/>
          <w:sz w:val="22"/>
          <w:szCs w:val="22"/>
        </w:rPr>
        <w:t>e V</w:t>
      </w:r>
      <w:r w:rsidR="00E90B52">
        <w:rPr>
          <w:rFonts w:ascii="Georgia" w:eastAsia="Georgia" w:hAnsi="Georgia" w:cs="Georgia"/>
          <w:b/>
          <w:spacing w:val="1"/>
          <w:sz w:val="22"/>
          <w:szCs w:val="22"/>
        </w:rPr>
        <w:t>e</w:t>
      </w:r>
      <w:r w:rsidR="00E90B52">
        <w:rPr>
          <w:rFonts w:ascii="Georgia" w:eastAsia="Georgia" w:hAnsi="Georgia" w:cs="Georgia"/>
          <w:b/>
          <w:spacing w:val="-2"/>
          <w:sz w:val="22"/>
          <w:szCs w:val="22"/>
        </w:rPr>
        <w:t>c</w:t>
      </w:r>
      <w:r w:rsidR="00E90B52">
        <w:rPr>
          <w:rFonts w:ascii="Georgia" w:eastAsia="Georgia" w:hAnsi="Georgia" w:cs="Georgia"/>
          <w:b/>
          <w:spacing w:val="1"/>
          <w:sz w:val="22"/>
          <w:szCs w:val="22"/>
        </w:rPr>
        <w:t>t</w:t>
      </w:r>
      <w:r w:rsidR="00E90B52">
        <w:rPr>
          <w:rFonts w:ascii="Georgia" w:eastAsia="Georgia" w:hAnsi="Georgia" w:cs="Georgia"/>
          <w:b/>
          <w:spacing w:val="-1"/>
          <w:sz w:val="22"/>
          <w:szCs w:val="22"/>
        </w:rPr>
        <w:t>o</w:t>
      </w:r>
      <w:r w:rsidR="00E90B52">
        <w:rPr>
          <w:rFonts w:ascii="Georgia" w:eastAsia="Georgia" w:hAnsi="Georgia" w:cs="Georgia"/>
          <w:b/>
          <w:sz w:val="22"/>
          <w:szCs w:val="22"/>
        </w:rPr>
        <w:t>rs</w:t>
      </w:r>
      <w:r w:rsidR="00E90B52">
        <w:rPr>
          <w:rFonts w:ascii="Georgia" w:eastAsia="Georgia" w:hAnsi="Georgia" w:cs="Georgia"/>
          <w:b/>
          <w:spacing w:val="-1"/>
          <w:sz w:val="22"/>
          <w:szCs w:val="22"/>
        </w:rPr>
        <w:t xml:space="preserve"> </w:t>
      </w:r>
      <w:r w:rsidR="00E90B52">
        <w:rPr>
          <w:rFonts w:ascii="Georgia" w:eastAsia="Georgia" w:hAnsi="Georgia" w:cs="Georgia"/>
          <w:b/>
          <w:sz w:val="22"/>
          <w:szCs w:val="22"/>
        </w:rPr>
        <w:t>L</w:t>
      </w:r>
      <w:r w:rsidR="00E90B52">
        <w:rPr>
          <w:rFonts w:ascii="Georgia" w:eastAsia="Georgia" w:hAnsi="Georgia" w:cs="Georgia"/>
          <w:b/>
          <w:spacing w:val="1"/>
          <w:sz w:val="22"/>
          <w:szCs w:val="22"/>
        </w:rPr>
        <w:t>i</w:t>
      </w:r>
      <w:r w:rsidR="00E90B52">
        <w:rPr>
          <w:rFonts w:ascii="Georgia" w:eastAsia="Georgia" w:hAnsi="Georgia" w:cs="Georgia"/>
          <w:b/>
          <w:spacing w:val="-3"/>
          <w:sz w:val="22"/>
          <w:szCs w:val="22"/>
        </w:rPr>
        <w:t>s</w:t>
      </w:r>
      <w:r w:rsidR="00E90B52">
        <w:rPr>
          <w:rFonts w:ascii="Georgia" w:eastAsia="Georgia" w:hAnsi="Georgia" w:cs="Georgia"/>
          <w:b/>
          <w:spacing w:val="1"/>
          <w:sz w:val="22"/>
          <w:szCs w:val="22"/>
        </w:rPr>
        <w:t>t</w:t>
      </w:r>
      <w:r w:rsidR="00E90B52">
        <w:rPr>
          <w:rFonts w:ascii="Georgia" w:eastAsia="Georgia" w:hAnsi="Georgia" w:cs="Georgia"/>
          <w:b/>
          <w:sz w:val="22"/>
          <w:szCs w:val="22"/>
        </w:rPr>
        <w:t>.</w:t>
      </w:r>
    </w:p>
    <w:p w:rsidR="00C818BC" w:rsidRDefault="00C818BC">
      <w:pPr>
        <w:spacing w:line="200" w:lineRule="exact"/>
      </w:pPr>
    </w:p>
    <w:p w:rsidR="00C818BC" w:rsidRDefault="00C818BC">
      <w:pPr>
        <w:spacing w:before="17" w:line="280" w:lineRule="exact"/>
        <w:rPr>
          <w:sz w:val="28"/>
          <w:szCs w:val="28"/>
        </w:rPr>
      </w:pPr>
    </w:p>
    <w:p w:rsidR="00C818BC" w:rsidRDefault="00634071">
      <w:pPr>
        <w:ind w:left="2765"/>
      </w:pPr>
      <w:r>
        <w:pict>
          <v:shape id="_x0000_i1025" type="#_x0000_t75" style="width:174pt;height:230.25pt">
            <v:imagedata r:id="rId10" o:title=""/>
          </v:shape>
        </w:pict>
      </w:r>
    </w:p>
    <w:p w:rsidR="00C818BC" w:rsidRDefault="00C818BC">
      <w:pPr>
        <w:spacing w:before="13" w:line="200" w:lineRule="exact"/>
      </w:pPr>
    </w:p>
    <w:p w:rsidR="00C818BC" w:rsidRDefault="00E90B52">
      <w:pPr>
        <w:spacing w:before="38" w:line="240" w:lineRule="exact"/>
        <w:ind w:left="480" w:right="123" w:hanging="360"/>
        <w:rPr>
          <w:rFonts w:ascii="Georgia" w:eastAsia="Georgia" w:hAnsi="Georgia" w:cs="Georgia"/>
          <w:sz w:val="22"/>
          <w:szCs w:val="22"/>
        </w:rPr>
      </w:pPr>
      <w:r>
        <w:rPr>
          <w:rFonts w:ascii="Georgia" w:eastAsia="Georgia" w:hAnsi="Georgia" w:cs="Georgia"/>
          <w:spacing w:val="1"/>
          <w:sz w:val="22"/>
          <w:szCs w:val="22"/>
        </w:rPr>
        <w:t>1</w:t>
      </w:r>
      <w:r>
        <w:rPr>
          <w:rFonts w:ascii="Georgia" w:eastAsia="Georgia" w:hAnsi="Georgia" w:cs="Georgia"/>
          <w:sz w:val="22"/>
          <w:szCs w:val="22"/>
        </w:rPr>
        <w:t xml:space="preserve">.  </w:t>
      </w:r>
      <w:r>
        <w:rPr>
          <w:rFonts w:ascii="Georgia" w:eastAsia="Georgia" w:hAnsi="Georgia" w:cs="Georgia"/>
          <w:spacing w:val="45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S</w:t>
      </w:r>
      <w:r>
        <w:rPr>
          <w:rFonts w:ascii="Georgia" w:eastAsia="Georgia" w:hAnsi="Georgia" w:cs="Georgia"/>
          <w:spacing w:val="-1"/>
          <w:sz w:val="22"/>
          <w:szCs w:val="22"/>
        </w:rPr>
        <w:t>ele</w:t>
      </w:r>
      <w:r>
        <w:rPr>
          <w:rFonts w:ascii="Georgia" w:eastAsia="Georgia" w:hAnsi="Georgia" w:cs="Georgia"/>
          <w:spacing w:val="1"/>
          <w:sz w:val="22"/>
          <w:szCs w:val="22"/>
        </w:rPr>
        <w:t>c</w:t>
      </w:r>
      <w:r>
        <w:rPr>
          <w:rFonts w:ascii="Georgia" w:eastAsia="Georgia" w:hAnsi="Georgia" w:cs="Georgia"/>
          <w:sz w:val="22"/>
          <w:szCs w:val="22"/>
        </w:rPr>
        <w:t xml:space="preserve">t </w:t>
      </w:r>
      <w:r>
        <w:rPr>
          <w:rFonts w:ascii="Georgia" w:eastAsia="Georgia" w:hAnsi="Georgia" w:cs="Georgia"/>
          <w:spacing w:val="-1"/>
          <w:sz w:val="22"/>
          <w:szCs w:val="22"/>
        </w:rPr>
        <w:t>b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pacing w:val="-2"/>
          <w:sz w:val="22"/>
          <w:szCs w:val="22"/>
        </w:rPr>
        <w:t>t</w:t>
      </w:r>
      <w:r>
        <w:rPr>
          <w:rFonts w:ascii="Georgia" w:eastAsia="Georgia" w:hAnsi="Georgia" w:cs="Georgia"/>
          <w:sz w:val="22"/>
          <w:szCs w:val="22"/>
        </w:rPr>
        <w:t>h</w:t>
      </w:r>
      <w:r>
        <w:rPr>
          <w:rFonts w:ascii="Georgia" w:eastAsia="Georgia" w:hAnsi="Georgia" w:cs="Georgia"/>
          <w:spacing w:val="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1"/>
          <w:sz w:val="22"/>
          <w:szCs w:val="22"/>
        </w:rPr>
        <w:t>laye</w:t>
      </w:r>
      <w:r>
        <w:rPr>
          <w:rFonts w:ascii="Georgia" w:eastAsia="Georgia" w:hAnsi="Georgia" w:cs="Georgia"/>
          <w:spacing w:val="1"/>
          <w:sz w:val="22"/>
          <w:szCs w:val="22"/>
        </w:rPr>
        <w:t>r</w:t>
      </w:r>
      <w:r>
        <w:rPr>
          <w:rFonts w:ascii="Georgia" w:eastAsia="Georgia" w:hAnsi="Georgia" w:cs="Georgia"/>
          <w:sz w:val="22"/>
          <w:szCs w:val="22"/>
        </w:rPr>
        <w:t xml:space="preserve">s </w:t>
      </w:r>
      <w:r>
        <w:rPr>
          <w:rFonts w:ascii="Georgia" w:eastAsia="Georgia" w:hAnsi="Georgia" w:cs="Georgia"/>
          <w:spacing w:val="-1"/>
          <w:sz w:val="22"/>
          <w:szCs w:val="22"/>
        </w:rPr>
        <w:t>an</w:t>
      </w:r>
      <w:r>
        <w:rPr>
          <w:rFonts w:ascii="Georgia" w:eastAsia="Georgia" w:hAnsi="Georgia" w:cs="Georgia"/>
          <w:sz w:val="22"/>
          <w:szCs w:val="22"/>
        </w:rPr>
        <w:t xml:space="preserve">d </w:t>
      </w:r>
      <w:r>
        <w:rPr>
          <w:rFonts w:ascii="Georgia" w:eastAsia="Georgia" w:hAnsi="Georgia" w:cs="Georgia"/>
          <w:spacing w:val="-1"/>
          <w:sz w:val="22"/>
          <w:szCs w:val="22"/>
        </w:rPr>
        <w:t>loa</w:t>
      </w:r>
      <w:r>
        <w:rPr>
          <w:rFonts w:ascii="Georgia" w:eastAsia="Georgia" w:hAnsi="Georgia" w:cs="Georgia"/>
          <w:sz w:val="22"/>
          <w:szCs w:val="22"/>
        </w:rPr>
        <w:t xml:space="preserve">d </w:t>
      </w:r>
      <w:r>
        <w:rPr>
          <w:rFonts w:ascii="Georgia" w:eastAsia="Georgia" w:hAnsi="Georgia" w:cs="Georgia"/>
          <w:spacing w:val="1"/>
          <w:sz w:val="22"/>
          <w:szCs w:val="22"/>
        </w:rPr>
        <w:t>th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-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s</w:t>
      </w:r>
      <w:r>
        <w:rPr>
          <w:rFonts w:ascii="Georgia" w:eastAsia="Georgia" w:hAnsi="Georgia" w:cs="Georgia"/>
          <w:spacing w:val="-1"/>
          <w:sz w:val="22"/>
          <w:szCs w:val="22"/>
        </w:rPr>
        <w:t>ele</w:t>
      </w:r>
      <w:r>
        <w:rPr>
          <w:rFonts w:ascii="Georgia" w:eastAsia="Georgia" w:hAnsi="Georgia" w:cs="Georgia"/>
          <w:spacing w:val="1"/>
          <w:sz w:val="22"/>
          <w:szCs w:val="22"/>
        </w:rPr>
        <w:t>ct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 xml:space="preserve">d </w:t>
      </w:r>
      <w:r>
        <w:rPr>
          <w:rFonts w:ascii="Georgia" w:eastAsia="Georgia" w:hAnsi="Georgia" w:cs="Georgia"/>
          <w:spacing w:val="-1"/>
          <w:sz w:val="22"/>
          <w:szCs w:val="22"/>
        </w:rPr>
        <w:t>laye</w:t>
      </w:r>
      <w:r>
        <w:rPr>
          <w:rFonts w:ascii="Georgia" w:eastAsia="Georgia" w:hAnsi="Georgia" w:cs="Georgia"/>
          <w:spacing w:val="1"/>
          <w:sz w:val="22"/>
          <w:szCs w:val="22"/>
        </w:rPr>
        <w:t>r</w:t>
      </w:r>
      <w:r>
        <w:rPr>
          <w:rFonts w:ascii="Georgia" w:eastAsia="Georgia" w:hAnsi="Georgia" w:cs="Georgia"/>
          <w:sz w:val="22"/>
          <w:szCs w:val="22"/>
        </w:rPr>
        <w:t>s i</w:t>
      </w:r>
      <w:r>
        <w:rPr>
          <w:rFonts w:ascii="Georgia" w:eastAsia="Georgia" w:hAnsi="Georgia" w:cs="Georgia"/>
          <w:spacing w:val="-1"/>
          <w:sz w:val="22"/>
          <w:szCs w:val="22"/>
        </w:rPr>
        <w:t>n</w:t>
      </w:r>
      <w:r>
        <w:rPr>
          <w:rFonts w:ascii="Georgia" w:eastAsia="Georgia" w:hAnsi="Georgia" w:cs="Georgia"/>
          <w:sz w:val="22"/>
          <w:szCs w:val="22"/>
        </w:rPr>
        <w:t>to</w:t>
      </w:r>
      <w:r>
        <w:rPr>
          <w:rFonts w:ascii="Georgia" w:eastAsia="Georgia" w:hAnsi="Georgia" w:cs="Georgia"/>
          <w:spacing w:val="1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a</w:t>
      </w:r>
      <w:r>
        <w:rPr>
          <w:rFonts w:ascii="Georgia" w:eastAsia="Georgia" w:hAnsi="Georgia" w:cs="Georgia"/>
          <w:spacing w:val="-1"/>
          <w:sz w:val="22"/>
          <w:szCs w:val="22"/>
        </w:rPr>
        <w:t xml:space="preserve"> ne</w:t>
      </w:r>
      <w:r>
        <w:rPr>
          <w:rFonts w:ascii="Georgia" w:eastAsia="Georgia" w:hAnsi="Georgia" w:cs="Georgia"/>
          <w:sz w:val="22"/>
          <w:szCs w:val="22"/>
        </w:rPr>
        <w:t xml:space="preserve">w </w:t>
      </w:r>
      <w:r>
        <w:rPr>
          <w:rFonts w:ascii="Georgia" w:eastAsia="Georgia" w:hAnsi="Georgia" w:cs="Georgia"/>
          <w:spacing w:val="1"/>
          <w:sz w:val="22"/>
          <w:szCs w:val="22"/>
        </w:rPr>
        <w:t>v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pacing w:val="1"/>
          <w:sz w:val="22"/>
          <w:szCs w:val="22"/>
        </w:rPr>
        <w:t>ct</w:t>
      </w:r>
      <w:r>
        <w:rPr>
          <w:rFonts w:ascii="Georgia" w:eastAsia="Georgia" w:hAnsi="Georgia" w:cs="Georgia"/>
          <w:spacing w:val="-1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 xml:space="preserve">r </w:t>
      </w:r>
      <w:r>
        <w:rPr>
          <w:rFonts w:ascii="Georgia" w:eastAsia="Georgia" w:hAnsi="Georgia" w:cs="Georgia"/>
          <w:spacing w:val="1"/>
          <w:sz w:val="22"/>
          <w:szCs w:val="22"/>
        </w:rPr>
        <w:t>w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-3"/>
          <w:sz w:val="22"/>
          <w:szCs w:val="22"/>
        </w:rPr>
        <w:t>n</w:t>
      </w:r>
      <w:r>
        <w:rPr>
          <w:rFonts w:ascii="Georgia" w:eastAsia="Georgia" w:hAnsi="Georgia" w:cs="Georgia"/>
          <w:sz w:val="22"/>
          <w:szCs w:val="22"/>
        </w:rPr>
        <w:t>d</w:t>
      </w:r>
      <w:r>
        <w:rPr>
          <w:rFonts w:ascii="Georgia" w:eastAsia="Georgia" w:hAnsi="Georgia" w:cs="Georgia"/>
          <w:spacing w:val="-1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>w f</w:t>
      </w:r>
      <w:r>
        <w:rPr>
          <w:rFonts w:ascii="Georgia" w:eastAsia="Georgia" w:hAnsi="Georgia" w:cs="Georgia"/>
          <w:spacing w:val="-1"/>
          <w:sz w:val="22"/>
          <w:szCs w:val="22"/>
        </w:rPr>
        <w:t>oll</w:t>
      </w:r>
      <w:r>
        <w:rPr>
          <w:rFonts w:ascii="Georgia" w:eastAsia="Georgia" w:hAnsi="Georgia" w:cs="Georgia"/>
          <w:spacing w:val="1"/>
          <w:sz w:val="22"/>
          <w:szCs w:val="22"/>
        </w:rPr>
        <w:t>ow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-1"/>
          <w:sz w:val="22"/>
          <w:szCs w:val="22"/>
        </w:rPr>
        <w:t>n</w:t>
      </w:r>
      <w:r>
        <w:rPr>
          <w:rFonts w:ascii="Georgia" w:eastAsia="Georgia" w:hAnsi="Georgia" w:cs="Georgia"/>
          <w:sz w:val="22"/>
          <w:szCs w:val="22"/>
        </w:rPr>
        <w:t xml:space="preserve">g </w:t>
      </w:r>
      <w:r>
        <w:rPr>
          <w:rFonts w:ascii="Georgia" w:eastAsia="Georgia" w:hAnsi="Georgia" w:cs="Georgia"/>
          <w:spacing w:val="1"/>
          <w:sz w:val="22"/>
          <w:szCs w:val="22"/>
        </w:rPr>
        <w:t>th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-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>n</w:t>
      </w:r>
      <w:r>
        <w:rPr>
          <w:rFonts w:ascii="Georgia" w:eastAsia="Georgia" w:hAnsi="Georgia" w:cs="Georgia"/>
          <w:spacing w:val="-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2"/>
          <w:sz w:val="22"/>
          <w:szCs w:val="22"/>
        </w:rPr>
        <w:t>s</w:t>
      </w:r>
      <w:r>
        <w:rPr>
          <w:rFonts w:ascii="Georgia" w:eastAsia="Georgia" w:hAnsi="Georgia" w:cs="Georgia"/>
          <w:spacing w:val="1"/>
          <w:sz w:val="22"/>
          <w:szCs w:val="22"/>
        </w:rPr>
        <w:t>cr</w:t>
      </w:r>
      <w:r>
        <w:rPr>
          <w:rFonts w:ascii="Georgia" w:eastAsia="Georgia" w:hAnsi="Georgia" w:cs="Georgia"/>
          <w:spacing w:val="-1"/>
          <w:sz w:val="22"/>
          <w:szCs w:val="22"/>
        </w:rPr>
        <w:t>ee</w:t>
      </w:r>
      <w:r>
        <w:rPr>
          <w:rFonts w:ascii="Georgia" w:eastAsia="Georgia" w:hAnsi="Georgia" w:cs="Georgia"/>
          <w:sz w:val="22"/>
          <w:szCs w:val="22"/>
        </w:rPr>
        <w:t>n</w:t>
      </w:r>
      <w:r>
        <w:rPr>
          <w:rFonts w:ascii="Georgia" w:eastAsia="Georgia" w:hAnsi="Georgia" w:cs="Georgia"/>
          <w:spacing w:val="-1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-1"/>
          <w:sz w:val="22"/>
          <w:szCs w:val="22"/>
        </w:rPr>
        <w:t>n</w:t>
      </w:r>
      <w:r>
        <w:rPr>
          <w:rFonts w:ascii="Georgia" w:eastAsia="Georgia" w:hAnsi="Georgia" w:cs="Georgia"/>
          <w:spacing w:val="1"/>
          <w:sz w:val="22"/>
          <w:szCs w:val="22"/>
        </w:rPr>
        <w:t>st</w:t>
      </w:r>
      <w:r>
        <w:rPr>
          <w:rFonts w:ascii="Georgia" w:eastAsia="Georgia" w:hAnsi="Georgia" w:cs="Georgia"/>
          <w:spacing w:val="-2"/>
          <w:sz w:val="22"/>
          <w:szCs w:val="22"/>
        </w:rPr>
        <w:t>r</w:t>
      </w:r>
      <w:r>
        <w:rPr>
          <w:rFonts w:ascii="Georgia" w:eastAsia="Georgia" w:hAnsi="Georgia" w:cs="Georgia"/>
          <w:sz w:val="22"/>
          <w:szCs w:val="22"/>
        </w:rPr>
        <w:t>u</w:t>
      </w:r>
      <w:r>
        <w:rPr>
          <w:rFonts w:ascii="Georgia" w:eastAsia="Georgia" w:hAnsi="Georgia" w:cs="Georgia"/>
          <w:spacing w:val="1"/>
          <w:sz w:val="22"/>
          <w:szCs w:val="22"/>
        </w:rPr>
        <w:t>ct</w:t>
      </w:r>
      <w:r>
        <w:rPr>
          <w:rFonts w:ascii="Georgia" w:eastAsia="Georgia" w:hAnsi="Georgia" w:cs="Georgia"/>
          <w:spacing w:val="-2"/>
          <w:sz w:val="22"/>
          <w:szCs w:val="22"/>
        </w:rPr>
        <w:t>i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pacing w:val="-3"/>
          <w:sz w:val="22"/>
          <w:szCs w:val="22"/>
        </w:rPr>
        <w:t>n</w:t>
      </w:r>
      <w:r>
        <w:rPr>
          <w:rFonts w:ascii="Georgia" w:eastAsia="Georgia" w:hAnsi="Georgia" w:cs="Georgia"/>
          <w:spacing w:val="1"/>
          <w:sz w:val="22"/>
          <w:szCs w:val="22"/>
        </w:rPr>
        <w:t>s</w:t>
      </w:r>
      <w:r>
        <w:rPr>
          <w:rFonts w:ascii="Georgia" w:eastAsia="Georgia" w:hAnsi="Georgia" w:cs="Georgia"/>
          <w:sz w:val="22"/>
          <w:szCs w:val="22"/>
        </w:rPr>
        <w:t>.</w:t>
      </w:r>
    </w:p>
    <w:p w:rsidR="00C818BC" w:rsidRDefault="00C818BC">
      <w:pPr>
        <w:spacing w:before="10" w:line="240" w:lineRule="exact"/>
        <w:rPr>
          <w:sz w:val="24"/>
          <w:szCs w:val="24"/>
        </w:rPr>
      </w:pPr>
    </w:p>
    <w:p w:rsidR="00C818BC" w:rsidRDefault="00E90B52">
      <w:pPr>
        <w:ind w:left="120"/>
        <w:rPr>
          <w:rFonts w:ascii="Georgia" w:eastAsia="Georgia" w:hAnsi="Georgia" w:cs="Georgia"/>
          <w:sz w:val="22"/>
          <w:szCs w:val="22"/>
        </w:rPr>
      </w:pPr>
      <w:r>
        <w:rPr>
          <w:rFonts w:ascii="Georgia" w:eastAsia="Georgia" w:hAnsi="Georgia" w:cs="Georgia"/>
          <w:spacing w:val="-1"/>
          <w:sz w:val="22"/>
          <w:szCs w:val="22"/>
        </w:rPr>
        <w:t>2</w:t>
      </w:r>
      <w:r>
        <w:rPr>
          <w:rFonts w:ascii="Georgia" w:eastAsia="Georgia" w:hAnsi="Georgia" w:cs="Georgia"/>
          <w:sz w:val="22"/>
          <w:szCs w:val="22"/>
        </w:rPr>
        <w:t xml:space="preserve">.  </w:t>
      </w:r>
      <w:r>
        <w:rPr>
          <w:rFonts w:ascii="Georgia" w:eastAsia="Georgia" w:hAnsi="Georgia" w:cs="Georgia"/>
          <w:spacing w:val="19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L</w:t>
      </w:r>
      <w:r>
        <w:rPr>
          <w:rFonts w:ascii="Georgia" w:eastAsia="Georgia" w:hAnsi="Georgia" w:cs="Georgia"/>
          <w:spacing w:val="-1"/>
          <w:sz w:val="22"/>
          <w:szCs w:val="22"/>
        </w:rPr>
        <w:t>aye</w:t>
      </w:r>
      <w:r>
        <w:rPr>
          <w:rFonts w:ascii="Georgia" w:eastAsia="Georgia" w:hAnsi="Georgia" w:cs="Georgia"/>
          <w:sz w:val="22"/>
          <w:szCs w:val="22"/>
        </w:rPr>
        <w:t>r</w:t>
      </w:r>
      <w:r>
        <w:rPr>
          <w:rFonts w:ascii="Georgia" w:eastAsia="Georgia" w:hAnsi="Georgia" w:cs="Georgia"/>
          <w:spacing w:val="1"/>
          <w:sz w:val="22"/>
          <w:szCs w:val="22"/>
        </w:rPr>
        <w:t xml:space="preserve"> p</w:t>
      </w:r>
      <w:r>
        <w:rPr>
          <w:rFonts w:ascii="Georgia" w:eastAsia="Georgia" w:hAnsi="Georgia" w:cs="Georgia"/>
          <w:spacing w:val="-2"/>
          <w:sz w:val="22"/>
          <w:szCs w:val="22"/>
        </w:rPr>
        <w:t>r</w:t>
      </w:r>
      <w:r>
        <w:rPr>
          <w:rFonts w:ascii="Georgia" w:eastAsia="Georgia" w:hAnsi="Georgia" w:cs="Georgia"/>
          <w:spacing w:val="-1"/>
          <w:sz w:val="22"/>
          <w:szCs w:val="22"/>
        </w:rPr>
        <w:t>o</w:t>
      </w:r>
      <w:r>
        <w:rPr>
          <w:rFonts w:ascii="Georgia" w:eastAsia="Georgia" w:hAnsi="Georgia" w:cs="Georgia"/>
          <w:spacing w:val="1"/>
          <w:sz w:val="22"/>
          <w:szCs w:val="22"/>
        </w:rPr>
        <w:t>p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pacing w:val="1"/>
          <w:sz w:val="22"/>
          <w:szCs w:val="22"/>
        </w:rPr>
        <w:t>rt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s</w:t>
      </w:r>
      <w:r>
        <w:rPr>
          <w:rFonts w:ascii="Georgia" w:eastAsia="Georgia" w:hAnsi="Georgia" w:cs="Georgia"/>
          <w:spacing w:val="-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(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pacing w:val="1"/>
          <w:sz w:val="22"/>
          <w:szCs w:val="22"/>
        </w:rPr>
        <w:t>.</w:t>
      </w:r>
      <w:r>
        <w:rPr>
          <w:rFonts w:ascii="Georgia" w:eastAsia="Georgia" w:hAnsi="Georgia" w:cs="Georgia"/>
          <w:sz w:val="22"/>
          <w:szCs w:val="22"/>
        </w:rPr>
        <w:t>g.</w:t>
      </w:r>
      <w:r>
        <w:rPr>
          <w:rFonts w:ascii="Georgia" w:eastAsia="Georgia" w:hAnsi="Georgia" w:cs="Georgia"/>
          <w:spacing w:val="-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co</w:t>
      </w:r>
      <w:r>
        <w:rPr>
          <w:rFonts w:ascii="Georgia" w:eastAsia="Georgia" w:hAnsi="Georgia" w:cs="Georgia"/>
          <w:spacing w:val="-3"/>
          <w:sz w:val="22"/>
          <w:szCs w:val="22"/>
        </w:rPr>
        <w:t>l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>ur</w:t>
      </w:r>
      <w:r>
        <w:rPr>
          <w:rFonts w:ascii="Georgia" w:eastAsia="Georgia" w:hAnsi="Georgia" w:cs="Georgia"/>
          <w:spacing w:val="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1"/>
          <w:sz w:val="22"/>
          <w:szCs w:val="22"/>
        </w:rPr>
        <w:t>an</w:t>
      </w:r>
      <w:r>
        <w:rPr>
          <w:rFonts w:ascii="Georgia" w:eastAsia="Georgia" w:hAnsi="Georgia" w:cs="Georgia"/>
          <w:sz w:val="22"/>
          <w:szCs w:val="22"/>
        </w:rPr>
        <w:t xml:space="preserve">d </w:t>
      </w:r>
      <w:r>
        <w:rPr>
          <w:rFonts w:ascii="Georgia" w:eastAsia="Georgia" w:hAnsi="Georgia" w:cs="Georgia"/>
          <w:spacing w:val="-2"/>
          <w:sz w:val="22"/>
          <w:szCs w:val="22"/>
        </w:rPr>
        <w:t>t</w:t>
      </w:r>
      <w:r>
        <w:rPr>
          <w:rFonts w:ascii="Georgia" w:eastAsia="Georgia" w:hAnsi="Georgia" w:cs="Georgia"/>
          <w:spacing w:val="1"/>
          <w:sz w:val="22"/>
          <w:szCs w:val="22"/>
        </w:rPr>
        <w:t>h</w:t>
      </w:r>
      <w:r>
        <w:rPr>
          <w:rFonts w:ascii="Georgia" w:eastAsia="Georgia" w:hAnsi="Georgia" w:cs="Georgia"/>
          <w:spacing w:val="-2"/>
          <w:sz w:val="22"/>
          <w:szCs w:val="22"/>
        </w:rPr>
        <w:t>i</w:t>
      </w:r>
      <w:r>
        <w:rPr>
          <w:rFonts w:ascii="Georgia" w:eastAsia="Georgia" w:hAnsi="Georgia" w:cs="Georgia"/>
          <w:spacing w:val="1"/>
          <w:sz w:val="22"/>
          <w:szCs w:val="22"/>
        </w:rPr>
        <w:t>c</w:t>
      </w:r>
      <w:r>
        <w:rPr>
          <w:rFonts w:ascii="Georgia" w:eastAsia="Georgia" w:hAnsi="Georgia" w:cs="Georgia"/>
          <w:spacing w:val="-1"/>
          <w:sz w:val="22"/>
          <w:szCs w:val="22"/>
        </w:rPr>
        <w:t>kne</w:t>
      </w:r>
      <w:r>
        <w:rPr>
          <w:rFonts w:ascii="Georgia" w:eastAsia="Georgia" w:hAnsi="Georgia" w:cs="Georgia"/>
          <w:spacing w:val="1"/>
          <w:sz w:val="22"/>
          <w:szCs w:val="22"/>
        </w:rPr>
        <w:t>s</w:t>
      </w:r>
      <w:r>
        <w:rPr>
          <w:rFonts w:ascii="Georgia" w:eastAsia="Georgia" w:hAnsi="Georgia" w:cs="Georgia"/>
          <w:sz w:val="22"/>
          <w:szCs w:val="22"/>
        </w:rPr>
        <w:t xml:space="preserve">s 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 xml:space="preserve">f </w:t>
      </w:r>
      <w:r>
        <w:rPr>
          <w:rFonts w:ascii="Georgia" w:eastAsia="Georgia" w:hAnsi="Georgia" w:cs="Georgia"/>
          <w:spacing w:val="-1"/>
          <w:sz w:val="22"/>
          <w:szCs w:val="22"/>
        </w:rPr>
        <w:t>l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-1"/>
          <w:sz w:val="22"/>
          <w:szCs w:val="22"/>
        </w:rPr>
        <w:t>n</w:t>
      </w:r>
      <w:r>
        <w:rPr>
          <w:rFonts w:ascii="Georgia" w:eastAsia="Georgia" w:hAnsi="Georgia" w:cs="Georgia"/>
          <w:spacing w:val="-3"/>
          <w:sz w:val="22"/>
          <w:szCs w:val="22"/>
        </w:rPr>
        <w:t>e</w:t>
      </w:r>
      <w:r>
        <w:rPr>
          <w:rFonts w:ascii="Georgia" w:eastAsia="Georgia" w:hAnsi="Georgia" w:cs="Georgia"/>
          <w:spacing w:val="1"/>
          <w:sz w:val="22"/>
          <w:szCs w:val="22"/>
        </w:rPr>
        <w:t>s</w:t>
      </w:r>
      <w:r>
        <w:rPr>
          <w:rFonts w:ascii="Georgia" w:eastAsia="Georgia" w:hAnsi="Georgia" w:cs="Georgia"/>
          <w:sz w:val="22"/>
          <w:szCs w:val="22"/>
        </w:rPr>
        <w:t>)</w:t>
      </w:r>
      <w:r>
        <w:rPr>
          <w:rFonts w:ascii="Georgia" w:eastAsia="Georgia" w:hAnsi="Georgia" w:cs="Georgia"/>
          <w:spacing w:val="1"/>
          <w:sz w:val="22"/>
          <w:szCs w:val="22"/>
        </w:rPr>
        <w:t xml:space="preserve"> </w:t>
      </w:r>
      <w:proofErr w:type="gramStart"/>
      <w:r>
        <w:rPr>
          <w:rFonts w:ascii="Georgia" w:eastAsia="Georgia" w:hAnsi="Georgia" w:cs="Georgia"/>
          <w:spacing w:val="1"/>
          <w:sz w:val="22"/>
          <w:szCs w:val="22"/>
        </w:rPr>
        <w:t>c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z w:val="22"/>
          <w:szCs w:val="22"/>
        </w:rPr>
        <w:t>n</w:t>
      </w:r>
      <w:r>
        <w:rPr>
          <w:rFonts w:ascii="Georgia" w:eastAsia="Georgia" w:hAnsi="Georgia" w:cs="Georgia"/>
          <w:spacing w:val="-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b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-1"/>
          <w:sz w:val="22"/>
          <w:szCs w:val="22"/>
        </w:rPr>
        <w:t xml:space="preserve"> a</w:t>
      </w:r>
      <w:r>
        <w:rPr>
          <w:rFonts w:ascii="Georgia" w:eastAsia="Georgia" w:hAnsi="Georgia" w:cs="Georgia"/>
          <w:sz w:val="22"/>
          <w:szCs w:val="22"/>
        </w:rPr>
        <w:t>d</w:t>
      </w:r>
      <w:r>
        <w:rPr>
          <w:rFonts w:ascii="Georgia" w:eastAsia="Georgia" w:hAnsi="Georgia" w:cs="Georgia"/>
          <w:spacing w:val="-2"/>
          <w:sz w:val="22"/>
          <w:szCs w:val="22"/>
        </w:rPr>
        <w:t>j</w:t>
      </w:r>
      <w:r>
        <w:rPr>
          <w:rFonts w:ascii="Georgia" w:eastAsia="Georgia" w:hAnsi="Georgia" w:cs="Georgia"/>
          <w:sz w:val="22"/>
          <w:szCs w:val="22"/>
        </w:rPr>
        <w:t>u</w:t>
      </w:r>
      <w:r>
        <w:rPr>
          <w:rFonts w:ascii="Georgia" w:eastAsia="Georgia" w:hAnsi="Georgia" w:cs="Georgia"/>
          <w:spacing w:val="1"/>
          <w:sz w:val="22"/>
          <w:szCs w:val="22"/>
        </w:rPr>
        <w:t>st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d</w:t>
      </w:r>
      <w:proofErr w:type="gramEnd"/>
      <w:r>
        <w:rPr>
          <w:rFonts w:ascii="Georgia" w:eastAsia="Georgia" w:hAnsi="Georgia" w:cs="Georgia"/>
          <w:spacing w:val="-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b</w:t>
      </w:r>
      <w:r>
        <w:rPr>
          <w:rFonts w:ascii="Georgia" w:eastAsia="Georgia" w:hAnsi="Georgia" w:cs="Georgia"/>
          <w:sz w:val="22"/>
          <w:szCs w:val="22"/>
        </w:rPr>
        <w:t>y</w:t>
      </w:r>
      <w:r>
        <w:rPr>
          <w:rFonts w:ascii="Georgia" w:eastAsia="Georgia" w:hAnsi="Georgia" w:cs="Georgia"/>
          <w:spacing w:val="-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s</w:t>
      </w:r>
      <w:r>
        <w:rPr>
          <w:rFonts w:ascii="Georgia" w:eastAsia="Georgia" w:hAnsi="Georgia" w:cs="Georgia"/>
          <w:spacing w:val="-1"/>
          <w:sz w:val="22"/>
          <w:szCs w:val="22"/>
        </w:rPr>
        <w:t>ele</w:t>
      </w:r>
      <w:r>
        <w:rPr>
          <w:rFonts w:ascii="Georgia" w:eastAsia="Georgia" w:hAnsi="Georgia" w:cs="Georgia"/>
          <w:spacing w:val="1"/>
          <w:sz w:val="22"/>
          <w:szCs w:val="22"/>
        </w:rPr>
        <w:t>ct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-1"/>
          <w:sz w:val="22"/>
          <w:szCs w:val="22"/>
        </w:rPr>
        <w:t>n</w:t>
      </w:r>
      <w:r>
        <w:rPr>
          <w:rFonts w:ascii="Georgia" w:eastAsia="Georgia" w:hAnsi="Georgia" w:cs="Georgia"/>
          <w:sz w:val="22"/>
          <w:szCs w:val="22"/>
        </w:rPr>
        <w:t>g</w:t>
      </w:r>
    </w:p>
    <w:p w:rsidR="00C818BC" w:rsidRDefault="00E90B52">
      <w:pPr>
        <w:spacing w:line="240" w:lineRule="exact"/>
        <w:ind w:left="480"/>
        <w:rPr>
          <w:rFonts w:ascii="Georgia" w:eastAsia="Georgia" w:hAnsi="Georgia" w:cs="Georgia"/>
          <w:sz w:val="22"/>
          <w:szCs w:val="22"/>
        </w:rPr>
      </w:pPr>
      <w:r>
        <w:rPr>
          <w:rFonts w:ascii="Georgia" w:eastAsia="Georgia" w:hAnsi="Georgia" w:cs="Georgia"/>
          <w:b/>
          <w:spacing w:val="-1"/>
          <w:position w:val="-1"/>
          <w:sz w:val="22"/>
          <w:szCs w:val="22"/>
        </w:rPr>
        <w:t>E</w:t>
      </w:r>
      <w:r>
        <w:rPr>
          <w:rFonts w:ascii="Georgia" w:eastAsia="Georgia" w:hAnsi="Georgia" w:cs="Georgia"/>
          <w:b/>
          <w:position w:val="-1"/>
          <w:sz w:val="22"/>
          <w:szCs w:val="22"/>
        </w:rPr>
        <w:t>d</w:t>
      </w:r>
      <w:r>
        <w:rPr>
          <w:rFonts w:ascii="Georgia" w:eastAsia="Georgia" w:hAnsi="Georgia" w:cs="Georgia"/>
          <w:b/>
          <w:spacing w:val="1"/>
          <w:position w:val="-1"/>
          <w:sz w:val="22"/>
          <w:szCs w:val="22"/>
        </w:rPr>
        <w:t>it</w:t>
      </w:r>
      <w:r>
        <w:rPr>
          <w:rFonts w:ascii="Georgia" w:eastAsia="Georgia" w:hAnsi="Georgia" w:cs="Georgia"/>
          <w:b/>
          <w:spacing w:val="-1"/>
          <w:position w:val="-1"/>
          <w:sz w:val="22"/>
          <w:szCs w:val="22"/>
        </w:rPr>
        <w:t>/E</w:t>
      </w:r>
      <w:r>
        <w:rPr>
          <w:rFonts w:ascii="Georgia" w:eastAsia="Georgia" w:hAnsi="Georgia" w:cs="Georgia"/>
          <w:b/>
          <w:spacing w:val="-2"/>
          <w:position w:val="-1"/>
          <w:sz w:val="22"/>
          <w:szCs w:val="22"/>
        </w:rPr>
        <w:t>d</w:t>
      </w:r>
      <w:r>
        <w:rPr>
          <w:rFonts w:ascii="Georgia" w:eastAsia="Georgia" w:hAnsi="Georgia" w:cs="Georgia"/>
          <w:b/>
          <w:spacing w:val="1"/>
          <w:position w:val="-1"/>
          <w:sz w:val="22"/>
          <w:szCs w:val="22"/>
        </w:rPr>
        <w:t>i</w:t>
      </w:r>
      <w:r>
        <w:rPr>
          <w:rFonts w:ascii="Georgia" w:eastAsia="Georgia" w:hAnsi="Georgia" w:cs="Georgia"/>
          <w:b/>
          <w:position w:val="-1"/>
          <w:sz w:val="22"/>
          <w:szCs w:val="22"/>
        </w:rPr>
        <w:t xml:space="preserve">t </w:t>
      </w:r>
      <w:r>
        <w:rPr>
          <w:rFonts w:ascii="Georgia" w:eastAsia="Georgia" w:hAnsi="Georgia" w:cs="Georgia"/>
          <w:b/>
          <w:spacing w:val="-2"/>
          <w:position w:val="-1"/>
          <w:sz w:val="22"/>
          <w:szCs w:val="22"/>
        </w:rPr>
        <w:t>L</w:t>
      </w:r>
      <w:r>
        <w:rPr>
          <w:rFonts w:ascii="Georgia" w:eastAsia="Georgia" w:hAnsi="Georgia" w:cs="Georgia"/>
          <w:b/>
          <w:spacing w:val="1"/>
          <w:position w:val="-1"/>
          <w:sz w:val="22"/>
          <w:szCs w:val="22"/>
        </w:rPr>
        <w:t>a</w:t>
      </w:r>
      <w:r>
        <w:rPr>
          <w:rFonts w:ascii="Georgia" w:eastAsia="Georgia" w:hAnsi="Georgia" w:cs="Georgia"/>
          <w:b/>
          <w:spacing w:val="-2"/>
          <w:position w:val="-1"/>
          <w:sz w:val="22"/>
          <w:szCs w:val="22"/>
        </w:rPr>
        <w:t>y</w:t>
      </w:r>
      <w:r>
        <w:rPr>
          <w:rFonts w:ascii="Georgia" w:eastAsia="Georgia" w:hAnsi="Georgia" w:cs="Georgia"/>
          <w:b/>
          <w:spacing w:val="1"/>
          <w:position w:val="-1"/>
          <w:sz w:val="22"/>
          <w:szCs w:val="22"/>
        </w:rPr>
        <w:t>e</w:t>
      </w:r>
      <w:r>
        <w:rPr>
          <w:rFonts w:ascii="Georgia" w:eastAsia="Georgia" w:hAnsi="Georgia" w:cs="Georgia"/>
          <w:b/>
          <w:position w:val="-1"/>
          <w:sz w:val="22"/>
          <w:szCs w:val="22"/>
        </w:rPr>
        <w:t xml:space="preserve">r </w:t>
      </w:r>
      <w:r>
        <w:rPr>
          <w:rFonts w:ascii="Georgia" w:eastAsia="Georgia" w:hAnsi="Georgia" w:cs="Georgia"/>
          <w:b/>
          <w:spacing w:val="-1"/>
          <w:position w:val="-1"/>
          <w:sz w:val="22"/>
          <w:szCs w:val="22"/>
        </w:rPr>
        <w:t>P</w:t>
      </w:r>
      <w:r>
        <w:rPr>
          <w:rFonts w:ascii="Georgia" w:eastAsia="Georgia" w:hAnsi="Georgia" w:cs="Georgia"/>
          <w:b/>
          <w:position w:val="-1"/>
          <w:sz w:val="22"/>
          <w:szCs w:val="22"/>
        </w:rPr>
        <w:t>r</w:t>
      </w:r>
      <w:r>
        <w:rPr>
          <w:rFonts w:ascii="Georgia" w:eastAsia="Georgia" w:hAnsi="Georgia" w:cs="Georgia"/>
          <w:b/>
          <w:spacing w:val="-1"/>
          <w:position w:val="-1"/>
          <w:sz w:val="22"/>
          <w:szCs w:val="22"/>
        </w:rPr>
        <w:t>op</w:t>
      </w:r>
      <w:r>
        <w:rPr>
          <w:rFonts w:ascii="Georgia" w:eastAsia="Georgia" w:hAnsi="Georgia" w:cs="Georgia"/>
          <w:b/>
          <w:spacing w:val="1"/>
          <w:position w:val="-1"/>
          <w:sz w:val="22"/>
          <w:szCs w:val="22"/>
        </w:rPr>
        <w:t>e</w:t>
      </w:r>
      <w:r>
        <w:rPr>
          <w:rFonts w:ascii="Georgia" w:eastAsia="Georgia" w:hAnsi="Georgia" w:cs="Georgia"/>
          <w:b/>
          <w:position w:val="-1"/>
          <w:sz w:val="22"/>
          <w:szCs w:val="22"/>
        </w:rPr>
        <w:t>r</w:t>
      </w:r>
      <w:r>
        <w:rPr>
          <w:rFonts w:ascii="Georgia" w:eastAsia="Georgia" w:hAnsi="Georgia" w:cs="Georgia"/>
          <w:b/>
          <w:spacing w:val="-1"/>
          <w:position w:val="-1"/>
          <w:sz w:val="22"/>
          <w:szCs w:val="22"/>
        </w:rPr>
        <w:t>ti</w:t>
      </w:r>
      <w:r>
        <w:rPr>
          <w:rFonts w:ascii="Georgia" w:eastAsia="Georgia" w:hAnsi="Georgia" w:cs="Georgia"/>
          <w:b/>
          <w:spacing w:val="1"/>
          <w:position w:val="-1"/>
          <w:sz w:val="22"/>
          <w:szCs w:val="22"/>
        </w:rPr>
        <w:t>e</w:t>
      </w:r>
      <w:r>
        <w:rPr>
          <w:rFonts w:ascii="Georgia" w:eastAsia="Georgia" w:hAnsi="Georgia" w:cs="Georgia"/>
          <w:b/>
          <w:position w:val="-1"/>
          <w:sz w:val="22"/>
          <w:szCs w:val="22"/>
        </w:rPr>
        <w:t>s</w:t>
      </w:r>
      <w:r>
        <w:rPr>
          <w:rFonts w:ascii="Georgia" w:eastAsia="Georgia" w:hAnsi="Georgia" w:cs="Georgia"/>
          <w:b/>
          <w:spacing w:val="-4"/>
          <w:position w:val="-1"/>
          <w:sz w:val="22"/>
          <w:szCs w:val="22"/>
        </w:rPr>
        <w:t xml:space="preserve"> </w:t>
      </w:r>
      <w:r>
        <w:rPr>
          <w:rFonts w:ascii="Georgia" w:eastAsia="Georgia" w:hAnsi="Georgia" w:cs="Georgia"/>
          <w:position w:val="-1"/>
          <w:sz w:val="22"/>
          <w:szCs w:val="22"/>
        </w:rPr>
        <w:t>f</w:t>
      </w:r>
      <w:r>
        <w:rPr>
          <w:rFonts w:ascii="Georgia" w:eastAsia="Georgia" w:hAnsi="Georgia" w:cs="Georgia"/>
          <w:spacing w:val="-2"/>
          <w:position w:val="-1"/>
          <w:sz w:val="22"/>
          <w:szCs w:val="22"/>
        </w:rPr>
        <w:t>r</w:t>
      </w:r>
      <w:r>
        <w:rPr>
          <w:rFonts w:ascii="Georgia" w:eastAsia="Georgia" w:hAnsi="Georgia" w:cs="Georgia"/>
          <w:spacing w:val="1"/>
          <w:position w:val="-1"/>
          <w:sz w:val="22"/>
          <w:szCs w:val="22"/>
        </w:rPr>
        <w:t>o</w:t>
      </w:r>
      <w:r>
        <w:rPr>
          <w:rFonts w:ascii="Georgia" w:eastAsia="Georgia" w:hAnsi="Georgia" w:cs="Georgia"/>
          <w:position w:val="-1"/>
          <w:sz w:val="22"/>
          <w:szCs w:val="22"/>
        </w:rPr>
        <w:t xml:space="preserve">m </w:t>
      </w:r>
      <w:r>
        <w:rPr>
          <w:rFonts w:ascii="Georgia" w:eastAsia="Georgia" w:hAnsi="Georgia" w:cs="Georgia"/>
          <w:spacing w:val="-2"/>
          <w:position w:val="-1"/>
          <w:sz w:val="22"/>
          <w:szCs w:val="22"/>
        </w:rPr>
        <w:t>t</w:t>
      </w:r>
      <w:r>
        <w:rPr>
          <w:rFonts w:ascii="Georgia" w:eastAsia="Georgia" w:hAnsi="Georgia" w:cs="Georgia"/>
          <w:spacing w:val="1"/>
          <w:position w:val="-1"/>
          <w:sz w:val="22"/>
          <w:szCs w:val="22"/>
        </w:rPr>
        <w:t>h</w:t>
      </w:r>
      <w:r>
        <w:rPr>
          <w:rFonts w:ascii="Georgia" w:eastAsia="Georgia" w:hAnsi="Georgia" w:cs="Georgia"/>
          <w:position w:val="-1"/>
          <w:sz w:val="22"/>
          <w:szCs w:val="22"/>
        </w:rPr>
        <w:t>e</w:t>
      </w:r>
      <w:r>
        <w:rPr>
          <w:rFonts w:ascii="Georgia" w:eastAsia="Georgia" w:hAnsi="Georgia" w:cs="Georgia"/>
          <w:spacing w:val="-2"/>
          <w:position w:val="-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position w:val="-1"/>
          <w:sz w:val="22"/>
          <w:szCs w:val="22"/>
        </w:rPr>
        <w:t>v</w:t>
      </w:r>
      <w:r>
        <w:rPr>
          <w:rFonts w:ascii="Georgia" w:eastAsia="Georgia" w:hAnsi="Georgia" w:cs="Georgia"/>
          <w:spacing w:val="-1"/>
          <w:position w:val="-1"/>
          <w:sz w:val="22"/>
          <w:szCs w:val="22"/>
        </w:rPr>
        <w:t>e</w:t>
      </w:r>
      <w:r>
        <w:rPr>
          <w:rFonts w:ascii="Georgia" w:eastAsia="Georgia" w:hAnsi="Georgia" w:cs="Georgia"/>
          <w:spacing w:val="1"/>
          <w:position w:val="-1"/>
          <w:sz w:val="22"/>
          <w:szCs w:val="22"/>
        </w:rPr>
        <w:t>c</w:t>
      </w:r>
      <w:r>
        <w:rPr>
          <w:rFonts w:ascii="Georgia" w:eastAsia="Georgia" w:hAnsi="Georgia" w:cs="Georgia"/>
          <w:spacing w:val="-2"/>
          <w:position w:val="-1"/>
          <w:sz w:val="22"/>
          <w:szCs w:val="22"/>
        </w:rPr>
        <w:t>t</w:t>
      </w:r>
      <w:r>
        <w:rPr>
          <w:rFonts w:ascii="Georgia" w:eastAsia="Georgia" w:hAnsi="Georgia" w:cs="Georgia"/>
          <w:spacing w:val="1"/>
          <w:position w:val="-1"/>
          <w:sz w:val="22"/>
          <w:szCs w:val="22"/>
        </w:rPr>
        <w:t>o</w:t>
      </w:r>
      <w:r>
        <w:rPr>
          <w:rFonts w:ascii="Georgia" w:eastAsia="Georgia" w:hAnsi="Georgia" w:cs="Georgia"/>
          <w:position w:val="-1"/>
          <w:sz w:val="22"/>
          <w:szCs w:val="22"/>
        </w:rPr>
        <w:t>r</w:t>
      </w:r>
      <w:r>
        <w:rPr>
          <w:rFonts w:ascii="Georgia" w:eastAsia="Georgia" w:hAnsi="Georgia" w:cs="Georgia"/>
          <w:spacing w:val="-2"/>
          <w:position w:val="-1"/>
          <w:sz w:val="22"/>
          <w:szCs w:val="22"/>
        </w:rPr>
        <w:t xml:space="preserve"> </w:t>
      </w:r>
      <w:r>
        <w:rPr>
          <w:rFonts w:ascii="Georgia" w:eastAsia="Georgia" w:hAnsi="Georgia" w:cs="Georgia"/>
          <w:position w:val="-1"/>
          <w:sz w:val="22"/>
          <w:szCs w:val="22"/>
        </w:rPr>
        <w:t>d</w:t>
      </w:r>
      <w:r>
        <w:rPr>
          <w:rFonts w:ascii="Georgia" w:eastAsia="Georgia" w:hAnsi="Georgia" w:cs="Georgia"/>
          <w:spacing w:val="-2"/>
          <w:position w:val="-1"/>
          <w:sz w:val="22"/>
          <w:szCs w:val="22"/>
        </w:rPr>
        <w:t>i</w:t>
      </w:r>
      <w:r>
        <w:rPr>
          <w:rFonts w:ascii="Georgia" w:eastAsia="Georgia" w:hAnsi="Georgia" w:cs="Georgia"/>
          <w:spacing w:val="1"/>
          <w:position w:val="-1"/>
          <w:sz w:val="22"/>
          <w:szCs w:val="22"/>
        </w:rPr>
        <w:t>sp</w:t>
      </w:r>
      <w:r>
        <w:rPr>
          <w:rFonts w:ascii="Georgia" w:eastAsia="Georgia" w:hAnsi="Georgia" w:cs="Georgia"/>
          <w:spacing w:val="-1"/>
          <w:position w:val="-1"/>
          <w:sz w:val="22"/>
          <w:szCs w:val="22"/>
        </w:rPr>
        <w:t>la</w:t>
      </w:r>
      <w:r>
        <w:rPr>
          <w:rFonts w:ascii="Georgia" w:eastAsia="Georgia" w:hAnsi="Georgia" w:cs="Georgia"/>
          <w:position w:val="-1"/>
          <w:sz w:val="22"/>
          <w:szCs w:val="22"/>
        </w:rPr>
        <w:t>y</w:t>
      </w:r>
      <w:r>
        <w:rPr>
          <w:rFonts w:ascii="Georgia" w:eastAsia="Georgia" w:hAnsi="Georgia" w:cs="Georgia"/>
          <w:spacing w:val="-1"/>
          <w:position w:val="-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position w:val="-1"/>
          <w:sz w:val="22"/>
          <w:szCs w:val="22"/>
        </w:rPr>
        <w:t>w</w:t>
      </w:r>
      <w:r>
        <w:rPr>
          <w:rFonts w:ascii="Georgia" w:eastAsia="Georgia" w:hAnsi="Georgia" w:cs="Georgia"/>
          <w:position w:val="-1"/>
          <w:sz w:val="22"/>
          <w:szCs w:val="22"/>
        </w:rPr>
        <w:t>i</w:t>
      </w:r>
      <w:r>
        <w:rPr>
          <w:rFonts w:ascii="Georgia" w:eastAsia="Georgia" w:hAnsi="Georgia" w:cs="Georgia"/>
          <w:spacing w:val="-1"/>
          <w:position w:val="-1"/>
          <w:sz w:val="22"/>
          <w:szCs w:val="22"/>
        </w:rPr>
        <w:t>n</w:t>
      </w:r>
      <w:r>
        <w:rPr>
          <w:rFonts w:ascii="Georgia" w:eastAsia="Georgia" w:hAnsi="Georgia" w:cs="Georgia"/>
          <w:spacing w:val="-2"/>
          <w:position w:val="-1"/>
          <w:sz w:val="22"/>
          <w:szCs w:val="22"/>
        </w:rPr>
        <w:t>d</w:t>
      </w:r>
      <w:r>
        <w:rPr>
          <w:rFonts w:ascii="Georgia" w:eastAsia="Georgia" w:hAnsi="Georgia" w:cs="Georgia"/>
          <w:spacing w:val="1"/>
          <w:position w:val="-1"/>
          <w:sz w:val="22"/>
          <w:szCs w:val="22"/>
        </w:rPr>
        <w:t>ow</w:t>
      </w:r>
      <w:r>
        <w:rPr>
          <w:rFonts w:ascii="Georgia" w:eastAsia="Georgia" w:hAnsi="Georgia" w:cs="Georgia"/>
          <w:position w:val="-1"/>
          <w:sz w:val="22"/>
          <w:szCs w:val="22"/>
        </w:rPr>
        <w:t>.</w:t>
      </w:r>
    </w:p>
    <w:p w:rsidR="00C818BC" w:rsidRDefault="00C818BC">
      <w:pPr>
        <w:spacing w:line="200" w:lineRule="exact"/>
      </w:pPr>
    </w:p>
    <w:p w:rsidR="00C818BC" w:rsidRDefault="00C818BC">
      <w:pPr>
        <w:spacing w:before="2" w:line="280" w:lineRule="exact"/>
        <w:rPr>
          <w:sz w:val="28"/>
          <w:szCs w:val="28"/>
        </w:rPr>
      </w:pPr>
    </w:p>
    <w:p w:rsidR="00C818BC" w:rsidRDefault="00E90B52">
      <w:pPr>
        <w:spacing w:before="30" w:line="300" w:lineRule="exact"/>
        <w:ind w:left="120"/>
        <w:rPr>
          <w:rFonts w:ascii="Georgia" w:eastAsia="Georgia" w:hAnsi="Georgia" w:cs="Georgia"/>
          <w:sz w:val="28"/>
          <w:szCs w:val="28"/>
        </w:rPr>
      </w:pPr>
      <w:r>
        <w:rPr>
          <w:rFonts w:ascii="Georgia" w:eastAsia="Georgia" w:hAnsi="Georgia" w:cs="Georgia"/>
          <w:b/>
          <w:position w:val="-1"/>
          <w:sz w:val="28"/>
          <w:szCs w:val="28"/>
        </w:rPr>
        <w:t>T</w:t>
      </w:r>
      <w:r>
        <w:rPr>
          <w:rFonts w:ascii="Georgia" w:eastAsia="Georgia" w:hAnsi="Georgia" w:cs="Georgia"/>
          <w:b/>
          <w:spacing w:val="1"/>
          <w:position w:val="-1"/>
          <w:sz w:val="28"/>
          <w:szCs w:val="28"/>
        </w:rPr>
        <w:t>a</w:t>
      </w:r>
      <w:r>
        <w:rPr>
          <w:rFonts w:ascii="Georgia" w:eastAsia="Georgia" w:hAnsi="Georgia" w:cs="Georgia"/>
          <w:b/>
          <w:position w:val="-1"/>
          <w:sz w:val="28"/>
          <w:szCs w:val="28"/>
        </w:rPr>
        <w:t>sk</w:t>
      </w:r>
      <w:r>
        <w:rPr>
          <w:rFonts w:ascii="Georgia" w:eastAsia="Georgia" w:hAnsi="Georgia" w:cs="Georgia"/>
          <w:b/>
          <w:spacing w:val="-1"/>
          <w:position w:val="-1"/>
          <w:sz w:val="28"/>
          <w:szCs w:val="28"/>
        </w:rPr>
        <w:t>2</w:t>
      </w:r>
      <w:r>
        <w:rPr>
          <w:rFonts w:ascii="Georgia" w:eastAsia="Georgia" w:hAnsi="Georgia" w:cs="Georgia"/>
          <w:b/>
          <w:position w:val="-1"/>
          <w:sz w:val="28"/>
          <w:szCs w:val="28"/>
        </w:rPr>
        <w:t xml:space="preserve">:  </w:t>
      </w:r>
      <w:r>
        <w:rPr>
          <w:rFonts w:ascii="Georgia" w:eastAsia="Georgia" w:hAnsi="Georgia" w:cs="Georgia"/>
          <w:b/>
          <w:spacing w:val="-2"/>
          <w:position w:val="-1"/>
          <w:sz w:val="28"/>
          <w:szCs w:val="28"/>
        </w:rPr>
        <w:t>S</w:t>
      </w:r>
      <w:r>
        <w:rPr>
          <w:rFonts w:ascii="Georgia" w:eastAsia="Georgia" w:hAnsi="Georgia" w:cs="Georgia"/>
          <w:b/>
          <w:position w:val="-1"/>
          <w:sz w:val="28"/>
          <w:szCs w:val="28"/>
        </w:rPr>
        <w:t>e</w:t>
      </w:r>
      <w:r>
        <w:rPr>
          <w:rFonts w:ascii="Georgia" w:eastAsia="Georgia" w:hAnsi="Georgia" w:cs="Georgia"/>
          <w:b/>
          <w:spacing w:val="-1"/>
          <w:position w:val="-1"/>
          <w:sz w:val="28"/>
          <w:szCs w:val="28"/>
        </w:rPr>
        <w:t>l</w:t>
      </w:r>
      <w:r>
        <w:rPr>
          <w:rFonts w:ascii="Georgia" w:eastAsia="Georgia" w:hAnsi="Georgia" w:cs="Georgia"/>
          <w:b/>
          <w:position w:val="-1"/>
          <w:sz w:val="28"/>
          <w:szCs w:val="28"/>
        </w:rPr>
        <w:t>ec</w:t>
      </w:r>
      <w:r>
        <w:rPr>
          <w:rFonts w:ascii="Georgia" w:eastAsia="Georgia" w:hAnsi="Georgia" w:cs="Georgia"/>
          <w:b/>
          <w:spacing w:val="1"/>
          <w:position w:val="-1"/>
          <w:sz w:val="28"/>
          <w:szCs w:val="28"/>
        </w:rPr>
        <w:t>t</w:t>
      </w:r>
      <w:r>
        <w:rPr>
          <w:rFonts w:ascii="Georgia" w:eastAsia="Georgia" w:hAnsi="Georgia" w:cs="Georgia"/>
          <w:b/>
          <w:spacing w:val="-3"/>
          <w:position w:val="-1"/>
          <w:sz w:val="28"/>
          <w:szCs w:val="28"/>
        </w:rPr>
        <w:t>i</w:t>
      </w:r>
      <w:r>
        <w:rPr>
          <w:rFonts w:ascii="Georgia" w:eastAsia="Georgia" w:hAnsi="Georgia" w:cs="Georgia"/>
          <w:b/>
          <w:spacing w:val="1"/>
          <w:position w:val="-1"/>
          <w:sz w:val="28"/>
          <w:szCs w:val="28"/>
        </w:rPr>
        <w:t>n</w:t>
      </w:r>
      <w:r>
        <w:rPr>
          <w:rFonts w:ascii="Georgia" w:eastAsia="Georgia" w:hAnsi="Georgia" w:cs="Georgia"/>
          <w:b/>
          <w:position w:val="-1"/>
          <w:sz w:val="28"/>
          <w:szCs w:val="28"/>
        </w:rPr>
        <w:t xml:space="preserve">g </w:t>
      </w:r>
      <w:r>
        <w:rPr>
          <w:rFonts w:ascii="Georgia" w:eastAsia="Georgia" w:hAnsi="Georgia" w:cs="Georgia"/>
          <w:b/>
          <w:spacing w:val="-1"/>
          <w:position w:val="-1"/>
          <w:sz w:val="28"/>
          <w:szCs w:val="28"/>
        </w:rPr>
        <w:t>G</w:t>
      </w:r>
      <w:r>
        <w:rPr>
          <w:rFonts w:ascii="Georgia" w:eastAsia="Georgia" w:hAnsi="Georgia" w:cs="Georgia"/>
          <w:b/>
          <w:spacing w:val="1"/>
          <w:position w:val="-1"/>
          <w:sz w:val="28"/>
          <w:szCs w:val="28"/>
        </w:rPr>
        <w:t>C</w:t>
      </w:r>
      <w:r>
        <w:rPr>
          <w:rFonts w:ascii="Georgia" w:eastAsia="Georgia" w:hAnsi="Georgia" w:cs="Georgia"/>
          <w:b/>
          <w:position w:val="-1"/>
          <w:sz w:val="28"/>
          <w:szCs w:val="28"/>
        </w:rPr>
        <w:t>Ps</w:t>
      </w:r>
    </w:p>
    <w:p w:rsidR="00C818BC" w:rsidRDefault="00C818BC">
      <w:pPr>
        <w:spacing w:before="3" w:line="100" w:lineRule="exact"/>
        <w:rPr>
          <w:sz w:val="10"/>
          <w:szCs w:val="10"/>
        </w:rPr>
      </w:pPr>
    </w:p>
    <w:p w:rsidR="00C818BC" w:rsidRDefault="00C818BC">
      <w:pPr>
        <w:spacing w:line="200" w:lineRule="exact"/>
      </w:pPr>
    </w:p>
    <w:p w:rsidR="00E90B52" w:rsidRDefault="00E90B52">
      <w:pPr>
        <w:spacing w:before="38" w:line="240" w:lineRule="exact"/>
        <w:ind w:left="120" w:right="74"/>
        <w:rPr>
          <w:rFonts w:ascii="Georgia" w:eastAsia="Georgia" w:hAnsi="Georgia" w:cs="Georgia"/>
          <w:spacing w:val="1"/>
          <w:sz w:val="22"/>
          <w:szCs w:val="22"/>
        </w:rPr>
      </w:pPr>
    </w:p>
    <w:p w:rsidR="00C818BC" w:rsidRDefault="00E90B52">
      <w:pPr>
        <w:spacing w:before="38" w:line="240" w:lineRule="exact"/>
        <w:ind w:left="120" w:right="74"/>
        <w:rPr>
          <w:rFonts w:ascii="Georgia" w:eastAsia="Georgia" w:hAnsi="Georgia" w:cs="Georgia"/>
          <w:sz w:val="22"/>
          <w:szCs w:val="22"/>
        </w:rPr>
      </w:pPr>
      <w:r>
        <w:rPr>
          <w:rFonts w:ascii="Georgia" w:eastAsia="Georgia" w:hAnsi="Georgia" w:cs="Georgia"/>
          <w:spacing w:val="1"/>
          <w:sz w:val="22"/>
          <w:szCs w:val="22"/>
        </w:rPr>
        <w:t>N</w:t>
      </w:r>
      <w:r>
        <w:rPr>
          <w:rFonts w:ascii="Georgia" w:eastAsia="Georgia" w:hAnsi="Georgia" w:cs="Georgia"/>
          <w:spacing w:val="-1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>w</w:t>
      </w:r>
      <w:r>
        <w:rPr>
          <w:rFonts w:ascii="Georgia" w:eastAsia="Georgia" w:hAnsi="Georgia" w:cs="Georgia"/>
          <w:spacing w:val="7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w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3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w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-1"/>
          <w:sz w:val="22"/>
          <w:szCs w:val="22"/>
        </w:rPr>
        <w:t>l</w:t>
      </w:r>
      <w:r>
        <w:rPr>
          <w:rFonts w:ascii="Georgia" w:eastAsia="Georgia" w:hAnsi="Georgia" w:cs="Georgia"/>
          <w:sz w:val="22"/>
          <w:szCs w:val="22"/>
        </w:rPr>
        <w:t>l</w:t>
      </w:r>
      <w:r>
        <w:rPr>
          <w:rFonts w:ascii="Georgia" w:eastAsia="Georgia" w:hAnsi="Georgia" w:cs="Georgia"/>
          <w:spacing w:val="6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s</w:t>
      </w:r>
      <w:r>
        <w:rPr>
          <w:rFonts w:ascii="Georgia" w:eastAsia="Georgia" w:hAnsi="Georgia" w:cs="Georgia"/>
          <w:spacing w:val="-1"/>
          <w:sz w:val="22"/>
          <w:szCs w:val="22"/>
        </w:rPr>
        <w:t>ele</w:t>
      </w:r>
      <w:r>
        <w:rPr>
          <w:rFonts w:ascii="Georgia" w:eastAsia="Georgia" w:hAnsi="Georgia" w:cs="Georgia"/>
          <w:spacing w:val="1"/>
          <w:sz w:val="22"/>
          <w:szCs w:val="22"/>
        </w:rPr>
        <w:t>c</w:t>
      </w:r>
      <w:r>
        <w:rPr>
          <w:rFonts w:ascii="Georgia" w:eastAsia="Georgia" w:hAnsi="Georgia" w:cs="Georgia"/>
          <w:sz w:val="22"/>
          <w:szCs w:val="22"/>
        </w:rPr>
        <w:t>t</w:t>
      </w:r>
      <w:r>
        <w:rPr>
          <w:rFonts w:ascii="Georgia" w:eastAsia="Georgia" w:hAnsi="Georgia" w:cs="Georgia"/>
          <w:spacing w:val="8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a</w:t>
      </w:r>
      <w:r>
        <w:rPr>
          <w:rFonts w:ascii="Georgia" w:eastAsia="Georgia" w:hAnsi="Georgia" w:cs="Georgia"/>
          <w:spacing w:val="4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s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t</w:t>
      </w:r>
      <w:r>
        <w:rPr>
          <w:rFonts w:ascii="Georgia" w:eastAsia="Georgia" w:hAnsi="Georgia" w:cs="Georgia"/>
          <w:spacing w:val="5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>f</w:t>
      </w:r>
      <w:r>
        <w:rPr>
          <w:rFonts w:ascii="Georgia" w:eastAsia="Georgia" w:hAnsi="Georgia" w:cs="Georgia"/>
          <w:spacing w:val="7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2"/>
          <w:sz w:val="22"/>
          <w:szCs w:val="22"/>
        </w:rPr>
        <w:t>g</w:t>
      </w:r>
      <w:r>
        <w:rPr>
          <w:rFonts w:ascii="Georgia" w:eastAsia="Georgia" w:hAnsi="Georgia" w:cs="Georgia"/>
          <w:spacing w:val="1"/>
          <w:sz w:val="22"/>
          <w:szCs w:val="22"/>
        </w:rPr>
        <w:t>r</w:t>
      </w:r>
      <w:r>
        <w:rPr>
          <w:rFonts w:ascii="Georgia" w:eastAsia="Georgia" w:hAnsi="Georgia" w:cs="Georgia"/>
          <w:spacing w:val="-1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>u</w:t>
      </w:r>
      <w:r>
        <w:rPr>
          <w:rFonts w:ascii="Georgia" w:eastAsia="Georgia" w:hAnsi="Georgia" w:cs="Georgia"/>
          <w:spacing w:val="-1"/>
          <w:sz w:val="22"/>
          <w:szCs w:val="22"/>
        </w:rPr>
        <w:t>n</w:t>
      </w:r>
      <w:r>
        <w:rPr>
          <w:rFonts w:ascii="Georgia" w:eastAsia="Georgia" w:hAnsi="Georgia" w:cs="Georgia"/>
          <w:sz w:val="22"/>
          <w:szCs w:val="22"/>
        </w:rPr>
        <w:t>d</w:t>
      </w:r>
      <w:r>
        <w:rPr>
          <w:rFonts w:ascii="Georgia" w:eastAsia="Georgia" w:hAnsi="Georgia" w:cs="Georgia"/>
          <w:spacing w:val="5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co</w:t>
      </w:r>
      <w:r>
        <w:rPr>
          <w:rFonts w:ascii="Georgia" w:eastAsia="Georgia" w:hAnsi="Georgia" w:cs="Georgia"/>
          <w:spacing w:val="-1"/>
          <w:sz w:val="22"/>
          <w:szCs w:val="22"/>
        </w:rPr>
        <w:t>n</w:t>
      </w:r>
      <w:r>
        <w:rPr>
          <w:rFonts w:ascii="Georgia" w:eastAsia="Georgia" w:hAnsi="Georgia" w:cs="Georgia"/>
          <w:spacing w:val="-2"/>
          <w:sz w:val="22"/>
          <w:szCs w:val="22"/>
        </w:rPr>
        <w:t>t</w:t>
      </w:r>
      <w:r>
        <w:rPr>
          <w:rFonts w:ascii="Georgia" w:eastAsia="Georgia" w:hAnsi="Georgia" w:cs="Georgia"/>
          <w:spacing w:val="1"/>
          <w:sz w:val="22"/>
          <w:szCs w:val="22"/>
        </w:rPr>
        <w:t>ro</w:t>
      </w:r>
      <w:r>
        <w:rPr>
          <w:rFonts w:ascii="Georgia" w:eastAsia="Georgia" w:hAnsi="Georgia" w:cs="Georgia"/>
          <w:sz w:val="22"/>
          <w:szCs w:val="22"/>
        </w:rPr>
        <w:t>l</w:t>
      </w:r>
      <w:r>
        <w:rPr>
          <w:rFonts w:ascii="Georgia" w:eastAsia="Georgia" w:hAnsi="Georgia" w:cs="Georgia"/>
          <w:spacing w:val="4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1"/>
          <w:sz w:val="22"/>
          <w:szCs w:val="22"/>
        </w:rPr>
        <w:t>p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-1"/>
          <w:sz w:val="22"/>
          <w:szCs w:val="22"/>
        </w:rPr>
        <w:t>n</w:t>
      </w:r>
      <w:r>
        <w:rPr>
          <w:rFonts w:ascii="Georgia" w:eastAsia="Georgia" w:hAnsi="Georgia" w:cs="Georgia"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sz w:val="22"/>
          <w:szCs w:val="22"/>
        </w:rPr>
        <w:t>s</w:t>
      </w:r>
      <w:r>
        <w:rPr>
          <w:rFonts w:ascii="Georgia" w:eastAsia="Georgia" w:hAnsi="Georgia" w:cs="Georgia"/>
          <w:spacing w:val="3"/>
          <w:sz w:val="22"/>
          <w:szCs w:val="22"/>
        </w:rPr>
        <w:t xml:space="preserve"> (</w:t>
      </w:r>
      <w:r>
        <w:rPr>
          <w:rFonts w:ascii="Georgia" w:eastAsia="Georgia" w:hAnsi="Georgia" w:cs="Georgia"/>
          <w:spacing w:val="1"/>
          <w:sz w:val="22"/>
          <w:szCs w:val="22"/>
        </w:rPr>
        <w:t>G</w:t>
      </w:r>
      <w:r>
        <w:rPr>
          <w:rFonts w:ascii="Georgia" w:eastAsia="Georgia" w:hAnsi="Georgia" w:cs="Georgia"/>
          <w:sz w:val="22"/>
          <w:szCs w:val="22"/>
        </w:rPr>
        <w:t>C</w:t>
      </w:r>
      <w:r>
        <w:rPr>
          <w:rFonts w:ascii="Georgia" w:eastAsia="Georgia" w:hAnsi="Georgia" w:cs="Georgia"/>
          <w:spacing w:val="-3"/>
          <w:sz w:val="22"/>
          <w:szCs w:val="22"/>
        </w:rPr>
        <w:t>P</w:t>
      </w:r>
      <w:r>
        <w:rPr>
          <w:rFonts w:ascii="Georgia" w:eastAsia="Georgia" w:hAnsi="Georgia" w:cs="Georgia"/>
          <w:spacing w:val="-1"/>
          <w:sz w:val="22"/>
          <w:szCs w:val="22"/>
        </w:rPr>
        <w:t>S</w:t>
      </w:r>
      <w:r>
        <w:rPr>
          <w:rFonts w:ascii="Georgia" w:eastAsia="Georgia" w:hAnsi="Georgia" w:cs="Georgia"/>
          <w:sz w:val="22"/>
          <w:szCs w:val="22"/>
        </w:rPr>
        <w:t>)</w:t>
      </w:r>
      <w:r>
        <w:rPr>
          <w:rFonts w:ascii="Georgia" w:eastAsia="Georgia" w:hAnsi="Georgia" w:cs="Georgia"/>
          <w:spacing w:val="8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2"/>
          <w:sz w:val="22"/>
          <w:szCs w:val="22"/>
        </w:rPr>
        <w:t>w</w:t>
      </w:r>
      <w:r>
        <w:rPr>
          <w:rFonts w:ascii="Georgia" w:eastAsia="Georgia" w:hAnsi="Georgia" w:cs="Georgia"/>
          <w:spacing w:val="1"/>
          <w:sz w:val="22"/>
          <w:szCs w:val="22"/>
        </w:rPr>
        <w:t>h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-2"/>
          <w:sz w:val="22"/>
          <w:szCs w:val="22"/>
        </w:rPr>
        <w:t>c</w:t>
      </w:r>
      <w:r>
        <w:rPr>
          <w:rFonts w:ascii="Georgia" w:eastAsia="Georgia" w:hAnsi="Georgia" w:cs="Georgia"/>
          <w:sz w:val="22"/>
          <w:szCs w:val="22"/>
        </w:rPr>
        <w:t>h</w:t>
      </w:r>
      <w:r>
        <w:rPr>
          <w:rFonts w:ascii="Georgia" w:eastAsia="Georgia" w:hAnsi="Georgia" w:cs="Georgia"/>
          <w:spacing w:val="6"/>
          <w:sz w:val="22"/>
          <w:szCs w:val="22"/>
        </w:rPr>
        <w:t xml:space="preserve"> </w:t>
      </w:r>
      <w:proofErr w:type="gramStart"/>
      <w:r>
        <w:rPr>
          <w:rFonts w:ascii="Georgia" w:eastAsia="Georgia" w:hAnsi="Georgia" w:cs="Georgia"/>
          <w:spacing w:val="1"/>
          <w:sz w:val="22"/>
          <w:szCs w:val="22"/>
        </w:rPr>
        <w:t>w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-1"/>
          <w:sz w:val="22"/>
          <w:szCs w:val="22"/>
        </w:rPr>
        <w:t>l</w:t>
      </w:r>
      <w:r>
        <w:rPr>
          <w:rFonts w:ascii="Georgia" w:eastAsia="Georgia" w:hAnsi="Georgia" w:cs="Georgia"/>
          <w:sz w:val="22"/>
          <w:szCs w:val="22"/>
        </w:rPr>
        <w:t>l</w:t>
      </w:r>
      <w:r>
        <w:rPr>
          <w:rFonts w:ascii="Georgia" w:eastAsia="Georgia" w:hAnsi="Georgia" w:cs="Georgia"/>
          <w:spacing w:val="6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b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3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u</w:t>
      </w:r>
      <w:r>
        <w:rPr>
          <w:rFonts w:ascii="Georgia" w:eastAsia="Georgia" w:hAnsi="Georgia" w:cs="Georgia"/>
          <w:spacing w:val="1"/>
          <w:sz w:val="22"/>
          <w:szCs w:val="22"/>
        </w:rPr>
        <w:t>s</w:t>
      </w:r>
      <w:r>
        <w:rPr>
          <w:rFonts w:ascii="Georgia" w:eastAsia="Georgia" w:hAnsi="Georgia" w:cs="Georgia"/>
          <w:spacing w:val="-4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d</w:t>
      </w:r>
      <w:proofErr w:type="gramEnd"/>
      <w:r>
        <w:rPr>
          <w:rFonts w:ascii="Georgia" w:eastAsia="Georgia" w:hAnsi="Georgia" w:cs="Georgia"/>
          <w:spacing w:val="7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2"/>
          <w:sz w:val="22"/>
          <w:szCs w:val="22"/>
        </w:rPr>
        <w:t>t</w:t>
      </w:r>
      <w:r>
        <w:rPr>
          <w:rFonts w:ascii="Georgia" w:eastAsia="Georgia" w:hAnsi="Georgia" w:cs="Georgia"/>
          <w:sz w:val="22"/>
          <w:szCs w:val="22"/>
        </w:rPr>
        <w:t>o</w:t>
      </w:r>
      <w:r>
        <w:rPr>
          <w:rFonts w:ascii="Georgia" w:eastAsia="Georgia" w:hAnsi="Georgia" w:cs="Georgia"/>
          <w:spacing w:val="8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r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pacing w:val="-2"/>
          <w:sz w:val="22"/>
          <w:szCs w:val="22"/>
        </w:rPr>
        <w:t>c</w:t>
      </w:r>
      <w:r>
        <w:rPr>
          <w:rFonts w:ascii="Georgia" w:eastAsia="Georgia" w:hAnsi="Georgia" w:cs="Georgia"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sz w:val="22"/>
          <w:szCs w:val="22"/>
        </w:rPr>
        <w:t xml:space="preserve">ify 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>ur</w:t>
      </w:r>
      <w:r>
        <w:rPr>
          <w:rFonts w:ascii="Georgia" w:eastAsia="Georgia" w:hAnsi="Georgia" w:cs="Georgia"/>
          <w:spacing w:val="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2"/>
          <w:sz w:val="22"/>
          <w:szCs w:val="22"/>
        </w:rPr>
        <w:t>i</w:t>
      </w:r>
      <w:r>
        <w:rPr>
          <w:rFonts w:ascii="Georgia" w:eastAsia="Georgia" w:hAnsi="Georgia" w:cs="Georgia"/>
          <w:sz w:val="22"/>
          <w:szCs w:val="22"/>
        </w:rPr>
        <w:t>m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z w:val="22"/>
          <w:szCs w:val="22"/>
        </w:rPr>
        <w:t>g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.</w:t>
      </w:r>
    </w:p>
    <w:p w:rsidR="00C818BC" w:rsidRDefault="00C818BC">
      <w:pPr>
        <w:spacing w:before="7" w:line="240" w:lineRule="exact"/>
        <w:rPr>
          <w:sz w:val="24"/>
          <w:szCs w:val="24"/>
        </w:rPr>
      </w:pPr>
    </w:p>
    <w:p w:rsidR="00C818BC" w:rsidRDefault="00E90B52">
      <w:pPr>
        <w:ind w:left="120"/>
        <w:rPr>
          <w:rFonts w:ascii="Georgia" w:eastAsia="Georgia" w:hAnsi="Georgia" w:cs="Georgia"/>
          <w:sz w:val="22"/>
          <w:szCs w:val="22"/>
        </w:rPr>
      </w:pPr>
      <w:proofErr w:type="gramStart"/>
      <w:r>
        <w:rPr>
          <w:rFonts w:ascii="Georgia" w:eastAsia="Georgia" w:hAnsi="Georgia" w:cs="Georgia"/>
          <w:spacing w:val="1"/>
          <w:sz w:val="22"/>
          <w:szCs w:val="22"/>
        </w:rPr>
        <w:t>1</w:t>
      </w:r>
      <w:r>
        <w:rPr>
          <w:rFonts w:ascii="Georgia" w:eastAsia="Georgia" w:hAnsi="Georgia" w:cs="Georgia"/>
          <w:sz w:val="22"/>
          <w:szCs w:val="22"/>
        </w:rPr>
        <w:t xml:space="preserve">.  </w:t>
      </w:r>
      <w:r>
        <w:rPr>
          <w:rFonts w:ascii="Georgia" w:eastAsia="Georgia" w:hAnsi="Georgia" w:cs="Georgia"/>
          <w:spacing w:val="45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F</w:t>
      </w:r>
      <w:r>
        <w:rPr>
          <w:rFonts w:ascii="Georgia" w:eastAsia="Georgia" w:hAnsi="Georgia" w:cs="Georgia"/>
          <w:spacing w:val="1"/>
          <w:sz w:val="22"/>
          <w:szCs w:val="22"/>
        </w:rPr>
        <w:t>ro</w:t>
      </w:r>
      <w:r>
        <w:rPr>
          <w:rFonts w:ascii="Georgia" w:eastAsia="Georgia" w:hAnsi="Georgia" w:cs="Georgia"/>
          <w:sz w:val="22"/>
          <w:szCs w:val="22"/>
        </w:rPr>
        <w:t>m</w:t>
      </w:r>
      <w:r>
        <w:rPr>
          <w:rFonts w:ascii="Georgia" w:eastAsia="Georgia" w:hAnsi="Georgia" w:cs="Georgia"/>
          <w:spacing w:val="-3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th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-1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m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z w:val="22"/>
          <w:szCs w:val="22"/>
        </w:rPr>
        <w:t>in</w:t>
      </w:r>
      <w:r>
        <w:rPr>
          <w:rFonts w:ascii="Georgia" w:eastAsia="Georgia" w:hAnsi="Georgia" w:cs="Georgia"/>
          <w:spacing w:val="-1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m</w:t>
      </w:r>
      <w:r>
        <w:rPr>
          <w:rFonts w:ascii="Georgia" w:eastAsia="Georgia" w:hAnsi="Georgia" w:cs="Georgia"/>
          <w:spacing w:val="-1"/>
          <w:sz w:val="22"/>
          <w:szCs w:val="22"/>
        </w:rPr>
        <w:t>en</w:t>
      </w:r>
      <w:r>
        <w:rPr>
          <w:rFonts w:ascii="Georgia" w:eastAsia="Georgia" w:hAnsi="Georgia" w:cs="Georgia"/>
          <w:sz w:val="22"/>
          <w:szCs w:val="22"/>
        </w:rPr>
        <w:t>u</w:t>
      </w:r>
      <w:proofErr w:type="gramEnd"/>
      <w:r>
        <w:rPr>
          <w:rFonts w:ascii="Georgia" w:eastAsia="Georgia" w:hAnsi="Georgia" w:cs="Georgia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s</w:t>
      </w:r>
      <w:r>
        <w:rPr>
          <w:rFonts w:ascii="Georgia" w:eastAsia="Georgia" w:hAnsi="Georgia" w:cs="Georgia"/>
          <w:spacing w:val="-1"/>
          <w:sz w:val="22"/>
          <w:szCs w:val="22"/>
        </w:rPr>
        <w:t>ele</w:t>
      </w:r>
      <w:r>
        <w:rPr>
          <w:rFonts w:ascii="Georgia" w:eastAsia="Georgia" w:hAnsi="Georgia" w:cs="Georgia"/>
          <w:spacing w:val="1"/>
          <w:sz w:val="22"/>
          <w:szCs w:val="22"/>
        </w:rPr>
        <w:t>c</w:t>
      </w:r>
      <w:r>
        <w:rPr>
          <w:rFonts w:ascii="Georgia" w:eastAsia="Georgia" w:hAnsi="Georgia" w:cs="Georgia"/>
          <w:sz w:val="22"/>
          <w:szCs w:val="22"/>
        </w:rPr>
        <w:t>t</w:t>
      </w:r>
      <w:r>
        <w:rPr>
          <w:rFonts w:ascii="Georgia" w:eastAsia="Georgia" w:hAnsi="Georgia" w:cs="Georgia"/>
          <w:spacing w:val="1"/>
          <w:sz w:val="22"/>
          <w:szCs w:val="22"/>
        </w:rPr>
        <w:t xml:space="preserve"> </w:t>
      </w:r>
      <w:r>
        <w:rPr>
          <w:rFonts w:ascii="Georgia" w:eastAsia="Georgia" w:hAnsi="Georgia" w:cs="Georgia"/>
          <w:b/>
          <w:sz w:val="22"/>
          <w:szCs w:val="22"/>
        </w:rPr>
        <w:t>M</w:t>
      </w:r>
      <w:r>
        <w:rPr>
          <w:rFonts w:ascii="Georgia" w:eastAsia="Georgia" w:hAnsi="Georgia" w:cs="Georgia"/>
          <w:b/>
          <w:spacing w:val="-2"/>
          <w:sz w:val="22"/>
          <w:szCs w:val="22"/>
        </w:rPr>
        <w:t>a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>p</w:t>
      </w:r>
      <w:r>
        <w:rPr>
          <w:rFonts w:ascii="Georgia" w:eastAsia="Georgia" w:hAnsi="Georgia" w:cs="Georgia"/>
          <w:b/>
          <w:spacing w:val="-1"/>
          <w:sz w:val="22"/>
          <w:szCs w:val="22"/>
        </w:rPr>
        <w:t>/R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>e</w:t>
      </w:r>
      <w:r>
        <w:rPr>
          <w:rFonts w:ascii="Georgia" w:eastAsia="Georgia" w:hAnsi="Georgia" w:cs="Georgia"/>
          <w:b/>
          <w:spacing w:val="-2"/>
          <w:sz w:val="22"/>
          <w:szCs w:val="22"/>
        </w:rPr>
        <w:t>g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>i</w:t>
      </w:r>
      <w:r>
        <w:rPr>
          <w:rFonts w:ascii="Georgia" w:eastAsia="Georgia" w:hAnsi="Georgia" w:cs="Georgia"/>
          <w:b/>
          <w:sz w:val="22"/>
          <w:szCs w:val="22"/>
        </w:rPr>
        <w:t>s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b/>
          <w:spacing w:val="-2"/>
          <w:sz w:val="22"/>
          <w:szCs w:val="22"/>
        </w:rPr>
        <w:t>r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>a</w:t>
      </w:r>
      <w:r>
        <w:rPr>
          <w:rFonts w:ascii="Georgia" w:eastAsia="Georgia" w:hAnsi="Georgia" w:cs="Georgia"/>
          <w:b/>
          <w:spacing w:val="-1"/>
          <w:sz w:val="22"/>
          <w:szCs w:val="22"/>
        </w:rPr>
        <w:t>t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>i</w:t>
      </w:r>
      <w:r>
        <w:rPr>
          <w:rFonts w:ascii="Georgia" w:eastAsia="Georgia" w:hAnsi="Georgia" w:cs="Georgia"/>
          <w:b/>
          <w:spacing w:val="-1"/>
          <w:sz w:val="22"/>
          <w:szCs w:val="22"/>
        </w:rPr>
        <w:t>on/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>S</w:t>
      </w:r>
      <w:r>
        <w:rPr>
          <w:rFonts w:ascii="Georgia" w:eastAsia="Georgia" w:hAnsi="Georgia" w:cs="Georgia"/>
          <w:b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>le</w:t>
      </w:r>
      <w:r>
        <w:rPr>
          <w:rFonts w:ascii="Georgia" w:eastAsia="Georgia" w:hAnsi="Georgia" w:cs="Georgia"/>
          <w:b/>
          <w:spacing w:val="-2"/>
          <w:sz w:val="22"/>
          <w:szCs w:val="22"/>
        </w:rPr>
        <w:t>c</w:t>
      </w:r>
      <w:r>
        <w:rPr>
          <w:rFonts w:ascii="Georgia" w:eastAsia="Georgia" w:hAnsi="Georgia" w:cs="Georgia"/>
          <w:b/>
          <w:sz w:val="22"/>
          <w:szCs w:val="22"/>
        </w:rPr>
        <w:t>t</w:t>
      </w:r>
      <w:r>
        <w:rPr>
          <w:rFonts w:ascii="Georgia" w:eastAsia="Georgia" w:hAnsi="Georgia" w:cs="Georgia"/>
          <w:b/>
          <w:spacing w:val="13"/>
          <w:sz w:val="22"/>
          <w:szCs w:val="22"/>
        </w:rPr>
        <w:t xml:space="preserve"> </w:t>
      </w:r>
      <w:r>
        <w:rPr>
          <w:rFonts w:ascii="Georgia" w:eastAsia="Georgia" w:hAnsi="Georgia" w:cs="Georgia"/>
          <w:b/>
          <w:spacing w:val="-3"/>
          <w:sz w:val="22"/>
          <w:szCs w:val="22"/>
        </w:rPr>
        <w:t>G</w:t>
      </w:r>
      <w:r>
        <w:rPr>
          <w:rFonts w:ascii="Georgia" w:eastAsia="Georgia" w:hAnsi="Georgia" w:cs="Georgia"/>
          <w:b/>
          <w:sz w:val="22"/>
          <w:szCs w:val="22"/>
        </w:rPr>
        <w:t>C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>P</w:t>
      </w:r>
      <w:r>
        <w:rPr>
          <w:rFonts w:ascii="Georgia" w:eastAsia="Georgia" w:hAnsi="Georgia" w:cs="Georgia"/>
          <w:b/>
          <w:spacing w:val="-3"/>
          <w:sz w:val="22"/>
          <w:szCs w:val="22"/>
        </w:rPr>
        <w:t>s</w:t>
      </w:r>
      <w:r>
        <w:rPr>
          <w:rFonts w:ascii="Georgia" w:eastAsia="Georgia" w:hAnsi="Georgia" w:cs="Georgia"/>
          <w:b/>
          <w:sz w:val="22"/>
          <w:szCs w:val="22"/>
        </w:rPr>
        <w:t>:</w:t>
      </w:r>
      <w:r>
        <w:rPr>
          <w:rFonts w:ascii="Georgia" w:eastAsia="Georgia" w:hAnsi="Georgia" w:cs="Georgia"/>
          <w:b/>
          <w:spacing w:val="12"/>
          <w:sz w:val="22"/>
          <w:szCs w:val="22"/>
        </w:rPr>
        <w:t xml:space="preserve"> </w:t>
      </w:r>
      <w:r>
        <w:rPr>
          <w:rFonts w:ascii="Georgia" w:eastAsia="Georgia" w:hAnsi="Georgia" w:cs="Georgia"/>
          <w:b/>
          <w:sz w:val="22"/>
          <w:szCs w:val="22"/>
        </w:rPr>
        <w:t>I</w:t>
      </w:r>
      <w:r>
        <w:rPr>
          <w:rFonts w:ascii="Georgia" w:eastAsia="Georgia" w:hAnsi="Georgia" w:cs="Georgia"/>
          <w:b/>
          <w:spacing w:val="-1"/>
          <w:sz w:val="22"/>
          <w:szCs w:val="22"/>
        </w:rPr>
        <w:t>m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>a</w:t>
      </w:r>
      <w:r>
        <w:rPr>
          <w:rFonts w:ascii="Georgia" w:eastAsia="Georgia" w:hAnsi="Georgia" w:cs="Georgia"/>
          <w:b/>
          <w:spacing w:val="-2"/>
          <w:sz w:val="22"/>
          <w:szCs w:val="22"/>
        </w:rPr>
        <w:t>g</w:t>
      </w:r>
      <w:r>
        <w:rPr>
          <w:rFonts w:ascii="Georgia" w:eastAsia="Georgia" w:hAnsi="Georgia" w:cs="Georgia"/>
          <w:b/>
          <w:sz w:val="22"/>
          <w:szCs w:val="22"/>
        </w:rPr>
        <w:t>e</w:t>
      </w:r>
      <w:r>
        <w:rPr>
          <w:rFonts w:ascii="Georgia" w:eastAsia="Georgia" w:hAnsi="Georgia" w:cs="Georgia"/>
          <w:b/>
          <w:spacing w:val="10"/>
          <w:sz w:val="22"/>
          <w:szCs w:val="22"/>
        </w:rPr>
        <w:t xml:space="preserve"> </w:t>
      </w:r>
      <w:r>
        <w:rPr>
          <w:rFonts w:ascii="Georgia" w:eastAsia="Georgia" w:hAnsi="Georgia" w:cs="Georgia"/>
          <w:b/>
          <w:spacing w:val="-4"/>
          <w:sz w:val="22"/>
          <w:szCs w:val="22"/>
        </w:rPr>
        <w:t>t</w:t>
      </w:r>
      <w:r>
        <w:rPr>
          <w:rFonts w:ascii="Georgia" w:eastAsia="Georgia" w:hAnsi="Georgia" w:cs="Georgia"/>
          <w:b/>
          <w:sz w:val="22"/>
          <w:szCs w:val="22"/>
        </w:rPr>
        <w:t>o</w:t>
      </w:r>
      <w:r>
        <w:rPr>
          <w:rFonts w:ascii="Georgia" w:eastAsia="Georgia" w:hAnsi="Georgia" w:cs="Georgia"/>
          <w:b/>
          <w:spacing w:val="6"/>
          <w:sz w:val="22"/>
          <w:szCs w:val="22"/>
        </w:rPr>
        <w:t xml:space="preserve"> </w:t>
      </w:r>
      <w:r>
        <w:rPr>
          <w:rFonts w:ascii="Georgia" w:eastAsia="Georgia" w:hAnsi="Georgia" w:cs="Georgia"/>
          <w:b/>
          <w:spacing w:val="-3"/>
          <w:sz w:val="22"/>
          <w:szCs w:val="22"/>
        </w:rPr>
        <w:t>M</w:t>
      </w:r>
      <w:r>
        <w:rPr>
          <w:rFonts w:ascii="Georgia" w:eastAsia="Georgia" w:hAnsi="Georgia" w:cs="Georgia"/>
          <w:b/>
          <w:spacing w:val="-2"/>
          <w:sz w:val="22"/>
          <w:szCs w:val="22"/>
        </w:rPr>
        <w:t>a</w:t>
      </w:r>
      <w:r>
        <w:rPr>
          <w:rFonts w:ascii="Georgia" w:eastAsia="Georgia" w:hAnsi="Georgia" w:cs="Georgia"/>
          <w:b/>
          <w:spacing w:val="-1"/>
          <w:sz w:val="22"/>
          <w:szCs w:val="22"/>
        </w:rPr>
        <w:t>p</w:t>
      </w:r>
      <w:r>
        <w:rPr>
          <w:rFonts w:ascii="Georgia" w:eastAsia="Georgia" w:hAnsi="Georgia" w:cs="Georgia"/>
          <w:b/>
          <w:sz w:val="22"/>
          <w:szCs w:val="22"/>
        </w:rPr>
        <w:t>.</w:t>
      </w:r>
    </w:p>
    <w:p w:rsidR="00C818BC" w:rsidRDefault="00E90B52">
      <w:pPr>
        <w:spacing w:line="240" w:lineRule="exact"/>
        <w:ind w:left="480"/>
        <w:rPr>
          <w:rFonts w:ascii="Georgia" w:eastAsia="Georgia" w:hAnsi="Georgia" w:cs="Georgia"/>
          <w:sz w:val="22"/>
          <w:szCs w:val="22"/>
        </w:rPr>
      </w:pPr>
      <w:r>
        <w:rPr>
          <w:rFonts w:ascii="Georgia" w:eastAsia="Georgia" w:hAnsi="Georgia" w:cs="Georgia"/>
          <w:spacing w:val="1"/>
          <w:sz w:val="22"/>
          <w:szCs w:val="22"/>
        </w:rPr>
        <w:t>S</w:t>
      </w:r>
      <w:r>
        <w:rPr>
          <w:rFonts w:ascii="Georgia" w:eastAsia="Georgia" w:hAnsi="Georgia" w:cs="Georgia"/>
          <w:spacing w:val="-1"/>
          <w:sz w:val="22"/>
          <w:szCs w:val="22"/>
        </w:rPr>
        <w:t>ele</w:t>
      </w:r>
      <w:r>
        <w:rPr>
          <w:rFonts w:ascii="Georgia" w:eastAsia="Georgia" w:hAnsi="Georgia" w:cs="Georgia"/>
          <w:spacing w:val="1"/>
          <w:sz w:val="22"/>
          <w:szCs w:val="22"/>
        </w:rPr>
        <w:t>c</w:t>
      </w:r>
      <w:r>
        <w:rPr>
          <w:rFonts w:ascii="Georgia" w:eastAsia="Georgia" w:hAnsi="Georgia" w:cs="Georgia"/>
          <w:sz w:val="22"/>
          <w:szCs w:val="22"/>
        </w:rPr>
        <w:t>t</w:t>
      </w:r>
      <w:r>
        <w:rPr>
          <w:rFonts w:ascii="Georgia" w:eastAsia="Georgia" w:hAnsi="Georgia" w:cs="Georgia"/>
          <w:spacing w:val="3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2"/>
          <w:sz w:val="22"/>
          <w:szCs w:val="22"/>
        </w:rPr>
        <w:t>t</w:t>
      </w:r>
      <w:r>
        <w:rPr>
          <w:rFonts w:ascii="Georgia" w:eastAsia="Georgia" w:hAnsi="Georgia" w:cs="Georgia"/>
          <w:spacing w:val="1"/>
          <w:sz w:val="22"/>
          <w:szCs w:val="22"/>
        </w:rPr>
        <w:t>h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1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m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z w:val="22"/>
          <w:szCs w:val="22"/>
        </w:rPr>
        <w:t>p</w:t>
      </w:r>
      <w:r>
        <w:rPr>
          <w:rFonts w:ascii="Georgia" w:eastAsia="Georgia" w:hAnsi="Georgia" w:cs="Georgia"/>
          <w:spacing w:val="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1"/>
          <w:sz w:val="22"/>
          <w:szCs w:val="22"/>
        </w:rPr>
        <w:t>p</w:t>
      </w:r>
      <w:r>
        <w:rPr>
          <w:rFonts w:ascii="Georgia" w:eastAsia="Georgia" w:hAnsi="Georgia" w:cs="Georgia"/>
          <w:spacing w:val="1"/>
          <w:sz w:val="22"/>
          <w:szCs w:val="22"/>
        </w:rPr>
        <w:t>r</w:t>
      </w:r>
      <w:r>
        <w:rPr>
          <w:rFonts w:ascii="Georgia" w:eastAsia="Georgia" w:hAnsi="Georgia" w:cs="Georgia"/>
          <w:spacing w:val="-1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>j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pacing w:val="1"/>
          <w:sz w:val="22"/>
          <w:szCs w:val="22"/>
        </w:rPr>
        <w:t>ct</w:t>
      </w:r>
      <w:r>
        <w:rPr>
          <w:rFonts w:ascii="Georgia" w:eastAsia="Georgia" w:hAnsi="Georgia" w:cs="Georgia"/>
          <w:spacing w:val="-2"/>
          <w:sz w:val="22"/>
          <w:szCs w:val="22"/>
        </w:rPr>
        <w:t>i</w:t>
      </w:r>
      <w:r>
        <w:rPr>
          <w:rFonts w:ascii="Georgia" w:eastAsia="Georgia" w:hAnsi="Georgia" w:cs="Georgia"/>
          <w:spacing w:val="-1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>n</w:t>
      </w:r>
      <w:r>
        <w:rPr>
          <w:rFonts w:ascii="Georgia" w:eastAsia="Georgia" w:hAnsi="Georgia" w:cs="Georgia"/>
          <w:spacing w:val="1"/>
          <w:sz w:val="22"/>
          <w:szCs w:val="22"/>
        </w:rPr>
        <w:t xml:space="preserve"> th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z w:val="22"/>
          <w:szCs w:val="22"/>
        </w:rPr>
        <w:t xml:space="preserve">t </w:t>
      </w:r>
      <w:r>
        <w:rPr>
          <w:rFonts w:ascii="Georgia" w:eastAsia="Georgia" w:hAnsi="Georgia" w:cs="Georgia"/>
          <w:spacing w:val="-1"/>
          <w:sz w:val="22"/>
          <w:szCs w:val="22"/>
        </w:rPr>
        <w:t>y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 xml:space="preserve">u </w:t>
      </w:r>
      <w:r>
        <w:rPr>
          <w:rFonts w:ascii="Georgia" w:eastAsia="Georgia" w:hAnsi="Georgia" w:cs="Georgia"/>
          <w:spacing w:val="1"/>
          <w:sz w:val="22"/>
          <w:szCs w:val="22"/>
        </w:rPr>
        <w:t>w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-2"/>
          <w:sz w:val="22"/>
          <w:szCs w:val="22"/>
        </w:rPr>
        <w:t>s</w:t>
      </w:r>
      <w:r>
        <w:rPr>
          <w:rFonts w:ascii="Georgia" w:eastAsia="Georgia" w:hAnsi="Georgia" w:cs="Georgia"/>
          <w:sz w:val="22"/>
          <w:szCs w:val="22"/>
        </w:rPr>
        <w:t>h</w:t>
      </w:r>
      <w:r>
        <w:rPr>
          <w:rFonts w:ascii="Georgia" w:eastAsia="Georgia" w:hAnsi="Georgia" w:cs="Georgia"/>
          <w:spacing w:val="1"/>
          <w:sz w:val="22"/>
          <w:szCs w:val="22"/>
        </w:rPr>
        <w:t xml:space="preserve"> t</w:t>
      </w:r>
      <w:r>
        <w:rPr>
          <w:rFonts w:ascii="Georgia" w:eastAsia="Georgia" w:hAnsi="Georgia" w:cs="Georgia"/>
          <w:sz w:val="22"/>
          <w:szCs w:val="22"/>
        </w:rPr>
        <w:t>o</w:t>
      </w:r>
      <w:r>
        <w:rPr>
          <w:rFonts w:ascii="Georgia" w:eastAsia="Georgia" w:hAnsi="Georgia" w:cs="Georgia"/>
          <w:spacing w:val="1"/>
          <w:sz w:val="22"/>
          <w:szCs w:val="22"/>
        </w:rPr>
        <w:t xml:space="preserve"> r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g</w:t>
      </w:r>
      <w:r>
        <w:rPr>
          <w:rFonts w:ascii="Georgia" w:eastAsia="Georgia" w:hAnsi="Georgia" w:cs="Georgia"/>
          <w:spacing w:val="-2"/>
          <w:sz w:val="22"/>
          <w:szCs w:val="22"/>
        </w:rPr>
        <w:t>i</w:t>
      </w:r>
      <w:r>
        <w:rPr>
          <w:rFonts w:ascii="Georgia" w:eastAsia="Georgia" w:hAnsi="Georgia" w:cs="Georgia"/>
          <w:spacing w:val="1"/>
          <w:sz w:val="22"/>
          <w:szCs w:val="22"/>
        </w:rPr>
        <w:t>st</w:t>
      </w:r>
      <w:r>
        <w:rPr>
          <w:rFonts w:ascii="Georgia" w:eastAsia="Georgia" w:hAnsi="Georgia" w:cs="Georgia"/>
          <w:spacing w:val="-4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r</w:t>
      </w:r>
      <w:r>
        <w:rPr>
          <w:rFonts w:ascii="Georgia" w:eastAsia="Georgia" w:hAnsi="Georgia" w:cs="Georgia"/>
          <w:spacing w:val="4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2"/>
          <w:sz w:val="22"/>
          <w:szCs w:val="22"/>
        </w:rPr>
        <w:t>t</w:t>
      </w:r>
      <w:r>
        <w:rPr>
          <w:rFonts w:ascii="Georgia" w:eastAsia="Georgia" w:hAnsi="Georgia" w:cs="Georgia"/>
          <w:spacing w:val="1"/>
          <w:sz w:val="22"/>
          <w:szCs w:val="22"/>
        </w:rPr>
        <w:t>h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1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im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z w:val="22"/>
          <w:szCs w:val="22"/>
        </w:rPr>
        <w:t>ge</w:t>
      </w:r>
      <w:r>
        <w:rPr>
          <w:rFonts w:ascii="Georgia" w:eastAsia="Georgia" w:hAnsi="Georgia" w:cs="Georgia"/>
          <w:spacing w:val="-1"/>
          <w:sz w:val="22"/>
          <w:szCs w:val="22"/>
        </w:rPr>
        <w:t xml:space="preserve"> </w:t>
      </w:r>
      <w:proofErr w:type="gramStart"/>
      <w:r>
        <w:rPr>
          <w:rFonts w:ascii="Georgia" w:eastAsia="Georgia" w:hAnsi="Georgia" w:cs="Georgia"/>
          <w:spacing w:val="1"/>
          <w:sz w:val="22"/>
          <w:szCs w:val="22"/>
        </w:rPr>
        <w:t>to</w:t>
      </w:r>
      <w:proofErr w:type="gramEnd"/>
      <w:r>
        <w:rPr>
          <w:rFonts w:ascii="Georgia" w:eastAsia="Georgia" w:hAnsi="Georgia" w:cs="Georgia"/>
          <w:sz w:val="22"/>
          <w:szCs w:val="22"/>
        </w:rPr>
        <w:t>. In</w:t>
      </w:r>
      <w:r>
        <w:rPr>
          <w:rFonts w:ascii="Georgia" w:eastAsia="Georgia" w:hAnsi="Georgia" w:cs="Georgia"/>
          <w:spacing w:val="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2"/>
          <w:sz w:val="22"/>
          <w:szCs w:val="22"/>
        </w:rPr>
        <w:t>t</w:t>
      </w:r>
      <w:r>
        <w:rPr>
          <w:rFonts w:ascii="Georgia" w:eastAsia="Georgia" w:hAnsi="Georgia" w:cs="Georgia"/>
          <w:spacing w:val="1"/>
          <w:sz w:val="22"/>
          <w:szCs w:val="22"/>
        </w:rPr>
        <w:t>h</w:t>
      </w:r>
      <w:r>
        <w:rPr>
          <w:rFonts w:ascii="Georgia" w:eastAsia="Georgia" w:hAnsi="Georgia" w:cs="Georgia"/>
          <w:spacing w:val="-2"/>
          <w:sz w:val="22"/>
          <w:szCs w:val="22"/>
        </w:rPr>
        <w:t>i</w:t>
      </w:r>
      <w:r>
        <w:rPr>
          <w:rFonts w:ascii="Georgia" w:eastAsia="Georgia" w:hAnsi="Georgia" w:cs="Georgia"/>
          <w:sz w:val="22"/>
          <w:szCs w:val="22"/>
        </w:rPr>
        <w:t>s</w:t>
      </w:r>
      <w:r>
        <w:rPr>
          <w:rFonts w:ascii="Georgia" w:eastAsia="Georgia" w:hAnsi="Georgia" w:cs="Georgia"/>
          <w:spacing w:val="3"/>
          <w:sz w:val="22"/>
          <w:szCs w:val="22"/>
        </w:rPr>
        <w:t xml:space="preserve"> </w:t>
      </w:r>
      <w:proofErr w:type="gramStart"/>
      <w:r>
        <w:rPr>
          <w:rFonts w:ascii="Georgia" w:eastAsia="Georgia" w:hAnsi="Georgia" w:cs="Georgia"/>
          <w:spacing w:val="1"/>
          <w:sz w:val="22"/>
          <w:szCs w:val="22"/>
        </w:rPr>
        <w:t>c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pacing w:val="-2"/>
          <w:sz w:val="22"/>
          <w:szCs w:val="22"/>
        </w:rPr>
        <w:t>s</w:t>
      </w:r>
      <w:r>
        <w:rPr>
          <w:rFonts w:ascii="Georgia" w:eastAsia="Georgia" w:hAnsi="Georgia" w:cs="Georgia"/>
          <w:sz w:val="22"/>
          <w:szCs w:val="22"/>
        </w:rPr>
        <w:t>e</w:t>
      </w:r>
      <w:proofErr w:type="gramEnd"/>
      <w:r>
        <w:rPr>
          <w:rFonts w:ascii="Georgia" w:eastAsia="Georgia" w:hAnsi="Georgia" w:cs="Georgia"/>
          <w:spacing w:val="1"/>
          <w:sz w:val="22"/>
          <w:szCs w:val="22"/>
        </w:rPr>
        <w:t xml:space="preserve"> s</w:t>
      </w:r>
      <w:r>
        <w:rPr>
          <w:rFonts w:ascii="Georgia" w:eastAsia="Georgia" w:hAnsi="Georgia" w:cs="Georgia"/>
          <w:spacing w:val="-1"/>
          <w:sz w:val="22"/>
          <w:szCs w:val="22"/>
        </w:rPr>
        <w:t>ele</w:t>
      </w:r>
      <w:r>
        <w:rPr>
          <w:rFonts w:ascii="Georgia" w:eastAsia="Georgia" w:hAnsi="Georgia" w:cs="Georgia"/>
          <w:spacing w:val="1"/>
          <w:sz w:val="22"/>
          <w:szCs w:val="22"/>
        </w:rPr>
        <w:t>c</w:t>
      </w:r>
      <w:r>
        <w:rPr>
          <w:rFonts w:ascii="Georgia" w:eastAsia="Georgia" w:hAnsi="Georgia" w:cs="Georgia"/>
          <w:sz w:val="22"/>
          <w:szCs w:val="22"/>
        </w:rPr>
        <w:t>t</w:t>
      </w:r>
    </w:p>
    <w:p w:rsidR="00C818BC" w:rsidRDefault="00E90B52">
      <w:pPr>
        <w:spacing w:before="2"/>
        <w:ind w:left="480"/>
        <w:rPr>
          <w:rFonts w:ascii="Georgia" w:eastAsia="Georgia" w:hAnsi="Georgia" w:cs="Georgia"/>
          <w:sz w:val="22"/>
          <w:szCs w:val="22"/>
        </w:rPr>
      </w:pPr>
      <w:r>
        <w:rPr>
          <w:rFonts w:ascii="Georgia" w:eastAsia="Georgia" w:hAnsi="Georgia" w:cs="Georgia"/>
          <w:b/>
          <w:spacing w:val="1"/>
          <w:sz w:val="22"/>
          <w:szCs w:val="22"/>
        </w:rPr>
        <w:t>U</w:t>
      </w:r>
      <w:r>
        <w:rPr>
          <w:rFonts w:ascii="Georgia" w:eastAsia="Georgia" w:hAnsi="Georgia" w:cs="Georgia"/>
          <w:b/>
          <w:sz w:val="22"/>
          <w:szCs w:val="22"/>
        </w:rPr>
        <w:t>TM,</w:t>
      </w:r>
      <w:r>
        <w:rPr>
          <w:rFonts w:ascii="Georgia" w:eastAsia="Georgia" w:hAnsi="Georgia" w:cs="Georgia"/>
          <w:b/>
          <w:spacing w:val="18"/>
          <w:sz w:val="22"/>
          <w:szCs w:val="22"/>
        </w:rPr>
        <w:t xml:space="preserve"> </w:t>
      </w:r>
      <w:r>
        <w:rPr>
          <w:rFonts w:ascii="Georgia" w:eastAsia="Georgia" w:hAnsi="Georgia" w:cs="Georgia"/>
          <w:b/>
          <w:spacing w:val="-1"/>
          <w:sz w:val="22"/>
          <w:szCs w:val="22"/>
        </w:rPr>
        <w:t>Zon</w:t>
      </w:r>
      <w:r>
        <w:rPr>
          <w:rFonts w:ascii="Georgia" w:eastAsia="Georgia" w:hAnsi="Georgia" w:cs="Georgia"/>
          <w:b/>
          <w:sz w:val="22"/>
          <w:szCs w:val="22"/>
        </w:rPr>
        <w:t>e</w:t>
      </w:r>
      <w:r>
        <w:rPr>
          <w:rFonts w:ascii="Georgia" w:eastAsia="Georgia" w:hAnsi="Georgia" w:cs="Georgia"/>
          <w:b/>
          <w:spacing w:val="20"/>
          <w:sz w:val="22"/>
          <w:szCs w:val="22"/>
        </w:rPr>
        <w:t xml:space="preserve"> </w:t>
      </w:r>
      <w:r>
        <w:rPr>
          <w:rFonts w:ascii="Georgia" w:eastAsia="Georgia" w:hAnsi="Georgia" w:cs="Georgia"/>
          <w:b/>
          <w:sz w:val="22"/>
          <w:szCs w:val="22"/>
        </w:rPr>
        <w:t>10</w:t>
      </w:r>
      <w:r>
        <w:rPr>
          <w:rFonts w:ascii="Georgia" w:eastAsia="Georgia" w:hAnsi="Georgia" w:cs="Georgia"/>
          <w:b/>
          <w:spacing w:val="6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1"/>
          <w:sz w:val="22"/>
          <w:szCs w:val="22"/>
        </w:rPr>
        <w:t>an</w:t>
      </w:r>
      <w:r>
        <w:rPr>
          <w:rFonts w:ascii="Georgia" w:eastAsia="Georgia" w:hAnsi="Georgia" w:cs="Georgia"/>
          <w:sz w:val="22"/>
          <w:szCs w:val="22"/>
        </w:rPr>
        <w:t>d</w:t>
      </w:r>
      <w:r>
        <w:rPr>
          <w:rFonts w:ascii="Georgia" w:eastAsia="Georgia" w:hAnsi="Georgia" w:cs="Georgia"/>
          <w:spacing w:val="5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s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t</w:t>
      </w:r>
      <w:r>
        <w:rPr>
          <w:rFonts w:ascii="Georgia" w:eastAsia="Georgia" w:hAnsi="Georgia" w:cs="Georgia"/>
          <w:spacing w:val="5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th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3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>u</w:t>
      </w:r>
      <w:r>
        <w:rPr>
          <w:rFonts w:ascii="Georgia" w:eastAsia="Georgia" w:hAnsi="Georgia" w:cs="Georgia"/>
          <w:spacing w:val="-2"/>
          <w:sz w:val="22"/>
          <w:szCs w:val="22"/>
        </w:rPr>
        <w:t>t</w:t>
      </w:r>
      <w:r>
        <w:rPr>
          <w:rFonts w:ascii="Georgia" w:eastAsia="Georgia" w:hAnsi="Georgia" w:cs="Georgia"/>
          <w:spacing w:val="1"/>
          <w:sz w:val="22"/>
          <w:szCs w:val="22"/>
        </w:rPr>
        <w:t>p</w:t>
      </w:r>
      <w:r>
        <w:rPr>
          <w:rFonts w:ascii="Georgia" w:eastAsia="Georgia" w:hAnsi="Georgia" w:cs="Georgia"/>
          <w:sz w:val="22"/>
          <w:szCs w:val="22"/>
        </w:rPr>
        <w:t>ut</w:t>
      </w:r>
      <w:r>
        <w:rPr>
          <w:rFonts w:ascii="Georgia" w:eastAsia="Georgia" w:hAnsi="Georgia" w:cs="Georgia"/>
          <w:spacing w:val="5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1"/>
          <w:sz w:val="22"/>
          <w:szCs w:val="22"/>
        </w:rPr>
        <w:t>p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-1"/>
          <w:sz w:val="22"/>
          <w:szCs w:val="22"/>
        </w:rPr>
        <w:t>xe</w:t>
      </w:r>
      <w:r>
        <w:rPr>
          <w:rFonts w:ascii="Georgia" w:eastAsia="Georgia" w:hAnsi="Georgia" w:cs="Georgia"/>
          <w:sz w:val="22"/>
          <w:szCs w:val="22"/>
        </w:rPr>
        <w:t>l</w:t>
      </w:r>
      <w:r>
        <w:rPr>
          <w:rFonts w:ascii="Georgia" w:eastAsia="Georgia" w:hAnsi="Georgia" w:cs="Georgia"/>
          <w:spacing w:val="6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s</w:t>
      </w:r>
      <w:r>
        <w:rPr>
          <w:rFonts w:ascii="Georgia" w:eastAsia="Georgia" w:hAnsi="Georgia" w:cs="Georgia"/>
          <w:sz w:val="22"/>
          <w:szCs w:val="22"/>
        </w:rPr>
        <w:t>ize</w:t>
      </w:r>
      <w:r>
        <w:rPr>
          <w:rFonts w:ascii="Georgia" w:eastAsia="Georgia" w:hAnsi="Georgia" w:cs="Georgia"/>
          <w:spacing w:val="6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2"/>
          <w:sz w:val="22"/>
          <w:szCs w:val="22"/>
        </w:rPr>
        <w:t>t</w:t>
      </w:r>
      <w:r>
        <w:rPr>
          <w:rFonts w:ascii="Georgia" w:eastAsia="Georgia" w:hAnsi="Georgia" w:cs="Georgia"/>
          <w:sz w:val="22"/>
          <w:szCs w:val="22"/>
        </w:rPr>
        <w:t>o</w:t>
      </w:r>
      <w:r>
        <w:rPr>
          <w:rFonts w:ascii="Georgia" w:eastAsia="Georgia" w:hAnsi="Georgia" w:cs="Georgia"/>
          <w:spacing w:val="6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m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pacing w:val="1"/>
          <w:sz w:val="22"/>
          <w:szCs w:val="22"/>
        </w:rPr>
        <w:t>tc</w:t>
      </w:r>
      <w:r>
        <w:rPr>
          <w:rFonts w:ascii="Georgia" w:eastAsia="Georgia" w:hAnsi="Georgia" w:cs="Georgia"/>
          <w:sz w:val="22"/>
          <w:szCs w:val="22"/>
        </w:rPr>
        <w:t>h</w:t>
      </w:r>
      <w:r>
        <w:rPr>
          <w:rFonts w:ascii="Georgia" w:eastAsia="Georgia" w:hAnsi="Georgia" w:cs="Georgia"/>
          <w:spacing w:val="6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2"/>
          <w:sz w:val="22"/>
          <w:szCs w:val="22"/>
        </w:rPr>
        <w:t>t</w:t>
      </w:r>
      <w:r>
        <w:rPr>
          <w:rFonts w:ascii="Georgia" w:eastAsia="Georgia" w:hAnsi="Georgia" w:cs="Georgia"/>
          <w:spacing w:val="1"/>
          <w:sz w:val="22"/>
          <w:szCs w:val="22"/>
        </w:rPr>
        <w:t>h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6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r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pacing w:val="-2"/>
          <w:sz w:val="22"/>
          <w:szCs w:val="22"/>
        </w:rPr>
        <w:t>s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pacing w:val="-1"/>
          <w:sz w:val="22"/>
          <w:szCs w:val="22"/>
        </w:rPr>
        <w:t>l</w:t>
      </w:r>
      <w:r>
        <w:rPr>
          <w:rFonts w:ascii="Georgia" w:eastAsia="Georgia" w:hAnsi="Georgia" w:cs="Georgia"/>
          <w:sz w:val="22"/>
          <w:szCs w:val="22"/>
        </w:rPr>
        <w:t>u</w:t>
      </w:r>
      <w:r>
        <w:rPr>
          <w:rFonts w:ascii="Georgia" w:eastAsia="Georgia" w:hAnsi="Georgia" w:cs="Georgia"/>
          <w:spacing w:val="2"/>
          <w:sz w:val="22"/>
          <w:szCs w:val="22"/>
        </w:rPr>
        <w:t>t</w:t>
      </w:r>
      <w:r>
        <w:rPr>
          <w:rFonts w:ascii="Georgia" w:eastAsia="Georgia" w:hAnsi="Georgia" w:cs="Georgia"/>
          <w:spacing w:val="-2"/>
          <w:sz w:val="22"/>
          <w:szCs w:val="22"/>
        </w:rPr>
        <w:t>i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>n</w:t>
      </w:r>
      <w:r>
        <w:rPr>
          <w:rFonts w:ascii="Georgia" w:eastAsia="Georgia" w:hAnsi="Georgia" w:cs="Georgia"/>
          <w:spacing w:val="4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>f</w:t>
      </w:r>
      <w:r>
        <w:rPr>
          <w:rFonts w:ascii="Georgia" w:eastAsia="Georgia" w:hAnsi="Georgia" w:cs="Georgia"/>
          <w:spacing w:val="5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2"/>
          <w:sz w:val="22"/>
          <w:szCs w:val="22"/>
        </w:rPr>
        <w:t>t</w:t>
      </w:r>
      <w:r>
        <w:rPr>
          <w:rFonts w:ascii="Georgia" w:eastAsia="Georgia" w:hAnsi="Georgia" w:cs="Georgia"/>
          <w:spacing w:val="1"/>
          <w:sz w:val="22"/>
          <w:szCs w:val="22"/>
        </w:rPr>
        <w:t>h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6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-1"/>
          <w:sz w:val="22"/>
          <w:szCs w:val="22"/>
        </w:rPr>
        <w:t>np</w:t>
      </w:r>
      <w:r>
        <w:rPr>
          <w:rFonts w:ascii="Georgia" w:eastAsia="Georgia" w:hAnsi="Georgia" w:cs="Georgia"/>
          <w:sz w:val="22"/>
          <w:szCs w:val="22"/>
        </w:rPr>
        <w:t>ut</w:t>
      </w:r>
    </w:p>
    <w:p w:rsidR="00C818BC" w:rsidRDefault="00E90B52">
      <w:pPr>
        <w:spacing w:line="240" w:lineRule="exact"/>
        <w:ind w:left="480"/>
        <w:rPr>
          <w:rFonts w:ascii="Georgia" w:eastAsia="Georgia" w:hAnsi="Georgia" w:cs="Georgia"/>
          <w:sz w:val="22"/>
          <w:szCs w:val="22"/>
        </w:rPr>
      </w:pPr>
      <w:proofErr w:type="gramStart"/>
      <w:r>
        <w:rPr>
          <w:rFonts w:ascii="Georgia" w:eastAsia="Georgia" w:hAnsi="Georgia" w:cs="Georgia"/>
          <w:sz w:val="22"/>
          <w:szCs w:val="22"/>
        </w:rPr>
        <w:t>C</w:t>
      </w:r>
      <w:r>
        <w:rPr>
          <w:rFonts w:ascii="Georgia" w:eastAsia="Georgia" w:hAnsi="Georgia" w:cs="Georgia"/>
          <w:spacing w:val="1"/>
          <w:sz w:val="22"/>
          <w:szCs w:val="22"/>
        </w:rPr>
        <w:t>A</w:t>
      </w:r>
      <w:r>
        <w:rPr>
          <w:rFonts w:ascii="Georgia" w:eastAsia="Georgia" w:hAnsi="Georgia" w:cs="Georgia"/>
          <w:spacing w:val="-1"/>
          <w:sz w:val="22"/>
          <w:szCs w:val="22"/>
        </w:rPr>
        <w:t>M</w:t>
      </w:r>
      <w:r>
        <w:rPr>
          <w:rFonts w:ascii="Georgia" w:eastAsia="Georgia" w:hAnsi="Georgia" w:cs="Georgia"/>
          <w:sz w:val="22"/>
          <w:szCs w:val="22"/>
        </w:rPr>
        <w:t>S  im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z w:val="22"/>
          <w:szCs w:val="22"/>
        </w:rPr>
        <w:t>g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proofErr w:type="gramEnd"/>
      <w:r>
        <w:rPr>
          <w:rFonts w:ascii="Georgia" w:eastAsia="Georgia" w:hAnsi="Georgia" w:cs="Georgia"/>
          <w:sz w:val="22"/>
          <w:szCs w:val="22"/>
        </w:rPr>
        <w:t>.</w:t>
      </w:r>
    </w:p>
    <w:p w:rsidR="00C818BC" w:rsidRDefault="00C818BC">
      <w:pPr>
        <w:spacing w:before="18" w:line="260" w:lineRule="exact"/>
        <w:rPr>
          <w:sz w:val="26"/>
          <w:szCs w:val="26"/>
        </w:rPr>
      </w:pPr>
    </w:p>
    <w:p w:rsidR="00C818BC" w:rsidRDefault="00E90B52">
      <w:pPr>
        <w:ind w:left="480" w:right="73" w:hanging="360"/>
        <w:jc w:val="both"/>
        <w:rPr>
          <w:rFonts w:ascii="Georgia" w:eastAsia="Georgia" w:hAnsi="Georgia" w:cs="Georgia"/>
          <w:sz w:val="22"/>
          <w:szCs w:val="22"/>
        </w:rPr>
      </w:pPr>
      <w:r>
        <w:rPr>
          <w:rFonts w:ascii="Georgia" w:eastAsia="Georgia" w:hAnsi="Georgia" w:cs="Georgia"/>
          <w:spacing w:val="-1"/>
          <w:sz w:val="22"/>
          <w:szCs w:val="22"/>
        </w:rPr>
        <w:t>2</w:t>
      </w:r>
      <w:r>
        <w:rPr>
          <w:rFonts w:ascii="Georgia" w:eastAsia="Georgia" w:hAnsi="Georgia" w:cs="Georgia"/>
          <w:sz w:val="22"/>
          <w:szCs w:val="22"/>
        </w:rPr>
        <w:t xml:space="preserve">.  </w:t>
      </w:r>
      <w:r>
        <w:rPr>
          <w:rFonts w:ascii="Georgia" w:eastAsia="Georgia" w:hAnsi="Georgia" w:cs="Georgia"/>
          <w:spacing w:val="12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T</w:t>
      </w:r>
      <w:r>
        <w:rPr>
          <w:rFonts w:ascii="Georgia" w:eastAsia="Georgia" w:hAnsi="Georgia" w:cs="Georgia"/>
          <w:spacing w:val="1"/>
          <w:sz w:val="22"/>
          <w:szCs w:val="22"/>
        </w:rPr>
        <w:t>h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1"/>
          <w:sz w:val="22"/>
          <w:szCs w:val="22"/>
        </w:rPr>
        <w:t xml:space="preserve"> </w:t>
      </w:r>
      <w:r>
        <w:rPr>
          <w:rFonts w:ascii="Georgia" w:eastAsia="Georgia" w:hAnsi="Georgia" w:cs="Georgia"/>
          <w:b/>
          <w:spacing w:val="-1"/>
          <w:sz w:val="22"/>
          <w:szCs w:val="22"/>
        </w:rPr>
        <w:t>G</w:t>
      </w:r>
      <w:r>
        <w:rPr>
          <w:rFonts w:ascii="Georgia" w:eastAsia="Georgia" w:hAnsi="Georgia" w:cs="Georgia"/>
          <w:b/>
          <w:sz w:val="22"/>
          <w:szCs w:val="22"/>
        </w:rPr>
        <w:t>r</w:t>
      </w:r>
      <w:r>
        <w:rPr>
          <w:rFonts w:ascii="Georgia" w:eastAsia="Georgia" w:hAnsi="Georgia" w:cs="Georgia"/>
          <w:b/>
          <w:spacing w:val="-1"/>
          <w:sz w:val="22"/>
          <w:szCs w:val="22"/>
        </w:rPr>
        <w:t>o</w:t>
      </w:r>
      <w:r>
        <w:rPr>
          <w:rFonts w:ascii="Georgia" w:eastAsia="Georgia" w:hAnsi="Georgia" w:cs="Georgia"/>
          <w:b/>
          <w:sz w:val="22"/>
          <w:szCs w:val="22"/>
        </w:rPr>
        <w:t>u</w:t>
      </w:r>
      <w:r>
        <w:rPr>
          <w:rFonts w:ascii="Georgia" w:eastAsia="Georgia" w:hAnsi="Georgia" w:cs="Georgia"/>
          <w:b/>
          <w:spacing w:val="-1"/>
          <w:sz w:val="22"/>
          <w:szCs w:val="22"/>
        </w:rPr>
        <w:t>n</w:t>
      </w:r>
      <w:r>
        <w:rPr>
          <w:rFonts w:ascii="Georgia" w:eastAsia="Georgia" w:hAnsi="Georgia" w:cs="Georgia"/>
          <w:b/>
          <w:sz w:val="22"/>
          <w:szCs w:val="22"/>
        </w:rPr>
        <w:t>d</w:t>
      </w:r>
      <w:r>
        <w:rPr>
          <w:rFonts w:ascii="Georgia" w:eastAsia="Georgia" w:hAnsi="Georgia" w:cs="Georgia"/>
          <w:b/>
          <w:spacing w:val="14"/>
          <w:sz w:val="22"/>
          <w:szCs w:val="22"/>
        </w:rPr>
        <w:t xml:space="preserve"> </w:t>
      </w:r>
      <w:r>
        <w:rPr>
          <w:rFonts w:ascii="Georgia" w:eastAsia="Georgia" w:hAnsi="Georgia" w:cs="Georgia"/>
          <w:b/>
          <w:sz w:val="22"/>
          <w:szCs w:val="22"/>
        </w:rPr>
        <w:t>C</w:t>
      </w:r>
      <w:r>
        <w:rPr>
          <w:rFonts w:ascii="Georgia" w:eastAsia="Georgia" w:hAnsi="Georgia" w:cs="Georgia"/>
          <w:b/>
          <w:spacing w:val="-1"/>
          <w:sz w:val="22"/>
          <w:szCs w:val="22"/>
        </w:rPr>
        <w:t>on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b/>
          <w:sz w:val="22"/>
          <w:szCs w:val="22"/>
        </w:rPr>
        <w:t>r</w:t>
      </w:r>
      <w:r>
        <w:rPr>
          <w:rFonts w:ascii="Georgia" w:eastAsia="Georgia" w:hAnsi="Georgia" w:cs="Georgia"/>
          <w:b/>
          <w:spacing w:val="-1"/>
          <w:sz w:val="22"/>
          <w:szCs w:val="22"/>
        </w:rPr>
        <w:t>o</w:t>
      </w:r>
      <w:r>
        <w:rPr>
          <w:rFonts w:ascii="Georgia" w:eastAsia="Georgia" w:hAnsi="Georgia" w:cs="Georgia"/>
          <w:b/>
          <w:sz w:val="22"/>
          <w:szCs w:val="22"/>
        </w:rPr>
        <w:t>l</w:t>
      </w:r>
      <w:r>
        <w:rPr>
          <w:rFonts w:ascii="Georgia" w:eastAsia="Georgia" w:hAnsi="Georgia" w:cs="Georgia"/>
          <w:b/>
          <w:spacing w:val="15"/>
          <w:sz w:val="22"/>
          <w:szCs w:val="22"/>
        </w:rPr>
        <w:t xml:space="preserve"> 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>P</w:t>
      </w:r>
      <w:r>
        <w:rPr>
          <w:rFonts w:ascii="Georgia" w:eastAsia="Georgia" w:hAnsi="Georgia" w:cs="Georgia"/>
          <w:b/>
          <w:spacing w:val="-1"/>
          <w:sz w:val="22"/>
          <w:szCs w:val="22"/>
        </w:rPr>
        <w:t>o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>i</w:t>
      </w:r>
      <w:r>
        <w:rPr>
          <w:rFonts w:ascii="Georgia" w:eastAsia="Georgia" w:hAnsi="Georgia" w:cs="Georgia"/>
          <w:b/>
          <w:spacing w:val="-1"/>
          <w:sz w:val="22"/>
          <w:szCs w:val="22"/>
        </w:rPr>
        <w:t>n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b/>
          <w:sz w:val="22"/>
          <w:szCs w:val="22"/>
        </w:rPr>
        <w:t>s</w:t>
      </w:r>
      <w:r>
        <w:rPr>
          <w:rFonts w:ascii="Georgia" w:eastAsia="Georgia" w:hAnsi="Georgia" w:cs="Georgia"/>
          <w:b/>
          <w:spacing w:val="14"/>
          <w:sz w:val="22"/>
          <w:szCs w:val="22"/>
        </w:rPr>
        <w:t xml:space="preserve"> </w:t>
      </w:r>
      <w:r>
        <w:rPr>
          <w:rFonts w:ascii="Georgia" w:eastAsia="Georgia" w:hAnsi="Georgia" w:cs="Georgia"/>
          <w:b/>
          <w:spacing w:val="-2"/>
          <w:sz w:val="22"/>
          <w:szCs w:val="22"/>
        </w:rPr>
        <w:t>S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>e</w:t>
      </w:r>
      <w:r>
        <w:rPr>
          <w:rFonts w:ascii="Georgia" w:eastAsia="Georgia" w:hAnsi="Georgia" w:cs="Georgia"/>
          <w:b/>
          <w:spacing w:val="-2"/>
          <w:sz w:val="22"/>
          <w:szCs w:val="22"/>
        </w:rPr>
        <w:t>l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>e</w:t>
      </w:r>
      <w:r>
        <w:rPr>
          <w:rFonts w:ascii="Georgia" w:eastAsia="Georgia" w:hAnsi="Georgia" w:cs="Georgia"/>
          <w:b/>
          <w:spacing w:val="-2"/>
          <w:sz w:val="22"/>
          <w:szCs w:val="22"/>
        </w:rPr>
        <w:t>c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>ti</w:t>
      </w:r>
      <w:r>
        <w:rPr>
          <w:rFonts w:ascii="Georgia" w:eastAsia="Georgia" w:hAnsi="Georgia" w:cs="Georgia"/>
          <w:b/>
          <w:spacing w:val="-1"/>
          <w:sz w:val="22"/>
          <w:szCs w:val="22"/>
        </w:rPr>
        <w:t>o</w:t>
      </w:r>
      <w:r>
        <w:rPr>
          <w:rFonts w:ascii="Georgia" w:eastAsia="Georgia" w:hAnsi="Georgia" w:cs="Georgia"/>
          <w:b/>
          <w:sz w:val="22"/>
          <w:szCs w:val="22"/>
        </w:rPr>
        <w:t>n</w:t>
      </w:r>
      <w:r>
        <w:rPr>
          <w:rFonts w:ascii="Georgia" w:eastAsia="Georgia" w:hAnsi="Georgia" w:cs="Georgia"/>
          <w:b/>
          <w:spacing w:val="13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di</w:t>
      </w:r>
      <w:r>
        <w:rPr>
          <w:rFonts w:ascii="Georgia" w:eastAsia="Georgia" w:hAnsi="Georgia" w:cs="Georgia"/>
          <w:spacing w:val="-1"/>
          <w:sz w:val="22"/>
          <w:szCs w:val="22"/>
        </w:rPr>
        <w:t>alo</w:t>
      </w:r>
      <w:r>
        <w:rPr>
          <w:rFonts w:ascii="Georgia" w:eastAsia="Georgia" w:hAnsi="Georgia" w:cs="Georgia"/>
          <w:sz w:val="22"/>
          <w:szCs w:val="22"/>
        </w:rPr>
        <w:t>gue</w:t>
      </w:r>
      <w:r>
        <w:rPr>
          <w:rFonts w:ascii="Georgia" w:eastAsia="Georgia" w:hAnsi="Georgia" w:cs="Georgia"/>
          <w:spacing w:val="1"/>
          <w:sz w:val="22"/>
          <w:szCs w:val="22"/>
        </w:rPr>
        <w:t xml:space="preserve"> w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-1"/>
          <w:sz w:val="22"/>
          <w:szCs w:val="22"/>
        </w:rPr>
        <w:t>l</w:t>
      </w:r>
      <w:r>
        <w:rPr>
          <w:rFonts w:ascii="Georgia" w:eastAsia="Georgia" w:hAnsi="Georgia" w:cs="Georgia"/>
          <w:sz w:val="22"/>
          <w:szCs w:val="22"/>
        </w:rPr>
        <w:t>l</w:t>
      </w:r>
      <w:r>
        <w:rPr>
          <w:rFonts w:ascii="Georgia" w:eastAsia="Georgia" w:hAnsi="Georgia" w:cs="Georgia"/>
          <w:spacing w:val="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1"/>
          <w:sz w:val="22"/>
          <w:szCs w:val="22"/>
        </w:rPr>
        <w:t>o</w:t>
      </w:r>
      <w:r>
        <w:rPr>
          <w:rFonts w:ascii="Georgia" w:eastAsia="Georgia" w:hAnsi="Georgia" w:cs="Georgia"/>
          <w:spacing w:val="1"/>
          <w:sz w:val="22"/>
          <w:szCs w:val="22"/>
        </w:rPr>
        <w:t>p</w:t>
      </w:r>
      <w:r>
        <w:rPr>
          <w:rFonts w:ascii="Georgia" w:eastAsia="Georgia" w:hAnsi="Georgia" w:cs="Georgia"/>
          <w:spacing w:val="-1"/>
          <w:sz w:val="22"/>
          <w:szCs w:val="22"/>
        </w:rPr>
        <w:t>en</w:t>
      </w:r>
      <w:r>
        <w:rPr>
          <w:rFonts w:ascii="Georgia" w:eastAsia="Georgia" w:hAnsi="Georgia" w:cs="Georgia"/>
          <w:sz w:val="22"/>
          <w:szCs w:val="22"/>
        </w:rPr>
        <w:t xml:space="preserve">. </w:t>
      </w:r>
      <w:r>
        <w:rPr>
          <w:rFonts w:ascii="Georgia" w:eastAsia="Georgia" w:hAnsi="Georgia" w:cs="Georgia"/>
          <w:spacing w:val="12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T</w:t>
      </w:r>
      <w:r>
        <w:rPr>
          <w:rFonts w:ascii="Georgia" w:eastAsia="Georgia" w:hAnsi="Georgia" w:cs="Georgia"/>
          <w:spacing w:val="-1"/>
          <w:sz w:val="22"/>
          <w:szCs w:val="22"/>
        </w:rPr>
        <w:t>h</w:t>
      </w:r>
      <w:r>
        <w:rPr>
          <w:rFonts w:ascii="Georgia" w:eastAsia="Georgia" w:hAnsi="Georgia" w:cs="Georgia"/>
          <w:sz w:val="22"/>
          <w:szCs w:val="22"/>
        </w:rPr>
        <w:t>is</w:t>
      </w:r>
      <w:r>
        <w:rPr>
          <w:rFonts w:ascii="Georgia" w:eastAsia="Georgia" w:hAnsi="Georgia" w:cs="Georgia"/>
          <w:spacing w:val="3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 xml:space="preserve">is </w:t>
      </w:r>
      <w:r>
        <w:rPr>
          <w:rFonts w:ascii="Georgia" w:eastAsia="Georgia" w:hAnsi="Georgia" w:cs="Georgia"/>
          <w:spacing w:val="-2"/>
          <w:sz w:val="22"/>
          <w:szCs w:val="22"/>
        </w:rPr>
        <w:t>w</w:t>
      </w:r>
      <w:r>
        <w:rPr>
          <w:rFonts w:ascii="Georgia" w:eastAsia="Georgia" w:hAnsi="Georgia" w:cs="Georgia"/>
          <w:spacing w:val="1"/>
          <w:sz w:val="22"/>
          <w:szCs w:val="22"/>
        </w:rPr>
        <w:t>h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pacing w:val="1"/>
          <w:sz w:val="22"/>
          <w:szCs w:val="22"/>
        </w:rPr>
        <w:t>r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1"/>
          <w:sz w:val="22"/>
          <w:szCs w:val="22"/>
        </w:rPr>
        <w:t>y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 xml:space="preserve">u </w:t>
      </w:r>
      <w:r>
        <w:rPr>
          <w:rFonts w:ascii="Georgia" w:eastAsia="Georgia" w:hAnsi="Georgia" w:cs="Georgia"/>
          <w:spacing w:val="1"/>
          <w:sz w:val="22"/>
          <w:szCs w:val="22"/>
        </w:rPr>
        <w:t>w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-1"/>
          <w:sz w:val="22"/>
          <w:szCs w:val="22"/>
        </w:rPr>
        <w:t>l</w:t>
      </w:r>
      <w:r>
        <w:rPr>
          <w:rFonts w:ascii="Georgia" w:eastAsia="Georgia" w:hAnsi="Georgia" w:cs="Georgia"/>
          <w:sz w:val="22"/>
          <w:szCs w:val="22"/>
        </w:rPr>
        <w:t>l</w:t>
      </w:r>
      <w:r>
        <w:rPr>
          <w:rFonts w:ascii="Georgia" w:eastAsia="Georgia" w:hAnsi="Georgia" w:cs="Georgia"/>
          <w:spacing w:val="2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co</w:t>
      </w:r>
      <w:r>
        <w:rPr>
          <w:rFonts w:ascii="Georgia" w:eastAsia="Georgia" w:hAnsi="Georgia" w:cs="Georgia"/>
          <w:spacing w:val="-1"/>
          <w:sz w:val="22"/>
          <w:szCs w:val="22"/>
        </w:rPr>
        <w:t>lle</w:t>
      </w:r>
      <w:r>
        <w:rPr>
          <w:rFonts w:ascii="Georgia" w:eastAsia="Georgia" w:hAnsi="Georgia" w:cs="Georgia"/>
          <w:spacing w:val="1"/>
          <w:sz w:val="22"/>
          <w:szCs w:val="22"/>
        </w:rPr>
        <w:t>c</w:t>
      </w:r>
      <w:r>
        <w:rPr>
          <w:rFonts w:ascii="Georgia" w:eastAsia="Georgia" w:hAnsi="Georgia" w:cs="Georgia"/>
          <w:sz w:val="22"/>
          <w:szCs w:val="22"/>
        </w:rPr>
        <w:t>t</w:t>
      </w:r>
      <w:r>
        <w:rPr>
          <w:rFonts w:ascii="Georgia" w:eastAsia="Georgia" w:hAnsi="Georgia" w:cs="Georgia"/>
          <w:spacing w:val="2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1"/>
          <w:sz w:val="22"/>
          <w:szCs w:val="22"/>
        </w:rPr>
        <w:t>y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pacing w:val="-2"/>
          <w:sz w:val="22"/>
          <w:szCs w:val="22"/>
        </w:rPr>
        <w:t>u</w:t>
      </w:r>
      <w:r>
        <w:rPr>
          <w:rFonts w:ascii="Georgia" w:eastAsia="Georgia" w:hAnsi="Georgia" w:cs="Georgia"/>
          <w:sz w:val="22"/>
          <w:szCs w:val="22"/>
        </w:rPr>
        <w:t>r</w:t>
      </w:r>
      <w:r>
        <w:rPr>
          <w:rFonts w:ascii="Georgia" w:eastAsia="Georgia" w:hAnsi="Georgia" w:cs="Georgia"/>
          <w:spacing w:val="23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G</w:t>
      </w:r>
      <w:r>
        <w:rPr>
          <w:rFonts w:ascii="Georgia" w:eastAsia="Georgia" w:hAnsi="Georgia" w:cs="Georgia"/>
          <w:spacing w:val="-3"/>
          <w:sz w:val="22"/>
          <w:szCs w:val="22"/>
        </w:rPr>
        <w:t>C</w:t>
      </w:r>
      <w:r>
        <w:rPr>
          <w:rFonts w:ascii="Georgia" w:eastAsia="Georgia" w:hAnsi="Georgia" w:cs="Georgia"/>
          <w:sz w:val="22"/>
          <w:szCs w:val="22"/>
        </w:rPr>
        <w:t>Ps</w:t>
      </w:r>
      <w:r>
        <w:rPr>
          <w:rFonts w:ascii="Georgia" w:eastAsia="Georgia" w:hAnsi="Georgia" w:cs="Georgia"/>
          <w:spacing w:val="23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2"/>
          <w:sz w:val="22"/>
          <w:szCs w:val="22"/>
        </w:rPr>
        <w:t>f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>r</w:t>
      </w:r>
      <w:r>
        <w:rPr>
          <w:rFonts w:ascii="Georgia" w:eastAsia="Georgia" w:hAnsi="Georgia" w:cs="Georgia"/>
          <w:spacing w:val="23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im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z w:val="22"/>
          <w:szCs w:val="22"/>
        </w:rPr>
        <w:t>ge</w:t>
      </w:r>
      <w:r>
        <w:rPr>
          <w:rFonts w:ascii="Georgia" w:eastAsia="Georgia" w:hAnsi="Georgia" w:cs="Georgia"/>
          <w:spacing w:val="2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r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pacing w:val="-2"/>
          <w:sz w:val="22"/>
          <w:szCs w:val="22"/>
        </w:rPr>
        <w:t>c</w:t>
      </w:r>
      <w:r>
        <w:rPr>
          <w:rFonts w:ascii="Georgia" w:eastAsia="Georgia" w:hAnsi="Georgia" w:cs="Georgia"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sz w:val="22"/>
          <w:szCs w:val="22"/>
        </w:rPr>
        <w:t>if</w:t>
      </w:r>
      <w:r>
        <w:rPr>
          <w:rFonts w:ascii="Georgia" w:eastAsia="Georgia" w:hAnsi="Georgia" w:cs="Georgia"/>
          <w:spacing w:val="-2"/>
          <w:sz w:val="22"/>
          <w:szCs w:val="22"/>
        </w:rPr>
        <w:t>i</w:t>
      </w:r>
      <w:r>
        <w:rPr>
          <w:rFonts w:ascii="Georgia" w:eastAsia="Georgia" w:hAnsi="Georgia" w:cs="Georgia"/>
          <w:spacing w:val="1"/>
          <w:sz w:val="22"/>
          <w:szCs w:val="22"/>
        </w:rPr>
        <w:t>c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spacing w:val="-2"/>
          <w:sz w:val="22"/>
          <w:szCs w:val="22"/>
        </w:rPr>
        <w:t>i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pacing w:val="-1"/>
          <w:sz w:val="22"/>
          <w:szCs w:val="22"/>
        </w:rPr>
        <w:t>n</w:t>
      </w:r>
      <w:r>
        <w:rPr>
          <w:rFonts w:ascii="Georgia" w:eastAsia="Georgia" w:hAnsi="Georgia" w:cs="Georgia"/>
          <w:sz w:val="22"/>
          <w:szCs w:val="22"/>
        </w:rPr>
        <w:t xml:space="preserve">.   </w:t>
      </w:r>
      <w:r>
        <w:rPr>
          <w:rFonts w:ascii="Georgia" w:eastAsia="Georgia" w:hAnsi="Georgia" w:cs="Georgia"/>
          <w:spacing w:val="1"/>
          <w:sz w:val="22"/>
          <w:szCs w:val="22"/>
        </w:rPr>
        <w:t>N</w:t>
      </w:r>
      <w:r>
        <w:rPr>
          <w:rFonts w:ascii="Georgia" w:eastAsia="Georgia" w:hAnsi="Georgia" w:cs="Georgia"/>
          <w:spacing w:val="-1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>w</w:t>
      </w:r>
      <w:r>
        <w:rPr>
          <w:rFonts w:ascii="Georgia" w:eastAsia="Georgia" w:hAnsi="Georgia" w:cs="Georgia"/>
          <w:spacing w:val="2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1"/>
          <w:sz w:val="22"/>
          <w:szCs w:val="22"/>
        </w:rPr>
        <w:t>exa</w:t>
      </w:r>
      <w:r>
        <w:rPr>
          <w:rFonts w:ascii="Georgia" w:eastAsia="Georgia" w:hAnsi="Georgia" w:cs="Georgia"/>
          <w:sz w:val="22"/>
          <w:szCs w:val="22"/>
        </w:rPr>
        <w:t>mi</w:t>
      </w:r>
      <w:r>
        <w:rPr>
          <w:rFonts w:ascii="Georgia" w:eastAsia="Georgia" w:hAnsi="Georgia" w:cs="Georgia"/>
          <w:spacing w:val="-1"/>
          <w:sz w:val="22"/>
          <w:szCs w:val="22"/>
        </w:rPr>
        <w:t>n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2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th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21"/>
          <w:sz w:val="22"/>
          <w:szCs w:val="22"/>
        </w:rPr>
        <w:t xml:space="preserve"> </w:t>
      </w:r>
      <w:proofErr w:type="gramStart"/>
      <w:r>
        <w:rPr>
          <w:rFonts w:ascii="Georgia" w:eastAsia="Georgia" w:hAnsi="Georgia" w:cs="Georgia"/>
          <w:spacing w:val="1"/>
          <w:sz w:val="22"/>
          <w:szCs w:val="22"/>
        </w:rPr>
        <w:t>ro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z w:val="22"/>
          <w:szCs w:val="22"/>
        </w:rPr>
        <w:t>d</w:t>
      </w:r>
      <w:r>
        <w:rPr>
          <w:rFonts w:ascii="Georgia" w:eastAsia="Georgia" w:hAnsi="Georgia" w:cs="Georgia"/>
          <w:spacing w:val="20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cov</w:t>
      </w:r>
      <w:r>
        <w:rPr>
          <w:rFonts w:ascii="Georgia" w:eastAsia="Georgia" w:hAnsi="Georgia" w:cs="Georgia"/>
          <w:spacing w:val="-4"/>
          <w:sz w:val="22"/>
          <w:szCs w:val="22"/>
        </w:rPr>
        <w:t>e</w:t>
      </w:r>
      <w:r>
        <w:rPr>
          <w:rFonts w:ascii="Georgia" w:eastAsia="Georgia" w:hAnsi="Georgia" w:cs="Georgia"/>
          <w:spacing w:val="1"/>
          <w:sz w:val="22"/>
          <w:szCs w:val="22"/>
        </w:rPr>
        <w:t>r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z w:val="22"/>
          <w:szCs w:val="22"/>
        </w:rPr>
        <w:t xml:space="preserve">ge </w:t>
      </w:r>
      <w:r>
        <w:rPr>
          <w:rFonts w:ascii="Georgia" w:eastAsia="Georgia" w:hAnsi="Georgia" w:cs="Georgia"/>
          <w:spacing w:val="1"/>
          <w:sz w:val="22"/>
          <w:szCs w:val="22"/>
        </w:rPr>
        <w:t>v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pacing w:val="1"/>
          <w:sz w:val="22"/>
          <w:szCs w:val="22"/>
        </w:rPr>
        <w:t>ct</w:t>
      </w:r>
      <w:r>
        <w:rPr>
          <w:rFonts w:ascii="Georgia" w:eastAsia="Georgia" w:hAnsi="Georgia" w:cs="Georgia"/>
          <w:spacing w:val="-1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>r</w:t>
      </w:r>
      <w:r>
        <w:rPr>
          <w:rFonts w:ascii="Georgia" w:eastAsia="Georgia" w:hAnsi="Georgia" w:cs="Georgia"/>
          <w:spacing w:val="5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fi</w:t>
      </w:r>
      <w:r>
        <w:rPr>
          <w:rFonts w:ascii="Georgia" w:eastAsia="Georgia" w:hAnsi="Georgia" w:cs="Georgia"/>
          <w:spacing w:val="-1"/>
          <w:sz w:val="22"/>
          <w:szCs w:val="22"/>
        </w:rPr>
        <w:t>l</w:t>
      </w:r>
      <w:r>
        <w:rPr>
          <w:rFonts w:ascii="Georgia" w:eastAsia="Georgia" w:hAnsi="Georgia" w:cs="Georgia"/>
          <w:sz w:val="22"/>
          <w:szCs w:val="22"/>
        </w:rPr>
        <w:t>e</w:t>
      </w:r>
      <w:proofErr w:type="gramEnd"/>
      <w:r>
        <w:rPr>
          <w:rFonts w:ascii="Georgia" w:eastAsia="Georgia" w:hAnsi="Georgia" w:cs="Georgia"/>
          <w:spacing w:val="3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1"/>
          <w:sz w:val="22"/>
          <w:szCs w:val="22"/>
        </w:rPr>
        <w:t>an</w:t>
      </w:r>
      <w:r>
        <w:rPr>
          <w:rFonts w:ascii="Georgia" w:eastAsia="Georgia" w:hAnsi="Georgia" w:cs="Georgia"/>
          <w:sz w:val="22"/>
          <w:szCs w:val="22"/>
        </w:rPr>
        <w:t>d</w:t>
      </w:r>
      <w:r>
        <w:rPr>
          <w:rFonts w:ascii="Georgia" w:eastAsia="Georgia" w:hAnsi="Georgia" w:cs="Georgia"/>
          <w:spacing w:val="4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2"/>
          <w:sz w:val="22"/>
          <w:szCs w:val="22"/>
        </w:rPr>
        <w:t>t</w:t>
      </w:r>
      <w:r>
        <w:rPr>
          <w:rFonts w:ascii="Georgia" w:eastAsia="Georgia" w:hAnsi="Georgia" w:cs="Georgia"/>
          <w:spacing w:val="1"/>
          <w:sz w:val="22"/>
          <w:szCs w:val="22"/>
        </w:rPr>
        <w:t>h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3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im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z w:val="22"/>
          <w:szCs w:val="22"/>
        </w:rPr>
        <w:t xml:space="preserve">ge </w:t>
      </w:r>
      <w:r>
        <w:rPr>
          <w:rFonts w:ascii="Georgia" w:eastAsia="Georgia" w:hAnsi="Georgia" w:cs="Georgia"/>
          <w:spacing w:val="1"/>
          <w:sz w:val="22"/>
          <w:szCs w:val="22"/>
        </w:rPr>
        <w:t>c</w:t>
      </w:r>
      <w:r>
        <w:rPr>
          <w:rFonts w:ascii="Georgia" w:eastAsia="Georgia" w:hAnsi="Georgia" w:cs="Georgia"/>
          <w:spacing w:val="-1"/>
          <w:sz w:val="22"/>
          <w:szCs w:val="22"/>
        </w:rPr>
        <w:t>l</w:t>
      </w:r>
      <w:r>
        <w:rPr>
          <w:rFonts w:ascii="Georgia" w:eastAsia="Georgia" w:hAnsi="Georgia" w:cs="Georgia"/>
          <w:spacing w:val="1"/>
          <w:sz w:val="22"/>
          <w:szCs w:val="22"/>
        </w:rPr>
        <w:t>os</w:t>
      </w:r>
      <w:r>
        <w:rPr>
          <w:rFonts w:ascii="Georgia" w:eastAsia="Georgia" w:hAnsi="Georgia" w:cs="Georgia"/>
          <w:spacing w:val="-1"/>
          <w:sz w:val="22"/>
          <w:szCs w:val="22"/>
        </w:rPr>
        <w:t>ely</w:t>
      </w:r>
      <w:r>
        <w:rPr>
          <w:rFonts w:ascii="Georgia" w:eastAsia="Georgia" w:hAnsi="Georgia" w:cs="Georgia"/>
          <w:sz w:val="22"/>
          <w:szCs w:val="22"/>
        </w:rPr>
        <w:t>.</w:t>
      </w:r>
      <w:r>
        <w:rPr>
          <w:rFonts w:ascii="Georgia" w:eastAsia="Georgia" w:hAnsi="Georgia" w:cs="Georgia"/>
          <w:spacing w:val="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Yo</w:t>
      </w:r>
      <w:r>
        <w:rPr>
          <w:rFonts w:ascii="Georgia" w:eastAsia="Georgia" w:hAnsi="Georgia" w:cs="Georgia"/>
          <w:sz w:val="22"/>
          <w:szCs w:val="22"/>
        </w:rPr>
        <w:t>u</w:t>
      </w:r>
      <w:r>
        <w:rPr>
          <w:rFonts w:ascii="Georgia" w:eastAsia="Georgia" w:hAnsi="Georgia" w:cs="Georgia"/>
          <w:spacing w:val="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2"/>
          <w:sz w:val="22"/>
          <w:szCs w:val="22"/>
        </w:rPr>
        <w:t>s</w:t>
      </w:r>
      <w:r>
        <w:rPr>
          <w:rFonts w:ascii="Georgia" w:eastAsia="Georgia" w:hAnsi="Georgia" w:cs="Georgia"/>
          <w:spacing w:val="1"/>
          <w:sz w:val="22"/>
          <w:szCs w:val="22"/>
        </w:rPr>
        <w:t>ho</w:t>
      </w:r>
      <w:r>
        <w:rPr>
          <w:rFonts w:ascii="Georgia" w:eastAsia="Georgia" w:hAnsi="Georgia" w:cs="Georgia"/>
          <w:sz w:val="22"/>
          <w:szCs w:val="22"/>
        </w:rPr>
        <w:t>u</w:t>
      </w:r>
      <w:r>
        <w:rPr>
          <w:rFonts w:ascii="Georgia" w:eastAsia="Georgia" w:hAnsi="Georgia" w:cs="Georgia"/>
          <w:spacing w:val="-3"/>
          <w:sz w:val="22"/>
          <w:szCs w:val="22"/>
        </w:rPr>
        <w:t>l</w:t>
      </w:r>
      <w:r>
        <w:rPr>
          <w:rFonts w:ascii="Georgia" w:eastAsia="Georgia" w:hAnsi="Georgia" w:cs="Georgia"/>
          <w:sz w:val="22"/>
          <w:szCs w:val="22"/>
        </w:rPr>
        <w:t>d</w:t>
      </w:r>
      <w:r>
        <w:rPr>
          <w:rFonts w:ascii="Georgia" w:eastAsia="Georgia" w:hAnsi="Georgia" w:cs="Georgia"/>
          <w:spacing w:val="4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b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3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3"/>
          <w:sz w:val="22"/>
          <w:szCs w:val="22"/>
        </w:rPr>
        <w:t>a</w:t>
      </w:r>
      <w:r>
        <w:rPr>
          <w:rFonts w:ascii="Georgia" w:eastAsia="Georgia" w:hAnsi="Georgia" w:cs="Georgia"/>
          <w:spacing w:val="3"/>
          <w:sz w:val="22"/>
          <w:szCs w:val="22"/>
        </w:rPr>
        <w:t>b</w:t>
      </w:r>
      <w:r>
        <w:rPr>
          <w:rFonts w:ascii="Georgia" w:eastAsia="Georgia" w:hAnsi="Georgia" w:cs="Georgia"/>
          <w:spacing w:val="-1"/>
          <w:sz w:val="22"/>
          <w:szCs w:val="22"/>
        </w:rPr>
        <w:t>l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3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sz w:val="22"/>
          <w:szCs w:val="22"/>
        </w:rPr>
        <w:t>o</w:t>
      </w:r>
      <w:r>
        <w:rPr>
          <w:rFonts w:ascii="Georgia" w:eastAsia="Georgia" w:hAnsi="Georgia" w:cs="Georgia"/>
          <w:spacing w:val="3"/>
          <w:sz w:val="22"/>
          <w:szCs w:val="22"/>
        </w:rPr>
        <w:t xml:space="preserve"> </w:t>
      </w:r>
      <w:proofErr w:type="spellStart"/>
      <w:r>
        <w:rPr>
          <w:rFonts w:ascii="Georgia" w:eastAsia="Georgia" w:hAnsi="Georgia" w:cs="Georgia"/>
          <w:spacing w:val="1"/>
          <w:sz w:val="22"/>
          <w:szCs w:val="22"/>
        </w:rPr>
        <w:t>r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pacing w:val="1"/>
          <w:sz w:val="22"/>
          <w:szCs w:val="22"/>
        </w:rPr>
        <w:t>c</w:t>
      </w:r>
      <w:r>
        <w:rPr>
          <w:rFonts w:ascii="Georgia" w:eastAsia="Georgia" w:hAnsi="Georgia" w:cs="Georgia"/>
          <w:spacing w:val="-1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>g</w:t>
      </w:r>
      <w:r>
        <w:rPr>
          <w:rFonts w:ascii="Georgia" w:eastAsia="Georgia" w:hAnsi="Georgia" w:cs="Georgia"/>
          <w:spacing w:val="-1"/>
          <w:sz w:val="22"/>
          <w:szCs w:val="22"/>
        </w:rPr>
        <w:t>n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1"/>
          <w:sz w:val="22"/>
          <w:szCs w:val="22"/>
        </w:rPr>
        <w:t>s</w:t>
      </w:r>
      <w:r>
        <w:rPr>
          <w:rFonts w:ascii="Georgia" w:eastAsia="Georgia" w:hAnsi="Georgia" w:cs="Georgia"/>
          <w:sz w:val="22"/>
          <w:szCs w:val="22"/>
        </w:rPr>
        <w:t>e</w:t>
      </w:r>
      <w:proofErr w:type="spellEnd"/>
      <w:r>
        <w:rPr>
          <w:rFonts w:ascii="Georgia" w:eastAsia="Georgia" w:hAnsi="Georgia" w:cs="Georgia"/>
          <w:spacing w:val="3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2"/>
          <w:sz w:val="22"/>
          <w:szCs w:val="22"/>
        </w:rPr>
        <w:t>t</w:t>
      </w:r>
      <w:r>
        <w:rPr>
          <w:rFonts w:ascii="Georgia" w:eastAsia="Georgia" w:hAnsi="Georgia" w:cs="Georgia"/>
          <w:spacing w:val="1"/>
          <w:sz w:val="22"/>
          <w:szCs w:val="22"/>
        </w:rPr>
        <w:t>h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3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s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-2"/>
          <w:sz w:val="22"/>
          <w:szCs w:val="22"/>
        </w:rPr>
        <w:t>m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-1"/>
          <w:sz w:val="22"/>
          <w:szCs w:val="22"/>
        </w:rPr>
        <w:t>la</w:t>
      </w:r>
      <w:r>
        <w:rPr>
          <w:rFonts w:ascii="Georgia" w:eastAsia="Georgia" w:hAnsi="Georgia" w:cs="Georgia"/>
          <w:sz w:val="22"/>
          <w:szCs w:val="22"/>
        </w:rPr>
        <w:t>r</w:t>
      </w:r>
      <w:r>
        <w:rPr>
          <w:rFonts w:ascii="Georgia" w:eastAsia="Georgia" w:hAnsi="Georgia" w:cs="Georgia"/>
          <w:spacing w:val="5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ro</w:t>
      </w:r>
      <w:r>
        <w:rPr>
          <w:rFonts w:ascii="Georgia" w:eastAsia="Georgia" w:hAnsi="Georgia" w:cs="Georgia"/>
          <w:spacing w:val="-3"/>
          <w:sz w:val="22"/>
          <w:szCs w:val="22"/>
        </w:rPr>
        <w:t>a</w:t>
      </w:r>
      <w:r>
        <w:rPr>
          <w:rFonts w:ascii="Georgia" w:eastAsia="Georgia" w:hAnsi="Georgia" w:cs="Georgia"/>
          <w:sz w:val="22"/>
          <w:szCs w:val="22"/>
        </w:rPr>
        <w:t xml:space="preserve">d </w:t>
      </w:r>
      <w:proofErr w:type="gramStart"/>
      <w:r>
        <w:rPr>
          <w:rFonts w:ascii="Georgia" w:eastAsia="Georgia" w:hAnsi="Georgia" w:cs="Georgia"/>
          <w:spacing w:val="-1"/>
          <w:sz w:val="22"/>
          <w:szCs w:val="22"/>
        </w:rPr>
        <w:t>ne</w:t>
      </w:r>
      <w:r>
        <w:rPr>
          <w:rFonts w:ascii="Georgia" w:eastAsia="Georgia" w:hAnsi="Georgia" w:cs="Georgia"/>
          <w:sz w:val="22"/>
          <w:szCs w:val="22"/>
        </w:rPr>
        <w:t>t</w:t>
      </w:r>
      <w:r>
        <w:rPr>
          <w:rFonts w:ascii="Georgia" w:eastAsia="Georgia" w:hAnsi="Georgia" w:cs="Georgia"/>
          <w:spacing w:val="1"/>
          <w:sz w:val="22"/>
          <w:szCs w:val="22"/>
        </w:rPr>
        <w:t>wor</w:t>
      </w:r>
      <w:r>
        <w:rPr>
          <w:rFonts w:ascii="Georgia" w:eastAsia="Georgia" w:hAnsi="Georgia" w:cs="Georgia"/>
          <w:spacing w:val="-3"/>
          <w:sz w:val="22"/>
          <w:szCs w:val="22"/>
        </w:rPr>
        <w:t>k</w:t>
      </w:r>
      <w:r>
        <w:rPr>
          <w:rFonts w:ascii="Georgia" w:eastAsia="Georgia" w:hAnsi="Georgia" w:cs="Georgia"/>
          <w:sz w:val="22"/>
          <w:szCs w:val="22"/>
        </w:rPr>
        <w:t xml:space="preserve">s </w:t>
      </w:r>
      <w:r>
        <w:rPr>
          <w:rFonts w:ascii="Georgia" w:eastAsia="Georgia" w:hAnsi="Georgia" w:cs="Georgia"/>
          <w:spacing w:val="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w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-2"/>
          <w:sz w:val="22"/>
          <w:szCs w:val="22"/>
        </w:rPr>
        <w:t>t</w:t>
      </w:r>
      <w:r>
        <w:rPr>
          <w:rFonts w:ascii="Georgia" w:eastAsia="Georgia" w:hAnsi="Georgia" w:cs="Georgia"/>
          <w:spacing w:val="1"/>
          <w:sz w:val="22"/>
          <w:szCs w:val="22"/>
        </w:rPr>
        <w:t>h</w:t>
      </w:r>
      <w:r>
        <w:rPr>
          <w:rFonts w:ascii="Georgia" w:eastAsia="Georgia" w:hAnsi="Georgia" w:cs="Georgia"/>
          <w:sz w:val="22"/>
          <w:szCs w:val="22"/>
        </w:rPr>
        <w:t>in</w:t>
      </w:r>
      <w:proofErr w:type="gramEnd"/>
      <w:r>
        <w:rPr>
          <w:rFonts w:ascii="Georgia" w:eastAsia="Georgia" w:hAnsi="Georgia" w:cs="Georgia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1"/>
          <w:sz w:val="22"/>
          <w:szCs w:val="22"/>
        </w:rPr>
        <w:t>y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 xml:space="preserve">ur </w:t>
      </w:r>
      <w:r>
        <w:rPr>
          <w:rFonts w:ascii="Georgia" w:eastAsia="Georgia" w:hAnsi="Georgia" w:cs="Georgia"/>
          <w:spacing w:val="3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2"/>
          <w:sz w:val="22"/>
          <w:szCs w:val="22"/>
        </w:rPr>
        <w:t>i</w:t>
      </w:r>
      <w:r>
        <w:rPr>
          <w:rFonts w:ascii="Georgia" w:eastAsia="Georgia" w:hAnsi="Georgia" w:cs="Georgia"/>
          <w:sz w:val="22"/>
          <w:szCs w:val="22"/>
        </w:rPr>
        <w:t>m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z w:val="22"/>
          <w:szCs w:val="22"/>
        </w:rPr>
        <w:t>g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 xml:space="preserve">. </w:t>
      </w:r>
      <w:r>
        <w:rPr>
          <w:rFonts w:ascii="Georgia" w:eastAsia="Georgia" w:hAnsi="Georgia" w:cs="Georgia"/>
          <w:spacing w:val="2"/>
          <w:sz w:val="22"/>
          <w:szCs w:val="22"/>
        </w:rPr>
        <w:t xml:space="preserve"> </w:t>
      </w:r>
      <w:proofErr w:type="gramStart"/>
      <w:r>
        <w:rPr>
          <w:rFonts w:ascii="Georgia" w:eastAsia="Georgia" w:hAnsi="Georgia" w:cs="Georgia"/>
          <w:spacing w:val="1"/>
          <w:sz w:val="22"/>
          <w:szCs w:val="22"/>
        </w:rPr>
        <w:t>No</w:t>
      </w:r>
      <w:r>
        <w:rPr>
          <w:rFonts w:ascii="Georgia" w:eastAsia="Georgia" w:hAnsi="Georgia" w:cs="Georgia"/>
          <w:spacing w:val="-2"/>
          <w:sz w:val="22"/>
          <w:szCs w:val="22"/>
        </w:rPr>
        <w:t>t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1"/>
          <w:sz w:val="22"/>
          <w:szCs w:val="22"/>
        </w:rPr>
        <w:t>c</w:t>
      </w:r>
      <w:r>
        <w:rPr>
          <w:rFonts w:ascii="Georgia" w:eastAsia="Georgia" w:hAnsi="Georgia" w:cs="Georgia"/>
          <w:sz w:val="22"/>
          <w:szCs w:val="22"/>
        </w:rPr>
        <w:t xml:space="preserve">e </w:t>
      </w:r>
      <w:r>
        <w:rPr>
          <w:rFonts w:ascii="Georgia" w:eastAsia="Georgia" w:hAnsi="Georgia" w:cs="Georgia"/>
          <w:spacing w:val="1"/>
          <w:sz w:val="22"/>
          <w:szCs w:val="22"/>
        </w:rPr>
        <w:t xml:space="preserve"> th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z w:val="22"/>
          <w:szCs w:val="22"/>
        </w:rPr>
        <w:t>t</w:t>
      </w:r>
      <w:proofErr w:type="gramEnd"/>
      <w:r>
        <w:rPr>
          <w:rFonts w:ascii="Georgia" w:eastAsia="Georgia" w:hAnsi="Georgia" w:cs="Georgia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2"/>
          <w:sz w:val="22"/>
          <w:szCs w:val="22"/>
        </w:rPr>
        <w:t>t</w:t>
      </w:r>
      <w:r>
        <w:rPr>
          <w:rFonts w:ascii="Georgia" w:eastAsia="Georgia" w:hAnsi="Georgia" w:cs="Georgia"/>
          <w:spacing w:val="1"/>
          <w:sz w:val="22"/>
          <w:szCs w:val="22"/>
        </w:rPr>
        <w:t>h</w:t>
      </w:r>
      <w:r>
        <w:rPr>
          <w:rFonts w:ascii="Georgia" w:eastAsia="Georgia" w:hAnsi="Georgia" w:cs="Georgia"/>
          <w:sz w:val="22"/>
          <w:szCs w:val="22"/>
        </w:rPr>
        <w:t xml:space="preserve">e </w:t>
      </w:r>
      <w:r>
        <w:rPr>
          <w:rFonts w:ascii="Georgia" w:eastAsia="Georgia" w:hAnsi="Georgia" w:cs="Georgia"/>
          <w:spacing w:val="1"/>
          <w:sz w:val="22"/>
          <w:szCs w:val="22"/>
        </w:rPr>
        <w:t xml:space="preserve"> U</w:t>
      </w:r>
      <w:r>
        <w:rPr>
          <w:rFonts w:ascii="Georgia" w:eastAsia="Georgia" w:hAnsi="Georgia" w:cs="Georgia"/>
          <w:sz w:val="22"/>
          <w:szCs w:val="22"/>
        </w:rPr>
        <w:t xml:space="preserve">TM </w:t>
      </w:r>
      <w:r>
        <w:rPr>
          <w:rFonts w:ascii="Georgia" w:eastAsia="Georgia" w:hAnsi="Georgia" w:cs="Georgia"/>
          <w:spacing w:val="1"/>
          <w:sz w:val="22"/>
          <w:szCs w:val="22"/>
        </w:rPr>
        <w:t xml:space="preserve"> c</w:t>
      </w:r>
      <w:r>
        <w:rPr>
          <w:rFonts w:ascii="Georgia" w:eastAsia="Georgia" w:hAnsi="Georgia" w:cs="Georgia"/>
          <w:spacing w:val="-1"/>
          <w:sz w:val="22"/>
          <w:szCs w:val="22"/>
        </w:rPr>
        <w:t>o</w:t>
      </w:r>
      <w:r>
        <w:rPr>
          <w:rFonts w:ascii="Georgia" w:eastAsia="Georgia" w:hAnsi="Georgia" w:cs="Georgia"/>
          <w:spacing w:val="2"/>
          <w:sz w:val="22"/>
          <w:szCs w:val="22"/>
        </w:rPr>
        <w:t>o</w:t>
      </w:r>
      <w:r>
        <w:rPr>
          <w:rFonts w:ascii="Georgia" w:eastAsia="Georgia" w:hAnsi="Georgia" w:cs="Georgia"/>
          <w:spacing w:val="-2"/>
          <w:sz w:val="22"/>
          <w:szCs w:val="22"/>
        </w:rPr>
        <w:t>r</w:t>
      </w:r>
      <w:r>
        <w:rPr>
          <w:rFonts w:ascii="Georgia" w:eastAsia="Georgia" w:hAnsi="Georgia" w:cs="Georgia"/>
          <w:sz w:val="22"/>
          <w:szCs w:val="22"/>
        </w:rPr>
        <w:t>di</w:t>
      </w:r>
      <w:r>
        <w:rPr>
          <w:rFonts w:ascii="Georgia" w:eastAsia="Georgia" w:hAnsi="Georgia" w:cs="Georgia"/>
          <w:spacing w:val="-1"/>
          <w:sz w:val="22"/>
          <w:szCs w:val="22"/>
        </w:rPr>
        <w:t>na</w:t>
      </w:r>
      <w:r>
        <w:rPr>
          <w:rFonts w:ascii="Georgia" w:eastAsia="Georgia" w:hAnsi="Georgia" w:cs="Georgia"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 xml:space="preserve">s </w:t>
      </w:r>
      <w:r>
        <w:rPr>
          <w:rFonts w:ascii="Georgia" w:eastAsia="Georgia" w:hAnsi="Georgia" w:cs="Georgia"/>
          <w:spacing w:val="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 xml:space="preserve">f </w:t>
      </w:r>
      <w:r>
        <w:rPr>
          <w:rFonts w:ascii="Georgia" w:eastAsia="Georgia" w:hAnsi="Georgia" w:cs="Georgia"/>
          <w:spacing w:val="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2"/>
          <w:sz w:val="22"/>
          <w:szCs w:val="22"/>
        </w:rPr>
        <w:t>t</w:t>
      </w:r>
      <w:r>
        <w:rPr>
          <w:rFonts w:ascii="Georgia" w:eastAsia="Georgia" w:hAnsi="Georgia" w:cs="Georgia"/>
          <w:spacing w:val="-1"/>
          <w:sz w:val="22"/>
          <w:szCs w:val="22"/>
        </w:rPr>
        <w:t>h</w:t>
      </w:r>
      <w:r>
        <w:rPr>
          <w:rFonts w:ascii="Georgia" w:eastAsia="Georgia" w:hAnsi="Georgia" w:cs="Georgia"/>
          <w:sz w:val="22"/>
          <w:szCs w:val="22"/>
        </w:rPr>
        <w:t xml:space="preserve">e  </w:t>
      </w:r>
      <w:r>
        <w:rPr>
          <w:rFonts w:ascii="Georgia" w:eastAsia="Georgia" w:hAnsi="Georgia" w:cs="Georgia"/>
          <w:spacing w:val="1"/>
          <w:sz w:val="22"/>
          <w:szCs w:val="22"/>
        </w:rPr>
        <w:t>v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pacing w:val="1"/>
          <w:sz w:val="22"/>
          <w:szCs w:val="22"/>
        </w:rPr>
        <w:t>cto</w:t>
      </w:r>
      <w:r>
        <w:rPr>
          <w:rFonts w:ascii="Georgia" w:eastAsia="Georgia" w:hAnsi="Georgia" w:cs="Georgia"/>
          <w:sz w:val="22"/>
          <w:szCs w:val="22"/>
        </w:rPr>
        <w:t>r di</w:t>
      </w:r>
      <w:r>
        <w:rPr>
          <w:rFonts w:ascii="Georgia" w:eastAsia="Georgia" w:hAnsi="Georgia" w:cs="Georgia"/>
          <w:spacing w:val="-2"/>
          <w:sz w:val="22"/>
          <w:szCs w:val="22"/>
        </w:rPr>
        <w:t>s</w:t>
      </w:r>
      <w:r>
        <w:rPr>
          <w:rFonts w:ascii="Georgia" w:eastAsia="Georgia" w:hAnsi="Georgia" w:cs="Georgia"/>
          <w:spacing w:val="1"/>
          <w:sz w:val="22"/>
          <w:szCs w:val="22"/>
        </w:rPr>
        <w:t>p</w:t>
      </w:r>
      <w:r>
        <w:rPr>
          <w:rFonts w:ascii="Georgia" w:eastAsia="Georgia" w:hAnsi="Georgia" w:cs="Georgia"/>
          <w:spacing w:val="-1"/>
          <w:sz w:val="22"/>
          <w:szCs w:val="22"/>
        </w:rPr>
        <w:t>la</w:t>
      </w:r>
      <w:r>
        <w:rPr>
          <w:rFonts w:ascii="Georgia" w:eastAsia="Georgia" w:hAnsi="Georgia" w:cs="Georgia"/>
          <w:sz w:val="22"/>
          <w:szCs w:val="22"/>
        </w:rPr>
        <w:t>y</w:t>
      </w:r>
      <w:r>
        <w:rPr>
          <w:rFonts w:ascii="Georgia" w:eastAsia="Georgia" w:hAnsi="Georgia" w:cs="Georgia"/>
          <w:spacing w:val="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pacing w:val="1"/>
          <w:sz w:val="22"/>
          <w:szCs w:val="22"/>
        </w:rPr>
        <w:t>r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1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di</w:t>
      </w:r>
      <w:r>
        <w:rPr>
          <w:rFonts w:ascii="Georgia" w:eastAsia="Georgia" w:hAnsi="Georgia" w:cs="Georgia"/>
          <w:spacing w:val="1"/>
          <w:sz w:val="22"/>
          <w:szCs w:val="22"/>
        </w:rPr>
        <w:t>sp</w:t>
      </w:r>
      <w:r>
        <w:rPr>
          <w:rFonts w:ascii="Georgia" w:eastAsia="Georgia" w:hAnsi="Georgia" w:cs="Georgia"/>
          <w:spacing w:val="-1"/>
          <w:sz w:val="22"/>
          <w:szCs w:val="22"/>
        </w:rPr>
        <w:t>laye</w:t>
      </w:r>
      <w:r>
        <w:rPr>
          <w:rFonts w:ascii="Georgia" w:eastAsia="Georgia" w:hAnsi="Georgia" w:cs="Georgia"/>
          <w:sz w:val="22"/>
          <w:szCs w:val="22"/>
        </w:rPr>
        <w:t>d</w:t>
      </w:r>
      <w:r>
        <w:rPr>
          <w:rFonts w:ascii="Georgia" w:eastAsia="Georgia" w:hAnsi="Georgia" w:cs="Georgia"/>
          <w:spacing w:val="3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in</w:t>
      </w:r>
      <w:r>
        <w:rPr>
          <w:rFonts w:ascii="Georgia" w:eastAsia="Georgia" w:hAnsi="Georgia" w:cs="Georgia"/>
          <w:spacing w:val="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th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1"/>
          <w:sz w:val="22"/>
          <w:szCs w:val="22"/>
        </w:rPr>
        <w:t>l</w:t>
      </w:r>
      <w:r>
        <w:rPr>
          <w:rFonts w:ascii="Georgia" w:eastAsia="Georgia" w:hAnsi="Georgia" w:cs="Georgia"/>
          <w:spacing w:val="1"/>
          <w:sz w:val="22"/>
          <w:szCs w:val="22"/>
        </w:rPr>
        <w:t>ow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r</w:t>
      </w:r>
      <w:r>
        <w:rPr>
          <w:rFonts w:ascii="Georgia" w:eastAsia="Georgia" w:hAnsi="Georgia" w:cs="Georgia"/>
          <w:spacing w:val="3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1"/>
          <w:sz w:val="22"/>
          <w:szCs w:val="22"/>
        </w:rPr>
        <w:t>le</w:t>
      </w:r>
      <w:r>
        <w:rPr>
          <w:rFonts w:ascii="Georgia" w:eastAsia="Georgia" w:hAnsi="Georgia" w:cs="Georgia"/>
          <w:sz w:val="22"/>
          <w:szCs w:val="22"/>
        </w:rPr>
        <w:t>ft</w:t>
      </w:r>
      <w:r>
        <w:rPr>
          <w:rFonts w:ascii="Georgia" w:eastAsia="Georgia" w:hAnsi="Georgia" w:cs="Georgia"/>
          <w:spacing w:val="1"/>
          <w:sz w:val="22"/>
          <w:szCs w:val="22"/>
        </w:rPr>
        <w:t xml:space="preserve"> h</w:t>
      </w:r>
      <w:r>
        <w:rPr>
          <w:rFonts w:ascii="Georgia" w:eastAsia="Georgia" w:hAnsi="Georgia" w:cs="Georgia"/>
          <w:spacing w:val="-1"/>
          <w:sz w:val="22"/>
          <w:szCs w:val="22"/>
        </w:rPr>
        <w:t>an</w:t>
      </w:r>
      <w:r>
        <w:rPr>
          <w:rFonts w:ascii="Georgia" w:eastAsia="Georgia" w:hAnsi="Georgia" w:cs="Georgia"/>
          <w:sz w:val="22"/>
          <w:szCs w:val="22"/>
        </w:rPr>
        <w:t>d</w:t>
      </w:r>
      <w:r>
        <w:rPr>
          <w:rFonts w:ascii="Georgia" w:eastAsia="Georgia" w:hAnsi="Georgia" w:cs="Georgia"/>
          <w:spacing w:val="3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c</w:t>
      </w:r>
      <w:r>
        <w:rPr>
          <w:rFonts w:ascii="Georgia" w:eastAsia="Georgia" w:hAnsi="Georgia" w:cs="Georgia"/>
          <w:spacing w:val="-1"/>
          <w:sz w:val="22"/>
          <w:szCs w:val="22"/>
        </w:rPr>
        <w:t>o</w:t>
      </w:r>
      <w:r>
        <w:rPr>
          <w:rFonts w:ascii="Georgia" w:eastAsia="Georgia" w:hAnsi="Georgia" w:cs="Georgia"/>
          <w:spacing w:val="1"/>
          <w:sz w:val="22"/>
          <w:szCs w:val="22"/>
        </w:rPr>
        <w:t>r</w:t>
      </w:r>
      <w:r>
        <w:rPr>
          <w:rFonts w:ascii="Georgia" w:eastAsia="Georgia" w:hAnsi="Georgia" w:cs="Georgia"/>
          <w:spacing w:val="-3"/>
          <w:sz w:val="22"/>
          <w:szCs w:val="22"/>
        </w:rPr>
        <w:t>n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r</w:t>
      </w:r>
      <w:r>
        <w:rPr>
          <w:rFonts w:ascii="Georgia" w:eastAsia="Georgia" w:hAnsi="Georgia" w:cs="Georgia"/>
          <w:spacing w:val="4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>f</w:t>
      </w:r>
      <w:r>
        <w:rPr>
          <w:rFonts w:ascii="Georgia" w:eastAsia="Georgia" w:hAnsi="Georgia" w:cs="Georgia"/>
          <w:spacing w:val="3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th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1"/>
          <w:sz w:val="22"/>
          <w:szCs w:val="22"/>
        </w:rPr>
        <w:t>v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pacing w:val="1"/>
          <w:sz w:val="22"/>
          <w:szCs w:val="22"/>
        </w:rPr>
        <w:t>w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pacing w:val="1"/>
          <w:sz w:val="22"/>
          <w:szCs w:val="22"/>
        </w:rPr>
        <w:t>r</w:t>
      </w:r>
      <w:r>
        <w:rPr>
          <w:rFonts w:ascii="Georgia" w:eastAsia="Georgia" w:hAnsi="Georgia" w:cs="Georgia"/>
          <w:sz w:val="22"/>
          <w:szCs w:val="22"/>
        </w:rPr>
        <w:t>.</w:t>
      </w:r>
      <w:r>
        <w:rPr>
          <w:rFonts w:ascii="Georgia" w:eastAsia="Georgia" w:hAnsi="Georgia" w:cs="Georgia"/>
          <w:spacing w:val="3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1"/>
          <w:sz w:val="22"/>
          <w:szCs w:val="22"/>
        </w:rPr>
        <w:t>Y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 xml:space="preserve">u </w:t>
      </w:r>
      <w:r>
        <w:rPr>
          <w:rFonts w:ascii="Georgia" w:eastAsia="Georgia" w:hAnsi="Georgia" w:cs="Georgia"/>
          <w:spacing w:val="1"/>
          <w:sz w:val="22"/>
          <w:szCs w:val="22"/>
        </w:rPr>
        <w:t>w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-1"/>
          <w:sz w:val="22"/>
          <w:szCs w:val="22"/>
        </w:rPr>
        <w:t>l</w:t>
      </w:r>
      <w:r>
        <w:rPr>
          <w:rFonts w:ascii="Georgia" w:eastAsia="Georgia" w:hAnsi="Georgia" w:cs="Georgia"/>
          <w:sz w:val="22"/>
          <w:szCs w:val="22"/>
        </w:rPr>
        <w:t>l</w:t>
      </w:r>
      <w:r>
        <w:rPr>
          <w:rFonts w:ascii="Georgia" w:eastAsia="Georgia" w:hAnsi="Georgia" w:cs="Georgia"/>
          <w:spacing w:val="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s</w:t>
      </w:r>
      <w:r>
        <w:rPr>
          <w:rFonts w:ascii="Georgia" w:eastAsia="Georgia" w:hAnsi="Georgia" w:cs="Georgia"/>
          <w:spacing w:val="-1"/>
          <w:sz w:val="22"/>
          <w:szCs w:val="22"/>
        </w:rPr>
        <w:t>ele</w:t>
      </w:r>
      <w:r>
        <w:rPr>
          <w:rFonts w:ascii="Georgia" w:eastAsia="Georgia" w:hAnsi="Georgia" w:cs="Georgia"/>
          <w:spacing w:val="1"/>
          <w:sz w:val="22"/>
          <w:szCs w:val="22"/>
        </w:rPr>
        <w:t>c</w:t>
      </w:r>
      <w:r>
        <w:rPr>
          <w:rFonts w:ascii="Georgia" w:eastAsia="Georgia" w:hAnsi="Georgia" w:cs="Georgia"/>
          <w:sz w:val="22"/>
          <w:szCs w:val="22"/>
        </w:rPr>
        <w:t xml:space="preserve">t </w:t>
      </w:r>
      <w:r>
        <w:rPr>
          <w:rFonts w:ascii="Georgia" w:eastAsia="Georgia" w:hAnsi="Georgia" w:cs="Georgia"/>
          <w:spacing w:val="1"/>
          <w:sz w:val="22"/>
          <w:szCs w:val="22"/>
        </w:rPr>
        <w:t>G</w:t>
      </w:r>
      <w:r>
        <w:rPr>
          <w:rFonts w:ascii="Georgia" w:eastAsia="Georgia" w:hAnsi="Georgia" w:cs="Georgia"/>
          <w:sz w:val="22"/>
          <w:szCs w:val="22"/>
        </w:rPr>
        <w:t>CPs</w:t>
      </w:r>
      <w:r>
        <w:rPr>
          <w:rFonts w:ascii="Georgia" w:eastAsia="Georgia" w:hAnsi="Georgia" w:cs="Georgia"/>
          <w:spacing w:val="1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u</w:t>
      </w:r>
      <w:r>
        <w:rPr>
          <w:rFonts w:ascii="Georgia" w:eastAsia="Georgia" w:hAnsi="Georgia" w:cs="Georgia"/>
          <w:spacing w:val="1"/>
          <w:sz w:val="22"/>
          <w:szCs w:val="22"/>
        </w:rPr>
        <w:t>s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-1"/>
          <w:sz w:val="22"/>
          <w:szCs w:val="22"/>
        </w:rPr>
        <w:t>n</w:t>
      </w:r>
      <w:r>
        <w:rPr>
          <w:rFonts w:ascii="Georgia" w:eastAsia="Georgia" w:hAnsi="Georgia" w:cs="Georgia"/>
          <w:sz w:val="22"/>
          <w:szCs w:val="22"/>
        </w:rPr>
        <w:t xml:space="preserve">g </w:t>
      </w:r>
      <w:r>
        <w:rPr>
          <w:rFonts w:ascii="Georgia" w:eastAsia="Georgia" w:hAnsi="Georgia" w:cs="Georgia"/>
          <w:spacing w:val="-1"/>
          <w:sz w:val="22"/>
          <w:szCs w:val="22"/>
        </w:rPr>
        <w:t>U</w:t>
      </w:r>
      <w:r>
        <w:rPr>
          <w:rFonts w:ascii="Georgia" w:eastAsia="Georgia" w:hAnsi="Georgia" w:cs="Georgia"/>
          <w:sz w:val="22"/>
          <w:szCs w:val="22"/>
        </w:rPr>
        <w:t>TM</w:t>
      </w:r>
      <w:r>
        <w:rPr>
          <w:rFonts w:ascii="Georgia" w:eastAsia="Georgia" w:hAnsi="Georgia" w:cs="Georgia"/>
          <w:spacing w:val="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2"/>
          <w:sz w:val="22"/>
          <w:szCs w:val="22"/>
        </w:rPr>
        <w:t>c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pacing w:val="-1"/>
          <w:sz w:val="22"/>
          <w:szCs w:val="22"/>
        </w:rPr>
        <w:t>-o</w:t>
      </w:r>
      <w:r>
        <w:rPr>
          <w:rFonts w:ascii="Georgia" w:eastAsia="Georgia" w:hAnsi="Georgia" w:cs="Georgia"/>
          <w:spacing w:val="-2"/>
          <w:sz w:val="22"/>
          <w:szCs w:val="22"/>
        </w:rPr>
        <w:t>r</w:t>
      </w:r>
      <w:r>
        <w:rPr>
          <w:rFonts w:ascii="Georgia" w:eastAsia="Georgia" w:hAnsi="Georgia" w:cs="Georgia"/>
          <w:sz w:val="22"/>
          <w:szCs w:val="22"/>
        </w:rPr>
        <w:t>di</w:t>
      </w:r>
      <w:r>
        <w:rPr>
          <w:rFonts w:ascii="Georgia" w:eastAsia="Georgia" w:hAnsi="Georgia" w:cs="Georgia"/>
          <w:spacing w:val="-1"/>
          <w:sz w:val="22"/>
          <w:szCs w:val="22"/>
        </w:rPr>
        <w:t>na</w:t>
      </w:r>
      <w:r>
        <w:rPr>
          <w:rFonts w:ascii="Georgia" w:eastAsia="Georgia" w:hAnsi="Georgia" w:cs="Georgia"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s</w:t>
      </w:r>
      <w:r>
        <w:rPr>
          <w:rFonts w:ascii="Georgia" w:eastAsia="Georgia" w:hAnsi="Georgia" w:cs="Georgia"/>
          <w:spacing w:val="3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2"/>
          <w:sz w:val="22"/>
          <w:szCs w:val="22"/>
        </w:rPr>
        <w:t>f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>r</w:t>
      </w:r>
      <w:r>
        <w:rPr>
          <w:rFonts w:ascii="Georgia" w:eastAsia="Georgia" w:hAnsi="Georgia" w:cs="Georgia"/>
          <w:spacing w:val="3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2"/>
          <w:sz w:val="22"/>
          <w:szCs w:val="22"/>
        </w:rPr>
        <w:t>i</w:t>
      </w:r>
      <w:r>
        <w:rPr>
          <w:rFonts w:ascii="Georgia" w:eastAsia="Georgia" w:hAnsi="Georgia" w:cs="Georgia"/>
          <w:sz w:val="22"/>
          <w:szCs w:val="22"/>
        </w:rPr>
        <w:t>m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z w:val="22"/>
          <w:szCs w:val="22"/>
        </w:rPr>
        <w:t>ge</w:t>
      </w:r>
      <w:r>
        <w:rPr>
          <w:rFonts w:ascii="Georgia" w:eastAsia="Georgia" w:hAnsi="Georgia" w:cs="Georgia"/>
          <w:spacing w:val="1"/>
          <w:sz w:val="22"/>
          <w:szCs w:val="22"/>
        </w:rPr>
        <w:t xml:space="preserve"> r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pacing w:val="-2"/>
          <w:sz w:val="22"/>
          <w:szCs w:val="22"/>
        </w:rPr>
        <w:t>c</w:t>
      </w:r>
      <w:r>
        <w:rPr>
          <w:rFonts w:ascii="Georgia" w:eastAsia="Georgia" w:hAnsi="Georgia" w:cs="Georgia"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sz w:val="22"/>
          <w:szCs w:val="22"/>
        </w:rPr>
        <w:t>if</w:t>
      </w:r>
      <w:r>
        <w:rPr>
          <w:rFonts w:ascii="Georgia" w:eastAsia="Georgia" w:hAnsi="Georgia" w:cs="Georgia"/>
          <w:spacing w:val="-2"/>
          <w:sz w:val="22"/>
          <w:szCs w:val="22"/>
        </w:rPr>
        <w:t>i</w:t>
      </w:r>
      <w:r>
        <w:rPr>
          <w:rFonts w:ascii="Georgia" w:eastAsia="Georgia" w:hAnsi="Georgia" w:cs="Georgia"/>
          <w:spacing w:val="1"/>
          <w:sz w:val="22"/>
          <w:szCs w:val="22"/>
        </w:rPr>
        <w:t>c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>n.</w:t>
      </w:r>
      <w:r>
        <w:rPr>
          <w:rFonts w:ascii="Georgia" w:eastAsia="Georgia" w:hAnsi="Georgia" w:cs="Georgia"/>
          <w:spacing w:val="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1"/>
          <w:sz w:val="22"/>
          <w:szCs w:val="22"/>
        </w:rPr>
        <w:t>Y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 xml:space="preserve">u </w:t>
      </w:r>
      <w:r>
        <w:rPr>
          <w:rFonts w:ascii="Georgia" w:eastAsia="Georgia" w:hAnsi="Georgia" w:cs="Georgia"/>
          <w:spacing w:val="1"/>
          <w:sz w:val="22"/>
          <w:szCs w:val="22"/>
        </w:rPr>
        <w:t>w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-1"/>
          <w:sz w:val="22"/>
          <w:szCs w:val="22"/>
        </w:rPr>
        <w:t>l</w:t>
      </w:r>
      <w:r>
        <w:rPr>
          <w:rFonts w:ascii="Georgia" w:eastAsia="Georgia" w:hAnsi="Georgia" w:cs="Georgia"/>
          <w:sz w:val="22"/>
          <w:szCs w:val="22"/>
        </w:rPr>
        <w:t>l</w:t>
      </w:r>
      <w:r>
        <w:rPr>
          <w:rFonts w:ascii="Georgia" w:eastAsia="Georgia" w:hAnsi="Georgia" w:cs="Georgia"/>
          <w:spacing w:val="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r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m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pacing w:val="-2"/>
          <w:sz w:val="22"/>
          <w:szCs w:val="22"/>
        </w:rPr>
        <w:t>m</w:t>
      </w:r>
      <w:r>
        <w:rPr>
          <w:rFonts w:ascii="Georgia" w:eastAsia="Georgia" w:hAnsi="Georgia" w:cs="Georgia"/>
          <w:spacing w:val="1"/>
          <w:sz w:val="22"/>
          <w:szCs w:val="22"/>
        </w:rPr>
        <w:t>b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r</w:t>
      </w:r>
      <w:r>
        <w:rPr>
          <w:rFonts w:ascii="Georgia" w:eastAsia="Georgia" w:hAnsi="Georgia" w:cs="Georgia"/>
          <w:spacing w:val="3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2"/>
          <w:sz w:val="22"/>
          <w:szCs w:val="22"/>
        </w:rPr>
        <w:t>t</w:t>
      </w:r>
      <w:r>
        <w:rPr>
          <w:rFonts w:ascii="Georgia" w:eastAsia="Georgia" w:hAnsi="Georgia" w:cs="Georgia"/>
          <w:spacing w:val="1"/>
          <w:sz w:val="22"/>
          <w:szCs w:val="22"/>
        </w:rPr>
        <w:t>h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z w:val="22"/>
          <w:szCs w:val="22"/>
        </w:rPr>
        <w:t xml:space="preserve">t </w:t>
      </w:r>
      <w:r>
        <w:rPr>
          <w:rFonts w:ascii="Georgia" w:eastAsia="Georgia" w:hAnsi="Georgia" w:cs="Georgia"/>
          <w:spacing w:val="1"/>
          <w:sz w:val="22"/>
          <w:szCs w:val="22"/>
        </w:rPr>
        <w:t>G</w:t>
      </w:r>
      <w:r>
        <w:rPr>
          <w:rFonts w:ascii="Georgia" w:eastAsia="Georgia" w:hAnsi="Georgia" w:cs="Georgia"/>
          <w:sz w:val="22"/>
          <w:szCs w:val="22"/>
        </w:rPr>
        <w:t xml:space="preserve">CPs </w:t>
      </w:r>
      <w:r>
        <w:rPr>
          <w:rFonts w:ascii="Georgia" w:eastAsia="Georgia" w:hAnsi="Georgia" w:cs="Georgia"/>
          <w:spacing w:val="-2"/>
          <w:sz w:val="22"/>
          <w:szCs w:val="22"/>
        </w:rPr>
        <w:t>c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pacing w:val="-1"/>
          <w:sz w:val="22"/>
          <w:szCs w:val="22"/>
        </w:rPr>
        <w:t>n</w:t>
      </w:r>
      <w:r>
        <w:rPr>
          <w:rFonts w:ascii="Georgia" w:eastAsia="Georgia" w:hAnsi="Georgia" w:cs="Georgia"/>
          <w:spacing w:val="1"/>
          <w:sz w:val="22"/>
          <w:szCs w:val="22"/>
        </w:rPr>
        <w:t>s</w:t>
      </w:r>
      <w:r>
        <w:rPr>
          <w:rFonts w:ascii="Georgia" w:eastAsia="Georgia" w:hAnsi="Georgia" w:cs="Georgia"/>
          <w:spacing w:val="-2"/>
          <w:sz w:val="22"/>
          <w:szCs w:val="22"/>
        </w:rPr>
        <w:t>i</w:t>
      </w:r>
      <w:r>
        <w:rPr>
          <w:rFonts w:ascii="Georgia" w:eastAsia="Georgia" w:hAnsi="Georgia" w:cs="Georgia"/>
          <w:spacing w:val="1"/>
          <w:sz w:val="22"/>
          <w:szCs w:val="22"/>
        </w:rPr>
        <w:t>s</w:t>
      </w:r>
      <w:r>
        <w:rPr>
          <w:rFonts w:ascii="Georgia" w:eastAsia="Georgia" w:hAnsi="Georgia" w:cs="Georgia"/>
          <w:sz w:val="22"/>
          <w:szCs w:val="22"/>
        </w:rPr>
        <w:t>t</w:t>
      </w:r>
      <w:r>
        <w:rPr>
          <w:rFonts w:ascii="Georgia" w:eastAsia="Georgia" w:hAnsi="Georgia" w:cs="Georgia"/>
          <w:spacing w:val="-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>f t</w:t>
      </w:r>
      <w:r>
        <w:rPr>
          <w:rFonts w:ascii="Georgia" w:eastAsia="Georgia" w:hAnsi="Georgia" w:cs="Georgia"/>
          <w:spacing w:val="-2"/>
          <w:sz w:val="22"/>
          <w:szCs w:val="22"/>
        </w:rPr>
        <w:t>w</w:t>
      </w:r>
      <w:r>
        <w:rPr>
          <w:rFonts w:ascii="Georgia" w:eastAsia="Georgia" w:hAnsi="Georgia" w:cs="Georgia"/>
          <w:sz w:val="22"/>
          <w:szCs w:val="22"/>
        </w:rPr>
        <w:t>o</w:t>
      </w:r>
      <w:r>
        <w:rPr>
          <w:rFonts w:ascii="Georgia" w:eastAsia="Georgia" w:hAnsi="Georgia" w:cs="Georgia"/>
          <w:spacing w:val="1"/>
          <w:sz w:val="22"/>
          <w:szCs w:val="22"/>
        </w:rPr>
        <w:t xml:space="preserve"> p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pacing w:val="-2"/>
          <w:sz w:val="22"/>
          <w:szCs w:val="22"/>
        </w:rPr>
        <w:t>i</w:t>
      </w:r>
      <w:r>
        <w:rPr>
          <w:rFonts w:ascii="Georgia" w:eastAsia="Georgia" w:hAnsi="Georgia" w:cs="Georgia"/>
          <w:spacing w:val="1"/>
          <w:sz w:val="22"/>
          <w:szCs w:val="22"/>
        </w:rPr>
        <w:t>r</w:t>
      </w:r>
      <w:r>
        <w:rPr>
          <w:rFonts w:ascii="Georgia" w:eastAsia="Georgia" w:hAnsi="Georgia" w:cs="Georgia"/>
          <w:sz w:val="22"/>
          <w:szCs w:val="22"/>
        </w:rPr>
        <w:t>s</w:t>
      </w:r>
      <w:r>
        <w:rPr>
          <w:rFonts w:ascii="Georgia" w:eastAsia="Georgia" w:hAnsi="Georgia" w:cs="Georgia"/>
          <w:spacing w:val="-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 xml:space="preserve">f </w:t>
      </w:r>
      <w:r>
        <w:rPr>
          <w:rFonts w:ascii="Georgia" w:eastAsia="Georgia" w:hAnsi="Georgia" w:cs="Georgia"/>
          <w:spacing w:val="-1"/>
          <w:sz w:val="22"/>
          <w:szCs w:val="22"/>
        </w:rPr>
        <w:t>x</w:t>
      </w:r>
      <w:r>
        <w:rPr>
          <w:rFonts w:ascii="Georgia" w:eastAsia="Georgia" w:hAnsi="Georgia" w:cs="Georgia"/>
          <w:sz w:val="22"/>
          <w:szCs w:val="22"/>
        </w:rPr>
        <w:t>, y</w:t>
      </w:r>
      <w:r>
        <w:rPr>
          <w:rFonts w:ascii="Georgia" w:eastAsia="Georgia" w:hAnsi="Georgia" w:cs="Georgia"/>
          <w:spacing w:val="-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c</w:t>
      </w:r>
      <w:r>
        <w:rPr>
          <w:rFonts w:ascii="Georgia" w:eastAsia="Georgia" w:hAnsi="Georgia" w:cs="Georgia"/>
          <w:spacing w:val="-1"/>
          <w:sz w:val="22"/>
          <w:szCs w:val="22"/>
        </w:rPr>
        <w:t>o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pacing w:val="-2"/>
          <w:sz w:val="22"/>
          <w:szCs w:val="22"/>
        </w:rPr>
        <w:t>r</w:t>
      </w:r>
      <w:r>
        <w:rPr>
          <w:rFonts w:ascii="Georgia" w:eastAsia="Georgia" w:hAnsi="Georgia" w:cs="Georgia"/>
          <w:sz w:val="22"/>
          <w:szCs w:val="22"/>
        </w:rPr>
        <w:t>di</w:t>
      </w:r>
      <w:r>
        <w:rPr>
          <w:rFonts w:ascii="Georgia" w:eastAsia="Georgia" w:hAnsi="Georgia" w:cs="Georgia"/>
          <w:spacing w:val="-1"/>
          <w:sz w:val="22"/>
          <w:szCs w:val="22"/>
        </w:rPr>
        <w:t>na</w:t>
      </w:r>
      <w:r>
        <w:rPr>
          <w:rFonts w:ascii="Georgia" w:eastAsia="Georgia" w:hAnsi="Georgia" w:cs="Georgia"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s</w:t>
      </w:r>
    </w:p>
    <w:p w:rsidR="00C818BC" w:rsidRDefault="00C818BC">
      <w:pPr>
        <w:spacing w:before="16" w:line="280" w:lineRule="exact"/>
        <w:rPr>
          <w:sz w:val="28"/>
          <w:szCs w:val="28"/>
        </w:rPr>
      </w:pPr>
    </w:p>
    <w:p w:rsidR="00C818BC" w:rsidRDefault="00E90B52">
      <w:pPr>
        <w:tabs>
          <w:tab w:val="left" w:pos="820"/>
        </w:tabs>
        <w:ind w:left="840" w:right="73" w:hanging="360"/>
        <w:rPr>
          <w:rFonts w:ascii="Georgia" w:eastAsia="Georgia" w:hAnsi="Georgia" w:cs="Georgia"/>
          <w:sz w:val="22"/>
          <w:szCs w:val="22"/>
        </w:rPr>
      </w:pPr>
      <w:r>
        <w:rPr>
          <w:w w:val="131"/>
          <w:sz w:val="22"/>
          <w:szCs w:val="22"/>
        </w:rPr>
        <w:t>•</w:t>
      </w:r>
      <w:r>
        <w:rPr>
          <w:sz w:val="22"/>
          <w:szCs w:val="22"/>
        </w:rPr>
        <w:tab/>
      </w:r>
      <w:proofErr w:type="gramStart"/>
      <w:r>
        <w:rPr>
          <w:rFonts w:ascii="Georgia" w:eastAsia="Georgia" w:hAnsi="Georgia" w:cs="Georgia"/>
          <w:b/>
          <w:sz w:val="22"/>
          <w:szCs w:val="22"/>
        </w:rPr>
        <w:t>I</w:t>
      </w:r>
      <w:r>
        <w:rPr>
          <w:rFonts w:ascii="Georgia" w:eastAsia="Georgia" w:hAnsi="Georgia" w:cs="Georgia"/>
          <w:b/>
          <w:spacing w:val="-1"/>
          <w:sz w:val="22"/>
          <w:szCs w:val="22"/>
        </w:rPr>
        <w:t>n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>p</w:t>
      </w:r>
      <w:r>
        <w:rPr>
          <w:rFonts w:ascii="Georgia" w:eastAsia="Georgia" w:hAnsi="Georgia" w:cs="Georgia"/>
          <w:b/>
          <w:sz w:val="22"/>
          <w:szCs w:val="22"/>
        </w:rPr>
        <w:t xml:space="preserve">ut </w:t>
      </w:r>
      <w:r>
        <w:rPr>
          <w:rFonts w:ascii="Georgia" w:eastAsia="Georgia" w:hAnsi="Georgia" w:cs="Georgia"/>
          <w:b/>
          <w:spacing w:val="5"/>
          <w:sz w:val="22"/>
          <w:szCs w:val="22"/>
        </w:rPr>
        <w:t xml:space="preserve"> </w:t>
      </w:r>
      <w:r>
        <w:rPr>
          <w:rFonts w:ascii="Georgia" w:eastAsia="Georgia" w:hAnsi="Georgia" w:cs="Georgia"/>
          <w:b/>
          <w:sz w:val="22"/>
          <w:szCs w:val="22"/>
        </w:rPr>
        <w:t>c</w:t>
      </w:r>
      <w:r>
        <w:rPr>
          <w:rFonts w:ascii="Georgia" w:eastAsia="Georgia" w:hAnsi="Georgia" w:cs="Georgia"/>
          <w:b/>
          <w:spacing w:val="-1"/>
          <w:sz w:val="22"/>
          <w:szCs w:val="22"/>
        </w:rPr>
        <w:t>oo</w:t>
      </w:r>
      <w:r>
        <w:rPr>
          <w:rFonts w:ascii="Georgia" w:eastAsia="Georgia" w:hAnsi="Georgia" w:cs="Georgia"/>
          <w:b/>
          <w:sz w:val="22"/>
          <w:szCs w:val="22"/>
        </w:rPr>
        <w:t>r</w:t>
      </w:r>
      <w:r>
        <w:rPr>
          <w:rFonts w:ascii="Georgia" w:eastAsia="Georgia" w:hAnsi="Georgia" w:cs="Georgia"/>
          <w:b/>
          <w:spacing w:val="-2"/>
          <w:sz w:val="22"/>
          <w:szCs w:val="22"/>
        </w:rPr>
        <w:t>d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>i</w:t>
      </w:r>
      <w:r>
        <w:rPr>
          <w:rFonts w:ascii="Georgia" w:eastAsia="Georgia" w:hAnsi="Georgia" w:cs="Georgia"/>
          <w:b/>
          <w:spacing w:val="-1"/>
          <w:sz w:val="22"/>
          <w:szCs w:val="22"/>
        </w:rPr>
        <w:t>n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>a</w:t>
      </w:r>
      <w:r>
        <w:rPr>
          <w:rFonts w:ascii="Georgia" w:eastAsia="Georgia" w:hAnsi="Georgia" w:cs="Georgia"/>
          <w:b/>
          <w:spacing w:val="-1"/>
          <w:sz w:val="22"/>
          <w:szCs w:val="22"/>
        </w:rPr>
        <w:t>t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>e</w:t>
      </w:r>
      <w:r>
        <w:rPr>
          <w:rFonts w:ascii="Georgia" w:eastAsia="Georgia" w:hAnsi="Georgia" w:cs="Georgia"/>
          <w:b/>
          <w:spacing w:val="-1"/>
          <w:sz w:val="22"/>
          <w:szCs w:val="22"/>
        </w:rPr>
        <w:t>s</w:t>
      </w:r>
      <w:proofErr w:type="gramEnd"/>
      <w:r>
        <w:rPr>
          <w:rFonts w:ascii="Georgia" w:eastAsia="Georgia" w:hAnsi="Georgia" w:cs="Georgia"/>
          <w:sz w:val="22"/>
          <w:szCs w:val="22"/>
        </w:rPr>
        <w:t>,</w:t>
      </w:r>
      <w:r>
        <w:rPr>
          <w:rFonts w:ascii="Georgia" w:eastAsia="Georgia" w:hAnsi="Georgia" w:cs="Georgia"/>
          <w:spacing w:val="46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2"/>
          <w:sz w:val="22"/>
          <w:szCs w:val="22"/>
        </w:rPr>
        <w:t>w</w:t>
      </w:r>
      <w:r>
        <w:rPr>
          <w:rFonts w:ascii="Georgia" w:eastAsia="Georgia" w:hAnsi="Georgia" w:cs="Georgia"/>
          <w:spacing w:val="1"/>
          <w:sz w:val="22"/>
          <w:szCs w:val="22"/>
        </w:rPr>
        <w:t>h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-2"/>
          <w:sz w:val="22"/>
          <w:szCs w:val="22"/>
        </w:rPr>
        <w:t>c</w:t>
      </w:r>
      <w:r>
        <w:rPr>
          <w:rFonts w:ascii="Georgia" w:eastAsia="Georgia" w:hAnsi="Georgia" w:cs="Georgia"/>
          <w:sz w:val="22"/>
          <w:szCs w:val="22"/>
        </w:rPr>
        <w:t>h</w:t>
      </w:r>
      <w:r>
        <w:rPr>
          <w:rFonts w:ascii="Georgia" w:eastAsia="Georgia" w:hAnsi="Georgia" w:cs="Georgia"/>
          <w:spacing w:val="46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pacing w:val="1"/>
          <w:sz w:val="22"/>
          <w:szCs w:val="22"/>
        </w:rPr>
        <w:t>r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44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u</w:t>
      </w:r>
      <w:r>
        <w:rPr>
          <w:rFonts w:ascii="Georgia" w:eastAsia="Georgia" w:hAnsi="Georgia" w:cs="Georgia"/>
          <w:spacing w:val="1"/>
          <w:sz w:val="22"/>
          <w:szCs w:val="22"/>
        </w:rPr>
        <w:t>s</w:t>
      </w:r>
      <w:r>
        <w:rPr>
          <w:rFonts w:ascii="Georgia" w:eastAsia="Georgia" w:hAnsi="Georgia" w:cs="Georgia"/>
          <w:sz w:val="22"/>
          <w:szCs w:val="22"/>
        </w:rPr>
        <w:t>u</w:t>
      </w:r>
      <w:r>
        <w:rPr>
          <w:rFonts w:ascii="Georgia" w:eastAsia="Georgia" w:hAnsi="Georgia" w:cs="Georgia"/>
          <w:spacing w:val="-1"/>
          <w:sz w:val="22"/>
          <w:szCs w:val="22"/>
        </w:rPr>
        <w:t>all</w:t>
      </w:r>
      <w:r>
        <w:rPr>
          <w:rFonts w:ascii="Georgia" w:eastAsia="Georgia" w:hAnsi="Georgia" w:cs="Georgia"/>
          <w:sz w:val="22"/>
          <w:szCs w:val="22"/>
        </w:rPr>
        <w:t>y</w:t>
      </w:r>
      <w:r>
        <w:rPr>
          <w:rFonts w:ascii="Georgia" w:eastAsia="Georgia" w:hAnsi="Georgia" w:cs="Georgia"/>
          <w:spacing w:val="45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d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sz w:val="22"/>
          <w:szCs w:val="22"/>
        </w:rPr>
        <w:t>a</w:t>
      </w:r>
      <w:r>
        <w:rPr>
          <w:rFonts w:ascii="Georgia" w:eastAsia="Georgia" w:hAnsi="Georgia" w:cs="Georgia"/>
          <w:spacing w:val="45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fi</w:t>
      </w:r>
      <w:r>
        <w:rPr>
          <w:rFonts w:ascii="Georgia" w:eastAsia="Georgia" w:hAnsi="Georgia" w:cs="Georgia"/>
          <w:spacing w:val="2"/>
          <w:sz w:val="22"/>
          <w:szCs w:val="22"/>
        </w:rPr>
        <w:t>l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44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coo</w:t>
      </w:r>
      <w:r>
        <w:rPr>
          <w:rFonts w:ascii="Georgia" w:eastAsia="Georgia" w:hAnsi="Georgia" w:cs="Georgia"/>
          <w:spacing w:val="-2"/>
          <w:sz w:val="22"/>
          <w:szCs w:val="22"/>
        </w:rPr>
        <w:t>r</w:t>
      </w:r>
      <w:r>
        <w:rPr>
          <w:rFonts w:ascii="Georgia" w:eastAsia="Georgia" w:hAnsi="Georgia" w:cs="Georgia"/>
          <w:sz w:val="22"/>
          <w:szCs w:val="22"/>
        </w:rPr>
        <w:t>di</w:t>
      </w:r>
      <w:r>
        <w:rPr>
          <w:rFonts w:ascii="Georgia" w:eastAsia="Georgia" w:hAnsi="Georgia" w:cs="Georgia"/>
          <w:spacing w:val="-1"/>
          <w:sz w:val="22"/>
          <w:szCs w:val="22"/>
        </w:rPr>
        <w:t>na</w:t>
      </w:r>
      <w:r>
        <w:rPr>
          <w:rFonts w:ascii="Georgia" w:eastAsia="Georgia" w:hAnsi="Georgia" w:cs="Georgia"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s</w:t>
      </w:r>
      <w:r>
        <w:rPr>
          <w:rFonts w:ascii="Georgia" w:eastAsia="Georgia" w:hAnsi="Georgia" w:cs="Georgia"/>
          <w:spacing w:val="46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in</w:t>
      </w:r>
      <w:r>
        <w:rPr>
          <w:rFonts w:ascii="Georgia" w:eastAsia="Georgia" w:hAnsi="Georgia" w:cs="Georgia"/>
          <w:spacing w:val="45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th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44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1"/>
          <w:sz w:val="22"/>
          <w:szCs w:val="22"/>
        </w:rPr>
        <w:t>m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z w:val="22"/>
          <w:szCs w:val="22"/>
        </w:rPr>
        <w:t xml:space="preserve">ge </w:t>
      </w:r>
      <w:r>
        <w:rPr>
          <w:rFonts w:ascii="Georgia" w:eastAsia="Georgia" w:hAnsi="Georgia" w:cs="Georgia"/>
          <w:spacing w:val="1"/>
          <w:sz w:val="22"/>
          <w:szCs w:val="22"/>
        </w:rPr>
        <w:t>b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-1"/>
          <w:sz w:val="22"/>
          <w:szCs w:val="22"/>
        </w:rPr>
        <w:t>n</w:t>
      </w:r>
      <w:r>
        <w:rPr>
          <w:rFonts w:ascii="Georgia" w:eastAsia="Georgia" w:hAnsi="Georgia" w:cs="Georgia"/>
          <w:sz w:val="22"/>
          <w:szCs w:val="22"/>
        </w:rPr>
        <w:t xml:space="preserve">g </w:t>
      </w:r>
      <w:r>
        <w:rPr>
          <w:rFonts w:ascii="Georgia" w:eastAsia="Georgia" w:hAnsi="Georgia" w:cs="Georgia"/>
          <w:spacing w:val="1"/>
          <w:sz w:val="22"/>
          <w:szCs w:val="22"/>
        </w:rPr>
        <w:t>r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pacing w:val="1"/>
          <w:sz w:val="22"/>
          <w:szCs w:val="22"/>
        </w:rPr>
        <w:t>c</w:t>
      </w:r>
      <w:r>
        <w:rPr>
          <w:rFonts w:ascii="Georgia" w:eastAsia="Georgia" w:hAnsi="Georgia" w:cs="Georgia"/>
          <w:spacing w:val="-2"/>
          <w:sz w:val="22"/>
          <w:szCs w:val="22"/>
        </w:rPr>
        <w:t>t</w:t>
      </w:r>
      <w:r>
        <w:rPr>
          <w:rFonts w:ascii="Georgia" w:eastAsia="Georgia" w:hAnsi="Georgia" w:cs="Georgia"/>
          <w:sz w:val="22"/>
          <w:szCs w:val="22"/>
        </w:rPr>
        <w:t>ifi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d</w:t>
      </w:r>
    </w:p>
    <w:p w:rsidR="00C818BC" w:rsidRDefault="00E90B52">
      <w:pPr>
        <w:tabs>
          <w:tab w:val="left" w:pos="820"/>
        </w:tabs>
        <w:spacing w:before="20" w:line="240" w:lineRule="exact"/>
        <w:ind w:left="840" w:right="78" w:hanging="360"/>
        <w:rPr>
          <w:rFonts w:ascii="Georgia" w:eastAsia="Georgia" w:hAnsi="Georgia" w:cs="Georgia"/>
          <w:sz w:val="22"/>
          <w:szCs w:val="22"/>
        </w:rPr>
        <w:sectPr w:rsidR="00C818BC">
          <w:pgSz w:w="11900" w:h="16840"/>
          <w:pgMar w:top="1360" w:right="1680" w:bottom="280" w:left="1680" w:header="0" w:footer="737" w:gutter="0"/>
          <w:cols w:space="720"/>
        </w:sectPr>
      </w:pPr>
      <w:r>
        <w:rPr>
          <w:w w:val="131"/>
          <w:sz w:val="22"/>
          <w:szCs w:val="22"/>
        </w:rPr>
        <w:t>•</w:t>
      </w:r>
      <w:r>
        <w:rPr>
          <w:sz w:val="22"/>
          <w:szCs w:val="22"/>
        </w:rPr>
        <w:tab/>
      </w:r>
      <w:proofErr w:type="gramStart"/>
      <w:r>
        <w:rPr>
          <w:rFonts w:ascii="Georgia" w:eastAsia="Georgia" w:hAnsi="Georgia" w:cs="Georgia"/>
          <w:b/>
          <w:spacing w:val="-1"/>
          <w:sz w:val="22"/>
          <w:szCs w:val="22"/>
        </w:rPr>
        <w:t>R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>e</w:t>
      </w:r>
      <w:r>
        <w:rPr>
          <w:rFonts w:ascii="Georgia" w:eastAsia="Georgia" w:hAnsi="Georgia" w:cs="Georgia"/>
          <w:b/>
          <w:sz w:val="22"/>
          <w:szCs w:val="22"/>
        </w:rPr>
        <w:t>f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>e</w:t>
      </w:r>
      <w:r>
        <w:rPr>
          <w:rFonts w:ascii="Georgia" w:eastAsia="Georgia" w:hAnsi="Georgia" w:cs="Georgia"/>
          <w:b/>
          <w:spacing w:val="-2"/>
          <w:sz w:val="22"/>
          <w:szCs w:val="22"/>
        </w:rPr>
        <w:t>r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>e</w:t>
      </w:r>
      <w:r>
        <w:rPr>
          <w:rFonts w:ascii="Georgia" w:eastAsia="Georgia" w:hAnsi="Georgia" w:cs="Georgia"/>
          <w:b/>
          <w:spacing w:val="-1"/>
          <w:sz w:val="22"/>
          <w:szCs w:val="22"/>
        </w:rPr>
        <w:t>n</w:t>
      </w:r>
      <w:r>
        <w:rPr>
          <w:rFonts w:ascii="Georgia" w:eastAsia="Georgia" w:hAnsi="Georgia" w:cs="Georgia"/>
          <w:b/>
          <w:spacing w:val="-2"/>
          <w:sz w:val="22"/>
          <w:szCs w:val="22"/>
        </w:rPr>
        <w:t>c</w:t>
      </w:r>
      <w:r>
        <w:rPr>
          <w:rFonts w:ascii="Georgia" w:eastAsia="Georgia" w:hAnsi="Georgia" w:cs="Georgia"/>
          <w:b/>
          <w:sz w:val="22"/>
          <w:szCs w:val="22"/>
        </w:rPr>
        <w:t>e  c</w:t>
      </w:r>
      <w:r>
        <w:rPr>
          <w:rFonts w:ascii="Georgia" w:eastAsia="Georgia" w:hAnsi="Georgia" w:cs="Georgia"/>
          <w:b/>
          <w:spacing w:val="-1"/>
          <w:sz w:val="22"/>
          <w:szCs w:val="22"/>
        </w:rPr>
        <w:t>o</w:t>
      </w:r>
      <w:proofErr w:type="gramEnd"/>
      <w:r>
        <w:rPr>
          <w:rFonts w:ascii="Georgia" w:eastAsia="Georgia" w:hAnsi="Georgia" w:cs="Georgia"/>
          <w:b/>
          <w:sz w:val="22"/>
          <w:szCs w:val="22"/>
        </w:rPr>
        <w:t>-</w:t>
      </w:r>
      <w:r>
        <w:rPr>
          <w:rFonts w:ascii="Georgia" w:eastAsia="Georgia" w:hAnsi="Georgia" w:cs="Georgia"/>
          <w:b/>
          <w:spacing w:val="-1"/>
          <w:sz w:val="22"/>
          <w:szCs w:val="22"/>
        </w:rPr>
        <w:t>o</w:t>
      </w:r>
      <w:r>
        <w:rPr>
          <w:rFonts w:ascii="Georgia" w:eastAsia="Georgia" w:hAnsi="Georgia" w:cs="Georgia"/>
          <w:b/>
          <w:sz w:val="22"/>
          <w:szCs w:val="22"/>
        </w:rPr>
        <w:t>rd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>i</w:t>
      </w:r>
      <w:r>
        <w:rPr>
          <w:rFonts w:ascii="Georgia" w:eastAsia="Georgia" w:hAnsi="Georgia" w:cs="Georgia"/>
          <w:b/>
          <w:spacing w:val="-1"/>
          <w:sz w:val="22"/>
          <w:szCs w:val="22"/>
        </w:rPr>
        <w:t>n</w:t>
      </w:r>
      <w:r>
        <w:rPr>
          <w:rFonts w:ascii="Georgia" w:eastAsia="Georgia" w:hAnsi="Georgia" w:cs="Georgia"/>
          <w:b/>
          <w:spacing w:val="-2"/>
          <w:sz w:val="22"/>
          <w:szCs w:val="22"/>
        </w:rPr>
        <w:t>a</w:t>
      </w:r>
      <w:r>
        <w:rPr>
          <w:rFonts w:ascii="Georgia" w:eastAsia="Georgia" w:hAnsi="Georgia" w:cs="Georgia"/>
          <w:b/>
          <w:spacing w:val="-1"/>
          <w:sz w:val="22"/>
          <w:szCs w:val="22"/>
        </w:rPr>
        <w:t>t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>e</w:t>
      </w:r>
      <w:r>
        <w:rPr>
          <w:rFonts w:ascii="Georgia" w:eastAsia="Georgia" w:hAnsi="Georgia" w:cs="Georgia"/>
          <w:b/>
          <w:spacing w:val="-1"/>
          <w:sz w:val="22"/>
          <w:szCs w:val="22"/>
        </w:rPr>
        <w:t>s</w:t>
      </w:r>
      <w:r>
        <w:rPr>
          <w:rFonts w:ascii="Georgia" w:eastAsia="Georgia" w:hAnsi="Georgia" w:cs="Georgia"/>
          <w:sz w:val="22"/>
          <w:szCs w:val="22"/>
        </w:rPr>
        <w:t>,</w:t>
      </w:r>
      <w:r>
        <w:rPr>
          <w:rFonts w:ascii="Georgia" w:eastAsia="Georgia" w:hAnsi="Georgia" w:cs="Georgia"/>
          <w:spacing w:val="43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2"/>
          <w:sz w:val="22"/>
          <w:szCs w:val="22"/>
        </w:rPr>
        <w:t>w</w:t>
      </w:r>
      <w:r>
        <w:rPr>
          <w:rFonts w:ascii="Georgia" w:eastAsia="Georgia" w:hAnsi="Georgia" w:cs="Georgia"/>
          <w:spacing w:val="1"/>
          <w:sz w:val="22"/>
          <w:szCs w:val="22"/>
        </w:rPr>
        <w:t>h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-2"/>
          <w:sz w:val="22"/>
          <w:szCs w:val="22"/>
        </w:rPr>
        <w:t>c</w:t>
      </w:r>
      <w:r>
        <w:rPr>
          <w:rFonts w:ascii="Georgia" w:eastAsia="Georgia" w:hAnsi="Georgia" w:cs="Georgia"/>
          <w:sz w:val="22"/>
          <w:szCs w:val="22"/>
        </w:rPr>
        <w:t>h</w:t>
      </w:r>
      <w:r>
        <w:rPr>
          <w:rFonts w:ascii="Georgia" w:eastAsia="Georgia" w:hAnsi="Georgia" w:cs="Georgia"/>
          <w:spacing w:val="44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pacing w:val="1"/>
          <w:sz w:val="22"/>
          <w:szCs w:val="22"/>
        </w:rPr>
        <w:t>r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39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c</w:t>
      </w:r>
      <w:r>
        <w:rPr>
          <w:rFonts w:ascii="Georgia" w:eastAsia="Georgia" w:hAnsi="Georgia" w:cs="Georgia"/>
          <w:spacing w:val="-1"/>
          <w:sz w:val="22"/>
          <w:szCs w:val="22"/>
        </w:rPr>
        <w:t>o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pacing w:val="-2"/>
          <w:sz w:val="22"/>
          <w:szCs w:val="22"/>
        </w:rPr>
        <w:t>r</w:t>
      </w:r>
      <w:r>
        <w:rPr>
          <w:rFonts w:ascii="Georgia" w:eastAsia="Georgia" w:hAnsi="Georgia" w:cs="Georgia"/>
          <w:sz w:val="22"/>
          <w:szCs w:val="22"/>
        </w:rPr>
        <w:t>di</w:t>
      </w:r>
      <w:r>
        <w:rPr>
          <w:rFonts w:ascii="Georgia" w:eastAsia="Georgia" w:hAnsi="Georgia" w:cs="Georgia"/>
          <w:spacing w:val="-1"/>
          <w:sz w:val="22"/>
          <w:szCs w:val="22"/>
        </w:rPr>
        <w:t>na</w:t>
      </w:r>
      <w:r>
        <w:rPr>
          <w:rFonts w:ascii="Georgia" w:eastAsia="Georgia" w:hAnsi="Georgia" w:cs="Georgia"/>
          <w:spacing w:val="-2"/>
          <w:sz w:val="22"/>
          <w:szCs w:val="22"/>
        </w:rPr>
        <w:t>t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s</w:t>
      </w:r>
      <w:r>
        <w:rPr>
          <w:rFonts w:ascii="Georgia" w:eastAsia="Georgia" w:hAnsi="Georgia" w:cs="Georgia"/>
          <w:spacing w:val="44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>f</w:t>
      </w:r>
      <w:r>
        <w:rPr>
          <w:rFonts w:ascii="Georgia" w:eastAsia="Georgia" w:hAnsi="Georgia" w:cs="Georgia"/>
          <w:spacing w:val="43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2"/>
          <w:sz w:val="22"/>
          <w:szCs w:val="22"/>
        </w:rPr>
        <w:t>t</w:t>
      </w:r>
      <w:r>
        <w:rPr>
          <w:rFonts w:ascii="Georgia" w:eastAsia="Georgia" w:hAnsi="Georgia" w:cs="Georgia"/>
          <w:spacing w:val="1"/>
          <w:sz w:val="22"/>
          <w:szCs w:val="22"/>
        </w:rPr>
        <w:t>h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42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m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z w:val="22"/>
          <w:szCs w:val="22"/>
        </w:rPr>
        <w:t>p</w:t>
      </w:r>
      <w:r>
        <w:rPr>
          <w:rFonts w:ascii="Georgia" w:eastAsia="Georgia" w:hAnsi="Georgia" w:cs="Georgia"/>
          <w:spacing w:val="4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>r</w:t>
      </w:r>
      <w:r>
        <w:rPr>
          <w:rFonts w:ascii="Georgia" w:eastAsia="Georgia" w:hAnsi="Georgia" w:cs="Georgia"/>
          <w:spacing w:val="4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r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f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pacing w:val="1"/>
          <w:sz w:val="22"/>
          <w:szCs w:val="22"/>
        </w:rPr>
        <w:t>r</w:t>
      </w:r>
      <w:r>
        <w:rPr>
          <w:rFonts w:ascii="Georgia" w:eastAsia="Georgia" w:hAnsi="Georgia" w:cs="Georgia"/>
          <w:spacing w:val="-4"/>
          <w:sz w:val="22"/>
          <w:szCs w:val="22"/>
        </w:rPr>
        <w:t>e</w:t>
      </w:r>
      <w:r>
        <w:rPr>
          <w:rFonts w:ascii="Georgia" w:eastAsia="Georgia" w:hAnsi="Georgia" w:cs="Georgia"/>
          <w:spacing w:val="-1"/>
          <w:sz w:val="22"/>
          <w:szCs w:val="22"/>
        </w:rPr>
        <w:t>n</w:t>
      </w:r>
      <w:r>
        <w:rPr>
          <w:rFonts w:ascii="Georgia" w:eastAsia="Georgia" w:hAnsi="Georgia" w:cs="Georgia"/>
          <w:spacing w:val="1"/>
          <w:sz w:val="22"/>
          <w:szCs w:val="22"/>
        </w:rPr>
        <w:t>c</w:t>
      </w:r>
      <w:r>
        <w:rPr>
          <w:rFonts w:ascii="Georgia" w:eastAsia="Georgia" w:hAnsi="Georgia" w:cs="Georgia"/>
          <w:sz w:val="22"/>
          <w:szCs w:val="22"/>
        </w:rPr>
        <w:t>e im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z w:val="22"/>
          <w:szCs w:val="22"/>
        </w:rPr>
        <w:t>ge</w:t>
      </w:r>
      <w:r>
        <w:rPr>
          <w:rFonts w:ascii="Georgia" w:eastAsia="Georgia" w:hAnsi="Georgia" w:cs="Georgia"/>
          <w:spacing w:val="-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sz w:val="22"/>
          <w:szCs w:val="22"/>
        </w:rPr>
        <w:t>o</w:t>
      </w:r>
      <w:r>
        <w:rPr>
          <w:rFonts w:ascii="Georgia" w:eastAsia="Georgia" w:hAnsi="Georgia" w:cs="Georgia"/>
          <w:spacing w:val="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2"/>
          <w:sz w:val="22"/>
          <w:szCs w:val="22"/>
        </w:rPr>
        <w:t>w</w:t>
      </w:r>
      <w:r>
        <w:rPr>
          <w:rFonts w:ascii="Georgia" w:eastAsia="Georgia" w:hAnsi="Georgia" w:cs="Georgia"/>
          <w:spacing w:val="1"/>
          <w:sz w:val="22"/>
          <w:szCs w:val="22"/>
        </w:rPr>
        <w:t>h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-2"/>
          <w:sz w:val="22"/>
          <w:szCs w:val="22"/>
        </w:rPr>
        <w:t>c</w:t>
      </w:r>
      <w:r>
        <w:rPr>
          <w:rFonts w:ascii="Georgia" w:eastAsia="Georgia" w:hAnsi="Georgia" w:cs="Georgia"/>
          <w:sz w:val="22"/>
          <w:szCs w:val="22"/>
        </w:rPr>
        <w:t>h</w:t>
      </w:r>
      <w:r>
        <w:rPr>
          <w:rFonts w:ascii="Georgia" w:eastAsia="Georgia" w:hAnsi="Georgia" w:cs="Georgia"/>
          <w:spacing w:val="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2"/>
          <w:sz w:val="22"/>
          <w:szCs w:val="22"/>
        </w:rPr>
        <w:t>t</w:t>
      </w:r>
      <w:r>
        <w:rPr>
          <w:rFonts w:ascii="Georgia" w:eastAsia="Georgia" w:hAnsi="Georgia" w:cs="Georgia"/>
          <w:spacing w:val="1"/>
          <w:sz w:val="22"/>
          <w:szCs w:val="22"/>
        </w:rPr>
        <w:t>h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-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2"/>
          <w:sz w:val="22"/>
          <w:szCs w:val="22"/>
        </w:rPr>
        <w:t>s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>u</w:t>
      </w:r>
      <w:r>
        <w:rPr>
          <w:rFonts w:ascii="Georgia" w:eastAsia="Georgia" w:hAnsi="Georgia" w:cs="Georgia"/>
          <w:spacing w:val="-2"/>
          <w:sz w:val="22"/>
          <w:szCs w:val="22"/>
        </w:rPr>
        <w:t>rc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-1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 xml:space="preserve">is </w:t>
      </w:r>
      <w:r>
        <w:rPr>
          <w:rFonts w:ascii="Georgia" w:eastAsia="Georgia" w:hAnsi="Georgia" w:cs="Georgia"/>
          <w:spacing w:val="1"/>
          <w:sz w:val="22"/>
          <w:szCs w:val="22"/>
        </w:rPr>
        <w:t>b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-1"/>
          <w:sz w:val="22"/>
          <w:szCs w:val="22"/>
        </w:rPr>
        <w:t>n</w:t>
      </w:r>
      <w:r>
        <w:rPr>
          <w:rFonts w:ascii="Georgia" w:eastAsia="Georgia" w:hAnsi="Georgia" w:cs="Georgia"/>
          <w:sz w:val="22"/>
          <w:szCs w:val="22"/>
        </w:rPr>
        <w:t xml:space="preserve">g </w:t>
      </w:r>
      <w:r>
        <w:rPr>
          <w:rFonts w:ascii="Georgia" w:eastAsia="Georgia" w:hAnsi="Georgia" w:cs="Georgia"/>
          <w:spacing w:val="1"/>
          <w:sz w:val="22"/>
          <w:szCs w:val="22"/>
        </w:rPr>
        <w:t>r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pacing w:val="1"/>
          <w:sz w:val="22"/>
          <w:szCs w:val="22"/>
        </w:rPr>
        <w:t>c</w:t>
      </w:r>
      <w:r>
        <w:rPr>
          <w:rFonts w:ascii="Georgia" w:eastAsia="Georgia" w:hAnsi="Georgia" w:cs="Georgia"/>
          <w:spacing w:val="-2"/>
          <w:sz w:val="22"/>
          <w:szCs w:val="22"/>
        </w:rPr>
        <w:t>t</w:t>
      </w:r>
      <w:r>
        <w:rPr>
          <w:rFonts w:ascii="Georgia" w:eastAsia="Georgia" w:hAnsi="Georgia" w:cs="Georgia"/>
          <w:sz w:val="22"/>
          <w:szCs w:val="22"/>
        </w:rPr>
        <w:t>ifi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d.</w:t>
      </w:r>
    </w:p>
    <w:p w:rsidR="00C818BC" w:rsidRDefault="00E90B52">
      <w:pPr>
        <w:spacing w:before="80"/>
        <w:ind w:left="120" w:right="74"/>
        <w:jc w:val="both"/>
        <w:rPr>
          <w:rFonts w:ascii="Georgia" w:eastAsia="Georgia" w:hAnsi="Georgia" w:cs="Georgia"/>
          <w:sz w:val="22"/>
          <w:szCs w:val="22"/>
        </w:rPr>
      </w:pPr>
      <w:r>
        <w:rPr>
          <w:rFonts w:ascii="Georgia" w:eastAsia="Georgia" w:hAnsi="Georgia" w:cs="Georgia"/>
          <w:spacing w:val="1"/>
          <w:sz w:val="22"/>
          <w:szCs w:val="22"/>
        </w:rPr>
        <w:lastRenderedPageBreak/>
        <w:t>Wh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 xml:space="preserve">n </w:t>
      </w:r>
      <w:r>
        <w:rPr>
          <w:rFonts w:ascii="Georgia" w:eastAsia="Georgia" w:hAnsi="Georgia" w:cs="Georgia"/>
          <w:spacing w:val="1"/>
          <w:sz w:val="22"/>
          <w:szCs w:val="22"/>
        </w:rPr>
        <w:t>s</w:t>
      </w:r>
      <w:r>
        <w:rPr>
          <w:rFonts w:ascii="Georgia" w:eastAsia="Georgia" w:hAnsi="Georgia" w:cs="Georgia"/>
          <w:spacing w:val="-1"/>
          <w:sz w:val="22"/>
          <w:szCs w:val="22"/>
        </w:rPr>
        <w:t>ele</w:t>
      </w:r>
      <w:r>
        <w:rPr>
          <w:rFonts w:ascii="Georgia" w:eastAsia="Georgia" w:hAnsi="Georgia" w:cs="Georgia"/>
          <w:spacing w:val="1"/>
          <w:sz w:val="22"/>
          <w:szCs w:val="22"/>
        </w:rPr>
        <w:t>ct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-1"/>
          <w:sz w:val="22"/>
          <w:szCs w:val="22"/>
        </w:rPr>
        <w:t>n</w:t>
      </w:r>
      <w:r>
        <w:rPr>
          <w:rFonts w:ascii="Georgia" w:eastAsia="Georgia" w:hAnsi="Georgia" w:cs="Georgia"/>
          <w:sz w:val="22"/>
          <w:szCs w:val="22"/>
        </w:rPr>
        <w:t>g</w:t>
      </w:r>
      <w:r>
        <w:rPr>
          <w:rFonts w:ascii="Georgia" w:eastAsia="Georgia" w:hAnsi="Georgia" w:cs="Georgia"/>
          <w:spacing w:val="1"/>
          <w:sz w:val="22"/>
          <w:szCs w:val="22"/>
        </w:rPr>
        <w:t xml:space="preserve"> G</w:t>
      </w:r>
      <w:r>
        <w:rPr>
          <w:rFonts w:ascii="Georgia" w:eastAsia="Georgia" w:hAnsi="Georgia" w:cs="Georgia"/>
          <w:sz w:val="22"/>
          <w:szCs w:val="22"/>
        </w:rPr>
        <w:t>CP</w:t>
      </w:r>
      <w:r>
        <w:rPr>
          <w:rFonts w:ascii="Georgia" w:eastAsia="Georgia" w:hAnsi="Georgia" w:cs="Georgia"/>
          <w:spacing w:val="-2"/>
          <w:sz w:val="22"/>
          <w:szCs w:val="22"/>
        </w:rPr>
        <w:t>s</w:t>
      </w:r>
      <w:r>
        <w:rPr>
          <w:rFonts w:ascii="Georgia" w:eastAsia="Georgia" w:hAnsi="Georgia" w:cs="Georgia"/>
          <w:sz w:val="22"/>
          <w:szCs w:val="22"/>
        </w:rPr>
        <w:t>,</w:t>
      </w:r>
      <w:r>
        <w:rPr>
          <w:rFonts w:ascii="Georgia" w:eastAsia="Georgia" w:hAnsi="Georgia" w:cs="Georgia"/>
          <w:spacing w:val="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c</w:t>
      </w:r>
      <w:r>
        <w:rPr>
          <w:rFonts w:ascii="Georgia" w:eastAsia="Georgia" w:hAnsi="Georgia" w:cs="Georgia"/>
          <w:spacing w:val="-1"/>
          <w:sz w:val="22"/>
          <w:szCs w:val="22"/>
        </w:rPr>
        <w:t>olle</w:t>
      </w:r>
      <w:r>
        <w:rPr>
          <w:rFonts w:ascii="Georgia" w:eastAsia="Georgia" w:hAnsi="Georgia" w:cs="Georgia"/>
          <w:spacing w:val="1"/>
          <w:sz w:val="22"/>
          <w:szCs w:val="22"/>
        </w:rPr>
        <w:t>c</w:t>
      </w:r>
      <w:r>
        <w:rPr>
          <w:rFonts w:ascii="Georgia" w:eastAsia="Georgia" w:hAnsi="Georgia" w:cs="Georgia"/>
          <w:sz w:val="22"/>
          <w:szCs w:val="22"/>
        </w:rPr>
        <w:t>t</w:t>
      </w:r>
      <w:r>
        <w:rPr>
          <w:rFonts w:ascii="Georgia" w:eastAsia="Georgia" w:hAnsi="Georgia" w:cs="Georgia"/>
          <w:spacing w:val="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po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-1"/>
          <w:sz w:val="22"/>
          <w:szCs w:val="22"/>
        </w:rPr>
        <w:t>n</w:t>
      </w:r>
      <w:r>
        <w:rPr>
          <w:rFonts w:ascii="Georgia" w:eastAsia="Georgia" w:hAnsi="Georgia" w:cs="Georgia"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sz w:val="22"/>
          <w:szCs w:val="22"/>
        </w:rPr>
        <w:t>s</w:t>
      </w:r>
      <w:r>
        <w:rPr>
          <w:rFonts w:ascii="Georgia" w:eastAsia="Georgia" w:hAnsi="Georgia" w:cs="Georgia"/>
          <w:spacing w:val="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pacing w:val="1"/>
          <w:sz w:val="22"/>
          <w:szCs w:val="22"/>
        </w:rPr>
        <w:t>v</w:t>
      </w:r>
      <w:r>
        <w:rPr>
          <w:rFonts w:ascii="Georgia" w:eastAsia="Georgia" w:hAnsi="Georgia" w:cs="Georgia"/>
          <w:spacing w:val="-1"/>
          <w:sz w:val="22"/>
          <w:szCs w:val="22"/>
        </w:rPr>
        <w:t>enl</w:t>
      </w:r>
      <w:r>
        <w:rPr>
          <w:rFonts w:ascii="Georgia" w:eastAsia="Georgia" w:hAnsi="Georgia" w:cs="Georgia"/>
          <w:sz w:val="22"/>
          <w:szCs w:val="22"/>
        </w:rPr>
        <w:t>y</w:t>
      </w:r>
      <w:r>
        <w:rPr>
          <w:rFonts w:ascii="Georgia" w:eastAsia="Georgia" w:hAnsi="Georgia" w:cs="Georgia"/>
          <w:spacing w:val="1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di</w:t>
      </w:r>
      <w:r>
        <w:rPr>
          <w:rFonts w:ascii="Georgia" w:eastAsia="Georgia" w:hAnsi="Georgia" w:cs="Georgia"/>
          <w:spacing w:val="1"/>
          <w:sz w:val="22"/>
          <w:szCs w:val="22"/>
        </w:rPr>
        <w:t>str</w:t>
      </w:r>
      <w:r>
        <w:rPr>
          <w:rFonts w:ascii="Georgia" w:eastAsia="Georgia" w:hAnsi="Georgia" w:cs="Georgia"/>
          <w:spacing w:val="-2"/>
          <w:sz w:val="22"/>
          <w:szCs w:val="22"/>
        </w:rPr>
        <w:t>i</w:t>
      </w:r>
      <w:r>
        <w:rPr>
          <w:rFonts w:ascii="Georgia" w:eastAsia="Georgia" w:hAnsi="Georgia" w:cs="Georgia"/>
          <w:spacing w:val="1"/>
          <w:sz w:val="22"/>
          <w:szCs w:val="22"/>
        </w:rPr>
        <w:t>but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d</w:t>
      </w:r>
      <w:r>
        <w:rPr>
          <w:rFonts w:ascii="Georgia" w:eastAsia="Georgia" w:hAnsi="Georgia" w:cs="Georgia"/>
          <w:spacing w:val="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2"/>
          <w:sz w:val="22"/>
          <w:szCs w:val="22"/>
        </w:rPr>
        <w:t>t</w:t>
      </w:r>
      <w:r>
        <w:rPr>
          <w:rFonts w:ascii="Georgia" w:eastAsia="Georgia" w:hAnsi="Georgia" w:cs="Georgia"/>
          <w:spacing w:val="1"/>
          <w:sz w:val="22"/>
          <w:szCs w:val="22"/>
        </w:rPr>
        <w:t>h</w:t>
      </w:r>
      <w:r>
        <w:rPr>
          <w:rFonts w:ascii="Georgia" w:eastAsia="Georgia" w:hAnsi="Georgia" w:cs="Georgia"/>
          <w:spacing w:val="-2"/>
          <w:sz w:val="22"/>
          <w:szCs w:val="22"/>
        </w:rPr>
        <w:t>r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>u</w:t>
      </w:r>
      <w:r>
        <w:rPr>
          <w:rFonts w:ascii="Georgia" w:eastAsia="Georgia" w:hAnsi="Georgia" w:cs="Georgia"/>
          <w:spacing w:val="-2"/>
          <w:sz w:val="22"/>
          <w:szCs w:val="22"/>
        </w:rPr>
        <w:t>g</w:t>
      </w:r>
      <w:r>
        <w:rPr>
          <w:rFonts w:ascii="Georgia" w:eastAsia="Georgia" w:hAnsi="Georgia" w:cs="Georgia"/>
          <w:spacing w:val="-1"/>
          <w:sz w:val="22"/>
          <w:szCs w:val="22"/>
        </w:rPr>
        <w:t>h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>ut</w:t>
      </w:r>
      <w:r>
        <w:rPr>
          <w:rFonts w:ascii="Georgia" w:eastAsia="Georgia" w:hAnsi="Georgia" w:cs="Georgia"/>
          <w:spacing w:val="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2"/>
          <w:sz w:val="22"/>
          <w:szCs w:val="22"/>
        </w:rPr>
        <w:t>t</w:t>
      </w:r>
      <w:r>
        <w:rPr>
          <w:rFonts w:ascii="Georgia" w:eastAsia="Georgia" w:hAnsi="Georgia" w:cs="Georgia"/>
          <w:spacing w:val="1"/>
          <w:sz w:val="22"/>
          <w:szCs w:val="22"/>
        </w:rPr>
        <w:t>h</w:t>
      </w:r>
      <w:r>
        <w:rPr>
          <w:rFonts w:ascii="Georgia" w:eastAsia="Georgia" w:hAnsi="Georgia" w:cs="Georgia"/>
          <w:sz w:val="22"/>
          <w:szCs w:val="22"/>
        </w:rPr>
        <w:t xml:space="preserve">e 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pacing w:val="2"/>
          <w:sz w:val="22"/>
          <w:szCs w:val="22"/>
        </w:rPr>
        <w:t>n</w:t>
      </w:r>
      <w:r>
        <w:rPr>
          <w:rFonts w:ascii="Georgia" w:eastAsia="Georgia" w:hAnsi="Georgia" w:cs="Georgia"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1"/>
          <w:sz w:val="22"/>
          <w:szCs w:val="22"/>
        </w:rPr>
        <w:t>r</w:t>
      </w:r>
      <w:r>
        <w:rPr>
          <w:rFonts w:ascii="Georgia" w:eastAsia="Georgia" w:hAnsi="Georgia" w:cs="Georgia"/>
          <w:sz w:val="22"/>
          <w:szCs w:val="22"/>
        </w:rPr>
        <w:t xml:space="preserve">e 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pacing w:val="1"/>
          <w:sz w:val="22"/>
          <w:szCs w:val="22"/>
        </w:rPr>
        <w:t>r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 xml:space="preserve">a </w:t>
      </w:r>
      <w:r>
        <w:rPr>
          <w:rFonts w:ascii="Georgia" w:eastAsia="Georgia" w:hAnsi="Georgia" w:cs="Georgia"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sz w:val="22"/>
          <w:szCs w:val="22"/>
        </w:rPr>
        <w:t xml:space="preserve">o </w:t>
      </w:r>
      <w:r>
        <w:rPr>
          <w:rFonts w:ascii="Georgia" w:eastAsia="Georgia" w:hAnsi="Georgia" w:cs="Georgia"/>
          <w:spacing w:val="1"/>
          <w:sz w:val="22"/>
          <w:szCs w:val="22"/>
        </w:rPr>
        <w:t>b</w:t>
      </w:r>
      <w:r>
        <w:rPr>
          <w:rFonts w:ascii="Georgia" w:eastAsia="Georgia" w:hAnsi="Georgia" w:cs="Georgia"/>
          <w:sz w:val="22"/>
          <w:szCs w:val="22"/>
        </w:rPr>
        <w:t xml:space="preserve">e  </w:t>
      </w:r>
      <w:r>
        <w:rPr>
          <w:rFonts w:ascii="Georgia" w:eastAsia="Georgia" w:hAnsi="Georgia" w:cs="Georgia"/>
          <w:spacing w:val="1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g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pacing w:val="1"/>
          <w:sz w:val="22"/>
          <w:szCs w:val="22"/>
        </w:rPr>
        <w:t>or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f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pacing w:val="1"/>
          <w:sz w:val="22"/>
          <w:szCs w:val="22"/>
        </w:rPr>
        <w:t>r</w:t>
      </w:r>
      <w:r>
        <w:rPr>
          <w:rFonts w:ascii="Georgia" w:eastAsia="Georgia" w:hAnsi="Georgia" w:cs="Georgia"/>
          <w:spacing w:val="-1"/>
          <w:sz w:val="22"/>
          <w:szCs w:val="22"/>
        </w:rPr>
        <w:t>en</w:t>
      </w:r>
      <w:r>
        <w:rPr>
          <w:rFonts w:ascii="Georgia" w:eastAsia="Georgia" w:hAnsi="Georgia" w:cs="Georgia"/>
          <w:spacing w:val="1"/>
          <w:sz w:val="22"/>
          <w:szCs w:val="22"/>
        </w:rPr>
        <w:t>c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 xml:space="preserve">d.  </w:t>
      </w:r>
      <w:r>
        <w:rPr>
          <w:rFonts w:ascii="Georgia" w:eastAsia="Georgia" w:hAnsi="Georgia" w:cs="Georgia"/>
          <w:spacing w:val="2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T</w:t>
      </w:r>
      <w:r>
        <w:rPr>
          <w:rFonts w:ascii="Georgia" w:eastAsia="Georgia" w:hAnsi="Georgia" w:cs="Georgia"/>
          <w:spacing w:val="-1"/>
          <w:sz w:val="22"/>
          <w:szCs w:val="22"/>
        </w:rPr>
        <w:t>h</w:t>
      </w:r>
      <w:r>
        <w:rPr>
          <w:rFonts w:ascii="Georgia" w:eastAsia="Georgia" w:hAnsi="Georgia" w:cs="Georgia"/>
          <w:sz w:val="22"/>
          <w:szCs w:val="22"/>
        </w:rPr>
        <w:t xml:space="preserve">is   </w:t>
      </w:r>
      <w:r>
        <w:rPr>
          <w:rFonts w:ascii="Georgia" w:eastAsia="Georgia" w:hAnsi="Georgia" w:cs="Georgia"/>
          <w:spacing w:val="1"/>
          <w:sz w:val="22"/>
          <w:szCs w:val="22"/>
        </w:rPr>
        <w:t>w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-1"/>
          <w:sz w:val="22"/>
          <w:szCs w:val="22"/>
        </w:rPr>
        <w:t>l</w:t>
      </w:r>
      <w:r>
        <w:rPr>
          <w:rFonts w:ascii="Georgia" w:eastAsia="Georgia" w:hAnsi="Georgia" w:cs="Georgia"/>
          <w:sz w:val="22"/>
          <w:szCs w:val="22"/>
        </w:rPr>
        <w:t xml:space="preserve">l  </w:t>
      </w:r>
      <w:r>
        <w:rPr>
          <w:rFonts w:ascii="Georgia" w:eastAsia="Georgia" w:hAnsi="Georgia" w:cs="Georgia"/>
          <w:spacing w:val="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z w:val="22"/>
          <w:szCs w:val="22"/>
        </w:rPr>
        <w:t xml:space="preserve">id  </w:t>
      </w:r>
      <w:r>
        <w:rPr>
          <w:rFonts w:ascii="Georgia" w:eastAsia="Georgia" w:hAnsi="Georgia" w:cs="Georgia"/>
          <w:spacing w:val="2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 xml:space="preserve">in  </w:t>
      </w:r>
      <w:r>
        <w:rPr>
          <w:rFonts w:ascii="Georgia" w:eastAsia="Georgia" w:hAnsi="Georgia" w:cs="Georgia"/>
          <w:spacing w:val="3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 xml:space="preserve">a  </w:t>
      </w:r>
      <w:r>
        <w:rPr>
          <w:rFonts w:ascii="Georgia" w:eastAsia="Georgia" w:hAnsi="Georgia" w:cs="Georgia"/>
          <w:spacing w:val="3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g</w:t>
      </w:r>
      <w:r>
        <w:rPr>
          <w:rFonts w:ascii="Georgia" w:eastAsia="Georgia" w:hAnsi="Georgia" w:cs="Georgia"/>
          <w:spacing w:val="1"/>
          <w:sz w:val="22"/>
          <w:szCs w:val="22"/>
        </w:rPr>
        <w:t>oo</w:t>
      </w:r>
      <w:r>
        <w:rPr>
          <w:rFonts w:ascii="Georgia" w:eastAsia="Georgia" w:hAnsi="Georgia" w:cs="Georgia"/>
          <w:sz w:val="22"/>
          <w:szCs w:val="22"/>
        </w:rPr>
        <w:t xml:space="preserve">d   </w:t>
      </w:r>
      <w:r>
        <w:rPr>
          <w:rFonts w:ascii="Georgia" w:eastAsia="Georgia" w:hAnsi="Georgia" w:cs="Georgia"/>
          <w:spacing w:val="1"/>
          <w:sz w:val="22"/>
          <w:szCs w:val="22"/>
        </w:rPr>
        <w:t>r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pacing w:val="1"/>
          <w:sz w:val="22"/>
          <w:szCs w:val="22"/>
        </w:rPr>
        <w:t>ct</w:t>
      </w:r>
      <w:r>
        <w:rPr>
          <w:rFonts w:ascii="Georgia" w:eastAsia="Georgia" w:hAnsi="Georgia" w:cs="Georgia"/>
          <w:sz w:val="22"/>
          <w:szCs w:val="22"/>
        </w:rPr>
        <w:t>ifi</w:t>
      </w:r>
      <w:r>
        <w:rPr>
          <w:rFonts w:ascii="Georgia" w:eastAsia="Georgia" w:hAnsi="Georgia" w:cs="Georgia"/>
          <w:spacing w:val="1"/>
          <w:sz w:val="22"/>
          <w:szCs w:val="22"/>
        </w:rPr>
        <w:t>c</w:t>
      </w:r>
      <w:r>
        <w:rPr>
          <w:rFonts w:ascii="Georgia" w:eastAsia="Georgia" w:hAnsi="Georgia" w:cs="Georgia"/>
          <w:sz w:val="22"/>
          <w:szCs w:val="22"/>
        </w:rPr>
        <w:t>a</w:t>
      </w:r>
      <w:r>
        <w:rPr>
          <w:rFonts w:ascii="Georgia" w:eastAsia="Georgia" w:hAnsi="Georgia" w:cs="Georgia"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spacing w:val="-2"/>
          <w:sz w:val="22"/>
          <w:szCs w:val="22"/>
        </w:rPr>
        <w:t>i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pacing w:val="-1"/>
          <w:sz w:val="22"/>
          <w:szCs w:val="22"/>
        </w:rPr>
        <w:t>n</w:t>
      </w:r>
      <w:r>
        <w:rPr>
          <w:rFonts w:ascii="Georgia" w:eastAsia="Georgia" w:hAnsi="Georgia" w:cs="Georgia"/>
          <w:sz w:val="22"/>
          <w:szCs w:val="22"/>
        </w:rPr>
        <w:t xml:space="preserve">.  </w:t>
      </w:r>
      <w:r>
        <w:rPr>
          <w:rFonts w:ascii="Georgia" w:eastAsia="Georgia" w:hAnsi="Georgia" w:cs="Georgia"/>
          <w:spacing w:val="2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F</w:t>
      </w:r>
      <w:r>
        <w:rPr>
          <w:rFonts w:ascii="Georgia" w:eastAsia="Georgia" w:hAnsi="Georgia" w:cs="Georgia"/>
          <w:spacing w:val="-1"/>
          <w:sz w:val="22"/>
          <w:szCs w:val="22"/>
        </w:rPr>
        <w:t>ea</w:t>
      </w:r>
      <w:r>
        <w:rPr>
          <w:rFonts w:ascii="Georgia" w:eastAsia="Georgia" w:hAnsi="Georgia" w:cs="Georgia"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sz w:val="22"/>
          <w:szCs w:val="22"/>
        </w:rPr>
        <w:t>u</w:t>
      </w:r>
      <w:r>
        <w:rPr>
          <w:rFonts w:ascii="Georgia" w:eastAsia="Georgia" w:hAnsi="Georgia" w:cs="Georgia"/>
          <w:spacing w:val="1"/>
          <w:sz w:val="22"/>
          <w:szCs w:val="22"/>
        </w:rPr>
        <w:t>r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 xml:space="preserve">s   </w:t>
      </w:r>
      <w:r>
        <w:rPr>
          <w:rFonts w:ascii="Georgia" w:eastAsia="Georgia" w:hAnsi="Georgia" w:cs="Georgia"/>
          <w:spacing w:val="-1"/>
          <w:sz w:val="22"/>
          <w:szCs w:val="22"/>
        </w:rPr>
        <w:t>l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-1"/>
          <w:sz w:val="22"/>
          <w:szCs w:val="22"/>
        </w:rPr>
        <w:t>k</w:t>
      </w:r>
      <w:r>
        <w:rPr>
          <w:rFonts w:ascii="Georgia" w:eastAsia="Georgia" w:hAnsi="Georgia" w:cs="Georgia"/>
          <w:sz w:val="22"/>
          <w:szCs w:val="22"/>
        </w:rPr>
        <w:t xml:space="preserve">e  </w:t>
      </w:r>
      <w:r>
        <w:rPr>
          <w:rFonts w:ascii="Georgia" w:eastAsia="Georgia" w:hAnsi="Georgia" w:cs="Georgia"/>
          <w:spacing w:val="3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ro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z w:val="22"/>
          <w:szCs w:val="22"/>
        </w:rPr>
        <w:t>d i</w:t>
      </w:r>
      <w:r>
        <w:rPr>
          <w:rFonts w:ascii="Georgia" w:eastAsia="Georgia" w:hAnsi="Georgia" w:cs="Georgia"/>
          <w:spacing w:val="-1"/>
          <w:sz w:val="22"/>
          <w:szCs w:val="22"/>
        </w:rPr>
        <w:t>n</w:t>
      </w:r>
      <w:r>
        <w:rPr>
          <w:rFonts w:ascii="Georgia" w:eastAsia="Georgia" w:hAnsi="Georgia" w:cs="Georgia"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pacing w:val="1"/>
          <w:sz w:val="22"/>
          <w:szCs w:val="22"/>
        </w:rPr>
        <w:t>rs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pacing w:val="1"/>
          <w:sz w:val="22"/>
          <w:szCs w:val="22"/>
        </w:rPr>
        <w:t>ct</w:t>
      </w:r>
      <w:r>
        <w:rPr>
          <w:rFonts w:ascii="Georgia" w:eastAsia="Georgia" w:hAnsi="Georgia" w:cs="Georgia"/>
          <w:spacing w:val="-2"/>
          <w:sz w:val="22"/>
          <w:szCs w:val="22"/>
        </w:rPr>
        <w:t>i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pacing w:val="-1"/>
          <w:sz w:val="22"/>
          <w:szCs w:val="22"/>
        </w:rPr>
        <w:t>n</w:t>
      </w:r>
      <w:r>
        <w:rPr>
          <w:rFonts w:ascii="Georgia" w:eastAsia="Georgia" w:hAnsi="Georgia" w:cs="Georgia"/>
          <w:spacing w:val="1"/>
          <w:sz w:val="22"/>
          <w:szCs w:val="22"/>
        </w:rPr>
        <w:t>s</w:t>
      </w:r>
      <w:r>
        <w:rPr>
          <w:rFonts w:ascii="Georgia" w:eastAsia="Georgia" w:hAnsi="Georgia" w:cs="Georgia"/>
          <w:sz w:val="22"/>
          <w:szCs w:val="22"/>
        </w:rPr>
        <w:t>,</w:t>
      </w:r>
      <w:r>
        <w:rPr>
          <w:rFonts w:ascii="Georgia" w:eastAsia="Georgia" w:hAnsi="Georgia" w:cs="Georgia"/>
          <w:spacing w:val="46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2"/>
          <w:sz w:val="22"/>
          <w:szCs w:val="22"/>
        </w:rPr>
        <w:t>c</w:t>
      </w:r>
      <w:r>
        <w:rPr>
          <w:rFonts w:ascii="Georgia" w:eastAsia="Georgia" w:hAnsi="Georgia" w:cs="Georgia"/>
          <w:spacing w:val="1"/>
          <w:sz w:val="22"/>
          <w:szCs w:val="22"/>
        </w:rPr>
        <w:t>or</w:t>
      </w:r>
      <w:r>
        <w:rPr>
          <w:rFonts w:ascii="Georgia" w:eastAsia="Georgia" w:hAnsi="Georgia" w:cs="Georgia"/>
          <w:spacing w:val="-1"/>
          <w:sz w:val="22"/>
          <w:szCs w:val="22"/>
        </w:rPr>
        <w:t>ne</w:t>
      </w:r>
      <w:r>
        <w:rPr>
          <w:rFonts w:ascii="Georgia" w:eastAsia="Georgia" w:hAnsi="Georgia" w:cs="Georgia"/>
          <w:spacing w:val="-2"/>
          <w:sz w:val="22"/>
          <w:szCs w:val="22"/>
        </w:rPr>
        <w:t>r</w:t>
      </w:r>
      <w:r>
        <w:rPr>
          <w:rFonts w:ascii="Georgia" w:eastAsia="Georgia" w:hAnsi="Georgia" w:cs="Georgia"/>
          <w:sz w:val="22"/>
          <w:szCs w:val="22"/>
        </w:rPr>
        <w:t>s</w:t>
      </w:r>
      <w:r>
        <w:rPr>
          <w:rFonts w:ascii="Georgia" w:eastAsia="Georgia" w:hAnsi="Georgia" w:cs="Georgia"/>
          <w:spacing w:val="46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>f</w:t>
      </w:r>
      <w:r>
        <w:rPr>
          <w:rFonts w:ascii="Georgia" w:eastAsia="Georgia" w:hAnsi="Georgia" w:cs="Georgia"/>
          <w:spacing w:val="43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1"/>
          <w:sz w:val="22"/>
          <w:szCs w:val="22"/>
        </w:rPr>
        <w:t>la</w:t>
      </w:r>
      <w:r>
        <w:rPr>
          <w:rFonts w:ascii="Georgia" w:eastAsia="Georgia" w:hAnsi="Georgia" w:cs="Georgia"/>
          <w:spacing w:val="1"/>
          <w:sz w:val="22"/>
          <w:szCs w:val="22"/>
        </w:rPr>
        <w:t>r</w:t>
      </w:r>
      <w:r>
        <w:rPr>
          <w:rFonts w:ascii="Georgia" w:eastAsia="Georgia" w:hAnsi="Georgia" w:cs="Georgia"/>
          <w:sz w:val="22"/>
          <w:szCs w:val="22"/>
        </w:rPr>
        <w:t>ge</w:t>
      </w:r>
      <w:r>
        <w:rPr>
          <w:rFonts w:ascii="Georgia" w:eastAsia="Georgia" w:hAnsi="Georgia" w:cs="Georgia"/>
          <w:spacing w:val="44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b</w:t>
      </w:r>
      <w:r>
        <w:rPr>
          <w:rFonts w:ascii="Georgia" w:eastAsia="Georgia" w:hAnsi="Georgia" w:cs="Georgia"/>
          <w:sz w:val="22"/>
          <w:szCs w:val="22"/>
        </w:rPr>
        <w:t>ui</w:t>
      </w:r>
      <w:r>
        <w:rPr>
          <w:rFonts w:ascii="Georgia" w:eastAsia="Georgia" w:hAnsi="Georgia" w:cs="Georgia"/>
          <w:spacing w:val="-1"/>
          <w:sz w:val="22"/>
          <w:szCs w:val="22"/>
        </w:rPr>
        <w:t>l</w:t>
      </w:r>
      <w:r>
        <w:rPr>
          <w:rFonts w:ascii="Georgia" w:eastAsia="Georgia" w:hAnsi="Georgia" w:cs="Georgia"/>
          <w:sz w:val="22"/>
          <w:szCs w:val="22"/>
        </w:rPr>
        <w:t>di</w:t>
      </w:r>
      <w:r>
        <w:rPr>
          <w:rFonts w:ascii="Georgia" w:eastAsia="Georgia" w:hAnsi="Georgia" w:cs="Georgia"/>
          <w:spacing w:val="-1"/>
          <w:sz w:val="22"/>
          <w:szCs w:val="22"/>
        </w:rPr>
        <w:t>n</w:t>
      </w:r>
      <w:r>
        <w:rPr>
          <w:rFonts w:ascii="Georgia" w:eastAsia="Georgia" w:hAnsi="Georgia" w:cs="Georgia"/>
          <w:sz w:val="22"/>
          <w:szCs w:val="22"/>
        </w:rPr>
        <w:t>g</w:t>
      </w:r>
      <w:r>
        <w:rPr>
          <w:rFonts w:ascii="Georgia" w:eastAsia="Georgia" w:hAnsi="Georgia" w:cs="Georgia"/>
          <w:spacing w:val="46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co</w:t>
      </w:r>
      <w:r>
        <w:rPr>
          <w:rFonts w:ascii="Georgia" w:eastAsia="Georgia" w:hAnsi="Georgia" w:cs="Georgia"/>
          <w:spacing w:val="-2"/>
          <w:sz w:val="22"/>
          <w:szCs w:val="22"/>
        </w:rPr>
        <w:t>m</w:t>
      </w:r>
      <w:r>
        <w:rPr>
          <w:rFonts w:ascii="Georgia" w:eastAsia="Georgia" w:hAnsi="Georgia" w:cs="Georgia"/>
          <w:spacing w:val="1"/>
          <w:sz w:val="22"/>
          <w:szCs w:val="22"/>
        </w:rPr>
        <w:t>p</w:t>
      </w:r>
      <w:r>
        <w:rPr>
          <w:rFonts w:ascii="Georgia" w:eastAsia="Georgia" w:hAnsi="Georgia" w:cs="Georgia"/>
          <w:spacing w:val="-1"/>
          <w:sz w:val="22"/>
          <w:szCs w:val="22"/>
        </w:rPr>
        <w:t>lexe</w:t>
      </w:r>
      <w:r>
        <w:rPr>
          <w:rFonts w:ascii="Georgia" w:eastAsia="Georgia" w:hAnsi="Georgia" w:cs="Georgia"/>
          <w:spacing w:val="1"/>
          <w:sz w:val="22"/>
          <w:szCs w:val="22"/>
        </w:rPr>
        <w:t>s</w:t>
      </w:r>
      <w:r>
        <w:rPr>
          <w:rFonts w:ascii="Georgia" w:eastAsia="Georgia" w:hAnsi="Georgia" w:cs="Georgia"/>
          <w:sz w:val="22"/>
          <w:szCs w:val="22"/>
        </w:rPr>
        <w:t>,</w:t>
      </w:r>
      <w:r>
        <w:rPr>
          <w:rFonts w:ascii="Georgia" w:eastAsia="Georgia" w:hAnsi="Georgia" w:cs="Georgia"/>
          <w:spacing w:val="47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1"/>
          <w:sz w:val="22"/>
          <w:szCs w:val="22"/>
        </w:rPr>
        <w:t>an</w:t>
      </w:r>
      <w:r>
        <w:rPr>
          <w:rFonts w:ascii="Georgia" w:eastAsia="Georgia" w:hAnsi="Georgia" w:cs="Georgia"/>
          <w:sz w:val="22"/>
          <w:szCs w:val="22"/>
        </w:rPr>
        <w:t>d</w:t>
      </w:r>
      <w:r>
        <w:rPr>
          <w:rFonts w:ascii="Georgia" w:eastAsia="Georgia" w:hAnsi="Georgia" w:cs="Georgia"/>
          <w:spacing w:val="46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1"/>
          <w:sz w:val="22"/>
          <w:szCs w:val="22"/>
        </w:rPr>
        <w:t>lan</w:t>
      </w:r>
      <w:r>
        <w:rPr>
          <w:rFonts w:ascii="Georgia" w:eastAsia="Georgia" w:hAnsi="Georgia" w:cs="Georgia"/>
          <w:sz w:val="22"/>
          <w:szCs w:val="22"/>
        </w:rPr>
        <w:t>d/</w:t>
      </w:r>
      <w:r>
        <w:rPr>
          <w:rFonts w:ascii="Georgia" w:eastAsia="Georgia" w:hAnsi="Georgia" w:cs="Georgia"/>
          <w:spacing w:val="1"/>
          <w:sz w:val="22"/>
          <w:szCs w:val="22"/>
        </w:rPr>
        <w:t>w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r</w:t>
      </w:r>
      <w:r>
        <w:rPr>
          <w:rFonts w:ascii="Georgia" w:eastAsia="Georgia" w:hAnsi="Georgia" w:cs="Georgia"/>
          <w:spacing w:val="46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po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-1"/>
          <w:sz w:val="22"/>
          <w:szCs w:val="22"/>
        </w:rPr>
        <w:t>n</w:t>
      </w:r>
      <w:r>
        <w:rPr>
          <w:rFonts w:ascii="Georgia" w:eastAsia="Georgia" w:hAnsi="Georgia" w:cs="Georgia"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sz w:val="22"/>
          <w:szCs w:val="22"/>
        </w:rPr>
        <w:t>s</w:t>
      </w:r>
      <w:r>
        <w:rPr>
          <w:rFonts w:ascii="Georgia" w:eastAsia="Georgia" w:hAnsi="Georgia" w:cs="Georgia"/>
          <w:spacing w:val="46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pacing w:val="1"/>
          <w:sz w:val="22"/>
          <w:szCs w:val="22"/>
        </w:rPr>
        <w:t>tc</w:t>
      </w:r>
      <w:r>
        <w:rPr>
          <w:rFonts w:ascii="Georgia" w:eastAsia="Georgia" w:hAnsi="Georgia" w:cs="Georgia"/>
          <w:sz w:val="22"/>
          <w:szCs w:val="22"/>
        </w:rPr>
        <w:t>.</w:t>
      </w:r>
      <w:r>
        <w:rPr>
          <w:rFonts w:ascii="Georgia" w:eastAsia="Georgia" w:hAnsi="Georgia" w:cs="Georgia"/>
          <w:spacing w:val="46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pacing w:val="1"/>
          <w:sz w:val="22"/>
          <w:szCs w:val="22"/>
        </w:rPr>
        <w:t>r</w:t>
      </w:r>
      <w:r>
        <w:rPr>
          <w:rFonts w:ascii="Georgia" w:eastAsia="Georgia" w:hAnsi="Georgia" w:cs="Georgia"/>
          <w:sz w:val="22"/>
          <w:szCs w:val="22"/>
        </w:rPr>
        <w:t>e g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pacing w:val="-1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>d</w:t>
      </w:r>
      <w:r>
        <w:rPr>
          <w:rFonts w:ascii="Georgia" w:eastAsia="Georgia" w:hAnsi="Georgia" w:cs="Georgia"/>
          <w:spacing w:val="1"/>
          <w:sz w:val="22"/>
          <w:szCs w:val="22"/>
        </w:rPr>
        <w:t xml:space="preserve"> c</w:t>
      </w:r>
      <w:r>
        <w:rPr>
          <w:rFonts w:ascii="Georgia" w:eastAsia="Georgia" w:hAnsi="Georgia" w:cs="Georgia"/>
          <w:spacing w:val="-1"/>
          <w:sz w:val="22"/>
          <w:szCs w:val="22"/>
        </w:rPr>
        <w:t>h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1"/>
          <w:sz w:val="22"/>
          <w:szCs w:val="22"/>
        </w:rPr>
        <w:t>c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s</w:t>
      </w:r>
      <w:r>
        <w:rPr>
          <w:rFonts w:ascii="Georgia" w:eastAsia="Georgia" w:hAnsi="Georgia" w:cs="Georgia"/>
          <w:spacing w:val="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2"/>
          <w:sz w:val="22"/>
          <w:szCs w:val="22"/>
        </w:rPr>
        <w:t>f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>r</w:t>
      </w:r>
      <w:r>
        <w:rPr>
          <w:rFonts w:ascii="Georgia" w:eastAsia="Georgia" w:hAnsi="Georgia" w:cs="Georgia"/>
          <w:spacing w:val="1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fi</w:t>
      </w:r>
      <w:r>
        <w:rPr>
          <w:rFonts w:ascii="Georgia" w:eastAsia="Georgia" w:hAnsi="Georgia" w:cs="Georgia"/>
          <w:spacing w:val="-1"/>
          <w:sz w:val="22"/>
          <w:szCs w:val="22"/>
        </w:rPr>
        <w:t>n</w:t>
      </w:r>
      <w:r>
        <w:rPr>
          <w:rFonts w:ascii="Georgia" w:eastAsia="Georgia" w:hAnsi="Georgia" w:cs="Georgia"/>
          <w:sz w:val="22"/>
          <w:szCs w:val="22"/>
        </w:rPr>
        <w:t>di</w:t>
      </w:r>
      <w:r>
        <w:rPr>
          <w:rFonts w:ascii="Georgia" w:eastAsia="Georgia" w:hAnsi="Georgia" w:cs="Georgia"/>
          <w:spacing w:val="-1"/>
          <w:sz w:val="22"/>
          <w:szCs w:val="22"/>
        </w:rPr>
        <w:t>n</w:t>
      </w:r>
      <w:r>
        <w:rPr>
          <w:rFonts w:ascii="Georgia" w:eastAsia="Georgia" w:hAnsi="Georgia" w:cs="Georgia"/>
          <w:sz w:val="22"/>
          <w:szCs w:val="22"/>
        </w:rPr>
        <w:t>g</w:t>
      </w:r>
      <w:r>
        <w:rPr>
          <w:rFonts w:ascii="Georgia" w:eastAsia="Georgia" w:hAnsi="Georgia" w:cs="Georgia"/>
          <w:spacing w:val="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1"/>
          <w:sz w:val="22"/>
          <w:szCs w:val="22"/>
        </w:rPr>
        <w:t>l</w:t>
      </w:r>
      <w:r>
        <w:rPr>
          <w:rFonts w:ascii="Georgia" w:eastAsia="Georgia" w:hAnsi="Georgia" w:cs="Georgia"/>
          <w:spacing w:val="1"/>
          <w:sz w:val="22"/>
          <w:szCs w:val="22"/>
        </w:rPr>
        <w:t>oc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spacing w:val="-2"/>
          <w:sz w:val="22"/>
          <w:szCs w:val="22"/>
        </w:rPr>
        <w:t>i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pacing w:val="-1"/>
          <w:sz w:val="22"/>
          <w:szCs w:val="22"/>
        </w:rPr>
        <w:t>n</w:t>
      </w:r>
      <w:r>
        <w:rPr>
          <w:rFonts w:ascii="Georgia" w:eastAsia="Georgia" w:hAnsi="Georgia" w:cs="Georgia"/>
          <w:sz w:val="22"/>
          <w:szCs w:val="22"/>
        </w:rPr>
        <w:t>s</w:t>
      </w:r>
      <w:r>
        <w:rPr>
          <w:rFonts w:ascii="Georgia" w:eastAsia="Georgia" w:hAnsi="Georgia" w:cs="Georgia"/>
          <w:spacing w:val="1"/>
          <w:sz w:val="22"/>
          <w:szCs w:val="22"/>
        </w:rPr>
        <w:t xml:space="preserve"> o</w:t>
      </w:r>
      <w:r>
        <w:rPr>
          <w:rFonts w:ascii="Georgia" w:eastAsia="Georgia" w:hAnsi="Georgia" w:cs="Georgia"/>
          <w:sz w:val="22"/>
          <w:szCs w:val="22"/>
        </w:rPr>
        <w:t xml:space="preserve">n </w:t>
      </w:r>
      <w:r>
        <w:rPr>
          <w:rFonts w:ascii="Georgia" w:eastAsia="Georgia" w:hAnsi="Georgia" w:cs="Georgia"/>
          <w:spacing w:val="-1"/>
          <w:sz w:val="22"/>
          <w:szCs w:val="22"/>
        </w:rPr>
        <w:t>b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pacing w:val="-2"/>
          <w:sz w:val="22"/>
          <w:szCs w:val="22"/>
        </w:rPr>
        <w:t>t</w:t>
      </w:r>
      <w:r>
        <w:rPr>
          <w:rFonts w:ascii="Georgia" w:eastAsia="Georgia" w:hAnsi="Georgia" w:cs="Georgia"/>
          <w:sz w:val="22"/>
          <w:szCs w:val="22"/>
        </w:rPr>
        <w:t>h</w:t>
      </w:r>
      <w:r>
        <w:rPr>
          <w:rFonts w:ascii="Georgia" w:eastAsia="Georgia" w:hAnsi="Georgia" w:cs="Georgia"/>
          <w:spacing w:val="4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im</w:t>
      </w:r>
      <w:r>
        <w:rPr>
          <w:rFonts w:ascii="Georgia" w:eastAsia="Georgia" w:hAnsi="Georgia" w:cs="Georgia"/>
          <w:spacing w:val="-3"/>
          <w:sz w:val="22"/>
          <w:szCs w:val="22"/>
        </w:rPr>
        <w:t>a</w:t>
      </w:r>
      <w:r>
        <w:rPr>
          <w:rFonts w:ascii="Georgia" w:eastAsia="Georgia" w:hAnsi="Georgia" w:cs="Georgia"/>
          <w:spacing w:val="-2"/>
          <w:sz w:val="22"/>
          <w:szCs w:val="22"/>
        </w:rPr>
        <w:t>g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s</w:t>
      </w:r>
      <w:r>
        <w:rPr>
          <w:rFonts w:ascii="Georgia" w:eastAsia="Georgia" w:hAnsi="Georgia" w:cs="Georgia"/>
          <w:spacing w:val="4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a</w:t>
      </w:r>
      <w:r>
        <w:rPr>
          <w:rFonts w:ascii="Georgia" w:eastAsia="Georgia" w:hAnsi="Georgia" w:cs="Georgia"/>
          <w:spacing w:val="-1"/>
          <w:sz w:val="22"/>
          <w:szCs w:val="22"/>
        </w:rPr>
        <w:t>n</w:t>
      </w:r>
      <w:r>
        <w:rPr>
          <w:rFonts w:ascii="Georgia" w:eastAsia="Georgia" w:hAnsi="Georgia" w:cs="Georgia"/>
          <w:sz w:val="22"/>
          <w:szCs w:val="22"/>
        </w:rPr>
        <w:t>d</w:t>
      </w:r>
      <w:r>
        <w:rPr>
          <w:rFonts w:ascii="Georgia" w:eastAsia="Georgia" w:hAnsi="Georgia" w:cs="Georgia"/>
          <w:spacing w:val="3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2"/>
          <w:sz w:val="22"/>
          <w:szCs w:val="22"/>
        </w:rPr>
        <w:t>t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pacing w:val="-1"/>
          <w:sz w:val="22"/>
          <w:szCs w:val="22"/>
        </w:rPr>
        <w:t>p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pacing w:val="-2"/>
          <w:sz w:val="22"/>
          <w:szCs w:val="22"/>
        </w:rPr>
        <w:t>g</w:t>
      </w:r>
      <w:r>
        <w:rPr>
          <w:rFonts w:ascii="Georgia" w:eastAsia="Georgia" w:hAnsi="Georgia" w:cs="Georgia"/>
          <w:spacing w:val="1"/>
          <w:sz w:val="22"/>
          <w:szCs w:val="22"/>
        </w:rPr>
        <w:t>r</w:t>
      </w:r>
      <w:r>
        <w:rPr>
          <w:rFonts w:ascii="Georgia" w:eastAsia="Georgia" w:hAnsi="Georgia" w:cs="Georgia"/>
          <w:spacing w:val="-1"/>
          <w:sz w:val="22"/>
          <w:szCs w:val="22"/>
        </w:rPr>
        <w:t>ap</w:t>
      </w:r>
      <w:r>
        <w:rPr>
          <w:rFonts w:ascii="Georgia" w:eastAsia="Georgia" w:hAnsi="Georgia" w:cs="Georgia"/>
          <w:spacing w:val="1"/>
          <w:sz w:val="22"/>
          <w:szCs w:val="22"/>
        </w:rPr>
        <w:t>h</w:t>
      </w:r>
      <w:r>
        <w:rPr>
          <w:rFonts w:ascii="Georgia" w:eastAsia="Georgia" w:hAnsi="Georgia" w:cs="Georgia"/>
          <w:sz w:val="22"/>
          <w:szCs w:val="22"/>
        </w:rPr>
        <w:t>ic</w:t>
      </w:r>
      <w:r>
        <w:rPr>
          <w:rFonts w:ascii="Georgia" w:eastAsia="Georgia" w:hAnsi="Georgia" w:cs="Georgia"/>
          <w:spacing w:val="1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m</w:t>
      </w:r>
      <w:r>
        <w:rPr>
          <w:rFonts w:ascii="Georgia" w:eastAsia="Georgia" w:hAnsi="Georgia" w:cs="Georgia"/>
          <w:spacing w:val="-1"/>
          <w:sz w:val="22"/>
          <w:szCs w:val="22"/>
        </w:rPr>
        <w:t>ap</w:t>
      </w:r>
      <w:r>
        <w:rPr>
          <w:rFonts w:ascii="Georgia" w:eastAsia="Georgia" w:hAnsi="Georgia" w:cs="Georgia"/>
          <w:spacing w:val="1"/>
          <w:sz w:val="22"/>
          <w:szCs w:val="22"/>
        </w:rPr>
        <w:t>s</w:t>
      </w:r>
      <w:r>
        <w:rPr>
          <w:rFonts w:ascii="Georgia" w:eastAsia="Georgia" w:hAnsi="Georgia" w:cs="Georgia"/>
          <w:sz w:val="22"/>
          <w:szCs w:val="22"/>
        </w:rPr>
        <w:t>.</w:t>
      </w:r>
      <w:r>
        <w:rPr>
          <w:rFonts w:ascii="Georgia" w:eastAsia="Georgia" w:hAnsi="Georgia" w:cs="Georgia"/>
          <w:spacing w:val="1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A</w:t>
      </w:r>
      <w:r>
        <w:rPr>
          <w:rFonts w:ascii="Georgia" w:eastAsia="Georgia" w:hAnsi="Georgia" w:cs="Georgia"/>
          <w:spacing w:val="4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2"/>
          <w:sz w:val="22"/>
          <w:szCs w:val="22"/>
        </w:rPr>
        <w:t>g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pacing w:val="-1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 xml:space="preserve">d </w:t>
      </w:r>
      <w:r>
        <w:rPr>
          <w:rFonts w:ascii="Georgia" w:eastAsia="Georgia" w:hAnsi="Georgia" w:cs="Georgia"/>
          <w:spacing w:val="-1"/>
          <w:sz w:val="22"/>
          <w:szCs w:val="22"/>
        </w:rPr>
        <w:t>n</w:t>
      </w:r>
      <w:r>
        <w:rPr>
          <w:rFonts w:ascii="Georgia" w:eastAsia="Georgia" w:hAnsi="Georgia" w:cs="Georgia"/>
          <w:sz w:val="22"/>
          <w:szCs w:val="22"/>
        </w:rPr>
        <w:t>um</w:t>
      </w:r>
      <w:r>
        <w:rPr>
          <w:rFonts w:ascii="Georgia" w:eastAsia="Georgia" w:hAnsi="Georgia" w:cs="Georgia"/>
          <w:spacing w:val="1"/>
          <w:sz w:val="22"/>
          <w:szCs w:val="22"/>
        </w:rPr>
        <w:t>b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r</w:t>
      </w:r>
      <w:r>
        <w:rPr>
          <w:rFonts w:ascii="Georgia" w:eastAsia="Georgia" w:hAnsi="Georgia" w:cs="Georgia"/>
          <w:spacing w:val="13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>f</w:t>
      </w:r>
      <w:r>
        <w:rPr>
          <w:rFonts w:ascii="Georgia" w:eastAsia="Georgia" w:hAnsi="Georgia" w:cs="Georgia"/>
          <w:spacing w:val="14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G</w:t>
      </w:r>
      <w:r>
        <w:rPr>
          <w:rFonts w:ascii="Georgia" w:eastAsia="Georgia" w:hAnsi="Georgia" w:cs="Georgia"/>
          <w:sz w:val="22"/>
          <w:szCs w:val="22"/>
        </w:rPr>
        <w:t>C</w:t>
      </w:r>
      <w:r>
        <w:rPr>
          <w:rFonts w:ascii="Georgia" w:eastAsia="Georgia" w:hAnsi="Georgia" w:cs="Georgia"/>
          <w:spacing w:val="-3"/>
          <w:sz w:val="22"/>
          <w:szCs w:val="22"/>
        </w:rPr>
        <w:t>P</w:t>
      </w:r>
      <w:r>
        <w:rPr>
          <w:rFonts w:ascii="Georgia" w:eastAsia="Georgia" w:hAnsi="Georgia" w:cs="Georgia"/>
          <w:sz w:val="22"/>
          <w:szCs w:val="22"/>
        </w:rPr>
        <w:t>s</w:t>
      </w:r>
      <w:r>
        <w:rPr>
          <w:rFonts w:ascii="Georgia" w:eastAsia="Georgia" w:hAnsi="Georgia" w:cs="Georgia"/>
          <w:spacing w:val="15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f</w:t>
      </w:r>
      <w:r>
        <w:rPr>
          <w:rFonts w:ascii="Georgia" w:eastAsia="Georgia" w:hAnsi="Georgia" w:cs="Georgia"/>
          <w:spacing w:val="-1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>r</w:t>
      </w:r>
      <w:r>
        <w:rPr>
          <w:rFonts w:ascii="Georgia" w:eastAsia="Georgia" w:hAnsi="Georgia" w:cs="Georgia"/>
          <w:spacing w:val="15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2"/>
          <w:sz w:val="22"/>
          <w:szCs w:val="22"/>
        </w:rPr>
        <w:t>t</w:t>
      </w:r>
      <w:r>
        <w:rPr>
          <w:rFonts w:ascii="Georgia" w:eastAsia="Georgia" w:hAnsi="Georgia" w:cs="Georgia"/>
          <w:spacing w:val="1"/>
          <w:sz w:val="22"/>
          <w:szCs w:val="22"/>
        </w:rPr>
        <w:t>h</w:t>
      </w:r>
      <w:r>
        <w:rPr>
          <w:rFonts w:ascii="Georgia" w:eastAsia="Georgia" w:hAnsi="Georgia" w:cs="Georgia"/>
          <w:sz w:val="22"/>
          <w:szCs w:val="22"/>
        </w:rPr>
        <w:t>is</w:t>
      </w:r>
      <w:r>
        <w:rPr>
          <w:rFonts w:ascii="Georgia" w:eastAsia="Georgia" w:hAnsi="Georgia" w:cs="Georgia"/>
          <w:spacing w:val="1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1"/>
          <w:sz w:val="22"/>
          <w:szCs w:val="22"/>
        </w:rPr>
        <w:t>exe</w:t>
      </w:r>
      <w:r>
        <w:rPr>
          <w:rFonts w:ascii="Georgia" w:eastAsia="Georgia" w:hAnsi="Georgia" w:cs="Georgia"/>
          <w:spacing w:val="1"/>
          <w:sz w:val="22"/>
          <w:szCs w:val="22"/>
        </w:rPr>
        <w:t>rc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1"/>
          <w:sz w:val="22"/>
          <w:szCs w:val="22"/>
        </w:rPr>
        <w:t>s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13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is</w:t>
      </w:r>
      <w:r>
        <w:rPr>
          <w:rFonts w:ascii="Georgia" w:eastAsia="Georgia" w:hAnsi="Georgia" w:cs="Georgia"/>
          <w:spacing w:val="15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15</w:t>
      </w:r>
      <w:r>
        <w:rPr>
          <w:rFonts w:ascii="Georgia" w:eastAsia="Georgia" w:hAnsi="Georgia" w:cs="Georgia"/>
          <w:spacing w:val="-1"/>
          <w:sz w:val="22"/>
          <w:szCs w:val="22"/>
        </w:rPr>
        <w:t>-2</w:t>
      </w:r>
      <w:r>
        <w:rPr>
          <w:rFonts w:ascii="Georgia" w:eastAsia="Georgia" w:hAnsi="Georgia" w:cs="Georgia"/>
          <w:sz w:val="22"/>
          <w:szCs w:val="22"/>
        </w:rPr>
        <w:t>0</w:t>
      </w:r>
      <w:r>
        <w:rPr>
          <w:rFonts w:ascii="Georgia" w:eastAsia="Georgia" w:hAnsi="Georgia" w:cs="Georgia"/>
          <w:spacing w:val="13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(</w:t>
      </w:r>
      <w:r>
        <w:rPr>
          <w:rFonts w:ascii="Georgia" w:eastAsia="Georgia" w:hAnsi="Georgia" w:cs="Georgia"/>
          <w:sz w:val="22"/>
          <w:szCs w:val="22"/>
        </w:rPr>
        <w:t>in</w:t>
      </w:r>
      <w:r>
        <w:rPr>
          <w:rFonts w:ascii="Georgia" w:eastAsia="Georgia" w:hAnsi="Georgia" w:cs="Georgia"/>
          <w:spacing w:val="13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2"/>
          <w:sz w:val="22"/>
          <w:szCs w:val="22"/>
        </w:rPr>
        <w:t>t</w:t>
      </w:r>
      <w:r>
        <w:rPr>
          <w:rFonts w:ascii="Georgia" w:eastAsia="Georgia" w:hAnsi="Georgia" w:cs="Georgia"/>
          <w:spacing w:val="1"/>
          <w:sz w:val="22"/>
          <w:szCs w:val="22"/>
        </w:rPr>
        <w:t>h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13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2"/>
          <w:sz w:val="22"/>
          <w:szCs w:val="22"/>
        </w:rPr>
        <w:t>r</w:t>
      </w:r>
      <w:r>
        <w:rPr>
          <w:rFonts w:ascii="Georgia" w:eastAsia="Georgia" w:hAnsi="Georgia" w:cs="Georgia"/>
          <w:spacing w:val="-1"/>
          <w:sz w:val="22"/>
          <w:szCs w:val="22"/>
        </w:rPr>
        <w:t>ea</w:t>
      </w:r>
      <w:r>
        <w:rPr>
          <w:rFonts w:ascii="Georgia" w:eastAsia="Georgia" w:hAnsi="Georgia" w:cs="Georgia"/>
          <w:sz w:val="22"/>
          <w:szCs w:val="22"/>
        </w:rPr>
        <w:t>l</w:t>
      </w:r>
      <w:r>
        <w:rPr>
          <w:rFonts w:ascii="Georgia" w:eastAsia="Georgia" w:hAnsi="Georgia" w:cs="Georgia"/>
          <w:spacing w:val="13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wor</w:t>
      </w:r>
      <w:r>
        <w:rPr>
          <w:rFonts w:ascii="Georgia" w:eastAsia="Georgia" w:hAnsi="Georgia" w:cs="Georgia"/>
          <w:spacing w:val="-1"/>
          <w:sz w:val="22"/>
          <w:szCs w:val="22"/>
        </w:rPr>
        <w:t>l</w:t>
      </w:r>
      <w:r>
        <w:rPr>
          <w:rFonts w:ascii="Georgia" w:eastAsia="Georgia" w:hAnsi="Georgia" w:cs="Georgia"/>
          <w:sz w:val="22"/>
          <w:szCs w:val="22"/>
        </w:rPr>
        <w:t>d</w:t>
      </w:r>
      <w:r>
        <w:rPr>
          <w:rFonts w:ascii="Georgia" w:eastAsia="Georgia" w:hAnsi="Georgia" w:cs="Georgia"/>
          <w:spacing w:val="15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2"/>
          <w:sz w:val="22"/>
          <w:szCs w:val="22"/>
        </w:rPr>
        <w:t>t</w:t>
      </w:r>
      <w:r>
        <w:rPr>
          <w:rFonts w:ascii="Georgia" w:eastAsia="Georgia" w:hAnsi="Georgia" w:cs="Georgia"/>
          <w:spacing w:val="1"/>
          <w:sz w:val="22"/>
          <w:szCs w:val="22"/>
        </w:rPr>
        <w:t>h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13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1"/>
          <w:sz w:val="22"/>
          <w:szCs w:val="22"/>
        </w:rPr>
        <w:t>n</w:t>
      </w:r>
      <w:r>
        <w:rPr>
          <w:rFonts w:ascii="Georgia" w:eastAsia="Georgia" w:hAnsi="Georgia" w:cs="Georgia"/>
          <w:sz w:val="22"/>
          <w:szCs w:val="22"/>
        </w:rPr>
        <w:t>um</w:t>
      </w:r>
      <w:r>
        <w:rPr>
          <w:rFonts w:ascii="Georgia" w:eastAsia="Georgia" w:hAnsi="Georgia" w:cs="Georgia"/>
          <w:spacing w:val="1"/>
          <w:sz w:val="22"/>
          <w:szCs w:val="22"/>
        </w:rPr>
        <w:t>b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r</w:t>
      </w:r>
      <w:r>
        <w:rPr>
          <w:rFonts w:ascii="Georgia" w:eastAsia="Georgia" w:hAnsi="Georgia" w:cs="Georgia"/>
          <w:spacing w:val="13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2"/>
          <w:sz w:val="22"/>
          <w:szCs w:val="22"/>
        </w:rPr>
        <w:t>c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>u</w:t>
      </w:r>
      <w:r>
        <w:rPr>
          <w:rFonts w:ascii="Georgia" w:eastAsia="Georgia" w:hAnsi="Georgia" w:cs="Georgia"/>
          <w:spacing w:val="-1"/>
          <w:sz w:val="22"/>
          <w:szCs w:val="22"/>
        </w:rPr>
        <w:t>l</w:t>
      </w:r>
      <w:r>
        <w:rPr>
          <w:rFonts w:ascii="Georgia" w:eastAsia="Georgia" w:hAnsi="Georgia" w:cs="Georgia"/>
          <w:sz w:val="22"/>
          <w:szCs w:val="22"/>
        </w:rPr>
        <w:t>d</w:t>
      </w:r>
      <w:r>
        <w:rPr>
          <w:rFonts w:ascii="Georgia" w:eastAsia="Georgia" w:hAnsi="Georgia" w:cs="Georgia"/>
          <w:spacing w:val="15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r</w:t>
      </w:r>
      <w:r>
        <w:rPr>
          <w:rFonts w:ascii="Georgia" w:eastAsia="Georgia" w:hAnsi="Georgia" w:cs="Georgia"/>
          <w:spacing w:val="-1"/>
          <w:sz w:val="22"/>
          <w:szCs w:val="22"/>
        </w:rPr>
        <w:t>ea</w:t>
      </w:r>
      <w:r>
        <w:rPr>
          <w:rFonts w:ascii="Georgia" w:eastAsia="Georgia" w:hAnsi="Georgia" w:cs="Georgia"/>
          <w:spacing w:val="-2"/>
          <w:sz w:val="22"/>
          <w:szCs w:val="22"/>
        </w:rPr>
        <w:t>c</w:t>
      </w:r>
      <w:r>
        <w:rPr>
          <w:rFonts w:ascii="Georgia" w:eastAsia="Georgia" w:hAnsi="Georgia" w:cs="Georgia"/>
          <w:sz w:val="22"/>
          <w:szCs w:val="22"/>
        </w:rPr>
        <w:t>h</w:t>
      </w:r>
    </w:p>
    <w:p w:rsidR="00C818BC" w:rsidRDefault="00E90B52">
      <w:pPr>
        <w:spacing w:line="240" w:lineRule="exact"/>
        <w:ind w:left="120" w:right="7984"/>
        <w:jc w:val="both"/>
        <w:rPr>
          <w:rFonts w:ascii="Georgia" w:eastAsia="Georgia" w:hAnsi="Georgia" w:cs="Georgia"/>
          <w:sz w:val="22"/>
          <w:szCs w:val="22"/>
        </w:rPr>
      </w:pPr>
      <w:r>
        <w:rPr>
          <w:rFonts w:ascii="Georgia" w:eastAsia="Georgia" w:hAnsi="Georgia" w:cs="Georgia"/>
          <w:sz w:val="22"/>
          <w:szCs w:val="22"/>
        </w:rPr>
        <w:t>6</w:t>
      </w:r>
      <w:r>
        <w:rPr>
          <w:rFonts w:ascii="Georgia" w:eastAsia="Georgia" w:hAnsi="Georgia" w:cs="Georgia"/>
          <w:spacing w:val="-1"/>
          <w:sz w:val="22"/>
          <w:szCs w:val="22"/>
        </w:rPr>
        <w:t>0</w:t>
      </w:r>
      <w:r>
        <w:rPr>
          <w:rFonts w:ascii="Georgia" w:eastAsia="Georgia" w:hAnsi="Georgia" w:cs="Georgia"/>
          <w:spacing w:val="1"/>
          <w:sz w:val="22"/>
          <w:szCs w:val="22"/>
        </w:rPr>
        <w:t>)</w:t>
      </w:r>
      <w:r>
        <w:rPr>
          <w:rFonts w:ascii="Georgia" w:eastAsia="Georgia" w:hAnsi="Georgia" w:cs="Georgia"/>
          <w:sz w:val="22"/>
          <w:szCs w:val="22"/>
        </w:rPr>
        <w:t>.</w:t>
      </w:r>
    </w:p>
    <w:p w:rsidR="00C818BC" w:rsidRDefault="00C818BC">
      <w:pPr>
        <w:spacing w:before="5" w:line="280" w:lineRule="exact"/>
        <w:rPr>
          <w:sz w:val="28"/>
          <w:szCs w:val="28"/>
        </w:rPr>
      </w:pPr>
    </w:p>
    <w:p w:rsidR="00C818BC" w:rsidRDefault="00E90B52">
      <w:pPr>
        <w:spacing w:line="240" w:lineRule="exact"/>
        <w:ind w:left="480" w:right="73" w:hanging="360"/>
        <w:jc w:val="both"/>
        <w:rPr>
          <w:rFonts w:ascii="Georgia" w:eastAsia="Georgia" w:hAnsi="Georgia" w:cs="Georgia"/>
          <w:sz w:val="22"/>
          <w:szCs w:val="22"/>
        </w:rPr>
      </w:pPr>
      <w:proofErr w:type="gramStart"/>
      <w:r>
        <w:rPr>
          <w:rFonts w:ascii="Georgia" w:eastAsia="Georgia" w:hAnsi="Georgia" w:cs="Georgia"/>
          <w:spacing w:val="1"/>
          <w:sz w:val="22"/>
          <w:szCs w:val="22"/>
        </w:rPr>
        <w:t>3</w:t>
      </w:r>
      <w:r>
        <w:rPr>
          <w:rFonts w:ascii="Georgia" w:eastAsia="Georgia" w:hAnsi="Georgia" w:cs="Georgia"/>
          <w:sz w:val="22"/>
          <w:szCs w:val="22"/>
        </w:rPr>
        <w:t xml:space="preserve">.  </w:t>
      </w:r>
      <w:r>
        <w:rPr>
          <w:rFonts w:ascii="Georgia" w:eastAsia="Georgia" w:hAnsi="Georgia" w:cs="Georgia"/>
          <w:spacing w:val="1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Fi</w:t>
      </w:r>
      <w:r>
        <w:rPr>
          <w:rFonts w:ascii="Georgia" w:eastAsia="Georgia" w:hAnsi="Georgia" w:cs="Georgia"/>
          <w:spacing w:val="1"/>
          <w:sz w:val="22"/>
          <w:szCs w:val="22"/>
        </w:rPr>
        <w:t>rs</w:t>
      </w:r>
      <w:r>
        <w:rPr>
          <w:rFonts w:ascii="Georgia" w:eastAsia="Georgia" w:hAnsi="Georgia" w:cs="Georgia"/>
          <w:sz w:val="22"/>
          <w:szCs w:val="22"/>
        </w:rPr>
        <w:t>t</w:t>
      </w:r>
      <w:proofErr w:type="gramEnd"/>
      <w:r>
        <w:rPr>
          <w:rFonts w:ascii="Georgia" w:eastAsia="Georgia" w:hAnsi="Georgia" w:cs="Georgia"/>
          <w:spacing w:val="1"/>
          <w:sz w:val="22"/>
          <w:szCs w:val="22"/>
        </w:rPr>
        <w:t xml:space="preserve"> w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w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-1"/>
          <w:sz w:val="22"/>
          <w:szCs w:val="22"/>
        </w:rPr>
        <w:t>l</w:t>
      </w:r>
      <w:r>
        <w:rPr>
          <w:rFonts w:ascii="Georgia" w:eastAsia="Georgia" w:hAnsi="Georgia" w:cs="Georgia"/>
          <w:sz w:val="22"/>
          <w:szCs w:val="22"/>
        </w:rPr>
        <w:t>l</w:t>
      </w:r>
      <w:r>
        <w:rPr>
          <w:rFonts w:ascii="Georgia" w:eastAsia="Georgia" w:hAnsi="Georgia" w:cs="Georgia"/>
          <w:spacing w:val="3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co</w:t>
      </w:r>
      <w:r>
        <w:rPr>
          <w:rFonts w:ascii="Georgia" w:eastAsia="Georgia" w:hAnsi="Georgia" w:cs="Georgia"/>
          <w:spacing w:val="-1"/>
          <w:sz w:val="22"/>
          <w:szCs w:val="22"/>
        </w:rPr>
        <w:t>lle</w:t>
      </w:r>
      <w:r>
        <w:rPr>
          <w:rFonts w:ascii="Georgia" w:eastAsia="Georgia" w:hAnsi="Georgia" w:cs="Georgia"/>
          <w:spacing w:val="1"/>
          <w:sz w:val="22"/>
          <w:szCs w:val="22"/>
        </w:rPr>
        <w:t>c</w:t>
      </w:r>
      <w:r>
        <w:rPr>
          <w:rFonts w:ascii="Georgia" w:eastAsia="Georgia" w:hAnsi="Georgia" w:cs="Georgia"/>
          <w:sz w:val="22"/>
          <w:szCs w:val="22"/>
        </w:rPr>
        <w:t>t</w:t>
      </w:r>
      <w:r>
        <w:rPr>
          <w:rFonts w:ascii="Georgia" w:eastAsia="Georgia" w:hAnsi="Georgia" w:cs="Georgia"/>
          <w:spacing w:val="4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2"/>
          <w:sz w:val="22"/>
          <w:szCs w:val="22"/>
        </w:rPr>
        <w:t>t</w:t>
      </w:r>
      <w:r>
        <w:rPr>
          <w:rFonts w:ascii="Georgia" w:eastAsia="Georgia" w:hAnsi="Georgia" w:cs="Georgia"/>
          <w:spacing w:val="1"/>
          <w:sz w:val="22"/>
          <w:szCs w:val="22"/>
        </w:rPr>
        <w:t>h</w:t>
      </w:r>
      <w:r>
        <w:rPr>
          <w:rFonts w:ascii="Georgia" w:eastAsia="Georgia" w:hAnsi="Georgia" w:cs="Georgia"/>
          <w:sz w:val="22"/>
          <w:szCs w:val="22"/>
        </w:rPr>
        <w:t xml:space="preserve">e </w:t>
      </w:r>
      <w:r>
        <w:rPr>
          <w:rFonts w:ascii="Georgia" w:eastAsia="Georgia" w:hAnsi="Georgia" w:cs="Georgia"/>
          <w:spacing w:val="-1"/>
          <w:sz w:val="22"/>
          <w:szCs w:val="22"/>
        </w:rPr>
        <w:t>x</w:t>
      </w:r>
      <w:r>
        <w:rPr>
          <w:rFonts w:ascii="Georgia" w:eastAsia="Georgia" w:hAnsi="Georgia" w:cs="Georgia"/>
          <w:sz w:val="22"/>
          <w:szCs w:val="22"/>
        </w:rPr>
        <w:t>,</w:t>
      </w:r>
      <w:r>
        <w:rPr>
          <w:rFonts w:ascii="Georgia" w:eastAsia="Georgia" w:hAnsi="Georgia" w:cs="Georgia"/>
          <w:spacing w:val="4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y</w:t>
      </w:r>
      <w:r>
        <w:rPr>
          <w:rFonts w:ascii="Georgia" w:eastAsia="Georgia" w:hAnsi="Georgia" w:cs="Georgia"/>
          <w:spacing w:val="3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1"/>
          <w:sz w:val="22"/>
          <w:szCs w:val="22"/>
        </w:rPr>
        <w:t>l</w:t>
      </w:r>
      <w:r>
        <w:rPr>
          <w:rFonts w:ascii="Georgia" w:eastAsia="Georgia" w:hAnsi="Georgia" w:cs="Georgia"/>
          <w:spacing w:val="1"/>
          <w:sz w:val="22"/>
          <w:szCs w:val="22"/>
        </w:rPr>
        <w:t>oc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 xml:space="preserve">n 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>f</w:t>
      </w:r>
      <w:r>
        <w:rPr>
          <w:rFonts w:ascii="Georgia" w:eastAsia="Georgia" w:hAnsi="Georgia" w:cs="Georgia"/>
          <w:spacing w:val="4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a</w:t>
      </w:r>
      <w:r>
        <w:rPr>
          <w:rFonts w:ascii="Georgia" w:eastAsia="Georgia" w:hAnsi="Georgia" w:cs="Georgia"/>
          <w:spacing w:val="3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c</w:t>
      </w:r>
      <w:r>
        <w:rPr>
          <w:rFonts w:ascii="Georgia" w:eastAsia="Georgia" w:hAnsi="Georgia" w:cs="Georgia"/>
          <w:spacing w:val="-1"/>
          <w:sz w:val="22"/>
          <w:szCs w:val="22"/>
        </w:rPr>
        <w:t>h</w:t>
      </w:r>
      <w:r>
        <w:rPr>
          <w:rFonts w:ascii="Georgia" w:eastAsia="Georgia" w:hAnsi="Georgia" w:cs="Georgia"/>
          <w:spacing w:val="1"/>
          <w:sz w:val="22"/>
          <w:szCs w:val="22"/>
        </w:rPr>
        <w:t>os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n</w:t>
      </w:r>
      <w:r>
        <w:rPr>
          <w:rFonts w:ascii="Georgia" w:eastAsia="Georgia" w:hAnsi="Georgia" w:cs="Georgia"/>
          <w:spacing w:val="1"/>
          <w:sz w:val="22"/>
          <w:szCs w:val="22"/>
        </w:rPr>
        <w:t xml:space="preserve"> G</w:t>
      </w:r>
      <w:r>
        <w:rPr>
          <w:rFonts w:ascii="Georgia" w:eastAsia="Georgia" w:hAnsi="Georgia" w:cs="Georgia"/>
          <w:sz w:val="22"/>
          <w:szCs w:val="22"/>
        </w:rPr>
        <w:t>CP</w:t>
      </w:r>
      <w:r>
        <w:rPr>
          <w:rFonts w:ascii="Georgia" w:eastAsia="Georgia" w:hAnsi="Georgia" w:cs="Georgia"/>
          <w:spacing w:val="3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in</w:t>
      </w:r>
      <w:r>
        <w:rPr>
          <w:rFonts w:ascii="Georgia" w:eastAsia="Georgia" w:hAnsi="Georgia" w:cs="Georgia"/>
          <w:spacing w:val="3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th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2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im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z w:val="22"/>
          <w:szCs w:val="22"/>
        </w:rPr>
        <w:t>g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.</w:t>
      </w:r>
      <w:r>
        <w:rPr>
          <w:rFonts w:ascii="Georgia" w:eastAsia="Georgia" w:hAnsi="Georgia" w:cs="Georgia"/>
          <w:spacing w:val="2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In</w:t>
      </w:r>
      <w:r>
        <w:rPr>
          <w:rFonts w:ascii="Georgia" w:eastAsia="Georgia" w:hAnsi="Georgia" w:cs="Georgia"/>
          <w:spacing w:val="3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spacing w:val="-1"/>
          <w:sz w:val="22"/>
          <w:szCs w:val="22"/>
        </w:rPr>
        <w:t>h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1"/>
          <w:sz w:val="22"/>
          <w:szCs w:val="22"/>
        </w:rPr>
        <w:t>Ma</w:t>
      </w:r>
      <w:r>
        <w:rPr>
          <w:rFonts w:ascii="Georgia" w:eastAsia="Georgia" w:hAnsi="Georgia" w:cs="Georgia"/>
          <w:sz w:val="22"/>
          <w:szCs w:val="22"/>
        </w:rPr>
        <w:t>in Im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z w:val="22"/>
          <w:szCs w:val="22"/>
        </w:rPr>
        <w:t>ge</w:t>
      </w:r>
      <w:r>
        <w:rPr>
          <w:rFonts w:ascii="Georgia" w:eastAsia="Georgia" w:hAnsi="Georgia" w:cs="Georgia"/>
          <w:spacing w:val="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w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-1"/>
          <w:sz w:val="22"/>
          <w:szCs w:val="22"/>
        </w:rPr>
        <w:t>n</w:t>
      </w:r>
      <w:r>
        <w:rPr>
          <w:rFonts w:ascii="Georgia" w:eastAsia="Georgia" w:hAnsi="Georgia" w:cs="Georgia"/>
          <w:sz w:val="22"/>
          <w:szCs w:val="22"/>
        </w:rPr>
        <w:t>d</w:t>
      </w:r>
      <w:r>
        <w:rPr>
          <w:rFonts w:ascii="Georgia" w:eastAsia="Georgia" w:hAnsi="Georgia" w:cs="Georgia"/>
          <w:spacing w:val="-1"/>
          <w:sz w:val="22"/>
          <w:szCs w:val="22"/>
        </w:rPr>
        <w:t>o</w:t>
      </w:r>
      <w:r>
        <w:rPr>
          <w:rFonts w:ascii="Georgia" w:eastAsia="Georgia" w:hAnsi="Georgia" w:cs="Georgia"/>
          <w:spacing w:val="1"/>
          <w:sz w:val="22"/>
          <w:szCs w:val="22"/>
        </w:rPr>
        <w:t>w</w:t>
      </w:r>
      <w:r>
        <w:rPr>
          <w:rFonts w:ascii="Georgia" w:eastAsia="Georgia" w:hAnsi="Georgia" w:cs="Georgia"/>
          <w:sz w:val="22"/>
          <w:szCs w:val="22"/>
        </w:rPr>
        <w:t>,</w:t>
      </w:r>
      <w:r>
        <w:rPr>
          <w:rFonts w:ascii="Georgia" w:eastAsia="Georgia" w:hAnsi="Georgia" w:cs="Georgia"/>
          <w:spacing w:val="4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1"/>
          <w:sz w:val="22"/>
          <w:szCs w:val="22"/>
        </w:rPr>
        <w:t>p</w:t>
      </w:r>
      <w:r>
        <w:rPr>
          <w:rFonts w:ascii="Georgia" w:eastAsia="Georgia" w:hAnsi="Georgia" w:cs="Georgia"/>
          <w:spacing w:val="1"/>
          <w:sz w:val="22"/>
          <w:szCs w:val="22"/>
        </w:rPr>
        <w:t>os</w:t>
      </w:r>
      <w:r>
        <w:rPr>
          <w:rFonts w:ascii="Georgia" w:eastAsia="Georgia" w:hAnsi="Georgia" w:cs="Georgia"/>
          <w:spacing w:val="-2"/>
          <w:sz w:val="22"/>
          <w:szCs w:val="22"/>
        </w:rPr>
        <w:t>i</w:t>
      </w:r>
      <w:r>
        <w:rPr>
          <w:rFonts w:ascii="Georgia" w:eastAsia="Georgia" w:hAnsi="Georgia" w:cs="Georgia"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 xml:space="preserve">n </w:t>
      </w:r>
      <w:r>
        <w:rPr>
          <w:rFonts w:ascii="Georgia" w:eastAsia="Georgia" w:hAnsi="Georgia" w:cs="Georgia"/>
          <w:spacing w:val="1"/>
          <w:sz w:val="22"/>
          <w:szCs w:val="22"/>
        </w:rPr>
        <w:t>th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1"/>
          <w:sz w:val="22"/>
          <w:szCs w:val="22"/>
        </w:rPr>
        <w:t>Z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pacing w:val="-1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>m</w:t>
      </w:r>
      <w:r>
        <w:rPr>
          <w:rFonts w:ascii="Georgia" w:eastAsia="Georgia" w:hAnsi="Georgia" w:cs="Georgia"/>
          <w:spacing w:val="3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1"/>
          <w:sz w:val="22"/>
          <w:szCs w:val="22"/>
        </w:rPr>
        <w:t>b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>x</w:t>
      </w:r>
      <w:r>
        <w:rPr>
          <w:rFonts w:ascii="Georgia" w:eastAsia="Georgia" w:hAnsi="Georgia" w:cs="Georgia"/>
          <w:spacing w:val="3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ov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r</w:t>
      </w:r>
      <w:r>
        <w:rPr>
          <w:rFonts w:ascii="Georgia" w:eastAsia="Georgia" w:hAnsi="Georgia" w:cs="Georgia"/>
          <w:spacing w:val="4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a</w:t>
      </w:r>
      <w:r>
        <w:rPr>
          <w:rFonts w:ascii="Georgia" w:eastAsia="Georgia" w:hAnsi="Georgia" w:cs="Georgia"/>
          <w:spacing w:val="3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g</w:t>
      </w:r>
      <w:r>
        <w:rPr>
          <w:rFonts w:ascii="Georgia" w:eastAsia="Georgia" w:hAnsi="Georgia" w:cs="Georgia"/>
          <w:spacing w:val="-1"/>
          <w:sz w:val="22"/>
          <w:szCs w:val="22"/>
        </w:rPr>
        <w:t>oo</w:t>
      </w:r>
      <w:r>
        <w:rPr>
          <w:rFonts w:ascii="Georgia" w:eastAsia="Georgia" w:hAnsi="Georgia" w:cs="Georgia"/>
          <w:sz w:val="22"/>
          <w:szCs w:val="22"/>
        </w:rPr>
        <w:t>d</w:t>
      </w:r>
      <w:r>
        <w:rPr>
          <w:rFonts w:ascii="Georgia" w:eastAsia="Georgia" w:hAnsi="Georgia" w:cs="Georgia"/>
          <w:spacing w:val="4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G</w:t>
      </w:r>
      <w:r>
        <w:rPr>
          <w:rFonts w:ascii="Georgia" w:eastAsia="Georgia" w:hAnsi="Georgia" w:cs="Georgia"/>
          <w:sz w:val="22"/>
          <w:szCs w:val="22"/>
        </w:rPr>
        <w:t>CP</w:t>
      </w:r>
      <w:r>
        <w:rPr>
          <w:rFonts w:ascii="Georgia" w:eastAsia="Georgia" w:hAnsi="Georgia" w:cs="Georgia"/>
          <w:spacing w:val="4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pacing w:val="1"/>
          <w:sz w:val="22"/>
          <w:szCs w:val="22"/>
        </w:rPr>
        <w:t>r</w:t>
      </w:r>
      <w:r>
        <w:rPr>
          <w:rFonts w:ascii="Georgia" w:eastAsia="Georgia" w:hAnsi="Georgia" w:cs="Georgia"/>
          <w:spacing w:val="-1"/>
          <w:sz w:val="22"/>
          <w:szCs w:val="22"/>
        </w:rPr>
        <w:t>ea</w:t>
      </w:r>
      <w:r>
        <w:rPr>
          <w:rFonts w:ascii="Georgia" w:eastAsia="Georgia" w:hAnsi="Georgia" w:cs="Georgia"/>
          <w:sz w:val="22"/>
          <w:szCs w:val="22"/>
        </w:rPr>
        <w:t>.</w:t>
      </w:r>
      <w:r>
        <w:rPr>
          <w:rFonts w:ascii="Georgia" w:eastAsia="Georgia" w:hAnsi="Georgia" w:cs="Georgia"/>
          <w:spacing w:val="4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C</w:t>
      </w:r>
      <w:r>
        <w:rPr>
          <w:rFonts w:ascii="Georgia" w:eastAsia="Georgia" w:hAnsi="Georgia" w:cs="Georgia"/>
          <w:spacing w:val="-1"/>
          <w:sz w:val="22"/>
          <w:szCs w:val="22"/>
        </w:rPr>
        <w:t>l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1"/>
          <w:sz w:val="22"/>
          <w:szCs w:val="22"/>
        </w:rPr>
        <w:t>c</w:t>
      </w:r>
      <w:r>
        <w:rPr>
          <w:rFonts w:ascii="Georgia" w:eastAsia="Georgia" w:hAnsi="Georgia" w:cs="Georgia"/>
          <w:sz w:val="22"/>
          <w:szCs w:val="22"/>
        </w:rPr>
        <w:t>k</w:t>
      </w:r>
      <w:r>
        <w:rPr>
          <w:rFonts w:ascii="Georgia" w:eastAsia="Georgia" w:hAnsi="Georgia" w:cs="Georgia"/>
          <w:spacing w:val="3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th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1"/>
          <w:sz w:val="22"/>
          <w:szCs w:val="22"/>
        </w:rPr>
        <w:t>le</w:t>
      </w:r>
      <w:r>
        <w:rPr>
          <w:rFonts w:ascii="Georgia" w:eastAsia="Georgia" w:hAnsi="Georgia" w:cs="Georgia"/>
          <w:sz w:val="22"/>
          <w:szCs w:val="22"/>
        </w:rPr>
        <w:t>ft</w:t>
      </w:r>
      <w:r>
        <w:rPr>
          <w:rFonts w:ascii="Georgia" w:eastAsia="Georgia" w:hAnsi="Georgia" w:cs="Georgia"/>
          <w:spacing w:val="4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m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>u</w:t>
      </w:r>
      <w:r>
        <w:rPr>
          <w:rFonts w:ascii="Georgia" w:eastAsia="Georgia" w:hAnsi="Georgia" w:cs="Georgia"/>
          <w:spacing w:val="1"/>
          <w:sz w:val="22"/>
          <w:szCs w:val="22"/>
        </w:rPr>
        <w:t>s</w:t>
      </w:r>
      <w:r>
        <w:rPr>
          <w:rFonts w:ascii="Georgia" w:eastAsia="Georgia" w:hAnsi="Georgia" w:cs="Georgia"/>
          <w:sz w:val="22"/>
          <w:szCs w:val="22"/>
        </w:rPr>
        <w:t xml:space="preserve">e </w:t>
      </w:r>
      <w:r>
        <w:rPr>
          <w:rFonts w:ascii="Georgia" w:eastAsia="Georgia" w:hAnsi="Georgia" w:cs="Georgia"/>
          <w:spacing w:val="1"/>
          <w:sz w:val="22"/>
          <w:szCs w:val="22"/>
        </w:rPr>
        <w:t>b</w:t>
      </w:r>
      <w:r>
        <w:rPr>
          <w:rFonts w:ascii="Georgia" w:eastAsia="Georgia" w:hAnsi="Georgia" w:cs="Georgia"/>
          <w:sz w:val="22"/>
          <w:szCs w:val="22"/>
        </w:rPr>
        <w:t>u</w:t>
      </w:r>
      <w:r>
        <w:rPr>
          <w:rFonts w:ascii="Georgia" w:eastAsia="Georgia" w:hAnsi="Georgia" w:cs="Georgia"/>
          <w:spacing w:val="-2"/>
          <w:sz w:val="22"/>
          <w:szCs w:val="22"/>
        </w:rPr>
        <w:t>t</w:t>
      </w:r>
      <w:r>
        <w:rPr>
          <w:rFonts w:ascii="Georgia" w:eastAsia="Georgia" w:hAnsi="Georgia" w:cs="Georgia"/>
          <w:spacing w:val="1"/>
          <w:sz w:val="22"/>
          <w:szCs w:val="22"/>
        </w:rPr>
        <w:t>to</w:t>
      </w:r>
      <w:r>
        <w:rPr>
          <w:rFonts w:ascii="Georgia" w:eastAsia="Georgia" w:hAnsi="Georgia" w:cs="Georgia"/>
          <w:sz w:val="22"/>
          <w:szCs w:val="22"/>
        </w:rPr>
        <w:t>n</w:t>
      </w:r>
      <w:r>
        <w:rPr>
          <w:rFonts w:ascii="Georgia" w:eastAsia="Georgia" w:hAnsi="Georgia" w:cs="Georgia"/>
          <w:spacing w:val="1"/>
          <w:sz w:val="22"/>
          <w:szCs w:val="22"/>
        </w:rPr>
        <w:t xml:space="preserve"> o</w:t>
      </w:r>
      <w:r>
        <w:rPr>
          <w:rFonts w:ascii="Georgia" w:eastAsia="Georgia" w:hAnsi="Georgia" w:cs="Georgia"/>
          <w:sz w:val="22"/>
          <w:szCs w:val="22"/>
        </w:rPr>
        <w:t>n</w:t>
      </w:r>
      <w:r>
        <w:rPr>
          <w:rFonts w:ascii="Georgia" w:eastAsia="Georgia" w:hAnsi="Georgia" w:cs="Georgia"/>
          <w:spacing w:val="1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a</w:t>
      </w:r>
      <w:r>
        <w:rPr>
          <w:rFonts w:ascii="Georgia" w:eastAsia="Georgia" w:hAnsi="Georgia" w:cs="Georgia"/>
          <w:spacing w:val="1"/>
          <w:sz w:val="22"/>
          <w:szCs w:val="22"/>
        </w:rPr>
        <w:t xml:space="preserve"> sp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pacing w:val="1"/>
          <w:sz w:val="22"/>
          <w:szCs w:val="22"/>
        </w:rPr>
        <w:t>c</w:t>
      </w:r>
      <w:r>
        <w:rPr>
          <w:rFonts w:ascii="Georgia" w:eastAsia="Georgia" w:hAnsi="Georgia" w:cs="Georgia"/>
          <w:spacing w:val="-2"/>
          <w:sz w:val="22"/>
          <w:szCs w:val="22"/>
        </w:rPr>
        <w:t>i</w:t>
      </w:r>
      <w:r>
        <w:rPr>
          <w:rFonts w:ascii="Georgia" w:eastAsia="Georgia" w:hAnsi="Georgia" w:cs="Georgia"/>
          <w:sz w:val="22"/>
          <w:szCs w:val="22"/>
        </w:rPr>
        <w:t>fic</w:t>
      </w:r>
      <w:r>
        <w:rPr>
          <w:rFonts w:ascii="Georgia" w:eastAsia="Georgia" w:hAnsi="Georgia" w:cs="Georgia"/>
          <w:spacing w:val="3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p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-1"/>
          <w:sz w:val="22"/>
          <w:szCs w:val="22"/>
        </w:rPr>
        <w:t>x</w:t>
      </w:r>
      <w:r>
        <w:rPr>
          <w:rFonts w:ascii="Georgia" w:eastAsia="Georgia" w:hAnsi="Georgia" w:cs="Georgia"/>
          <w:spacing w:val="-4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l</w:t>
      </w:r>
      <w:r>
        <w:rPr>
          <w:rFonts w:ascii="Georgia" w:eastAsia="Georgia" w:hAnsi="Georgia" w:cs="Georgia"/>
          <w:spacing w:val="1"/>
          <w:sz w:val="22"/>
          <w:szCs w:val="22"/>
        </w:rPr>
        <w:t xml:space="preserve"> t</w:t>
      </w:r>
      <w:r>
        <w:rPr>
          <w:rFonts w:ascii="Georgia" w:eastAsia="Georgia" w:hAnsi="Georgia" w:cs="Georgia"/>
          <w:sz w:val="22"/>
          <w:szCs w:val="22"/>
        </w:rPr>
        <w:t>o</w:t>
      </w:r>
      <w:r>
        <w:rPr>
          <w:rFonts w:ascii="Georgia" w:eastAsia="Georgia" w:hAnsi="Georgia" w:cs="Georgia"/>
          <w:spacing w:val="3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p</w:t>
      </w:r>
      <w:r>
        <w:rPr>
          <w:rFonts w:ascii="Georgia" w:eastAsia="Georgia" w:hAnsi="Georgia" w:cs="Georgia"/>
          <w:spacing w:val="-1"/>
          <w:sz w:val="22"/>
          <w:szCs w:val="22"/>
        </w:rPr>
        <w:t>o</w:t>
      </w:r>
      <w:r>
        <w:rPr>
          <w:rFonts w:ascii="Georgia" w:eastAsia="Georgia" w:hAnsi="Georgia" w:cs="Georgia"/>
          <w:spacing w:val="1"/>
          <w:sz w:val="22"/>
          <w:szCs w:val="22"/>
        </w:rPr>
        <w:t>s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spacing w:val="-2"/>
          <w:sz w:val="22"/>
          <w:szCs w:val="22"/>
        </w:rPr>
        <w:t>i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>n</w:t>
      </w:r>
      <w:r>
        <w:rPr>
          <w:rFonts w:ascii="Georgia" w:eastAsia="Georgia" w:hAnsi="Georgia" w:cs="Georgia"/>
          <w:spacing w:val="1"/>
          <w:sz w:val="22"/>
          <w:szCs w:val="22"/>
        </w:rPr>
        <w:t xml:space="preserve"> th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1"/>
          <w:sz w:val="22"/>
          <w:szCs w:val="22"/>
        </w:rPr>
        <w:t xml:space="preserve"> c</w:t>
      </w:r>
      <w:r>
        <w:rPr>
          <w:rFonts w:ascii="Georgia" w:eastAsia="Georgia" w:hAnsi="Georgia" w:cs="Georgia"/>
          <w:spacing w:val="-2"/>
          <w:sz w:val="22"/>
          <w:szCs w:val="22"/>
        </w:rPr>
        <w:t>u</w:t>
      </w:r>
      <w:r>
        <w:rPr>
          <w:rFonts w:ascii="Georgia" w:eastAsia="Georgia" w:hAnsi="Georgia" w:cs="Georgia"/>
          <w:spacing w:val="1"/>
          <w:sz w:val="22"/>
          <w:szCs w:val="22"/>
        </w:rPr>
        <w:t>r</w:t>
      </w:r>
      <w:r>
        <w:rPr>
          <w:rFonts w:ascii="Georgia" w:eastAsia="Georgia" w:hAnsi="Georgia" w:cs="Georgia"/>
          <w:spacing w:val="-2"/>
          <w:sz w:val="22"/>
          <w:szCs w:val="22"/>
        </w:rPr>
        <w:t>s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>r</w:t>
      </w:r>
      <w:r>
        <w:rPr>
          <w:rFonts w:ascii="Georgia" w:eastAsia="Georgia" w:hAnsi="Georgia" w:cs="Georgia"/>
          <w:spacing w:val="3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o</w:t>
      </w:r>
      <w:r>
        <w:rPr>
          <w:rFonts w:ascii="Georgia" w:eastAsia="Georgia" w:hAnsi="Georgia" w:cs="Georgia"/>
          <w:spacing w:val="1"/>
          <w:sz w:val="22"/>
          <w:szCs w:val="22"/>
        </w:rPr>
        <w:t>v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r</w:t>
      </w:r>
      <w:r>
        <w:rPr>
          <w:rFonts w:ascii="Georgia" w:eastAsia="Georgia" w:hAnsi="Georgia" w:cs="Georgia"/>
          <w:spacing w:val="3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th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z w:val="22"/>
          <w:szCs w:val="22"/>
        </w:rPr>
        <w:t xml:space="preserve">t </w:t>
      </w:r>
      <w:r>
        <w:rPr>
          <w:rFonts w:ascii="Georgia" w:eastAsia="Georgia" w:hAnsi="Georgia" w:cs="Georgia"/>
          <w:spacing w:val="1"/>
          <w:sz w:val="22"/>
          <w:szCs w:val="22"/>
        </w:rPr>
        <w:t>p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-1"/>
          <w:sz w:val="22"/>
          <w:szCs w:val="22"/>
        </w:rPr>
        <w:t>xe</w:t>
      </w:r>
      <w:r>
        <w:rPr>
          <w:rFonts w:ascii="Georgia" w:eastAsia="Georgia" w:hAnsi="Georgia" w:cs="Georgia"/>
          <w:sz w:val="22"/>
          <w:szCs w:val="22"/>
        </w:rPr>
        <w:t>l</w:t>
      </w:r>
      <w:r>
        <w:rPr>
          <w:rFonts w:ascii="Georgia" w:eastAsia="Georgia" w:hAnsi="Georgia" w:cs="Georgia"/>
          <w:spacing w:val="1"/>
          <w:sz w:val="22"/>
          <w:szCs w:val="22"/>
        </w:rPr>
        <w:t xml:space="preserve"> o</w:t>
      </w:r>
      <w:r>
        <w:rPr>
          <w:rFonts w:ascii="Georgia" w:eastAsia="Georgia" w:hAnsi="Georgia" w:cs="Georgia"/>
          <w:sz w:val="22"/>
          <w:szCs w:val="22"/>
        </w:rPr>
        <w:t>r</w:t>
      </w:r>
      <w:r>
        <w:rPr>
          <w:rFonts w:ascii="Georgia" w:eastAsia="Georgia" w:hAnsi="Georgia" w:cs="Georgia"/>
          <w:spacing w:val="3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p</w:t>
      </w:r>
      <w:r>
        <w:rPr>
          <w:rFonts w:ascii="Georgia" w:eastAsia="Georgia" w:hAnsi="Georgia" w:cs="Georgia"/>
          <w:spacing w:val="-1"/>
          <w:sz w:val="22"/>
          <w:szCs w:val="22"/>
        </w:rPr>
        <w:t>o</w:t>
      </w:r>
      <w:r>
        <w:rPr>
          <w:rFonts w:ascii="Georgia" w:eastAsia="Georgia" w:hAnsi="Georgia" w:cs="Georgia"/>
          <w:spacing w:val="1"/>
          <w:sz w:val="22"/>
          <w:szCs w:val="22"/>
        </w:rPr>
        <w:t>rt</w:t>
      </w:r>
      <w:r>
        <w:rPr>
          <w:rFonts w:ascii="Georgia" w:eastAsia="Georgia" w:hAnsi="Georgia" w:cs="Georgia"/>
          <w:spacing w:val="-2"/>
          <w:sz w:val="22"/>
          <w:szCs w:val="22"/>
        </w:rPr>
        <w:t>i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>n</w:t>
      </w:r>
      <w:r>
        <w:rPr>
          <w:rFonts w:ascii="Georgia" w:eastAsia="Georgia" w:hAnsi="Georgia" w:cs="Georgia"/>
          <w:spacing w:val="1"/>
          <w:sz w:val="22"/>
          <w:szCs w:val="22"/>
        </w:rPr>
        <w:t xml:space="preserve"> o</w:t>
      </w:r>
      <w:r>
        <w:rPr>
          <w:rFonts w:ascii="Georgia" w:eastAsia="Georgia" w:hAnsi="Georgia" w:cs="Georgia"/>
          <w:sz w:val="22"/>
          <w:szCs w:val="22"/>
        </w:rPr>
        <w:t>f</w:t>
      </w:r>
      <w:r>
        <w:rPr>
          <w:rFonts w:ascii="Georgia" w:eastAsia="Georgia" w:hAnsi="Georgia" w:cs="Georgia"/>
          <w:spacing w:val="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th</w:t>
      </w:r>
      <w:r>
        <w:rPr>
          <w:rFonts w:ascii="Georgia" w:eastAsia="Georgia" w:hAnsi="Georgia" w:cs="Georgia"/>
          <w:spacing w:val="-3"/>
          <w:sz w:val="22"/>
          <w:szCs w:val="22"/>
        </w:rPr>
        <w:t>a</w:t>
      </w:r>
      <w:r>
        <w:rPr>
          <w:rFonts w:ascii="Georgia" w:eastAsia="Georgia" w:hAnsi="Georgia" w:cs="Georgia"/>
          <w:sz w:val="22"/>
          <w:szCs w:val="22"/>
        </w:rPr>
        <w:t xml:space="preserve">t </w:t>
      </w:r>
      <w:r>
        <w:rPr>
          <w:rFonts w:ascii="Georgia" w:eastAsia="Georgia" w:hAnsi="Georgia" w:cs="Georgia"/>
          <w:spacing w:val="1"/>
          <w:sz w:val="22"/>
          <w:szCs w:val="22"/>
        </w:rPr>
        <w:t>p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-1"/>
          <w:sz w:val="22"/>
          <w:szCs w:val="22"/>
        </w:rPr>
        <w:t>xel</w:t>
      </w:r>
      <w:r>
        <w:rPr>
          <w:rFonts w:ascii="Georgia" w:eastAsia="Georgia" w:hAnsi="Georgia" w:cs="Georgia"/>
          <w:sz w:val="22"/>
          <w:szCs w:val="22"/>
        </w:rPr>
        <w:t>.</w:t>
      </w:r>
      <w:r>
        <w:rPr>
          <w:rFonts w:ascii="Georgia" w:eastAsia="Georgia" w:hAnsi="Georgia" w:cs="Georgia"/>
          <w:spacing w:val="2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T</w:t>
      </w:r>
      <w:r>
        <w:rPr>
          <w:rFonts w:ascii="Georgia" w:eastAsia="Georgia" w:hAnsi="Georgia" w:cs="Georgia"/>
          <w:spacing w:val="1"/>
          <w:sz w:val="22"/>
          <w:szCs w:val="22"/>
        </w:rPr>
        <w:t>h</w:t>
      </w:r>
      <w:r>
        <w:rPr>
          <w:rFonts w:ascii="Georgia" w:eastAsia="Georgia" w:hAnsi="Georgia" w:cs="Georgia"/>
          <w:sz w:val="22"/>
          <w:szCs w:val="22"/>
        </w:rPr>
        <w:t xml:space="preserve">e </w:t>
      </w:r>
      <w:r>
        <w:rPr>
          <w:rFonts w:ascii="Georgia" w:eastAsia="Georgia" w:hAnsi="Georgia" w:cs="Georgia"/>
          <w:spacing w:val="1"/>
          <w:sz w:val="22"/>
          <w:szCs w:val="22"/>
        </w:rPr>
        <w:t>co</w:t>
      </w:r>
      <w:r>
        <w:rPr>
          <w:rFonts w:ascii="Georgia" w:eastAsia="Georgia" w:hAnsi="Georgia" w:cs="Georgia"/>
          <w:spacing w:val="-1"/>
          <w:sz w:val="22"/>
          <w:szCs w:val="22"/>
        </w:rPr>
        <w:t>o</w:t>
      </w:r>
      <w:r>
        <w:rPr>
          <w:rFonts w:ascii="Georgia" w:eastAsia="Georgia" w:hAnsi="Georgia" w:cs="Georgia"/>
          <w:spacing w:val="1"/>
          <w:sz w:val="22"/>
          <w:szCs w:val="22"/>
        </w:rPr>
        <w:t>r</w:t>
      </w:r>
      <w:r>
        <w:rPr>
          <w:rFonts w:ascii="Georgia" w:eastAsia="Georgia" w:hAnsi="Georgia" w:cs="Georgia"/>
          <w:sz w:val="22"/>
          <w:szCs w:val="22"/>
        </w:rPr>
        <w:t>di</w:t>
      </w:r>
      <w:r>
        <w:rPr>
          <w:rFonts w:ascii="Georgia" w:eastAsia="Georgia" w:hAnsi="Georgia" w:cs="Georgia"/>
          <w:spacing w:val="-1"/>
          <w:sz w:val="22"/>
          <w:szCs w:val="22"/>
        </w:rPr>
        <w:t>na</w:t>
      </w:r>
      <w:r>
        <w:rPr>
          <w:rFonts w:ascii="Georgia" w:eastAsia="Georgia" w:hAnsi="Georgia" w:cs="Georgia"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s</w:t>
      </w:r>
      <w:r>
        <w:rPr>
          <w:rFonts w:ascii="Georgia" w:eastAsia="Georgia" w:hAnsi="Georgia" w:cs="Georgia"/>
          <w:spacing w:val="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1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>f</w:t>
      </w:r>
      <w:r>
        <w:rPr>
          <w:rFonts w:ascii="Georgia" w:eastAsia="Georgia" w:hAnsi="Georgia" w:cs="Georgia"/>
          <w:spacing w:val="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th</w:t>
      </w:r>
      <w:r>
        <w:rPr>
          <w:rFonts w:ascii="Georgia" w:eastAsia="Georgia" w:hAnsi="Georgia" w:cs="Georgia"/>
          <w:sz w:val="22"/>
          <w:szCs w:val="22"/>
        </w:rPr>
        <w:t xml:space="preserve">e </w:t>
      </w:r>
      <w:r>
        <w:rPr>
          <w:rFonts w:ascii="Georgia" w:eastAsia="Georgia" w:hAnsi="Georgia" w:cs="Georgia"/>
          <w:spacing w:val="1"/>
          <w:sz w:val="22"/>
          <w:szCs w:val="22"/>
        </w:rPr>
        <w:t>s</w:t>
      </w:r>
      <w:r>
        <w:rPr>
          <w:rFonts w:ascii="Georgia" w:eastAsia="Georgia" w:hAnsi="Georgia" w:cs="Georgia"/>
          <w:spacing w:val="-1"/>
          <w:sz w:val="22"/>
          <w:szCs w:val="22"/>
        </w:rPr>
        <w:t>ele</w:t>
      </w:r>
      <w:r>
        <w:rPr>
          <w:rFonts w:ascii="Georgia" w:eastAsia="Georgia" w:hAnsi="Georgia" w:cs="Georgia"/>
          <w:spacing w:val="1"/>
          <w:sz w:val="22"/>
          <w:szCs w:val="22"/>
        </w:rPr>
        <w:t>ct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d</w:t>
      </w:r>
      <w:r>
        <w:rPr>
          <w:rFonts w:ascii="Georgia" w:eastAsia="Georgia" w:hAnsi="Georgia" w:cs="Georgia"/>
          <w:spacing w:val="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1"/>
          <w:sz w:val="22"/>
          <w:szCs w:val="22"/>
        </w:rPr>
        <w:t>l</w:t>
      </w:r>
      <w:r>
        <w:rPr>
          <w:rFonts w:ascii="Georgia" w:eastAsia="Georgia" w:hAnsi="Georgia" w:cs="Georgia"/>
          <w:spacing w:val="1"/>
          <w:sz w:val="22"/>
          <w:szCs w:val="22"/>
        </w:rPr>
        <w:t>oc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>n</w:t>
      </w:r>
      <w:r>
        <w:rPr>
          <w:rFonts w:ascii="Georgia" w:eastAsia="Georgia" w:hAnsi="Georgia" w:cs="Georgia"/>
          <w:spacing w:val="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pacing w:val="1"/>
          <w:sz w:val="22"/>
          <w:szCs w:val="22"/>
        </w:rPr>
        <w:t>p</w:t>
      </w:r>
      <w:r>
        <w:rPr>
          <w:rFonts w:ascii="Georgia" w:eastAsia="Georgia" w:hAnsi="Georgia" w:cs="Georgia"/>
          <w:spacing w:val="2"/>
          <w:sz w:val="22"/>
          <w:szCs w:val="22"/>
        </w:rPr>
        <w:t>p</w:t>
      </w:r>
      <w:r>
        <w:rPr>
          <w:rFonts w:ascii="Georgia" w:eastAsia="Georgia" w:hAnsi="Georgia" w:cs="Georgia"/>
          <w:spacing w:val="-1"/>
          <w:sz w:val="22"/>
          <w:szCs w:val="22"/>
        </w:rPr>
        <w:t>ea</w:t>
      </w:r>
      <w:r>
        <w:rPr>
          <w:rFonts w:ascii="Georgia" w:eastAsia="Georgia" w:hAnsi="Georgia" w:cs="Georgia"/>
          <w:sz w:val="22"/>
          <w:szCs w:val="22"/>
        </w:rPr>
        <w:t>r</w:t>
      </w:r>
      <w:r>
        <w:rPr>
          <w:rFonts w:ascii="Georgia" w:eastAsia="Georgia" w:hAnsi="Georgia" w:cs="Georgia"/>
          <w:spacing w:val="2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in</w:t>
      </w:r>
      <w:r>
        <w:rPr>
          <w:rFonts w:ascii="Georgia" w:eastAsia="Georgia" w:hAnsi="Georgia" w:cs="Georgia"/>
          <w:spacing w:val="1"/>
          <w:sz w:val="22"/>
          <w:szCs w:val="22"/>
        </w:rPr>
        <w:t xml:space="preserve"> th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1"/>
          <w:sz w:val="22"/>
          <w:szCs w:val="22"/>
        </w:rPr>
        <w:t xml:space="preserve"> </w:t>
      </w:r>
      <w:r>
        <w:rPr>
          <w:rFonts w:ascii="Georgia" w:eastAsia="Georgia" w:hAnsi="Georgia" w:cs="Georgia"/>
          <w:b/>
          <w:spacing w:val="-1"/>
          <w:sz w:val="22"/>
          <w:szCs w:val="22"/>
        </w:rPr>
        <w:t>G</w:t>
      </w:r>
      <w:r>
        <w:rPr>
          <w:rFonts w:ascii="Georgia" w:eastAsia="Georgia" w:hAnsi="Georgia" w:cs="Georgia"/>
          <w:b/>
          <w:sz w:val="22"/>
          <w:szCs w:val="22"/>
        </w:rPr>
        <w:t>r</w:t>
      </w:r>
      <w:r>
        <w:rPr>
          <w:rFonts w:ascii="Georgia" w:eastAsia="Georgia" w:hAnsi="Georgia" w:cs="Georgia"/>
          <w:b/>
          <w:spacing w:val="-1"/>
          <w:sz w:val="22"/>
          <w:szCs w:val="22"/>
        </w:rPr>
        <w:t>o</w:t>
      </w:r>
      <w:r>
        <w:rPr>
          <w:rFonts w:ascii="Georgia" w:eastAsia="Georgia" w:hAnsi="Georgia" w:cs="Georgia"/>
          <w:b/>
          <w:sz w:val="22"/>
          <w:szCs w:val="22"/>
        </w:rPr>
        <w:t>u</w:t>
      </w:r>
      <w:r>
        <w:rPr>
          <w:rFonts w:ascii="Georgia" w:eastAsia="Georgia" w:hAnsi="Georgia" w:cs="Georgia"/>
          <w:b/>
          <w:spacing w:val="-1"/>
          <w:sz w:val="22"/>
          <w:szCs w:val="22"/>
        </w:rPr>
        <w:t>n</w:t>
      </w:r>
      <w:r>
        <w:rPr>
          <w:rFonts w:ascii="Georgia" w:eastAsia="Georgia" w:hAnsi="Georgia" w:cs="Georgia"/>
          <w:b/>
          <w:sz w:val="22"/>
          <w:szCs w:val="22"/>
        </w:rPr>
        <w:t>d</w:t>
      </w:r>
      <w:r>
        <w:rPr>
          <w:rFonts w:ascii="Georgia" w:eastAsia="Georgia" w:hAnsi="Georgia" w:cs="Georgia"/>
          <w:b/>
          <w:spacing w:val="16"/>
          <w:sz w:val="22"/>
          <w:szCs w:val="22"/>
        </w:rPr>
        <w:t xml:space="preserve"> </w:t>
      </w:r>
      <w:r>
        <w:rPr>
          <w:rFonts w:ascii="Georgia" w:eastAsia="Georgia" w:hAnsi="Georgia" w:cs="Georgia"/>
          <w:b/>
          <w:sz w:val="22"/>
          <w:szCs w:val="22"/>
        </w:rPr>
        <w:t>C</w:t>
      </w:r>
      <w:r>
        <w:rPr>
          <w:rFonts w:ascii="Georgia" w:eastAsia="Georgia" w:hAnsi="Georgia" w:cs="Georgia"/>
          <w:b/>
          <w:spacing w:val="-1"/>
          <w:sz w:val="22"/>
          <w:szCs w:val="22"/>
        </w:rPr>
        <w:t>on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b/>
          <w:sz w:val="22"/>
          <w:szCs w:val="22"/>
        </w:rPr>
        <w:t>r</w:t>
      </w:r>
      <w:r>
        <w:rPr>
          <w:rFonts w:ascii="Georgia" w:eastAsia="Georgia" w:hAnsi="Georgia" w:cs="Georgia"/>
          <w:b/>
          <w:spacing w:val="-1"/>
          <w:sz w:val="22"/>
          <w:szCs w:val="22"/>
        </w:rPr>
        <w:t>o</w:t>
      </w:r>
      <w:r>
        <w:rPr>
          <w:rFonts w:ascii="Georgia" w:eastAsia="Georgia" w:hAnsi="Georgia" w:cs="Georgia"/>
          <w:b/>
          <w:sz w:val="22"/>
          <w:szCs w:val="22"/>
        </w:rPr>
        <w:t xml:space="preserve">l 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>P</w:t>
      </w:r>
      <w:r>
        <w:rPr>
          <w:rFonts w:ascii="Georgia" w:eastAsia="Georgia" w:hAnsi="Georgia" w:cs="Georgia"/>
          <w:b/>
          <w:spacing w:val="-1"/>
          <w:sz w:val="22"/>
          <w:szCs w:val="22"/>
        </w:rPr>
        <w:t>o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>i</w:t>
      </w:r>
      <w:r>
        <w:rPr>
          <w:rFonts w:ascii="Georgia" w:eastAsia="Georgia" w:hAnsi="Georgia" w:cs="Georgia"/>
          <w:b/>
          <w:spacing w:val="-1"/>
          <w:sz w:val="22"/>
          <w:szCs w:val="22"/>
        </w:rPr>
        <w:t>n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b/>
          <w:sz w:val="22"/>
          <w:szCs w:val="22"/>
        </w:rPr>
        <w:t>s</w:t>
      </w:r>
      <w:r>
        <w:rPr>
          <w:rFonts w:ascii="Georgia" w:eastAsia="Georgia" w:hAnsi="Georgia" w:cs="Georgia"/>
          <w:b/>
          <w:spacing w:val="-3"/>
          <w:sz w:val="22"/>
          <w:szCs w:val="22"/>
        </w:rPr>
        <w:t xml:space="preserve"> 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>S</w:t>
      </w:r>
      <w:r>
        <w:rPr>
          <w:rFonts w:ascii="Georgia" w:eastAsia="Georgia" w:hAnsi="Georgia" w:cs="Georgia"/>
          <w:b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>le</w:t>
      </w:r>
      <w:r>
        <w:rPr>
          <w:rFonts w:ascii="Georgia" w:eastAsia="Georgia" w:hAnsi="Georgia" w:cs="Georgia"/>
          <w:b/>
          <w:spacing w:val="-2"/>
          <w:sz w:val="22"/>
          <w:szCs w:val="22"/>
        </w:rPr>
        <w:t>c</w:t>
      </w:r>
      <w:r>
        <w:rPr>
          <w:rFonts w:ascii="Georgia" w:eastAsia="Georgia" w:hAnsi="Georgia" w:cs="Georgia"/>
          <w:b/>
          <w:spacing w:val="-1"/>
          <w:sz w:val="22"/>
          <w:szCs w:val="22"/>
        </w:rPr>
        <w:t>t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>i</w:t>
      </w:r>
      <w:r>
        <w:rPr>
          <w:rFonts w:ascii="Georgia" w:eastAsia="Georgia" w:hAnsi="Georgia" w:cs="Georgia"/>
          <w:b/>
          <w:spacing w:val="-1"/>
          <w:sz w:val="22"/>
          <w:szCs w:val="22"/>
        </w:rPr>
        <w:t>o</w:t>
      </w:r>
      <w:r>
        <w:rPr>
          <w:rFonts w:ascii="Georgia" w:eastAsia="Georgia" w:hAnsi="Georgia" w:cs="Georgia"/>
          <w:b/>
          <w:sz w:val="22"/>
          <w:szCs w:val="22"/>
        </w:rPr>
        <w:t>n</w:t>
      </w:r>
      <w:r>
        <w:rPr>
          <w:rFonts w:ascii="Georgia" w:eastAsia="Georgia" w:hAnsi="Georgia" w:cs="Georgia"/>
          <w:b/>
          <w:spacing w:val="-2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di</w:t>
      </w:r>
      <w:r>
        <w:rPr>
          <w:rFonts w:ascii="Georgia" w:eastAsia="Georgia" w:hAnsi="Georgia" w:cs="Georgia"/>
          <w:spacing w:val="-1"/>
          <w:sz w:val="22"/>
          <w:szCs w:val="22"/>
        </w:rPr>
        <w:t>al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>g in</w:t>
      </w:r>
      <w:r>
        <w:rPr>
          <w:rFonts w:ascii="Georgia" w:eastAsia="Georgia" w:hAnsi="Georgia" w:cs="Georgia"/>
          <w:spacing w:val="-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th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-1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fi</w:t>
      </w:r>
      <w:r>
        <w:rPr>
          <w:rFonts w:ascii="Georgia" w:eastAsia="Georgia" w:hAnsi="Georgia" w:cs="Georgia"/>
          <w:spacing w:val="-1"/>
          <w:sz w:val="22"/>
          <w:szCs w:val="22"/>
        </w:rPr>
        <w:t>el</w:t>
      </w:r>
      <w:r>
        <w:rPr>
          <w:rFonts w:ascii="Georgia" w:eastAsia="Georgia" w:hAnsi="Georgia" w:cs="Georgia"/>
          <w:sz w:val="22"/>
          <w:szCs w:val="22"/>
        </w:rPr>
        <w:t xml:space="preserve">ds </w:t>
      </w:r>
      <w:r>
        <w:rPr>
          <w:rFonts w:ascii="Georgia" w:eastAsia="Georgia" w:hAnsi="Georgia" w:cs="Georgia"/>
          <w:spacing w:val="-1"/>
          <w:sz w:val="22"/>
          <w:szCs w:val="22"/>
        </w:rPr>
        <w:t>la</w:t>
      </w:r>
      <w:r>
        <w:rPr>
          <w:rFonts w:ascii="Georgia" w:eastAsia="Georgia" w:hAnsi="Georgia" w:cs="Georgia"/>
          <w:spacing w:val="1"/>
          <w:sz w:val="22"/>
          <w:szCs w:val="22"/>
        </w:rPr>
        <w:t>b</w:t>
      </w:r>
      <w:r>
        <w:rPr>
          <w:rFonts w:ascii="Georgia" w:eastAsia="Georgia" w:hAnsi="Georgia" w:cs="Georgia"/>
          <w:spacing w:val="-1"/>
          <w:sz w:val="22"/>
          <w:szCs w:val="22"/>
        </w:rPr>
        <w:t>elle</w:t>
      </w:r>
      <w:r>
        <w:rPr>
          <w:rFonts w:ascii="Georgia" w:eastAsia="Georgia" w:hAnsi="Georgia" w:cs="Georgia"/>
          <w:sz w:val="22"/>
          <w:szCs w:val="22"/>
        </w:rPr>
        <w:t>d</w:t>
      </w:r>
      <w:r>
        <w:rPr>
          <w:rFonts w:ascii="Georgia" w:eastAsia="Georgia" w:hAnsi="Georgia" w:cs="Georgia"/>
          <w:spacing w:val="1"/>
          <w:sz w:val="22"/>
          <w:szCs w:val="22"/>
        </w:rPr>
        <w:t xml:space="preserve"> </w:t>
      </w:r>
      <w:r>
        <w:rPr>
          <w:rFonts w:ascii="Georgia" w:eastAsia="Georgia" w:hAnsi="Georgia" w:cs="Georgia"/>
          <w:b/>
          <w:spacing w:val="-2"/>
          <w:sz w:val="22"/>
          <w:szCs w:val="22"/>
        </w:rPr>
        <w:t>I</w:t>
      </w:r>
      <w:r>
        <w:rPr>
          <w:rFonts w:ascii="Georgia" w:eastAsia="Georgia" w:hAnsi="Georgia" w:cs="Georgia"/>
          <w:b/>
          <w:spacing w:val="-1"/>
          <w:sz w:val="22"/>
          <w:szCs w:val="22"/>
        </w:rPr>
        <w:t>m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>a</w:t>
      </w:r>
      <w:r>
        <w:rPr>
          <w:rFonts w:ascii="Georgia" w:eastAsia="Georgia" w:hAnsi="Georgia" w:cs="Georgia"/>
          <w:b/>
          <w:sz w:val="22"/>
          <w:szCs w:val="22"/>
        </w:rPr>
        <w:t>ge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 xml:space="preserve"> </w:t>
      </w:r>
      <w:r>
        <w:rPr>
          <w:rFonts w:ascii="Georgia" w:eastAsia="Georgia" w:hAnsi="Georgia" w:cs="Georgia"/>
          <w:b/>
          <w:sz w:val="22"/>
          <w:szCs w:val="22"/>
        </w:rPr>
        <w:t>X</w:t>
      </w:r>
      <w:r>
        <w:rPr>
          <w:rFonts w:ascii="Georgia" w:eastAsia="Georgia" w:hAnsi="Georgia" w:cs="Georgia"/>
          <w:b/>
          <w:spacing w:val="-1"/>
          <w:sz w:val="22"/>
          <w:szCs w:val="22"/>
        </w:rPr>
        <w:t xml:space="preserve"> 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>a</w:t>
      </w:r>
      <w:r>
        <w:rPr>
          <w:rFonts w:ascii="Georgia" w:eastAsia="Georgia" w:hAnsi="Georgia" w:cs="Georgia"/>
          <w:b/>
          <w:spacing w:val="-1"/>
          <w:sz w:val="22"/>
          <w:szCs w:val="22"/>
        </w:rPr>
        <w:t>n</w:t>
      </w:r>
      <w:r>
        <w:rPr>
          <w:rFonts w:ascii="Georgia" w:eastAsia="Georgia" w:hAnsi="Georgia" w:cs="Georgia"/>
          <w:b/>
          <w:sz w:val="22"/>
          <w:szCs w:val="22"/>
        </w:rPr>
        <w:t>d I</w:t>
      </w:r>
      <w:r>
        <w:rPr>
          <w:rFonts w:ascii="Georgia" w:eastAsia="Georgia" w:hAnsi="Georgia" w:cs="Georgia"/>
          <w:b/>
          <w:spacing w:val="-1"/>
          <w:sz w:val="22"/>
          <w:szCs w:val="22"/>
        </w:rPr>
        <w:t>m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>a</w:t>
      </w:r>
      <w:r>
        <w:rPr>
          <w:rFonts w:ascii="Georgia" w:eastAsia="Georgia" w:hAnsi="Georgia" w:cs="Georgia"/>
          <w:b/>
          <w:spacing w:val="-2"/>
          <w:sz w:val="22"/>
          <w:szCs w:val="22"/>
        </w:rPr>
        <w:t>g</w:t>
      </w:r>
      <w:r>
        <w:rPr>
          <w:rFonts w:ascii="Georgia" w:eastAsia="Georgia" w:hAnsi="Georgia" w:cs="Georgia"/>
          <w:b/>
          <w:sz w:val="22"/>
          <w:szCs w:val="22"/>
        </w:rPr>
        <w:t xml:space="preserve">e </w:t>
      </w:r>
      <w:r>
        <w:rPr>
          <w:rFonts w:ascii="Georgia" w:eastAsia="Georgia" w:hAnsi="Georgia" w:cs="Georgia"/>
          <w:b/>
          <w:spacing w:val="-1"/>
          <w:sz w:val="22"/>
          <w:szCs w:val="22"/>
        </w:rPr>
        <w:t>Y</w:t>
      </w:r>
      <w:r>
        <w:rPr>
          <w:rFonts w:ascii="Georgia" w:eastAsia="Georgia" w:hAnsi="Georgia" w:cs="Georgia"/>
          <w:sz w:val="22"/>
          <w:szCs w:val="22"/>
        </w:rPr>
        <w:t>.</w:t>
      </w:r>
    </w:p>
    <w:p w:rsidR="00C818BC" w:rsidRDefault="00C818BC">
      <w:pPr>
        <w:spacing w:before="12" w:line="240" w:lineRule="exact"/>
        <w:rPr>
          <w:sz w:val="24"/>
          <w:szCs w:val="24"/>
        </w:rPr>
      </w:pPr>
    </w:p>
    <w:p w:rsidR="00C818BC" w:rsidRDefault="00E90B52">
      <w:pPr>
        <w:spacing w:line="240" w:lineRule="exact"/>
        <w:ind w:left="480" w:right="74" w:hanging="360"/>
        <w:jc w:val="both"/>
        <w:rPr>
          <w:rFonts w:ascii="Georgia" w:eastAsia="Georgia" w:hAnsi="Georgia" w:cs="Georgia"/>
          <w:sz w:val="22"/>
          <w:szCs w:val="22"/>
        </w:rPr>
      </w:pPr>
      <w:r>
        <w:rPr>
          <w:rFonts w:ascii="Georgia" w:eastAsia="Georgia" w:hAnsi="Georgia" w:cs="Georgia"/>
          <w:sz w:val="22"/>
          <w:szCs w:val="22"/>
        </w:rPr>
        <w:t xml:space="preserve">4.   </w:t>
      </w:r>
      <w:r>
        <w:rPr>
          <w:rFonts w:ascii="Georgia" w:eastAsia="Georgia" w:hAnsi="Georgia" w:cs="Georgia"/>
          <w:spacing w:val="1"/>
          <w:sz w:val="22"/>
          <w:szCs w:val="22"/>
        </w:rPr>
        <w:t>N</w:t>
      </w:r>
      <w:r>
        <w:rPr>
          <w:rFonts w:ascii="Georgia" w:eastAsia="Georgia" w:hAnsi="Georgia" w:cs="Georgia"/>
          <w:spacing w:val="-1"/>
          <w:sz w:val="22"/>
          <w:szCs w:val="22"/>
        </w:rPr>
        <w:t>o</w:t>
      </w:r>
      <w:r>
        <w:rPr>
          <w:rFonts w:ascii="Georgia" w:eastAsia="Georgia" w:hAnsi="Georgia" w:cs="Georgia"/>
          <w:spacing w:val="1"/>
          <w:sz w:val="22"/>
          <w:szCs w:val="22"/>
        </w:rPr>
        <w:t>w</w:t>
      </w:r>
      <w:r>
        <w:rPr>
          <w:rFonts w:ascii="Georgia" w:eastAsia="Georgia" w:hAnsi="Georgia" w:cs="Georgia"/>
          <w:sz w:val="22"/>
          <w:szCs w:val="22"/>
        </w:rPr>
        <w:t>,</w:t>
      </w:r>
      <w:r>
        <w:rPr>
          <w:rFonts w:ascii="Georgia" w:eastAsia="Georgia" w:hAnsi="Georgia" w:cs="Georgia"/>
          <w:spacing w:val="24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fi</w:t>
      </w:r>
      <w:r>
        <w:rPr>
          <w:rFonts w:ascii="Georgia" w:eastAsia="Georgia" w:hAnsi="Georgia" w:cs="Georgia"/>
          <w:spacing w:val="-1"/>
          <w:sz w:val="22"/>
          <w:szCs w:val="22"/>
        </w:rPr>
        <w:t>n</w:t>
      </w:r>
      <w:r>
        <w:rPr>
          <w:rFonts w:ascii="Georgia" w:eastAsia="Georgia" w:hAnsi="Georgia" w:cs="Georgia"/>
          <w:sz w:val="22"/>
          <w:szCs w:val="22"/>
        </w:rPr>
        <w:t>d</w:t>
      </w:r>
      <w:r>
        <w:rPr>
          <w:rFonts w:ascii="Georgia" w:eastAsia="Georgia" w:hAnsi="Georgia" w:cs="Georgia"/>
          <w:spacing w:val="2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th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2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2"/>
          <w:sz w:val="22"/>
          <w:szCs w:val="22"/>
        </w:rPr>
        <w:t>c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pacing w:val="-2"/>
          <w:sz w:val="22"/>
          <w:szCs w:val="22"/>
        </w:rPr>
        <w:t>r</w:t>
      </w:r>
      <w:r>
        <w:rPr>
          <w:rFonts w:ascii="Georgia" w:eastAsia="Georgia" w:hAnsi="Georgia" w:cs="Georgia"/>
          <w:spacing w:val="1"/>
          <w:sz w:val="22"/>
          <w:szCs w:val="22"/>
        </w:rPr>
        <w:t>r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pacing w:val="-2"/>
          <w:sz w:val="22"/>
          <w:szCs w:val="22"/>
        </w:rPr>
        <w:t>s</w:t>
      </w:r>
      <w:r>
        <w:rPr>
          <w:rFonts w:ascii="Georgia" w:eastAsia="Georgia" w:hAnsi="Georgia" w:cs="Georgia"/>
          <w:spacing w:val="1"/>
          <w:sz w:val="22"/>
          <w:szCs w:val="22"/>
        </w:rPr>
        <w:t>p</w:t>
      </w:r>
      <w:r>
        <w:rPr>
          <w:rFonts w:ascii="Georgia" w:eastAsia="Georgia" w:hAnsi="Georgia" w:cs="Georgia"/>
          <w:spacing w:val="-1"/>
          <w:sz w:val="22"/>
          <w:szCs w:val="22"/>
        </w:rPr>
        <w:t>on</w:t>
      </w:r>
      <w:r>
        <w:rPr>
          <w:rFonts w:ascii="Georgia" w:eastAsia="Georgia" w:hAnsi="Georgia" w:cs="Georgia"/>
          <w:sz w:val="22"/>
          <w:szCs w:val="22"/>
        </w:rPr>
        <w:t>di</w:t>
      </w:r>
      <w:r>
        <w:rPr>
          <w:rFonts w:ascii="Georgia" w:eastAsia="Georgia" w:hAnsi="Georgia" w:cs="Georgia"/>
          <w:spacing w:val="-1"/>
          <w:sz w:val="22"/>
          <w:szCs w:val="22"/>
        </w:rPr>
        <w:t>n</w:t>
      </w:r>
      <w:r>
        <w:rPr>
          <w:rFonts w:ascii="Georgia" w:eastAsia="Georgia" w:hAnsi="Georgia" w:cs="Georgia"/>
          <w:sz w:val="22"/>
          <w:szCs w:val="22"/>
        </w:rPr>
        <w:t>g</w:t>
      </w:r>
      <w:r>
        <w:rPr>
          <w:rFonts w:ascii="Georgia" w:eastAsia="Georgia" w:hAnsi="Georgia" w:cs="Georgia"/>
          <w:spacing w:val="24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1"/>
          <w:sz w:val="22"/>
          <w:szCs w:val="22"/>
        </w:rPr>
        <w:t>l</w:t>
      </w:r>
      <w:r>
        <w:rPr>
          <w:rFonts w:ascii="Georgia" w:eastAsia="Georgia" w:hAnsi="Georgia" w:cs="Georgia"/>
          <w:spacing w:val="1"/>
          <w:sz w:val="22"/>
          <w:szCs w:val="22"/>
        </w:rPr>
        <w:t>oc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spacing w:val="-2"/>
          <w:sz w:val="22"/>
          <w:szCs w:val="22"/>
        </w:rPr>
        <w:t>i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>n</w:t>
      </w:r>
      <w:r>
        <w:rPr>
          <w:rFonts w:ascii="Georgia" w:eastAsia="Georgia" w:hAnsi="Georgia" w:cs="Georgia"/>
          <w:spacing w:val="23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>n</w:t>
      </w:r>
      <w:r>
        <w:rPr>
          <w:rFonts w:ascii="Georgia" w:eastAsia="Georgia" w:hAnsi="Georgia" w:cs="Georgia"/>
          <w:spacing w:val="20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th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2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2"/>
          <w:sz w:val="22"/>
          <w:szCs w:val="22"/>
        </w:rPr>
        <w:t>r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z w:val="22"/>
          <w:szCs w:val="22"/>
        </w:rPr>
        <w:t>d/</w:t>
      </w:r>
      <w:r>
        <w:rPr>
          <w:rFonts w:ascii="Georgia" w:eastAsia="Georgia" w:hAnsi="Georgia" w:cs="Georgia"/>
          <w:spacing w:val="-1"/>
          <w:sz w:val="22"/>
          <w:szCs w:val="22"/>
        </w:rPr>
        <w:t>b</w:t>
      </w:r>
      <w:r>
        <w:rPr>
          <w:rFonts w:ascii="Georgia" w:eastAsia="Georgia" w:hAnsi="Georgia" w:cs="Georgia"/>
          <w:spacing w:val="1"/>
          <w:sz w:val="22"/>
          <w:szCs w:val="22"/>
        </w:rPr>
        <w:t>u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-1"/>
          <w:sz w:val="22"/>
          <w:szCs w:val="22"/>
        </w:rPr>
        <w:t>l</w:t>
      </w:r>
      <w:r>
        <w:rPr>
          <w:rFonts w:ascii="Georgia" w:eastAsia="Georgia" w:hAnsi="Georgia" w:cs="Georgia"/>
          <w:sz w:val="22"/>
          <w:szCs w:val="22"/>
        </w:rPr>
        <w:t>di</w:t>
      </w:r>
      <w:r>
        <w:rPr>
          <w:rFonts w:ascii="Georgia" w:eastAsia="Georgia" w:hAnsi="Georgia" w:cs="Georgia"/>
          <w:spacing w:val="-1"/>
          <w:sz w:val="22"/>
          <w:szCs w:val="22"/>
        </w:rPr>
        <w:t>n</w:t>
      </w:r>
      <w:r>
        <w:rPr>
          <w:rFonts w:ascii="Georgia" w:eastAsia="Georgia" w:hAnsi="Georgia" w:cs="Georgia"/>
          <w:sz w:val="22"/>
          <w:szCs w:val="22"/>
        </w:rPr>
        <w:t>g</w:t>
      </w:r>
      <w:r>
        <w:rPr>
          <w:rFonts w:ascii="Georgia" w:eastAsia="Georgia" w:hAnsi="Georgia" w:cs="Georgia"/>
          <w:spacing w:val="2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c</w:t>
      </w:r>
      <w:r>
        <w:rPr>
          <w:rFonts w:ascii="Georgia" w:eastAsia="Georgia" w:hAnsi="Georgia" w:cs="Georgia"/>
          <w:spacing w:val="-1"/>
          <w:sz w:val="22"/>
          <w:szCs w:val="22"/>
        </w:rPr>
        <w:t>o</w:t>
      </w:r>
      <w:r>
        <w:rPr>
          <w:rFonts w:ascii="Georgia" w:eastAsia="Georgia" w:hAnsi="Georgia" w:cs="Georgia"/>
          <w:spacing w:val="1"/>
          <w:sz w:val="22"/>
          <w:szCs w:val="22"/>
        </w:rPr>
        <w:t>v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pacing w:val="1"/>
          <w:sz w:val="22"/>
          <w:szCs w:val="22"/>
        </w:rPr>
        <w:t>r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z w:val="22"/>
          <w:szCs w:val="22"/>
        </w:rPr>
        <w:t>ge</w:t>
      </w:r>
      <w:r>
        <w:rPr>
          <w:rFonts w:ascii="Georgia" w:eastAsia="Georgia" w:hAnsi="Georgia" w:cs="Georgia"/>
          <w:spacing w:val="2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1"/>
          <w:sz w:val="22"/>
          <w:szCs w:val="22"/>
        </w:rPr>
        <w:t>an</w:t>
      </w:r>
      <w:r>
        <w:rPr>
          <w:rFonts w:ascii="Georgia" w:eastAsia="Georgia" w:hAnsi="Georgia" w:cs="Georgia"/>
          <w:sz w:val="22"/>
          <w:szCs w:val="22"/>
        </w:rPr>
        <w:t>d</w:t>
      </w:r>
      <w:r>
        <w:rPr>
          <w:rFonts w:ascii="Georgia" w:eastAsia="Georgia" w:hAnsi="Georgia" w:cs="Georgia"/>
          <w:spacing w:val="24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r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-2"/>
          <w:sz w:val="22"/>
          <w:szCs w:val="22"/>
        </w:rPr>
        <w:t>g</w:t>
      </w:r>
      <w:r>
        <w:rPr>
          <w:rFonts w:ascii="Georgia" w:eastAsia="Georgia" w:hAnsi="Georgia" w:cs="Georgia"/>
          <w:spacing w:val="-1"/>
          <w:sz w:val="22"/>
          <w:szCs w:val="22"/>
        </w:rPr>
        <w:t>h</w:t>
      </w:r>
      <w:r>
        <w:rPr>
          <w:rFonts w:ascii="Georgia" w:eastAsia="Georgia" w:hAnsi="Georgia" w:cs="Georgia"/>
          <w:sz w:val="22"/>
          <w:szCs w:val="22"/>
        </w:rPr>
        <w:t xml:space="preserve">t </w:t>
      </w:r>
      <w:r>
        <w:rPr>
          <w:rFonts w:ascii="Georgia" w:eastAsia="Georgia" w:hAnsi="Georgia" w:cs="Georgia"/>
          <w:spacing w:val="1"/>
          <w:sz w:val="22"/>
          <w:szCs w:val="22"/>
        </w:rPr>
        <w:t>c</w:t>
      </w:r>
      <w:r>
        <w:rPr>
          <w:rFonts w:ascii="Georgia" w:eastAsia="Georgia" w:hAnsi="Georgia" w:cs="Georgia"/>
          <w:spacing w:val="-1"/>
          <w:sz w:val="22"/>
          <w:szCs w:val="22"/>
        </w:rPr>
        <w:t>l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1"/>
          <w:sz w:val="22"/>
          <w:szCs w:val="22"/>
        </w:rPr>
        <w:t>c</w:t>
      </w:r>
      <w:r>
        <w:rPr>
          <w:rFonts w:ascii="Georgia" w:eastAsia="Georgia" w:hAnsi="Georgia" w:cs="Georgia"/>
          <w:spacing w:val="-1"/>
          <w:sz w:val="22"/>
          <w:szCs w:val="22"/>
        </w:rPr>
        <w:t>k</w:t>
      </w:r>
      <w:r>
        <w:rPr>
          <w:rFonts w:ascii="Georgia" w:eastAsia="Georgia" w:hAnsi="Georgia" w:cs="Georgia"/>
          <w:sz w:val="22"/>
          <w:szCs w:val="22"/>
        </w:rPr>
        <w:t xml:space="preserve">.  </w:t>
      </w:r>
      <w:proofErr w:type="gramStart"/>
      <w:r>
        <w:rPr>
          <w:rFonts w:ascii="Georgia" w:eastAsia="Georgia" w:hAnsi="Georgia" w:cs="Georgia"/>
          <w:b/>
          <w:sz w:val="22"/>
          <w:szCs w:val="22"/>
        </w:rPr>
        <w:t>N</w:t>
      </w:r>
      <w:r>
        <w:rPr>
          <w:rFonts w:ascii="Georgia" w:eastAsia="Georgia" w:hAnsi="Georgia" w:cs="Georgia"/>
          <w:b/>
          <w:spacing w:val="-1"/>
          <w:sz w:val="22"/>
          <w:szCs w:val="22"/>
        </w:rPr>
        <w:t>o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b/>
          <w:sz w:val="22"/>
          <w:szCs w:val="22"/>
        </w:rPr>
        <w:t xml:space="preserve">e </w:t>
      </w:r>
      <w:r>
        <w:rPr>
          <w:rFonts w:ascii="Georgia" w:eastAsia="Georgia" w:hAnsi="Georgia" w:cs="Georgia"/>
          <w:b/>
          <w:spacing w:val="10"/>
          <w:sz w:val="22"/>
          <w:szCs w:val="22"/>
        </w:rPr>
        <w:t xml:space="preserve"> </w:t>
      </w:r>
      <w:r>
        <w:rPr>
          <w:rFonts w:ascii="Georgia" w:eastAsia="Georgia" w:hAnsi="Georgia" w:cs="Georgia"/>
          <w:b/>
          <w:spacing w:val="-1"/>
          <w:sz w:val="22"/>
          <w:szCs w:val="22"/>
        </w:rPr>
        <w:t>t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>h</w:t>
      </w:r>
      <w:r>
        <w:rPr>
          <w:rFonts w:ascii="Georgia" w:eastAsia="Georgia" w:hAnsi="Georgia" w:cs="Georgia"/>
          <w:b/>
          <w:spacing w:val="-2"/>
          <w:sz w:val="22"/>
          <w:szCs w:val="22"/>
        </w:rPr>
        <w:t>a</w:t>
      </w:r>
      <w:r>
        <w:rPr>
          <w:rFonts w:ascii="Georgia" w:eastAsia="Georgia" w:hAnsi="Georgia" w:cs="Georgia"/>
          <w:b/>
          <w:sz w:val="22"/>
          <w:szCs w:val="22"/>
        </w:rPr>
        <w:t>t</w:t>
      </w:r>
      <w:proofErr w:type="gramEnd"/>
      <w:r>
        <w:rPr>
          <w:rFonts w:ascii="Georgia" w:eastAsia="Georgia" w:hAnsi="Georgia" w:cs="Georgia"/>
          <w:b/>
          <w:sz w:val="22"/>
          <w:szCs w:val="22"/>
        </w:rPr>
        <w:t xml:space="preserve"> </w:t>
      </w:r>
      <w:r>
        <w:rPr>
          <w:rFonts w:ascii="Georgia" w:eastAsia="Georgia" w:hAnsi="Georgia" w:cs="Georgia"/>
          <w:b/>
          <w:spacing w:val="12"/>
          <w:sz w:val="22"/>
          <w:szCs w:val="22"/>
        </w:rPr>
        <w:t xml:space="preserve"> </w:t>
      </w:r>
      <w:r>
        <w:rPr>
          <w:rFonts w:ascii="Georgia" w:eastAsia="Georgia" w:hAnsi="Georgia" w:cs="Georgia"/>
          <w:b/>
          <w:spacing w:val="-1"/>
          <w:sz w:val="22"/>
          <w:szCs w:val="22"/>
        </w:rPr>
        <w:t>t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>h</w:t>
      </w:r>
      <w:r>
        <w:rPr>
          <w:rFonts w:ascii="Georgia" w:eastAsia="Georgia" w:hAnsi="Georgia" w:cs="Georgia"/>
          <w:b/>
          <w:sz w:val="22"/>
          <w:szCs w:val="22"/>
        </w:rPr>
        <w:t xml:space="preserve">e </w:t>
      </w:r>
      <w:r>
        <w:rPr>
          <w:rFonts w:ascii="Georgia" w:eastAsia="Georgia" w:hAnsi="Georgia" w:cs="Georgia"/>
          <w:b/>
          <w:spacing w:val="10"/>
          <w:sz w:val="22"/>
          <w:szCs w:val="22"/>
        </w:rPr>
        <w:t xml:space="preserve"> </w:t>
      </w:r>
      <w:r>
        <w:rPr>
          <w:rFonts w:ascii="Georgia" w:eastAsia="Georgia" w:hAnsi="Georgia" w:cs="Georgia"/>
          <w:b/>
          <w:sz w:val="22"/>
          <w:szCs w:val="22"/>
        </w:rPr>
        <w:t>curs</w:t>
      </w:r>
      <w:r>
        <w:rPr>
          <w:rFonts w:ascii="Georgia" w:eastAsia="Georgia" w:hAnsi="Georgia" w:cs="Georgia"/>
          <w:b/>
          <w:spacing w:val="-1"/>
          <w:sz w:val="22"/>
          <w:szCs w:val="22"/>
        </w:rPr>
        <w:t>o</w:t>
      </w:r>
      <w:r>
        <w:rPr>
          <w:rFonts w:ascii="Georgia" w:eastAsia="Georgia" w:hAnsi="Georgia" w:cs="Georgia"/>
          <w:b/>
          <w:sz w:val="22"/>
          <w:szCs w:val="22"/>
        </w:rPr>
        <w:t xml:space="preserve">r </w:t>
      </w:r>
      <w:r>
        <w:rPr>
          <w:rFonts w:ascii="Georgia" w:eastAsia="Georgia" w:hAnsi="Georgia" w:cs="Georgia"/>
          <w:b/>
          <w:spacing w:val="12"/>
          <w:sz w:val="22"/>
          <w:szCs w:val="22"/>
        </w:rPr>
        <w:t xml:space="preserve"> </w:t>
      </w:r>
      <w:r>
        <w:rPr>
          <w:rFonts w:ascii="Georgia" w:eastAsia="Georgia" w:hAnsi="Georgia" w:cs="Georgia"/>
          <w:b/>
          <w:spacing w:val="-1"/>
          <w:sz w:val="22"/>
          <w:szCs w:val="22"/>
        </w:rPr>
        <w:t>w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>i</w:t>
      </w:r>
      <w:r>
        <w:rPr>
          <w:rFonts w:ascii="Georgia" w:eastAsia="Georgia" w:hAnsi="Georgia" w:cs="Georgia"/>
          <w:b/>
          <w:spacing w:val="-2"/>
          <w:sz w:val="22"/>
          <w:szCs w:val="22"/>
        </w:rPr>
        <w:t>l</w:t>
      </w:r>
      <w:r>
        <w:rPr>
          <w:rFonts w:ascii="Georgia" w:eastAsia="Georgia" w:hAnsi="Georgia" w:cs="Georgia"/>
          <w:b/>
          <w:sz w:val="22"/>
          <w:szCs w:val="22"/>
        </w:rPr>
        <w:t xml:space="preserve">l </w:t>
      </w:r>
      <w:r>
        <w:rPr>
          <w:rFonts w:ascii="Georgia" w:eastAsia="Georgia" w:hAnsi="Georgia" w:cs="Georgia"/>
          <w:b/>
          <w:spacing w:val="12"/>
          <w:sz w:val="22"/>
          <w:szCs w:val="22"/>
        </w:rPr>
        <w:t xml:space="preserve"> 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>a</w:t>
      </w:r>
      <w:r>
        <w:rPr>
          <w:rFonts w:ascii="Georgia" w:eastAsia="Georgia" w:hAnsi="Georgia" w:cs="Georgia"/>
          <w:b/>
          <w:spacing w:val="-3"/>
          <w:sz w:val="22"/>
          <w:szCs w:val="22"/>
        </w:rPr>
        <w:t>u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b/>
          <w:spacing w:val="-1"/>
          <w:sz w:val="22"/>
          <w:szCs w:val="22"/>
        </w:rPr>
        <w:t>om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>a</w:t>
      </w:r>
      <w:r>
        <w:rPr>
          <w:rFonts w:ascii="Georgia" w:eastAsia="Georgia" w:hAnsi="Georgia" w:cs="Georgia"/>
          <w:b/>
          <w:spacing w:val="-1"/>
          <w:sz w:val="22"/>
          <w:szCs w:val="22"/>
        </w:rPr>
        <w:t>ti</w:t>
      </w:r>
      <w:r>
        <w:rPr>
          <w:rFonts w:ascii="Georgia" w:eastAsia="Georgia" w:hAnsi="Georgia" w:cs="Georgia"/>
          <w:b/>
          <w:sz w:val="22"/>
          <w:szCs w:val="22"/>
        </w:rPr>
        <w:t>c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>a</w:t>
      </w:r>
      <w:r>
        <w:rPr>
          <w:rFonts w:ascii="Georgia" w:eastAsia="Georgia" w:hAnsi="Georgia" w:cs="Georgia"/>
          <w:b/>
          <w:spacing w:val="-2"/>
          <w:sz w:val="22"/>
          <w:szCs w:val="22"/>
        </w:rPr>
        <w:t>l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>l</w:t>
      </w:r>
      <w:r>
        <w:rPr>
          <w:rFonts w:ascii="Georgia" w:eastAsia="Georgia" w:hAnsi="Georgia" w:cs="Georgia"/>
          <w:b/>
          <w:sz w:val="22"/>
          <w:szCs w:val="22"/>
        </w:rPr>
        <w:t xml:space="preserve">y </w:t>
      </w:r>
      <w:r>
        <w:rPr>
          <w:rFonts w:ascii="Georgia" w:eastAsia="Georgia" w:hAnsi="Georgia" w:cs="Georgia"/>
          <w:b/>
          <w:spacing w:val="12"/>
          <w:sz w:val="22"/>
          <w:szCs w:val="22"/>
        </w:rPr>
        <w:t xml:space="preserve"> 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>“</w:t>
      </w:r>
      <w:r>
        <w:rPr>
          <w:rFonts w:ascii="Georgia" w:eastAsia="Georgia" w:hAnsi="Georgia" w:cs="Georgia"/>
          <w:b/>
          <w:sz w:val="22"/>
          <w:szCs w:val="22"/>
        </w:rPr>
        <w:t>s</w:t>
      </w:r>
      <w:r>
        <w:rPr>
          <w:rFonts w:ascii="Georgia" w:eastAsia="Georgia" w:hAnsi="Georgia" w:cs="Georgia"/>
          <w:b/>
          <w:spacing w:val="-3"/>
          <w:sz w:val="22"/>
          <w:szCs w:val="22"/>
        </w:rPr>
        <w:t>n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>a</w:t>
      </w:r>
      <w:r>
        <w:rPr>
          <w:rFonts w:ascii="Georgia" w:eastAsia="Georgia" w:hAnsi="Georgia" w:cs="Georgia"/>
          <w:b/>
          <w:spacing w:val="-1"/>
          <w:sz w:val="22"/>
          <w:szCs w:val="22"/>
        </w:rPr>
        <w:t>p</w:t>
      </w:r>
      <w:r>
        <w:rPr>
          <w:rFonts w:ascii="Georgia" w:eastAsia="Georgia" w:hAnsi="Georgia" w:cs="Georgia"/>
          <w:b/>
          <w:sz w:val="22"/>
          <w:szCs w:val="22"/>
        </w:rPr>
        <w:t xml:space="preserve">” </w:t>
      </w:r>
      <w:r>
        <w:rPr>
          <w:rFonts w:ascii="Georgia" w:eastAsia="Georgia" w:hAnsi="Georgia" w:cs="Georgia"/>
          <w:b/>
          <w:spacing w:val="12"/>
          <w:sz w:val="22"/>
          <w:szCs w:val="22"/>
        </w:rPr>
        <w:t xml:space="preserve"> 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b/>
          <w:sz w:val="22"/>
          <w:szCs w:val="22"/>
        </w:rPr>
        <w:t xml:space="preserve">o </w:t>
      </w:r>
      <w:r>
        <w:rPr>
          <w:rFonts w:ascii="Georgia" w:eastAsia="Georgia" w:hAnsi="Georgia" w:cs="Georgia"/>
          <w:b/>
          <w:spacing w:val="10"/>
          <w:sz w:val="22"/>
          <w:szCs w:val="22"/>
        </w:rPr>
        <w:t xml:space="preserve"> </w:t>
      </w:r>
      <w:r>
        <w:rPr>
          <w:rFonts w:ascii="Georgia" w:eastAsia="Georgia" w:hAnsi="Georgia" w:cs="Georgia"/>
          <w:b/>
          <w:spacing w:val="-2"/>
          <w:sz w:val="22"/>
          <w:szCs w:val="22"/>
        </w:rPr>
        <w:t>t</w:t>
      </w:r>
      <w:r>
        <w:rPr>
          <w:rFonts w:ascii="Georgia" w:eastAsia="Georgia" w:hAnsi="Georgia" w:cs="Georgia"/>
          <w:b/>
          <w:spacing w:val="-1"/>
          <w:sz w:val="22"/>
          <w:szCs w:val="22"/>
        </w:rPr>
        <w:t>h</w:t>
      </w:r>
      <w:r>
        <w:rPr>
          <w:rFonts w:ascii="Georgia" w:eastAsia="Georgia" w:hAnsi="Georgia" w:cs="Georgia"/>
          <w:b/>
          <w:sz w:val="22"/>
          <w:szCs w:val="22"/>
        </w:rPr>
        <w:t xml:space="preserve">e </w:t>
      </w:r>
      <w:r>
        <w:rPr>
          <w:rFonts w:ascii="Georgia" w:eastAsia="Georgia" w:hAnsi="Georgia" w:cs="Georgia"/>
          <w:b/>
          <w:spacing w:val="10"/>
          <w:sz w:val="22"/>
          <w:szCs w:val="22"/>
        </w:rPr>
        <w:t xml:space="preserve"> 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>“a</w:t>
      </w:r>
      <w:r>
        <w:rPr>
          <w:rFonts w:ascii="Georgia" w:eastAsia="Georgia" w:hAnsi="Georgia" w:cs="Georgia"/>
          <w:b/>
          <w:spacing w:val="-2"/>
          <w:sz w:val="22"/>
          <w:szCs w:val="22"/>
        </w:rPr>
        <w:t>c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>ti</w:t>
      </w:r>
      <w:r>
        <w:rPr>
          <w:rFonts w:ascii="Georgia" w:eastAsia="Georgia" w:hAnsi="Georgia" w:cs="Georgia"/>
          <w:b/>
          <w:spacing w:val="-3"/>
          <w:sz w:val="22"/>
          <w:szCs w:val="22"/>
        </w:rPr>
        <w:t>v</w:t>
      </w:r>
      <w:r>
        <w:rPr>
          <w:rFonts w:ascii="Georgia" w:eastAsia="Georgia" w:hAnsi="Georgia" w:cs="Georgia"/>
          <w:b/>
          <w:sz w:val="22"/>
          <w:szCs w:val="22"/>
        </w:rPr>
        <w:t>e v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>e</w:t>
      </w:r>
      <w:r>
        <w:rPr>
          <w:rFonts w:ascii="Georgia" w:eastAsia="Georgia" w:hAnsi="Georgia" w:cs="Georgia"/>
          <w:b/>
          <w:sz w:val="22"/>
          <w:szCs w:val="22"/>
        </w:rPr>
        <w:t>c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b/>
          <w:spacing w:val="-3"/>
          <w:sz w:val="22"/>
          <w:szCs w:val="22"/>
        </w:rPr>
        <w:t>o</w:t>
      </w:r>
      <w:r>
        <w:rPr>
          <w:rFonts w:ascii="Georgia" w:eastAsia="Georgia" w:hAnsi="Georgia" w:cs="Georgia"/>
          <w:b/>
          <w:sz w:val="22"/>
          <w:szCs w:val="22"/>
        </w:rPr>
        <w:t>r</w:t>
      </w:r>
      <w:r>
        <w:rPr>
          <w:rFonts w:ascii="Georgia" w:eastAsia="Georgia" w:hAnsi="Georgia" w:cs="Georgia"/>
          <w:b/>
          <w:spacing w:val="18"/>
          <w:sz w:val="22"/>
          <w:szCs w:val="22"/>
        </w:rPr>
        <w:t xml:space="preserve"> </w:t>
      </w:r>
      <w:r>
        <w:rPr>
          <w:rFonts w:ascii="Georgia" w:eastAsia="Georgia" w:hAnsi="Georgia" w:cs="Georgia"/>
          <w:b/>
          <w:spacing w:val="-2"/>
          <w:sz w:val="22"/>
          <w:szCs w:val="22"/>
        </w:rPr>
        <w:t>l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>i</w:t>
      </w:r>
      <w:r>
        <w:rPr>
          <w:rFonts w:ascii="Georgia" w:eastAsia="Georgia" w:hAnsi="Georgia" w:cs="Georgia"/>
          <w:b/>
          <w:spacing w:val="-1"/>
          <w:sz w:val="22"/>
          <w:szCs w:val="22"/>
        </w:rPr>
        <w:t>ne</w:t>
      </w:r>
      <w:r>
        <w:rPr>
          <w:rFonts w:ascii="Georgia" w:eastAsia="Georgia" w:hAnsi="Georgia" w:cs="Georgia"/>
          <w:b/>
          <w:sz w:val="22"/>
          <w:szCs w:val="22"/>
        </w:rPr>
        <w:t>”</w:t>
      </w:r>
      <w:r>
        <w:rPr>
          <w:rFonts w:ascii="Georgia" w:eastAsia="Georgia" w:hAnsi="Georgia" w:cs="Georgia"/>
          <w:b/>
          <w:spacing w:val="18"/>
          <w:sz w:val="22"/>
          <w:szCs w:val="22"/>
        </w:rPr>
        <w:t xml:space="preserve"> 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>i</w:t>
      </w:r>
      <w:r>
        <w:rPr>
          <w:rFonts w:ascii="Georgia" w:eastAsia="Georgia" w:hAnsi="Georgia" w:cs="Georgia"/>
          <w:b/>
          <w:sz w:val="22"/>
          <w:szCs w:val="22"/>
        </w:rPr>
        <w:t>n</w:t>
      </w:r>
      <w:r>
        <w:rPr>
          <w:rFonts w:ascii="Georgia" w:eastAsia="Georgia" w:hAnsi="Georgia" w:cs="Georgia"/>
          <w:b/>
          <w:spacing w:val="14"/>
          <w:sz w:val="22"/>
          <w:szCs w:val="22"/>
        </w:rPr>
        <w:t xml:space="preserve"> </w:t>
      </w:r>
      <w:r>
        <w:rPr>
          <w:rFonts w:ascii="Georgia" w:eastAsia="Georgia" w:hAnsi="Georgia" w:cs="Georgia"/>
          <w:b/>
          <w:spacing w:val="-1"/>
          <w:sz w:val="22"/>
          <w:szCs w:val="22"/>
        </w:rPr>
        <w:t>t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>h</w:t>
      </w:r>
      <w:r>
        <w:rPr>
          <w:rFonts w:ascii="Georgia" w:eastAsia="Georgia" w:hAnsi="Georgia" w:cs="Georgia"/>
          <w:b/>
          <w:sz w:val="22"/>
          <w:szCs w:val="22"/>
        </w:rPr>
        <w:t>e</w:t>
      </w:r>
      <w:r>
        <w:rPr>
          <w:rFonts w:ascii="Georgia" w:eastAsia="Georgia" w:hAnsi="Georgia" w:cs="Georgia"/>
          <w:b/>
          <w:spacing w:val="19"/>
          <w:sz w:val="22"/>
          <w:szCs w:val="22"/>
        </w:rPr>
        <w:t xml:space="preserve"> </w:t>
      </w:r>
      <w:r>
        <w:rPr>
          <w:rFonts w:ascii="Georgia" w:eastAsia="Georgia" w:hAnsi="Georgia" w:cs="Georgia"/>
          <w:b/>
          <w:spacing w:val="-3"/>
          <w:sz w:val="22"/>
          <w:szCs w:val="22"/>
        </w:rPr>
        <w:t>v</w:t>
      </w:r>
      <w:r>
        <w:rPr>
          <w:rFonts w:ascii="Georgia" w:eastAsia="Georgia" w:hAnsi="Georgia" w:cs="Georgia"/>
          <w:b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b/>
          <w:sz w:val="22"/>
          <w:szCs w:val="22"/>
        </w:rPr>
        <w:t>c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b/>
          <w:spacing w:val="-1"/>
          <w:sz w:val="22"/>
          <w:szCs w:val="22"/>
        </w:rPr>
        <w:t>o</w:t>
      </w:r>
      <w:r>
        <w:rPr>
          <w:rFonts w:ascii="Georgia" w:eastAsia="Georgia" w:hAnsi="Georgia" w:cs="Georgia"/>
          <w:b/>
          <w:sz w:val="22"/>
          <w:szCs w:val="22"/>
        </w:rPr>
        <w:t>r</w:t>
      </w:r>
      <w:r>
        <w:rPr>
          <w:rFonts w:ascii="Georgia" w:eastAsia="Georgia" w:hAnsi="Georgia" w:cs="Georgia"/>
          <w:b/>
          <w:spacing w:val="18"/>
          <w:sz w:val="22"/>
          <w:szCs w:val="22"/>
        </w:rPr>
        <w:t xml:space="preserve"> </w:t>
      </w:r>
      <w:r>
        <w:rPr>
          <w:rFonts w:ascii="Georgia" w:eastAsia="Georgia" w:hAnsi="Georgia" w:cs="Georgia"/>
          <w:b/>
          <w:spacing w:val="-2"/>
          <w:sz w:val="22"/>
          <w:szCs w:val="22"/>
        </w:rPr>
        <w:t>d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>i</w:t>
      </w:r>
      <w:r>
        <w:rPr>
          <w:rFonts w:ascii="Georgia" w:eastAsia="Georgia" w:hAnsi="Georgia" w:cs="Georgia"/>
          <w:b/>
          <w:spacing w:val="-3"/>
          <w:sz w:val="22"/>
          <w:szCs w:val="22"/>
        </w:rPr>
        <w:t>s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>pl</w:t>
      </w:r>
      <w:r>
        <w:rPr>
          <w:rFonts w:ascii="Georgia" w:eastAsia="Georgia" w:hAnsi="Georgia" w:cs="Georgia"/>
          <w:b/>
          <w:spacing w:val="-2"/>
          <w:sz w:val="22"/>
          <w:szCs w:val="22"/>
        </w:rPr>
        <w:t>a</w:t>
      </w:r>
      <w:r>
        <w:rPr>
          <w:rFonts w:ascii="Georgia" w:eastAsia="Georgia" w:hAnsi="Georgia" w:cs="Georgia"/>
          <w:b/>
          <w:sz w:val="22"/>
          <w:szCs w:val="22"/>
        </w:rPr>
        <w:t>y</w:t>
      </w:r>
      <w:r>
        <w:rPr>
          <w:rFonts w:ascii="Georgia" w:eastAsia="Georgia" w:hAnsi="Georgia" w:cs="Georgia"/>
          <w:b/>
          <w:spacing w:val="18"/>
          <w:sz w:val="22"/>
          <w:szCs w:val="22"/>
        </w:rPr>
        <w:t xml:space="preserve"> </w:t>
      </w:r>
      <w:r>
        <w:rPr>
          <w:rFonts w:ascii="Georgia" w:eastAsia="Georgia" w:hAnsi="Georgia" w:cs="Georgia"/>
          <w:b/>
          <w:spacing w:val="-3"/>
          <w:sz w:val="22"/>
          <w:szCs w:val="22"/>
        </w:rPr>
        <w:t>w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>i</w:t>
      </w:r>
      <w:r>
        <w:rPr>
          <w:rFonts w:ascii="Georgia" w:eastAsia="Georgia" w:hAnsi="Georgia" w:cs="Georgia"/>
          <w:b/>
          <w:spacing w:val="-1"/>
          <w:sz w:val="22"/>
          <w:szCs w:val="22"/>
        </w:rPr>
        <w:t>n</w:t>
      </w:r>
      <w:r>
        <w:rPr>
          <w:rFonts w:ascii="Georgia" w:eastAsia="Georgia" w:hAnsi="Georgia" w:cs="Georgia"/>
          <w:b/>
          <w:sz w:val="22"/>
          <w:szCs w:val="22"/>
        </w:rPr>
        <w:t>d</w:t>
      </w:r>
      <w:r>
        <w:rPr>
          <w:rFonts w:ascii="Georgia" w:eastAsia="Georgia" w:hAnsi="Georgia" w:cs="Georgia"/>
          <w:b/>
          <w:spacing w:val="-1"/>
          <w:sz w:val="22"/>
          <w:szCs w:val="22"/>
        </w:rPr>
        <w:t>ow</w:t>
      </w:r>
      <w:r>
        <w:rPr>
          <w:rFonts w:ascii="Georgia" w:eastAsia="Georgia" w:hAnsi="Georgia" w:cs="Georgia"/>
          <w:b/>
          <w:sz w:val="22"/>
          <w:szCs w:val="22"/>
        </w:rPr>
        <w:t xml:space="preserve">. </w:t>
      </w:r>
      <w:r>
        <w:rPr>
          <w:rFonts w:ascii="Georgia" w:eastAsia="Georgia" w:hAnsi="Georgia" w:cs="Georgia"/>
          <w:sz w:val="22"/>
          <w:szCs w:val="22"/>
        </w:rPr>
        <w:t>To</w:t>
      </w:r>
      <w:r>
        <w:rPr>
          <w:rFonts w:ascii="Georgia" w:eastAsia="Georgia" w:hAnsi="Georgia" w:cs="Georgia"/>
          <w:spacing w:val="4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2"/>
          <w:sz w:val="22"/>
          <w:szCs w:val="22"/>
        </w:rPr>
        <w:t>t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>gg</w:t>
      </w:r>
      <w:r>
        <w:rPr>
          <w:rFonts w:ascii="Georgia" w:eastAsia="Georgia" w:hAnsi="Georgia" w:cs="Georgia"/>
          <w:spacing w:val="-1"/>
          <w:sz w:val="22"/>
          <w:szCs w:val="22"/>
        </w:rPr>
        <w:t>l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b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pacing w:val="-2"/>
          <w:sz w:val="22"/>
          <w:szCs w:val="22"/>
        </w:rPr>
        <w:t>t</w:t>
      </w:r>
      <w:r>
        <w:rPr>
          <w:rFonts w:ascii="Georgia" w:eastAsia="Georgia" w:hAnsi="Georgia" w:cs="Georgia"/>
          <w:spacing w:val="1"/>
          <w:sz w:val="22"/>
          <w:szCs w:val="22"/>
        </w:rPr>
        <w:t>w</w:t>
      </w:r>
      <w:r>
        <w:rPr>
          <w:rFonts w:ascii="Georgia" w:eastAsia="Georgia" w:hAnsi="Georgia" w:cs="Georgia"/>
          <w:spacing w:val="-1"/>
          <w:sz w:val="22"/>
          <w:szCs w:val="22"/>
        </w:rPr>
        <w:t>ee</w:t>
      </w:r>
      <w:r>
        <w:rPr>
          <w:rFonts w:ascii="Georgia" w:eastAsia="Georgia" w:hAnsi="Georgia" w:cs="Georgia"/>
          <w:sz w:val="22"/>
          <w:szCs w:val="22"/>
        </w:rPr>
        <w:t>n</w:t>
      </w:r>
      <w:r>
        <w:rPr>
          <w:rFonts w:ascii="Georgia" w:eastAsia="Georgia" w:hAnsi="Georgia" w:cs="Georgia"/>
          <w:spacing w:val="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th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1"/>
          <w:sz w:val="22"/>
          <w:szCs w:val="22"/>
        </w:rPr>
        <w:t>b</w:t>
      </w:r>
      <w:r>
        <w:rPr>
          <w:rFonts w:ascii="Georgia" w:eastAsia="Georgia" w:hAnsi="Georgia" w:cs="Georgia"/>
          <w:sz w:val="22"/>
          <w:szCs w:val="22"/>
        </w:rPr>
        <w:t>ui</w:t>
      </w:r>
      <w:r>
        <w:rPr>
          <w:rFonts w:ascii="Georgia" w:eastAsia="Georgia" w:hAnsi="Georgia" w:cs="Georgia"/>
          <w:spacing w:val="-1"/>
          <w:sz w:val="22"/>
          <w:szCs w:val="22"/>
        </w:rPr>
        <w:t>l</w:t>
      </w:r>
      <w:r>
        <w:rPr>
          <w:rFonts w:ascii="Georgia" w:eastAsia="Georgia" w:hAnsi="Georgia" w:cs="Georgia"/>
          <w:sz w:val="22"/>
          <w:szCs w:val="22"/>
        </w:rPr>
        <w:t>di</w:t>
      </w:r>
      <w:r>
        <w:rPr>
          <w:rFonts w:ascii="Georgia" w:eastAsia="Georgia" w:hAnsi="Georgia" w:cs="Georgia"/>
          <w:spacing w:val="-1"/>
          <w:sz w:val="22"/>
          <w:szCs w:val="22"/>
        </w:rPr>
        <w:t>n</w:t>
      </w:r>
      <w:r>
        <w:rPr>
          <w:rFonts w:ascii="Georgia" w:eastAsia="Georgia" w:hAnsi="Georgia" w:cs="Georgia"/>
          <w:sz w:val="22"/>
          <w:szCs w:val="22"/>
        </w:rPr>
        <w:t xml:space="preserve">g </w:t>
      </w:r>
      <w:r>
        <w:rPr>
          <w:rFonts w:ascii="Georgia" w:eastAsia="Georgia" w:hAnsi="Georgia" w:cs="Georgia"/>
          <w:spacing w:val="-1"/>
          <w:sz w:val="22"/>
          <w:szCs w:val="22"/>
        </w:rPr>
        <w:t>laye</w:t>
      </w:r>
      <w:r>
        <w:rPr>
          <w:rFonts w:ascii="Georgia" w:eastAsia="Georgia" w:hAnsi="Georgia" w:cs="Georgia"/>
          <w:sz w:val="22"/>
          <w:szCs w:val="22"/>
        </w:rPr>
        <w:t>r</w:t>
      </w:r>
      <w:r>
        <w:rPr>
          <w:rFonts w:ascii="Georgia" w:eastAsia="Georgia" w:hAnsi="Georgia" w:cs="Georgia"/>
          <w:spacing w:val="4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1"/>
          <w:sz w:val="22"/>
          <w:szCs w:val="22"/>
        </w:rPr>
        <w:t>an</w:t>
      </w:r>
      <w:r>
        <w:rPr>
          <w:rFonts w:ascii="Georgia" w:eastAsia="Georgia" w:hAnsi="Georgia" w:cs="Georgia"/>
          <w:sz w:val="22"/>
          <w:szCs w:val="22"/>
        </w:rPr>
        <w:t>d</w:t>
      </w:r>
      <w:r>
        <w:rPr>
          <w:rFonts w:ascii="Georgia" w:eastAsia="Georgia" w:hAnsi="Georgia" w:cs="Georgia"/>
          <w:spacing w:val="4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th</w:t>
      </w:r>
      <w:r>
        <w:rPr>
          <w:rFonts w:ascii="Georgia" w:eastAsia="Georgia" w:hAnsi="Georgia" w:cs="Georgia"/>
          <w:sz w:val="22"/>
          <w:szCs w:val="22"/>
        </w:rPr>
        <w:t xml:space="preserve">e </w:t>
      </w:r>
      <w:r>
        <w:rPr>
          <w:rFonts w:ascii="Georgia" w:eastAsia="Georgia" w:hAnsi="Georgia" w:cs="Georgia"/>
          <w:spacing w:val="1"/>
          <w:sz w:val="22"/>
          <w:szCs w:val="22"/>
        </w:rPr>
        <w:t>ro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z w:val="22"/>
          <w:szCs w:val="22"/>
        </w:rPr>
        <w:t>d</w:t>
      </w:r>
      <w:r>
        <w:rPr>
          <w:rFonts w:ascii="Georgia" w:eastAsia="Georgia" w:hAnsi="Georgia" w:cs="Georgia"/>
          <w:spacing w:val="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1"/>
          <w:sz w:val="22"/>
          <w:szCs w:val="22"/>
        </w:rPr>
        <w:t>laye</w:t>
      </w:r>
      <w:r>
        <w:rPr>
          <w:rFonts w:ascii="Georgia" w:eastAsia="Georgia" w:hAnsi="Georgia" w:cs="Georgia"/>
          <w:sz w:val="22"/>
          <w:szCs w:val="22"/>
        </w:rPr>
        <w:t>r</w:t>
      </w:r>
      <w:r>
        <w:rPr>
          <w:rFonts w:ascii="Georgia" w:eastAsia="Georgia" w:hAnsi="Georgia" w:cs="Georgia"/>
          <w:spacing w:val="4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z w:val="22"/>
          <w:szCs w:val="22"/>
        </w:rPr>
        <w:t>s</w:t>
      </w:r>
      <w:r>
        <w:rPr>
          <w:rFonts w:ascii="Georgia" w:eastAsia="Georgia" w:hAnsi="Georgia" w:cs="Georgia"/>
          <w:spacing w:val="4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pacing w:val="1"/>
          <w:sz w:val="22"/>
          <w:szCs w:val="22"/>
        </w:rPr>
        <w:t>ct</w:t>
      </w:r>
      <w:r>
        <w:rPr>
          <w:rFonts w:ascii="Georgia" w:eastAsia="Georgia" w:hAnsi="Georgia" w:cs="Georgia"/>
          <w:spacing w:val="-2"/>
          <w:sz w:val="22"/>
          <w:szCs w:val="22"/>
        </w:rPr>
        <w:t>i</w:t>
      </w:r>
      <w:r>
        <w:rPr>
          <w:rFonts w:ascii="Georgia" w:eastAsia="Georgia" w:hAnsi="Georgia" w:cs="Georgia"/>
          <w:spacing w:val="1"/>
          <w:sz w:val="22"/>
          <w:szCs w:val="22"/>
        </w:rPr>
        <w:t>v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1"/>
          <w:sz w:val="22"/>
          <w:szCs w:val="22"/>
        </w:rPr>
        <w:t>laye</w:t>
      </w:r>
      <w:r>
        <w:rPr>
          <w:rFonts w:ascii="Georgia" w:eastAsia="Georgia" w:hAnsi="Georgia" w:cs="Georgia"/>
          <w:spacing w:val="1"/>
          <w:sz w:val="22"/>
          <w:szCs w:val="22"/>
        </w:rPr>
        <w:t>rs</w:t>
      </w:r>
      <w:r>
        <w:rPr>
          <w:rFonts w:ascii="Georgia" w:eastAsia="Georgia" w:hAnsi="Georgia" w:cs="Georgia"/>
          <w:sz w:val="22"/>
          <w:szCs w:val="22"/>
        </w:rPr>
        <w:t>,</w:t>
      </w:r>
      <w:r>
        <w:rPr>
          <w:rFonts w:ascii="Georgia" w:eastAsia="Georgia" w:hAnsi="Georgia" w:cs="Georgia"/>
          <w:spacing w:val="1"/>
          <w:sz w:val="22"/>
          <w:szCs w:val="22"/>
        </w:rPr>
        <w:t xml:space="preserve"> s</w:t>
      </w:r>
      <w:r>
        <w:rPr>
          <w:rFonts w:ascii="Georgia" w:eastAsia="Georgia" w:hAnsi="Georgia" w:cs="Georgia"/>
          <w:spacing w:val="-1"/>
          <w:sz w:val="22"/>
          <w:szCs w:val="22"/>
        </w:rPr>
        <w:t>ele</w:t>
      </w:r>
      <w:r>
        <w:rPr>
          <w:rFonts w:ascii="Georgia" w:eastAsia="Georgia" w:hAnsi="Georgia" w:cs="Georgia"/>
          <w:spacing w:val="1"/>
          <w:sz w:val="22"/>
          <w:szCs w:val="22"/>
        </w:rPr>
        <w:t>c</w:t>
      </w:r>
      <w:r>
        <w:rPr>
          <w:rFonts w:ascii="Georgia" w:eastAsia="Georgia" w:hAnsi="Georgia" w:cs="Georgia"/>
          <w:sz w:val="22"/>
          <w:szCs w:val="22"/>
        </w:rPr>
        <w:t>t</w:t>
      </w:r>
      <w:r>
        <w:rPr>
          <w:rFonts w:ascii="Georgia" w:eastAsia="Georgia" w:hAnsi="Georgia" w:cs="Georgia"/>
          <w:spacing w:val="2"/>
          <w:sz w:val="22"/>
          <w:szCs w:val="22"/>
        </w:rPr>
        <w:t xml:space="preserve"> </w:t>
      </w:r>
      <w:r>
        <w:rPr>
          <w:rFonts w:ascii="Georgia" w:eastAsia="Georgia" w:hAnsi="Georgia" w:cs="Georgia"/>
          <w:b/>
          <w:spacing w:val="-1"/>
          <w:sz w:val="22"/>
          <w:szCs w:val="22"/>
        </w:rPr>
        <w:t>O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>p</w:t>
      </w:r>
      <w:r>
        <w:rPr>
          <w:rFonts w:ascii="Georgia" w:eastAsia="Georgia" w:hAnsi="Georgia" w:cs="Georgia"/>
          <w:b/>
          <w:spacing w:val="-1"/>
          <w:sz w:val="22"/>
          <w:szCs w:val="22"/>
        </w:rPr>
        <w:t>t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>i</w:t>
      </w:r>
      <w:r>
        <w:rPr>
          <w:rFonts w:ascii="Georgia" w:eastAsia="Georgia" w:hAnsi="Georgia" w:cs="Georgia"/>
          <w:b/>
          <w:spacing w:val="-1"/>
          <w:sz w:val="22"/>
          <w:szCs w:val="22"/>
        </w:rPr>
        <w:t>on</w:t>
      </w:r>
      <w:r>
        <w:rPr>
          <w:rFonts w:ascii="Georgia" w:eastAsia="Georgia" w:hAnsi="Georgia" w:cs="Georgia"/>
          <w:b/>
          <w:sz w:val="22"/>
          <w:szCs w:val="22"/>
        </w:rPr>
        <w:t>s</w:t>
      </w:r>
      <w:r>
        <w:rPr>
          <w:rFonts w:ascii="Georgia" w:eastAsia="Georgia" w:hAnsi="Georgia" w:cs="Georgia"/>
          <w:b/>
          <w:spacing w:val="-1"/>
          <w:sz w:val="22"/>
          <w:szCs w:val="22"/>
        </w:rPr>
        <w:t>/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>Se</w:t>
      </w:r>
      <w:r>
        <w:rPr>
          <w:rFonts w:ascii="Georgia" w:eastAsia="Georgia" w:hAnsi="Georgia" w:cs="Georgia"/>
          <w:b/>
          <w:spacing w:val="-2"/>
          <w:sz w:val="22"/>
          <w:szCs w:val="22"/>
        </w:rPr>
        <w:t>l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>e</w:t>
      </w:r>
      <w:r>
        <w:rPr>
          <w:rFonts w:ascii="Georgia" w:eastAsia="Georgia" w:hAnsi="Georgia" w:cs="Georgia"/>
          <w:b/>
          <w:spacing w:val="-2"/>
          <w:sz w:val="22"/>
          <w:szCs w:val="22"/>
        </w:rPr>
        <w:t>c</w:t>
      </w:r>
      <w:r>
        <w:rPr>
          <w:rFonts w:ascii="Georgia" w:eastAsia="Georgia" w:hAnsi="Georgia" w:cs="Georgia"/>
          <w:b/>
          <w:sz w:val="22"/>
          <w:szCs w:val="22"/>
        </w:rPr>
        <w:t>t</w:t>
      </w:r>
      <w:r>
        <w:rPr>
          <w:rFonts w:ascii="Georgia" w:eastAsia="Georgia" w:hAnsi="Georgia" w:cs="Georgia"/>
          <w:b/>
          <w:spacing w:val="16"/>
          <w:sz w:val="22"/>
          <w:szCs w:val="22"/>
        </w:rPr>
        <w:t xml:space="preserve"> 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>A</w:t>
      </w:r>
      <w:r>
        <w:rPr>
          <w:rFonts w:ascii="Georgia" w:eastAsia="Georgia" w:hAnsi="Georgia" w:cs="Georgia"/>
          <w:b/>
          <w:spacing w:val="-2"/>
          <w:sz w:val="22"/>
          <w:szCs w:val="22"/>
        </w:rPr>
        <w:t>c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>ti</w:t>
      </w:r>
      <w:r>
        <w:rPr>
          <w:rFonts w:ascii="Georgia" w:eastAsia="Georgia" w:hAnsi="Georgia" w:cs="Georgia"/>
          <w:b/>
          <w:spacing w:val="-3"/>
          <w:sz w:val="22"/>
          <w:szCs w:val="22"/>
        </w:rPr>
        <w:t>v</w:t>
      </w:r>
      <w:r>
        <w:rPr>
          <w:rFonts w:ascii="Georgia" w:eastAsia="Georgia" w:hAnsi="Georgia" w:cs="Georgia"/>
          <w:b/>
          <w:sz w:val="22"/>
          <w:szCs w:val="22"/>
        </w:rPr>
        <w:t>e</w:t>
      </w:r>
      <w:r>
        <w:rPr>
          <w:rFonts w:ascii="Georgia" w:eastAsia="Georgia" w:hAnsi="Georgia" w:cs="Georgia"/>
          <w:b/>
          <w:spacing w:val="16"/>
          <w:sz w:val="22"/>
          <w:szCs w:val="22"/>
        </w:rPr>
        <w:t xml:space="preserve"> </w:t>
      </w:r>
      <w:r>
        <w:rPr>
          <w:rFonts w:ascii="Georgia" w:eastAsia="Georgia" w:hAnsi="Georgia" w:cs="Georgia"/>
          <w:b/>
          <w:sz w:val="22"/>
          <w:szCs w:val="22"/>
        </w:rPr>
        <w:t>L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>a</w:t>
      </w:r>
      <w:r>
        <w:rPr>
          <w:rFonts w:ascii="Georgia" w:eastAsia="Georgia" w:hAnsi="Georgia" w:cs="Georgia"/>
          <w:b/>
          <w:spacing w:val="-2"/>
          <w:sz w:val="22"/>
          <w:szCs w:val="22"/>
        </w:rPr>
        <w:t>y</w:t>
      </w:r>
      <w:r>
        <w:rPr>
          <w:rFonts w:ascii="Georgia" w:eastAsia="Georgia" w:hAnsi="Georgia" w:cs="Georgia"/>
          <w:b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b/>
          <w:sz w:val="22"/>
          <w:szCs w:val="22"/>
        </w:rPr>
        <w:t xml:space="preserve">r </w:t>
      </w:r>
      <w:r>
        <w:rPr>
          <w:rFonts w:ascii="Georgia" w:eastAsia="Georgia" w:hAnsi="Georgia" w:cs="Georgia"/>
          <w:sz w:val="22"/>
          <w:szCs w:val="22"/>
        </w:rPr>
        <w:t>f</w:t>
      </w:r>
      <w:r>
        <w:rPr>
          <w:rFonts w:ascii="Georgia" w:eastAsia="Georgia" w:hAnsi="Georgia" w:cs="Georgia"/>
          <w:spacing w:val="1"/>
          <w:sz w:val="22"/>
          <w:szCs w:val="22"/>
        </w:rPr>
        <w:t>ro</w:t>
      </w:r>
      <w:r>
        <w:rPr>
          <w:rFonts w:ascii="Georgia" w:eastAsia="Georgia" w:hAnsi="Georgia" w:cs="Georgia"/>
          <w:sz w:val="22"/>
          <w:szCs w:val="22"/>
        </w:rPr>
        <w:t>m</w:t>
      </w:r>
      <w:r>
        <w:rPr>
          <w:rFonts w:ascii="Georgia" w:eastAsia="Georgia" w:hAnsi="Georgia" w:cs="Georgia"/>
          <w:spacing w:val="3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2"/>
          <w:sz w:val="22"/>
          <w:szCs w:val="22"/>
        </w:rPr>
        <w:t>t</w:t>
      </w:r>
      <w:r>
        <w:rPr>
          <w:rFonts w:ascii="Georgia" w:eastAsia="Georgia" w:hAnsi="Georgia" w:cs="Georgia"/>
          <w:spacing w:val="1"/>
          <w:sz w:val="22"/>
          <w:szCs w:val="22"/>
        </w:rPr>
        <w:t>h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1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V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pacing w:val="1"/>
          <w:sz w:val="22"/>
          <w:szCs w:val="22"/>
        </w:rPr>
        <w:t>ct</w:t>
      </w:r>
      <w:r>
        <w:rPr>
          <w:rFonts w:ascii="Georgia" w:eastAsia="Georgia" w:hAnsi="Georgia" w:cs="Georgia"/>
          <w:spacing w:val="-1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>r</w:t>
      </w:r>
      <w:r>
        <w:rPr>
          <w:rFonts w:ascii="Georgia" w:eastAsia="Georgia" w:hAnsi="Georgia" w:cs="Georgia"/>
          <w:spacing w:val="4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di</w:t>
      </w:r>
      <w:r>
        <w:rPr>
          <w:rFonts w:ascii="Georgia" w:eastAsia="Georgia" w:hAnsi="Georgia" w:cs="Georgia"/>
          <w:spacing w:val="-2"/>
          <w:sz w:val="22"/>
          <w:szCs w:val="22"/>
        </w:rPr>
        <w:t>s</w:t>
      </w:r>
      <w:r>
        <w:rPr>
          <w:rFonts w:ascii="Georgia" w:eastAsia="Georgia" w:hAnsi="Georgia" w:cs="Georgia"/>
          <w:spacing w:val="1"/>
          <w:sz w:val="22"/>
          <w:szCs w:val="22"/>
        </w:rPr>
        <w:t>p</w:t>
      </w:r>
      <w:r>
        <w:rPr>
          <w:rFonts w:ascii="Georgia" w:eastAsia="Georgia" w:hAnsi="Georgia" w:cs="Georgia"/>
          <w:spacing w:val="-1"/>
          <w:sz w:val="22"/>
          <w:szCs w:val="22"/>
        </w:rPr>
        <w:t>la</w:t>
      </w:r>
      <w:r>
        <w:rPr>
          <w:rFonts w:ascii="Georgia" w:eastAsia="Georgia" w:hAnsi="Georgia" w:cs="Georgia"/>
          <w:sz w:val="22"/>
          <w:szCs w:val="22"/>
        </w:rPr>
        <w:t>y</w:t>
      </w:r>
      <w:r>
        <w:rPr>
          <w:rFonts w:ascii="Georgia" w:eastAsia="Georgia" w:hAnsi="Georgia" w:cs="Georgia"/>
          <w:spacing w:val="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w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-1"/>
          <w:sz w:val="22"/>
          <w:szCs w:val="22"/>
        </w:rPr>
        <w:t>n</w:t>
      </w:r>
      <w:r>
        <w:rPr>
          <w:rFonts w:ascii="Georgia" w:eastAsia="Georgia" w:hAnsi="Georgia" w:cs="Georgia"/>
          <w:sz w:val="22"/>
          <w:szCs w:val="22"/>
        </w:rPr>
        <w:t>d</w:t>
      </w:r>
      <w:r>
        <w:rPr>
          <w:rFonts w:ascii="Georgia" w:eastAsia="Georgia" w:hAnsi="Georgia" w:cs="Georgia"/>
          <w:spacing w:val="-1"/>
          <w:sz w:val="22"/>
          <w:szCs w:val="22"/>
        </w:rPr>
        <w:t>o</w:t>
      </w:r>
      <w:r>
        <w:rPr>
          <w:rFonts w:ascii="Georgia" w:eastAsia="Georgia" w:hAnsi="Georgia" w:cs="Georgia"/>
          <w:spacing w:val="1"/>
          <w:sz w:val="22"/>
          <w:szCs w:val="22"/>
        </w:rPr>
        <w:t>w</w:t>
      </w:r>
      <w:r>
        <w:rPr>
          <w:rFonts w:ascii="Georgia" w:eastAsia="Georgia" w:hAnsi="Georgia" w:cs="Georgia"/>
          <w:sz w:val="22"/>
          <w:szCs w:val="22"/>
        </w:rPr>
        <w:t xml:space="preserve">. </w:t>
      </w:r>
      <w:r>
        <w:rPr>
          <w:rFonts w:ascii="Georgia" w:eastAsia="Georgia" w:hAnsi="Georgia" w:cs="Georgia"/>
          <w:spacing w:val="27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1"/>
          <w:sz w:val="22"/>
          <w:szCs w:val="22"/>
        </w:rPr>
        <w:t>.</w:t>
      </w:r>
      <w:r>
        <w:rPr>
          <w:rFonts w:ascii="Georgia" w:eastAsia="Georgia" w:hAnsi="Georgia" w:cs="Georgia"/>
          <w:sz w:val="22"/>
          <w:szCs w:val="22"/>
        </w:rPr>
        <w:t>g.</w:t>
      </w:r>
      <w:r>
        <w:rPr>
          <w:rFonts w:ascii="Georgia" w:eastAsia="Georgia" w:hAnsi="Georgia" w:cs="Georgia"/>
          <w:spacing w:val="3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if</w:t>
      </w:r>
      <w:r>
        <w:rPr>
          <w:rFonts w:ascii="Georgia" w:eastAsia="Georgia" w:hAnsi="Georgia" w:cs="Georgia"/>
          <w:spacing w:val="3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1"/>
          <w:sz w:val="22"/>
          <w:szCs w:val="22"/>
        </w:rPr>
        <w:t>yo</w:t>
      </w:r>
      <w:r>
        <w:rPr>
          <w:rFonts w:ascii="Georgia" w:eastAsia="Georgia" w:hAnsi="Georgia" w:cs="Georgia"/>
          <w:sz w:val="22"/>
          <w:szCs w:val="22"/>
        </w:rPr>
        <w:t>u</w:t>
      </w:r>
      <w:r>
        <w:rPr>
          <w:rFonts w:ascii="Georgia" w:eastAsia="Georgia" w:hAnsi="Georgia" w:cs="Georgia"/>
          <w:spacing w:val="3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pacing w:val="1"/>
          <w:sz w:val="22"/>
          <w:szCs w:val="22"/>
        </w:rPr>
        <w:t>r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2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u</w:t>
      </w:r>
      <w:r>
        <w:rPr>
          <w:rFonts w:ascii="Georgia" w:eastAsia="Georgia" w:hAnsi="Georgia" w:cs="Georgia"/>
          <w:spacing w:val="2"/>
          <w:sz w:val="22"/>
          <w:szCs w:val="22"/>
        </w:rPr>
        <w:t>s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-1"/>
          <w:sz w:val="22"/>
          <w:szCs w:val="22"/>
        </w:rPr>
        <w:t>n</w:t>
      </w:r>
      <w:r>
        <w:rPr>
          <w:rFonts w:ascii="Georgia" w:eastAsia="Georgia" w:hAnsi="Georgia" w:cs="Georgia"/>
          <w:sz w:val="22"/>
          <w:szCs w:val="22"/>
        </w:rPr>
        <w:t>g</w:t>
      </w:r>
      <w:r>
        <w:rPr>
          <w:rFonts w:ascii="Georgia" w:eastAsia="Georgia" w:hAnsi="Georgia" w:cs="Georgia"/>
          <w:spacing w:val="3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th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2"/>
          <w:sz w:val="22"/>
          <w:szCs w:val="22"/>
        </w:rPr>
        <w:t>r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z w:val="22"/>
          <w:szCs w:val="22"/>
        </w:rPr>
        <w:t>d</w:t>
      </w:r>
      <w:r>
        <w:rPr>
          <w:rFonts w:ascii="Georgia" w:eastAsia="Georgia" w:hAnsi="Georgia" w:cs="Georgia"/>
          <w:spacing w:val="3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1"/>
          <w:sz w:val="22"/>
          <w:szCs w:val="22"/>
        </w:rPr>
        <w:t>ne</w:t>
      </w:r>
      <w:r>
        <w:rPr>
          <w:rFonts w:ascii="Georgia" w:eastAsia="Georgia" w:hAnsi="Georgia" w:cs="Georgia"/>
          <w:sz w:val="22"/>
          <w:szCs w:val="22"/>
        </w:rPr>
        <w:t>t</w:t>
      </w:r>
      <w:r>
        <w:rPr>
          <w:rFonts w:ascii="Georgia" w:eastAsia="Georgia" w:hAnsi="Georgia" w:cs="Georgia"/>
          <w:spacing w:val="1"/>
          <w:sz w:val="22"/>
          <w:szCs w:val="22"/>
        </w:rPr>
        <w:t>w</w:t>
      </w:r>
      <w:r>
        <w:rPr>
          <w:rFonts w:ascii="Georgia" w:eastAsia="Georgia" w:hAnsi="Georgia" w:cs="Georgia"/>
          <w:spacing w:val="-1"/>
          <w:sz w:val="22"/>
          <w:szCs w:val="22"/>
        </w:rPr>
        <w:t>o</w:t>
      </w:r>
      <w:r>
        <w:rPr>
          <w:rFonts w:ascii="Georgia" w:eastAsia="Georgia" w:hAnsi="Georgia" w:cs="Georgia"/>
          <w:spacing w:val="1"/>
          <w:sz w:val="22"/>
          <w:szCs w:val="22"/>
        </w:rPr>
        <w:t>r</w:t>
      </w:r>
      <w:r>
        <w:rPr>
          <w:rFonts w:ascii="Georgia" w:eastAsia="Georgia" w:hAnsi="Georgia" w:cs="Georgia"/>
          <w:sz w:val="22"/>
          <w:szCs w:val="22"/>
        </w:rPr>
        <w:t xml:space="preserve">k </w:t>
      </w:r>
      <w:r>
        <w:rPr>
          <w:rFonts w:ascii="Georgia" w:eastAsia="Georgia" w:hAnsi="Georgia" w:cs="Georgia"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sz w:val="22"/>
          <w:szCs w:val="22"/>
        </w:rPr>
        <w:t>o</w:t>
      </w:r>
      <w:r>
        <w:rPr>
          <w:rFonts w:ascii="Georgia" w:eastAsia="Georgia" w:hAnsi="Georgia" w:cs="Georgia"/>
          <w:spacing w:val="4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fi</w:t>
      </w:r>
      <w:r>
        <w:rPr>
          <w:rFonts w:ascii="Georgia" w:eastAsia="Georgia" w:hAnsi="Georgia" w:cs="Georgia"/>
          <w:spacing w:val="-1"/>
          <w:sz w:val="22"/>
          <w:szCs w:val="22"/>
        </w:rPr>
        <w:t>n</w:t>
      </w:r>
      <w:r>
        <w:rPr>
          <w:rFonts w:ascii="Georgia" w:eastAsia="Georgia" w:hAnsi="Georgia" w:cs="Georgia"/>
          <w:sz w:val="22"/>
          <w:szCs w:val="22"/>
        </w:rPr>
        <w:t xml:space="preserve">d </w:t>
      </w:r>
      <w:r>
        <w:rPr>
          <w:rFonts w:ascii="Georgia" w:eastAsia="Georgia" w:hAnsi="Georgia" w:cs="Georgia"/>
          <w:spacing w:val="1"/>
          <w:sz w:val="22"/>
          <w:szCs w:val="22"/>
        </w:rPr>
        <w:t>c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pacing w:val="1"/>
          <w:sz w:val="22"/>
          <w:szCs w:val="22"/>
        </w:rPr>
        <w:t>rt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z w:val="22"/>
          <w:szCs w:val="22"/>
        </w:rPr>
        <w:t>in</w:t>
      </w:r>
      <w:r>
        <w:rPr>
          <w:rFonts w:ascii="Georgia" w:eastAsia="Georgia" w:hAnsi="Georgia" w:cs="Georgia"/>
          <w:spacing w:val="3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G</w:t>
      </w:r>
      <w:r>
        <w:rPr>
          <w:rFonts w:ascii="Georgia" w:eastAsia="Georgia" w:hAnsi="Georgia" w:cs="Georgia"/>
          <w:spacing w:val="-3"/>
          <w:sz w:val="22"/>
          <w:szCs w:val="22"/>
        </w:rPr>
        <w:t>C</w:t>
      </w:r>
      <w:r>
        <w:rPr>
          <w:rFonts w:ascii="Georgia" w:eastAsia="Georgia" w:hAnsi="Georgia" w:cs="Georgia"/>
          <w:sz w:val="22"/>
          <w:szCs w:val="22"/>
        </w:rPr>
        <w:t>Ps</w:t>
      </w:r>
      <w:r>
        <w:rPr>
          <w:rFonts w:ascii="Georgia" w:eastAsia="Georgia" w:hAnsi="Georgia" w:cs="Georgia"/>
          <w:spacing w:val="4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2"/>
          <w:sz w:val="22"/>
          <w:szCs w:val="22"/>
        </w:rPr>
        <w:t>t</w:t>
      </w:r>
      <w:r>
        <w:rPr>
          <w:rFonts w:ascii="Georgia" w:eastAsia="Georgia" w:hAnsi="Georgia" w:cs="Georgia"/>
          <w:spacing w:val="1"/>
          <w:sz w:val="22"/>
          <w:szCs w:val="22"/>
        </w:rPr>
        <w:t>h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n</w:t>
      </w:r>
      <w:r>
        <w:rPr>
          <w:rFonts w:ascii="Georgia" w:eastAsia="Georgia" w:hAnsi="Georgia" w:cs="Georgia"/>
          <w:spacing w:val="3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m</w:t>
      </w:r>
      <w:r>
        <w:rPr>
          <w:rFonts w:ascii="Georgia" w:eastAsia="Georgia" w:hAnsi="Georgia" w:cs="Georgia"/>
          <w:spacing w:val="-1"/>
          <w:sz w:val="22"/>
          <w:szCs w:val="22"/>
        </w:rPr>
        <w:t>ak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th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z w:val="22"/>
          <w:szCs w:val="22"/>
        </w:rPr>
        <w:t>t</w:t>
      </w:r>
      <w:r>
        <w:rPr>
          <w:rFonts w:ascii="Georgia" w:eastAsia="Georgia" w:hAnsi="Georgia" w:cs="Georgia"/>
          <w:spacing w:val="4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1"/>
          <w:sz w:val="22"/>
          <w:szCs w:val="22"/>
        </w:rPr>
        <w:t>laye</w:t>
      </w:r>
      <w:r>
        <w:rPr>
          <w:rFonts w:ascii="Georgia" w:eastAsia="Georgia" w:hAnsi="Georgia" w:cs="Georgia"/>
          <w:sz w:val="22"/>
          <w:szCs w:val="22"/>
        </w:rPr>
        <w:t>r</w:t>
      </w:r>
      <w:r>
        <w:rPr>
          <w:rFonts w:ascii="Georgia" w:eastAsia="Georgia" w:hAnsi="Georgia" w:cs="Georgia"/>
          <w:spacing w:val="4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pacing w:val="-2"/>
          <w:sz w:val="22"/>
          <w:szCs w:val="22"/>
        </w:rPr>
        <w:t>c</w:t>
      </w:r>
      <w:r>
        <w:rPr>
          <w:rFonts w:ascii="Georgia" w:eastAsia="Georgia" w:hAnsi="Georgia" w:cs="Georgia"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1"/>
          <w:sz w:val="22"/>
          <w:szCs w:val="22"/>
        </w:rPr>
        <w:t>v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1"/>
          <w:sz w:val="22"/>
          <w:szCs w:val="22"/>
        </w:rPr>
        <w:t>an</w:t>
      </w:r>
      <w:r>
        <w:rPr>
          <w:rFonts w:ascii="Georgia" w:eastAsia="Georgia" w:hAnsi="Georgia" w:cs="Georgia"/>
          <w:sz w:val="22"/>
          <w:szCs w:val="22"/>
        </w:rPr>
        <w:t>d</w:t>
      </w:r>
      <w:r>
        <w:rPr>
          <w:rFonts w:ascii="Georgia" w:eastAsia="Georgia" w:hAnsi="Georgia" w:cs="Georgia"/>
          <w:spacing w:val="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2"/>
          <w:sz w:val="22"/>
          <w:szCs w:val="22"/>
        </w:rPr>
        <w:t>w</w:t>
      </w:r>
      <w:r>
        <w:rPr>
          <w:rFonts w:ascii="Georgia" w:eastAsia="Georgia" w:hAnsi="Georgia" w:cs="Georgia"/>
          <w:spacing w:val="1"/>
          <w:sz w:val="22"/>
          <w:szCs w:val="22"/>
        </w:rPr>
        <w:t>h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n</w:t>
      </w:r>
      <w:r>
        <w:rPr>
          <w:rFonts w:ascii="Georgia" w:eastAsia="Georgia" w:hAnsi="Georgia" w:cs="Georgia"/>
          <w:spacing w:val="3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us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-1"/>
          <w:sz w:val="22"/>
          <w:szCs w:val="22"/>
        </w:rPr>
        <w:t>n</w:t>
      </w:r>
      <w:r>
        <w:rPr>
          <w:rFonts w:ascii="Georgia" w:eastAsia="Georgia" w:hAnsi="Georgia" w:cs="Georgia"/>
          <w:sz w:val="22"/>
          <w:szCs w:val="22"/>
        </w:rPr>
        <w:t>g</w:t>
      </w:r>
      <w:r>
        <w:rPr>
          <w:rFonts w:ascii="Georgia" w:eastAsia="Georgia" w:hAnsi="Georgia" w:cs="Georgia"/>
          <w:spacing w:val="1"/>
          <w:sz w:val="22"/>
          <w:szCs w:val="22"/>
        </w:rPr>
        <w:t xml:space="preserve"> th</w:t>
      </w:r>
      <w:r>
        <w:rPr>
          <w:rFonts w:ascii="Georgia" w:eastAsia="Georgia" w:hAnsi="Georgia" w:cs="Georgia"/>
          <w:sz w:val="22"/>
          <w:szCs w:val="22"/>
        </w:rPr>
        <w:t xml:space="preserve">e </w:t>
      </w:r>
      <w:r>
        <w:rPr>
          <w:rFonts w:ascii="Georgia" w:eastAsia="Georgia" w:hAnsi="Georgia" w:cs="Georgia"/>
          <w:spacing w:val="1"/>
          <w:sz w:val="22"/>
          <w:szCs w:val="22"/>
        </w:rPr>
        <w:t>b</w:t>
      </w:r>
      <w:r>
        <w:rPr>
          <w:rFonts w:ascii="Georgia" w:eastAsia="Georgia" w:hAnsi="Georgia" w:cs="Georgia"/>
          <w:sz w:val="22"/>
          <w:szCs w:val="22"/>
        </w:rPr>
        <w:t>ui</w:t>
      </w:r>
      <w:r>
        <w:rPr>
          <w:rFonts w:ascii="Georgia" w:eastAsia="Georgia" w:hAnsi="Georgia" w:cs="Georgia"/>
          <w:spacing w:val="-1"/>
          <w:sz w:val="22"/>
          <w:szCs w:val="22"/>
        </w:rPr>
        <w:t>l</w:t>
      </w:r>
      <w:r>
        <w:rPr>
          <w:rFonts w:ascii="Georgia" w:eastAsia="Georgia" w:hAnsi="Georgia" w:cs="Georgia"/>
          <w:spacing w:val="-2"/>
          <w:sz w:val="22"/>
          <w:szCs w:val="22"/>
        </w:rPr>
        <w:t>d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-1"/>
          <w:sz w:val="22"/>
          <w:szCs w:val="22"/>
        </w:rPr>
        <w:t>n</w:t>
      </w:r>
      <w:r>
        <w:rPr>
          <w:rFonts w:ascii="Georgia" w:eastAsia="Georgia" w:hAnsi="Georgia" w:cs="Georgia"/>
          <w:sz w:val="22"/>
          <w:szCs w:val="22"/>
        </w:rPr>
        <w:t>g</w:t>
      </w:r>
      <w:r>
        <w:rPr>
          <w:rFonts w:ascii="Georgia" w:eastAsia="Georgia" w:hAnsi="Georgia" w:cs="Georgia"/>
          <w:spacing w:val="4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3"/>
          <w:sz w:val="22"/>
          <w:szCs w:val="22"/>
        </w:rPr>
        <w:t>l</w:t>
      </w:r>
      <w:r>
        <w:rPr>
          <w:rFonts w:ascii="Georgia" w:eastAsia="Georgia" w:hAnsi="Georgia" w:cs="Georgia"/>
          <w:spacing w:val="-1"/>
          <w:sz w:val="22"/>
          <w:szCs w:val="22"/>
        </w:rPr>
        <w:t>aye</w:t>
      </w:r>
      <w:r>
        <w:rPr>
          <w:rFonts w:ascii="Georgia" w:eastAsia="Georgia" w:hAnsi="Georgia" w:cs="Georgia"/>
          <w:sz w:val="22"/>
          <w:szCs w:val="22"/>
        </w:rPr>
        <w:t>r</w:t>
      </w:r>
      <w:r>
        <w:rPr>
          <w:rFonts w:ascii="Georgia" w:eastAsia="Georgia" w:hAnsi="Georgia" w:cs="Georgia"/>
          <w:spacing w:val="4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sz w:val="22"/>
          <w:szCs w:val="22"/>
        </w:rPr>
        <w:t xml:space="preserve">o </w:t>
      </w:r>
      <w:r>
        <w:rPr>
          <w:rFonts w:ascii="Georgia" w:eastAsia="Georgia" w:hAnsi="Georgia" w:cs="Georgia"/>
          <w:spacing w:val="-1"/>
          <w:sz w:val="22"/>
          <w:szCs w:val="22"/>
        </w:rPr>
        <w:t>l</w:t>
      </w:r>
      <w:r>
        <w:rPr>
          <w:rFonts w:ascii="Georgia" w:eastAsia="Georgia" w:hAnsi="Georgia" w:cs="Georgia"/>
          <w:spacing w:val="1"/>
          <w:sz w:val="22"/>
          <w:szCs w:val="22"/>
        </w:rPr>
        <w:t>oc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-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G</w:t>
      </w:r>
      <w:r>
        <w:rPr>
          <w:rFonts w:ascii="Georgia" w:eastAsia="Georgia" w:hAnsi="Georgia" w:cs="Georgia"/>
          <w:sz w:val="22"/>
          <w:szCs w:val="22"/>
        </w:rPr>
        <w:t>C</w:t>
      </w:r>
      <w:r>
        <w:rPr>
          <w:rFonts w:ascii="Georgia" w:eastAsia="Georgia" w:hAnsi="Georgia" w:cs="Georgia"/>
          <w:spacing w:val="-3"/>
          <w:sz w:val="22"/>
          <w:szCs w:val="22"/>
        </w:rPr>
        <w:t>P</w:t>
      </w:r>
      <w:r>
        <w:rPr>
          <w:rFonts w:ascii="Georgia" w:eastAsia="Georgia" w:hAnsi="Georgia" w:cs="Georgia"/>
          <w:sz w:val="22"/>
          <w:szCs w:val="22"/>
        </w:rPr>
        <w:t>s m</w:t>
      </w:r>
      <w:r>
        <w:rPr>
          <w:rFonts w:ascii="Georgia" w:eastAsia="Georgia" w:hAnsi="Georgia" w:cs="Georgia"/>
          <w:spacing w:val="-1"/>
          <w:sz w:val="22"/>
          <w:szCs w:val="22"/>
        </w:rPr>
        <w:t>ak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-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th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z w:val="22"/>
          <w:szCs w:val="22"/>
        </w:rPr>
        <w:t xml:space="preserve">t </w:t>
      </w:r>
      <w:r>
        <w:rPr>
          <w:rFonts w:ascii="Georgia" w:eastAsia="Georgia" w:hAnsi="Georgia" w:cs="Georgia"/>
          <w:spacing w:val="-1"/>
          <w:sz w:val="22"/>
          <w:szCs w:val="22"/>
        </w:rPr>
        <w:t>l</w:t>
      </w:r>
      <w:r>
        <w:rPr>
          <w:rFonts w:ascii="Georgia" w:eastAsia="Georgia" w:hAnsi="Georgia" w:cs="Georgia"/>
          <w:spacing w:val="-3"/>
          <w:sz w:val="22"/>
          <w:szCs w:val="22"/>
        </w:rPr>
        <w:t>a</w:t>
      </w:r>
      <w:r>
        <w:rPr>
          <w:rFonts w:ascii="Georgia" w:eastAsia="Georgia" w:hAnsi="Georgia" w:cs="Georgia"/>
          <w:spacing w:val="-1"/>
          <w:sz w:val="22"/>
          <w:szCs w:val="22"/>
        </w:rPr>
        <w:t>ye</w:t>
      </w:r>
      <w:r>
        <w:rPr>
          <w:rFonts w:ascii="Georgia" w:eastAsia="Georgia" w:hAnsi="Georgia" w:cs="Georgia"/>
          <w:sz w:val="22"/>
          <w:szCs w:val="22"/>
        </w:rPr>
        <w:t>r</w:t>
      </w:r>
      <w:r>
        <w:rPr>
          <w:rFonts w:ascii="Georgia" w:eastAsia="Georgia" w:hAnsi="Georgia" w:cs="Georgia"/>
          <w:spacing w:val="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pacing w:val="1"/>
          <w:sz w:val="22"/>
          <w:szCs w:val="22"/>
        </w:rPr>
        <w:t>ct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1"/>
          <w:sz w:val="22"/>
          <w:szCs w:val="22"/>
        </w:rPr>
        <w:t>v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.</w:t>
      </w:r>
    </w:p>
    <w:p w:rsidR="00C818BC" w:rsidRDefault="00C818BC">
      <w:pPr>
        <w:spacing w:before="12" w:line="240" w:lineRule="exact"/>
        <w:rPr>
          <w:sz w:val="24"/>
          <w:szCs w:val="24"/>
        </w:rPr>
      </w:pPr>
    </w:p>
    <w:p w:rsidR="00C818BC" w:rsidRDefault="00E90B52">
      <w:pPr>
        <w:spacing w:line="240" w:lineRule="exact"/>
        <w:ind w:left="480" w:right="73" w:hanging="360"/>
        <w:jc w:val="both"/>
        <w:rPr>
          <w:rFonts w:ascii="Georgia" w:eastAsia="Georgia" w:hAnsi="Georgia" w:cs="Georgia"/>
          <w:sz w:val="22"/>
          <w:szCs w:val="22"/>
        </w:rPr>
      </w:pPr>
      <w:r>
        <w:rPr>
          <w:rFonts w:ascii="Georgia" w:eastAsia="Georgia" w:hAnsi="Georgia" w:cs="Georgia"/>
          <w:spacing w:val="1"/>
          <w:sz w:val="22"/>
          <w:szCs w:val="22"/>
        </w:rPr>
        <w:t>5</w:t>
      </w:r>
      <w:r>
        <w:rPr>
          <w:rFonts w:ascii="Georgia" w:eastAsia="Georgia" w:hAnsi="Georgia" w:cs="Georgia"/>
          <w:sz w:val="22"/>
          <w:szCs w:val="22"/>
        </w:rPr>
        <w:t xml:space="preserve">.  </w:t>
      </w:r>
      <w:r>
        <w:rPr>
          <w:rFonts w:ascii="Georgia" w:eastAsia="Georgia" w:hAnsi="Georgia" w:cs="Georgia"/>
          <w:spacing w:val="19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1"/>
          <w:sz w:val="22"/>
          <w:szCs w:val="22"/>
        </w:rPr>
        <w:t>On</w:t>
      </w:r>
      <w:r>
        <w:rPr>
          <w:rFonts w:ascii="Georgia" w:eastAsia="Georgia" w:hAnsi="Georgia" w:cs="Georgia"/>
          <w:spacing w:val="1"/>
          <w:sz w:val="22"/>
          <w:szCs w:val="22"/>
        </w:rPr>
        <w:t>c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1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a</w:t>
      </w:r>
      <w:r>
        <w:rPr>
          <w:rFonts w:ascii="Georgia" w:eastAsia="Georgia" w:hAnsi="Georgia" w:cs="Georgia"/>
          <w:spacing w:val="1"/>
          <w:sz w:val="22"/>
          <w:szCs w:val="22"/>
        </w:rPr>
        <w:t xml:space="preserve"> po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-1"/>
          <w:sz w:val="22"/>
          <w:szCs w:val="22"/>
        </w:rPr>
        <w:t>n</w:t>
      </w:r>
      <w:r>
        <w:rPr>
          <w:rFonts w:ascii="Georgia" w:eastAsia="Georgia" w:hAnsi="Georgia" w:cs="Georgia"/>
          <w:sz w:val="22"/>
          <w:szCs w:val="22"/>
        </w:rPr>
        <w:t>t</w:t>
      </w:r>
      <w:r>
        <w:rPr>
          <w:rFonts w:ascii="Georgia" w:eastAsia="Georgia" w:hAnsi="Georgia" w:cs="Georgia"/>
          <w:spacing w:val="3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h</w:t>
      </w:r>
      <w:r>
        <w:rPr>
          <w:rFonts w:ascii="Georgia" w:eastAsia="Georgia" w:hAnsi="Georgia" w:cs="Georgia"/>
          <w:spacing w:val="-3"/>
          <w:sz w:val="22"/>
          <w:szCs w:val="22"/>
        </w:rPr>
        <w:t>a</w:t>
      </w:r>
      <w:r>
        <w:rPr>
          <w:rFonts w:ascii="Georgia" w:eastAsia="Georgia" w:hAnsi="Georgia" w:cs="Georgia"/>
          <w:sz w:val="22"/>
          <w:szCs w:val="22"/>
        </w:rPr>
        <w:t>s</w:t>
      </w:r>
      <w:r>
        <w:rPr>
          <w:rFonts w:ascii="Georgia" w:eastAsia="Georgia" w:hAnsi="Georgia" w:cs="Georgia"/>
          <w:spacing w:val="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b</w:t>
      </w:r>
      <w:r>
        <w:rPr>
          <w:rFonts w:ascii="Georgia" w:eastAsia="Georgia" w:hAnsi="Georgia" w:cs="Georgia"/>
          <w:spacing w:val="-1"/>
          <w:sz w:val="22"/>
          <w:szCs w:val="22"/>
        </w:rPr>
        <w:t>ee</w:t>
      </w:r>
      <w:r>
        <w:rPr>
          <w:rFonts w:ascii="Georgia" w:eastAsia="Georgia" w:hAnsi="Georgia" w:cs="Georgia"/>
          <w:sz w:val="22"/>
          <w:szCs w:val="22"/>
        </w:rPr>
        <w:t>n</w:t>
      </w:r>
      <w:r>
        <w:rPr>
          <w:rFonts w:ascii="Georgia" w:eastAsia="Georgia" w:hAnsi="Georgia" w:cs="Georgia"/>
          <w:spacing w:val="1"/>
          <w:sz w:val="22"/>
          <w:szCs w:val="22"/>
        </w:rPr>
        <w:t xml:space="preserve"> s</w:t>
      </w:r>
      <w:r>
        <w:rPr>
          <w:rFonts w:ascii="Georgia" w:eastAsia="Georgia" w:hAnsi="Georgia" w:cs="Georgia"/>
          <w:spacing w:val="-4"/>
          <w:sz w:val="22"/>
          <w:szCs w:val="22"/>
        </w:rPr>
        <w:t>e</w:t>
      </w:r>
      <w:r>
        <w:rPr>
          <w:rFonts w:ascii="Georgia" w:eastAsia="Georgia" w:hAnsi="Georgia" w:cs="Georgia"/>
          <w:spacing w:val="-1"/>
          <w:sz w:val="22"/>
          <w:szCs w:val="22"/>
        </w:rPr>
        <w:t>le</w:t>
      </w:r>
      <w:r>
        <w:rPr>
          <w:rFonts w:ascii="Georgia" w:eastAsia="Georgia" w:hAnsi="Georgia" w:cs="Georgia"/>
          <w:spacing w:val="1"/>
          <w:sz w:val="22"/>
          <w:szCs w:val="22"/>
        </w:rPr>
        <w:t>ct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d</w:t>
      </w:r>
      <w:r>
        <w:rPr>
          <w:rFonts w:ascii="Georgia" w:eastAsia="Georgia" w:hAnsi="Georgia" w:cs="Georgia"/>
          <w:spacing w:val="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1"/>
          <w:sz w:val="22"/>
          <w:szCs w:val="22"/>
        </w:rPr>
        <w:t>y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>u</w:t>
      </w:r>
      <w:r>
        <w:rPr>
          <w:rFonts w:ascii="Georgia" w:eastAsia="Georgia" w:hAnsi="Georgia" w:cs="Georgia"/>
          <w:spacing w:val="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w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-1"/>
          <w:sz w:val="22"/>
          <w:szCs w:val="22"/>
        </w:rPr>
        <w:t>l</w:t>
      </w:r>
      <w:r>
        <w:rPr>
          <w:rFonts w:ascii="Georgia" w:eastAsia="Georgia" w:hAnsi="Georgia" w:cs="Georgia"/>
          <w:sz w:val="22"/>
          <w:szCs w:val="22"/>
        </w:rPr>
        <w:t>l</w:t>
      </w:r>
      <w:r>
        <w:rPr>
          <w:rFonts w:ascii="Georgia" w:eastAsia="Georgia" w:hAnsi="Georgia" w:cs="Georgia"/>
          <w:spacing w:val="1"/>
          <w:sz w:val="22"/>
          <w:szCs w:val="22"/>
        </w:rPr>
        <w:t xml:space="preserve"> s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2"/>
          <w:sz w:val="22"/>
          <w:szCs w:val="22"/>
        </w:rPr>
        <w:t>t</w:t>
      </w:r>
      <w:r>
        <w:rPr>
          <w:rFonts w:ascii="Georgia" w:eastAsia="Georgia" w:hAnsi="Georgia" w:cs="Georgia"/>
          <w:spacing w:val="1"/>
          <w:sz w:val="22"/>
          <w:szCs w:val="22"/>
        </w:rPr>
        <w:t>h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1"/>
          <w:sz w:val="22"/>
          <w:szCs w:val="22"/>
        </w:rPr>
        <w:t xml:space="preserve"> c</w:t>
      </w:r>
      <w:r>
        <w:rPr>
          <w:rFonts w:ascii="Georgia" w:eastAsia="Georgia" w:hAnsi="Georgia" w:cs="Georgia"/>
          <w:spacing w:val="-1"/>
          <w:sz w:val="22"/>
          <w:szCs w:val="22"/>
        </w:rPr>
        <w:t>o</w:t>
      </w:r>
      <w:r>
        <w:rPr>
          <w:rFonts w:ascii="Georgia" w:eastAsia="Georgia" w:hAnsi="Georgia" w:cs="Georgia"/>
          <w:spacing w:val="3"/>
          <w:sz w:val="22"/>
          <w:szCs w:val="22"/>
        </w:rPr>
        <w:t>o</w:t>
      </w:r>
      <w:r>
        <w:rPr>
          <w:rFonts w:ascii="Georgia" w:eastAsia="Georgia" w:hAnsi="Georgia" w:cs="Georgia"/>
          <w:spacing w:val="1"/>
          <w:sz w:val="22"/>
          <w:szCs w:val="22"/>
        </w:rPr>
        <w:t>r</w:t>
      </w:r>
      <w:r>
        <w:rPr>
          <w:rFonts w:ascii="Georgia" w:eastAsia="Georgia" w:hAnsi="Georgia" w:cs="Georgia"/>
          <w:spacing w:val="-2"/>
          <w:sz w:val="22"/>
          <w:szCs w:val="22"/>
        </w:rPr>
        <w:t>d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-1"/>
          <w:sz w:val="22"/>
          <w:szCs w:val="22"/>
        </w:rPr>
        <w:t>na</w:t>
      </w:r>
      <w:r>
        <w:rPr>
          <w:rFonts w:ascii="Georgia" w:eastAsia="Georgia" w:hAnsi="Georgia" w:cs="Georgia"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s</w:t>
      </w:r>
      <w:r>
        <w:rPr>
          <w:rFonts w:ascii="Georgia" w:eastAsia="Georgia" w:hAnsi="Georgia" w:cs="Georgia"/>
          <w:spacing w:val="3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 xml:space="preserve">f </w:t>
      </w:r>
      <w:r>
        <w:rPr>
          <w:rFonts w:ascii="Georgia" w:eastAsia="Georgia" w:hAnsi="Georgia" w:cs="Georgia"/>
          <w:spacing w:val="1"/>
          <w:sz w:val="22"/>
          <w:szCs w:val="22"/>
        </w:rPr>
        <w:t>th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1"/>
          <w:sz w:val="22"/>
          <w:szCs w:val="22"/>
        </w:rPr>
        <w:t>p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-1"/>
          <w:sz w:val="22"/>
          <w:szCs w:val="22"/>
        </w:rPr>
        <w:t>n</w:t>
      </w:r>
      <w:r>
        <w:rPr>
          <w:rFonts w:ascii="Georgia" w:eastAsia="Georgia" w:hAnsi="Georgia" w:cs="Georgia"/>
          <w:sz w:val="22"/>
          <w:szCs w:val="22"/>
        </w:rPr>
        <w:t>t</w:t>
      </w:r>
      <w:r>
        <w:rPr>
          <w:rFonts w:ascii="Georgia" w:eastAsia="Georgia" w:hAnsi="Georgia" w:cs="Georgia"/>
          <w:spacing w:val="3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3"/>
          <w:sz w:val="22"/>
          <w:szCs w:val="22"/>
        </w:rPr>
        <w:t>a</w:t>
      </w:r>
      <w:r>
        <w:rPr>
          <w:rFonts w:ascii="Georgia" w:eastAsia="Georgia" w:hAnsi="Georgia" w:cs="Georgia"/>
          <w:spacing w:val="-1"/>
          <w:sz w:val="22"/>
          <w:szCs w:val="22"/>
        </w:rPr>
        <w:t>p</w:t>
      </w:r>
      <w:r>
        <w:rPr>
          <w:rFonts w:ascii="Georgia" w:eastAsia="Georgia" w:hAnsi="Georgia" w:cs="Georgia"/>
          <w:spacing w:val="1"/>
          <w:sz w:val="22"/>
          <w:szCs w:val="22"/>
        </w:rPr>
        <w:t>p</w:t>
      </w:r>
      <w:r>
        <w:rPr>
          <w:rFonts w:ascii="Georgia" w:eastAsia="Georgia" w:hAnsi="Georgia" w:cs="Georgia"/>
          <w:spacing w:val="-1"/>
          <w:sz w:val="22"/>
          <w:szCs w:val="22"/>
        </w:rPr>
        <w:t>ea</w:t>
      </w:r>
      <w:r>
        <w:rPr>
          <w:rFonts w:ascii="Georgia" w:eastAsia="Georgia" w:hAnsi="Georgia" w:cs="Georgia"/>
          <w:sz w:val="22"/>
          <w:szCs w:val="22"/>
        </w:rPr>
        <w:t>r</w:t>
      </w:r>
      <w:r>
        <w:rPr>
          <w:rFonts w:ascii="Georgia" w:eastAsia="Georgia" w:hAnsi="Georgia" w:cs="Georgia"/>
          <w:spacing w:val="3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 xml:space="preserve">in </w:t>
      </w:r>
      <w:proofErr w:type="gramStart"/>
      <w:r>
        <w:rPr>
          <w:rFonts w:ascii="Georgia" w:eastAsia="Georgia" w:hAnsi="Georgia" w:cs="Georgia"/>
          <w:spacing w:val="1"/>
          <w:sz w:val="22"/>
          <w:szCs w:val="22"/>
        </w:rPr>
        <w:t>th</w:t>
      </w:r>
      <w:r>
        <w:rPr>
          <w:rFonts w:ascii="Georgia" w:eastAsia="Georgia" w:hAnsi="Georgia" w:cs="Georgia"/>
          <w:sz w:val="22"/>
          <w:szCs w:val="22"/>
        </w:rPr>
        <w:t xml:space="preserve">e </w:t>
      </w:r>
      <w:r>
        <w:rPr>
          <w:rFonts w:ascii="Georgia" w:eastAsia="Georgia" w:hAnsi="Georgia" w:cs="Georgia"/>
          <w:spacing w:val="5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bo</w:t>
      </w:r>
      <w:r>
        <w:rPr>
          <w:rFonts w:ascii="Georgia" w:eastAsia="Georgia" w:hAnsi="Georgia" w:cs="Georgia"/>
          <w:spacing w:val="-2"/>
          <w:sz w:val="22"/>
          <w:szCs w:val="22"/>
        </w:rPr>
        <w:t>t</w:t>
      </w:r>
      <w:r>
        <w:rPr>
          <w:rFonts w:ascii="Georgia" w:eastAsia="Georgia" w:hAnsi="Georgia" w:cs="Georgia"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spacing w:val="-1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>m</w:t>
      </w:r>
      <w:proofErr w:type="gramEnd"/>
      <w:r>
        <w:rPr>
          <w:rFonts w:ascii="Georgia" w:eastAsia="Georgia" w:hAnsi="Georgia" w:cs="Georgia"/>
          <w:sz w:val="22"/>
          <w:szCs w:val="22"/>
        </w:rPr>
        <w:t xml:space="preserve">  </w:t>
      </w:r>
      <w:r>
        <w:rPr>
          <w:rFonts w:ascii="Georgia" w:eastAsia="Georgia" w:hAnsi="Georgia" w:cs="Georgia"/>
          <w:spacing w:val="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1"/>
          <w:sz w:val="22"/>
          <w:szCs w:val="22"/>
        </w:rPr>
        <w:t>le</w:t>
      </w:r>
      <w:r>
        <w:rPr>
          <w:rFonts w:ascii="Georgia" w:eastAsia="Georgia" w:hAnsi="Georgia" w:cs="Georgia"/>
          <w:sz w:val="22"/>
          <w:szCs w:val="22"/>
        </w:rPr>
        <w:t xml:space="preserve">ft </w:t>
      </w:r>
      <w:r>
        <w:rPr>
          <w:rFonts w:ascii="Georgia" w:eastAsia="Georgia" w:hAnsi="Georgia" w:cs="Georgia"/>
          <w:spacing w:val="53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h</w:t>
      </w:r>
      <w:r>
        <w:rPr>
          <w:rFonts w:ascii="Georgia" w:eastAsia="Georgia" w:hAnsi="Georgia" w:cs="Georgia"/>
          <w:spacing w:val="-1"/>
          <w:sz w:val="22"/>
          <w:szCs w:val="22"/>
        </w:rPr>
        <w:t>an</w:t>
      </w:r>
      <w:r>
        <w:rPr>
          <w:rFonts w:ascii="Georgia" w:eastAsia="Georgia" w:hAnsi="Georgia" w:cs="Georgia"/>
          <w:sz w:val="22"/>
          <w:szCs w:val="22"/>
        </w:rPr>
        <w:t xml:space="preserve">d </w:t>
      </w:r>
      <w:r>
        <w:rPr>
          <w:rFonts w:ascii="Georgia" w:eastAsia="Georgia" w:hAnsi="Georgia" w:cs="Georgia"/>
          <w:spacing w:val="53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c</w:t>
      </w:r>
      <w:r>
        <w:rPr>
          <w:rFonts w:ascii="Georgia" w:eastAsia="Georgia" w:hAnsi="Georgia" w:cs="Georgia"/>
          <w:spacing w:val="-1"/>
          <w:sz w:val="22"/>
          <w:szCs w:val="22"/>
        </w:rPr>
        <w:t>o</w:t>
      </w:r>
      <w:r>
        <w:rPr>
          <w:rFonts w:ascii="Georgia" w:eastAsia="Georgia" w:hAnsi="Georgia" w:cs="Georgia"/>
          <w:spacing w:val="1"/>
          <w:sz w:val="22"/>
          <w:szCs w:val="22"/>
        </w:rPr>
        <w:t>r</w:t>
      </w:r>
      <w:r>
        <w:rPr>
          <w:rFonts w:ascii="Georgia" w:eastAsia="Georgia" w:hAnsi="Georgia" w:cs="Georgia"/>
          <w:spacing w:val="-1"/>
          <w:sz w:val="22"/>
          <w:szCs w:val="22"/>
        </w:rPr>
        <w:t>ne</w:t>
      </w:r>
      <w:r>
        <w:rPr>
          <w:rFonts w:ascii="Georgia" w:eastAsia="Georgia" w:hAnsi="Georgia" w:cs="Georgia"/>
          <w:sz w:val="22"/>
          <w:szCs w:val="22"/>
        </w:rPr>
        <w:t xml:space="preserve">r  </w:t>
      </w:r>
      <w:r>
        <w:rPr>
          <w:rFonts w:ascii="Georgia" w:eastAsia="Georgia" w:hAnsi="Georgia" w:cs="Georgia"/>
          <w:spacing w:val="3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1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 xml:space="preserve">f  </w:t>
      </w:r>
      <w:r>
        <w:rPr>
          <w:rFonts w:ascii="Georgia" w:eastAsia="Georgia" w:hAnsi="Georgia" w:cs="Georgia"/>
          <w:spacing w:val="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2"/>
          <w:sz w:val="22"/>
          <w:szCs w:val="22"/>
        </w:rPr>
        <w:t>t</w:t>
      </w:r>
      <w:r>
        <w:rPr>
          <w:rFonts w:ascii="Georgia" w:eastAsia="Georgia" w:hAnsi="Georgia" w:cs="Georgia"/>
          <w:spacing w:val="1"/>
          <w:sz w:val="22"/>
          <w:szCs w:val="22"/>
        </w:rPr>
        <w:t>h</w:t>
      </w:r>
      <w:r>
        <w:rPr>
          <w:rFonts w:ascii="Georgia" w:eastAsia="Georgia" w:hAnsi="Georgia" w:cs="Georgia"/>
          <w:sz w:val="22"/>
          <w:szCs w:val="22"/>
        </w:rPr>
        <w:t xml:space="preserve">e   </w:t>
      </w:r>
      <w:r>
        <w:rPr>
          <w:rFonts w:ascii="Georgia" w:eastAsia="Georgia" w:hAnsi="Georgia" w:cs="Georgia"/>
          <w:spacing w:val="1"/>
          <w:sz w:val="22"/>
          <w:szCs w:val="22"/>
        </w:rPr>
        <w:t>w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-1"/>
          <w:sz w:val="22"/>
          <w:szCs w:val="22"/>
        </w:rPr>
        <w:t>n</w:t>
      </w:r>
      <w:r>
        <w:rPr>
          <w:rFonts w:ascii="Georgia" w:eastAsia="Georgia" w:hAnsi="Georgia" w:cs="Georgia"/>
          <w:spacing w:val="-2"/>
          <w:sz w:val="22"/>
          <w:szCs w:val="22"/>
        </w:rPr>
        <w:t>d</w:t>
      </w:r>
      <w:r>
        <w:rPr>
          <w:rFonts w:ascii="Georgia" w:eastAsia="Georgia" w:hAnsi="Georgia" w:cs="Georgia"/>
          <w:spacing w:val="-1"/>
          <w:sz w:val="22"/>
          <w:szCs w:val="22"/>
        </w:rPr>
        <w:t>o</w:t>
      </w:r>
      <w:r>
        <w:rPr>
          <w:rFonts w:ascii="Georgia" w:eastAsia="Georgia" w:hAnsi="Georgia" w:cs="Georgia"/>
          <w:spacing w:val="1"/>
          <w:sz w:val="22"/>
          <w:szCs w:val="22"/>
        </w:rPr>
        <w:t>w</w:t>
      </w:r>
      <w:r>
        <w:rPr>
          <w:rFonts w:ascii="Georgia" w:eastAsia="Georgia" w:hAnsi="Georgia" w:cs="Georgia"/>
          <w:sz w:val="22"/>
          <w:szCs w:val="22"/>
        </w:rPr>
        <w:t xml:space="preserve">.  </w:t>
      </w:r>
      <w:r>
        <w:rPr>
          <w:rFonts w:ascii="Georgia" w:eastAsia="Georgia" w:hAnsi="Georgia" w:cs="Georgia"/>
          <w:spacing w:val="2"/>
          <w:sz w:val="22"/>
          <w:szCs w:val="22"/>
        </w:rPr>
        <w:t xml:space="preserve"> </w:t>
      </w:r>
      <w:proofErr w:type="gramStart"/>
      <w:r>
        <w:rPr>
          <w:rFonts w:ascii="Georgia" w:eastAsia="Georgia" w:hAnsi="Georgia" w:cs="Georgia"/>
          <w:spacing w:val="-2"/>
          <w:sz w:val="22"/>
          <w:szCs w:val="22"/>
        </w:rPr>
        <w:t>T</w:t>
      </w:r>
      <w:r>
        <w:rPr>
          <w:rFonts w:ascii="Georgia" w:eastAsia="Georgia" w:hAnsi="Georgia" w:cs="Georgia"/>
          <w:sz w:val="22"/>
          <w:szCs w:val="22"/>
        </w:rPr>
        <w:t xml:space="preserve">o  </w:t>
      </w:r>
      <w:r>
        <w:rPr>
          <w:rFonts w:ascii="Georgia" w:eastAsia="Georgia" w:hAnsi="Georgia" w:cs="Georgia"/>
          <w:spacing w:val="3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z w:val="22"/>
          <w:szCs w:val="22"/>
        </w:rPr>
        <w:t>u</w:t>
      </w:r>
      <w:r>
        <w:rPr>
          <w:rFonts w:ascii="Georgia" w:eastAsia="Georgia" w:hAnsi="Georgia" w:cs="Georgia"/>
          <w:spacing w:val="-2"/>
          <w:sz w:val="22"/>
          <w:szCs w:val="22"/>
        </w:rPr>
        <w:t>t</w:t>
      </w:r>
      <w:r>
        <w:rPr>
          <w:rFonts w:ascii="Georgia" w:eastAsia="Georgia" w:hAnsi="Georgia" w:cs="Georgia"/>
          <w:spacing w:val="1"/>
          <w:sz w:val="22"/>
          <w:szCs w:val="22"/>
        </w:rPr>
        <w:t>om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pacing w:val="-2"/>
          <w:sz w:val="22"/>
          <w:szCs w:val="22"/>
        </w:rPr>
        <w:t>t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1"/>
          <w:sz w:val="22"/>
          <w:szCs w:val="22"/>
        </w:rPr>
        <w:t>c</w:t>
      </w:r>
      <w:r>
        <w:rPr>
          <w:rFonts w:ascii="Georgia" w:eastAsia="Georgia" w:hAnsi="Georgia" w:cs="Georgia"/>
          <w:spacing w:val="-1"/>
          <w:sz w:val="22"/>
          <w:szCs w:val="22"/>
        </w:rPr>
        <w:t>all</w:t>
      </w:r>
      <w:r>
        <w:rPr>
          <w:rFonts w:ascii="Georgia" w:eastAsia="Georgia" w:hAnsi="Georgia" w:cs="Georgia"/>
          <w:sz w:val="22"/>
          <w:szCs w:val="22"/>
        </w:rPr>
        <w:t xml:space="preserve">y  </w:t>
      </w:r>
      <w:r>
        <w:rPr>
          <w:rFonts w:ascii="Georgia" w:eastAsia="Georgia" w:hAnsi="Georgia" w:cs="Georgia"/>
          <w:spacing w:val="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1"/>
          <w:sz w:val="22"/>
          <w:szCs w:val="22"/>
        </w:rPr>
        <w:t>en</w:t>
      </w:r>
      <w:r>
        <w:rPr>
          <w:rFonts w:ascii="Georgia" w:eastAsia="Georgia" w:hAnsi="Georgia" w:cs="Georgia"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r</w:t>
      </w:r>
      <w:proofErr w:type="gramEnd"/>
      <w:r>
        <w:rPr>
          <w:rFonts w:ascii="Georgia" w:eastAsia="Georgia" w:hAnsi="Georgia" w:cs="Georgia"/>
          <w:sz w:val="22"/>
          <w:szCs w:val="22"/>
        </w:rPr>
        <w:t xml:space="preserve">  </w:t>
      </w:r>
      <w:r>
        <w:rPr>
          <w:rFonts w:ascii="Georgia" w:eastAsia="Georgia" w:hAnsi="Georgia" w:cs="Georgia"/>
          <w:spacing w:val="3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2"/>
          <w:sz w:val="22"/>
          <w:szCs w:val="22"/>
        </w:rPr>
        <w:t>t</w:t>
      </w:r>
      <w:r>
        <w:rPr>
          <w:rFonts w:ascii="Georgia" w:eastAsia="Georgia" w:hAnsi="Georgia" w:cs="Georgia"/>
          <w:spacing w:val="1"/>
          <w:sz w:val="22"/>
          <w:szCs w:val="22"/>
        </w:rPr>
        <w:t>h</w:t>
      </w:r>
      <w:r>
        <w:rPr>
          <w:rFonts w:ascii="Georgia" w:eastAsia="Georgia" w:hAnsi="Georgia" w:cs="Georgia"/>
          <w:sz w:val="22"/>
          <w:szCs w:val="22"/>
        </w:rPr>
        <w:t xml:space="preserve">e </w:t>
      </w:r>
      <w:r>
        <w:rPr>
          <w:rFonts w:ascii="Georgia" w:eastAsia="Georgia" w:hAnsi="Georgia" w:cs="Georgia"/>
          <w:spacing w:val="1"/>
          <w:sz w:val="22"/>
          <w:szCs w:val="22"/>
        </w:rPr>
        <w:t>c</w:t>
      </w:r>
      <w:r>
        <w:rPr>
          <w:rFonts w:ascii="Georgia" w:eastAsia="Georgia" w:hAnsi="Georgia" w:cs="Georgia"/>
          <w:spacing w:val="-1"/>
          <w:sz w:val="22"/>
          <w:szCs w:val="22"/>
        </w:rPr>
        <w:t>o</w:t>
      </w:r>
      <w:r>
        <w:rPr>
          <w:rFonts w:ascii="Georgia" w:eastAsia="Georgia" w:hAnsi="Georgia" w:cs="Georgia"/>
          <w:spacing w:val="1"/>
          <w:sz w:val="22"/>
          <w:szCs w:val="22"/>
        </w:rPr>
        <w:t>or</w:t>
      </w:r>
      <w:r>
        <w:rPr>
          <w:rFonts w:ascii="Georgia" w:eastAsia="Georgia" w:hAnsi="Georgia" w:cs="Georgia"/>
          <w:sz w:val="22"/>
          <w:szCs w:val="22"/>
        </w:rPr>
        <w:t>di</w:t>
      </w:r>
      <w:r>
        <w:rPr>
          <w:rFonts w:ascii="Georgia" w:eastAsia="Georgia" w:hAnsi="Georgia" w:cs="Georgia"/>
          <w:spacing w:val="-1"/>
          <w:sz w:val="22"/>
          <w:szCs w:val="22"/>
        </w:rPr>
        <w:t>na</w:t>
      </w:r>
      <w:r>
        <w:rPr>
          <w:rFonts w:ascii="Georgia" w:eastAsia="Georgia" w:hAnsi="Georgia" w:cs="Georgia"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spacing w:val="-4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s</w:t>
      </w:r>
      <w:r>
        <w:rPr>
          <w:rFonts w:ascii="Georgia" w:eastAsia="Georgia" w:hAnsi="Georgia" w:cs="Georgia"/>
          <w:spacing w:val="2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-1"/>
          <w:sz w:val="22"/>
          <w:szCs w:val="22"/>
        </w:rPr>
        <w:t>n</w:t>
      </w:r>
      <w:r>
        <w:rPr>
          <w:rFonts w:ascii="Georgia" w:eastAsia="Georgia" w:hAnsi="Georgia" w:cs="Georgia"/>
          <w:spacing w:val="-2"/>
          <w:sz w:val="22"/>
          <w:szCs w:val="22"/>
        </w:rPr>
        <w:t>t</w:t>
      </w:r>
      <w:r>
        <w:rPr>
          <w:rFonts w:ascii="Georgia" w:eastAsia="Georgia" w:hAnsi="Georgia" w:cs="Georgia"/>
          <w:sz w:val="22"/>
          <w:szCs w:val="22"/>
        </w:rPr>
        <w:t>o</w:t>
      </w:r>
      <w:r>
        <w:rPr>
          <w:rFonts w:ascii="Georgia" w:eastAsia="Georgia" w:hAnsi="Georgia" w:cs="Georgia"/>
          <w:spacing w:val="3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2"/>
          <w:sz w:val="22"/>
          <w:szCs w:val="22"/>
        </w:rPr>
        <w:t>t</w:t>
      </w:r>
      <w:r>
        <w:rPr>
          <w:rFonts w:ascii="Georgia" w:eastAsia="Georgia" w:hAnsi="Georgia" w:cs="Georgia"/>
          <w:spacing w:val="1"/>
          <w:sz w:val="22"/>
          <w:szCs w:val="22"/>
        </w:rPr>
        <w:t>h</w:t>
      </w:r>
      <w:r>
        <w:rPr>
          <w:rFonts w:ascii="Georgia" w:eastAsia="Georgia" w:hAnsi="Georgia" w:cs="Georgia"/>
          <w:sz w:val="22"/>
          <w:szCs w:val="22"/>
        </w:rPr>
        <w:t xml:space="preserve">e </w:t>
      </w:r>
      <w:r>
        <w:rPr>
          <w:rFonts w:ascii="Georgia" w:eastAsia="Georgia" w:hAnsi="Georgia" w:cs="Georgia"/>
          <w:spacing w:val="-2"/>
          <w:sz w:val="22"/>
          <w:szCs w:val="22"/>
        </w:rPr>
        <w:t>G</w:t>
      </w:r>
      <w:r>
        <w:rPr>
          <w:rFonts w:ascii="Georgia" w:eastAsia="Georgia" w:hAnsi="Georgia" w:cs="Georgia"/>
          <w:spacing w:val="1"/>
          <w:sz w:val="22"/>
          <w:szCs w:val="22"/>
        </w:rPr>
        <w:t>r</w:t>
      </w:r>
      <w:r>
        <w:rPr>
          <w:rFonts w:ascii="Georgia" w:eastAsia="Georgia" w:hAnsi="Georgia" w:cs="Georgia"/>
          <w:spacing w:val="-1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>u</w:t>
      </w:r>
      <w:r>
        <w:rPr>
          <w:rFonts w:ascii="Georgia" w:eastAsia="Georgia" w:hAnsi="Georgia" w:cs="Georgia"/>
          <w:spacing w:val="-1"/>
          <w:sz w:val="22"/>
          <w:szCs w:val="22"/>
        </w:rPr>
        <w:t>n</w:t>
      </w:r>
      <w:r>
        <w:rPr>
          <w:rFonts w:ascii="Georgia" w:eastAsia="Georgia" w:hAnsi="Georgia" w:cs="Georgia"/>
          <w:sz w:val="22"/>
          <w:szCs w:val="22"/>
        </w:rPr>
        <w:t>d</w:t>
      </w:r>
      <w:r>
        <w:rPr>
          <w:rFonts w:ascii="Georgia" w:eastAsia="Georgia" w:hAnsi="Georgia" w:cs="Georgia"/>
          <w:spacing w:val="2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C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pacing w:val="-3"/>
          <w:sz w:val="22"/>
          <w:szCs w:val="22"/>
        </w:rPr>
        <w:t>n</w:t>
      </w:r>
      <w:r>
        <w:rPr>
          <w:rFonts w:ascii="Georgia" w:eastAsia="Georgia" w:hAnsi="Georgia" w:cs="Georgia"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spacing w:val="-2"/>
          <w:sz w:val="22"/>
          <w:szCs w:val="22"/>
        </w:rPr>
        <w:t>r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>l</w:t>
      </w:r>
      <w:r>
        <w:rPr>
          <w:rFonts w:ascii="Georgia" w:eastAsia="Georgia" w:hAnsi="Georgia" w:cs="Georgia"/>
          <w:spacing w:val="1"/>
          <w:sz w:val="22"/>
          <w:szCs w:val="22"/>
        </w:rPr>
        <w:t xml:space="preserve"> S</w:t>
      </w:r>
      <w:r>
        <w:rPr>
          <w:rFonts w:ascii="Georgia" w:eastAsia="Georgia" w:hAnsi="Georgia" w:cs="Georgia"/>
          <w:spacing w:val="-1"/>
          <w:sz w:val="22"/>
          <w:szCs w:val="22"/>
        </w:rPr>
        <w:t>ele</w:t>
      </w:r>
      <w:r>
        <w:rPr>
          <w:rFonts w:ascii="Georgia" w:eastAsia="Georgia" w:hAnsi="Georgia" w:cs="Georgia"/>
          <w:spacing w:val="1"/>
          <w:sz w:val="22"/>
          <w:szCs w:val="22"/>
        </w:rPr>
        <w:t>ct</w:t>
      </w:r>
      <w:r>
        <w:rPr>
          <w:rFonts w:ascii="Georgia" w:eastAsia="Georgia" w:hAnsi="Georgia" w:cs="Georgia"/>
          <w:spacing w:val="-2"/>
          <w:sz w:val="22"/>
          <w:szCs w:val="22"/>
        </w:rPr>
        <w:t>i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>n</w:t>
      </w:r>
      <w:r>
        <w:rPr>
          <w:rFonts w:ascii="Georgia" w:eastAsia="Georgia" w:hAnsi="Georgia" w:cs="Georgia"/>
          <w:spacing w:val="1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d</w:t>
      </w:r>
      <w:r>
        <w:rPr>
          <w:rFonts w:ascii="Georgia" w:eastAsia="Georgia" w:hAnsi="Georgia" w:cs="Georgia"/>
          <w:spacing w:val="-2"/>
          <w:sz w:val="22"/>
          <w:szCs w:val="22"/>
        </w:rPr>
        <w:t>i</w:t>
      </w:r>
      <w:r>
        <w:rPr>
          <w:rFonts w:ascii="Georgia" w:eastAsia="Georgia" w:hAnsi="Georgia" w:cs="Georgia"/>
          <w:spacing w:val="-1"/>
          <w:sz w:val="22"/>
          <w:szCs w:val="22"/>
        </w:rPr>
        <w:t>al</w:t>
      </w:r>
      <w:r>
        <w:rPr>
          <w:rFonts w:ascii="Georgia" w:eastAsia="Georgia" w:hAnsi="Georgia" w:cs="Georgia"/>
          <w:spacing w:val="2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 xml:space="preserve">gue </w:t>
      </w:r>
      <w:r>
        <w:rPr>
          <w:rFonts w:ascii="Georgia" w:eastAsia="Georgia" w:hAnsi="Georgia" w:cs="Georgia"/>
          <w:spacing w:val="-1"/>
          <w:sz w:val="22"/>
          <w:szCs w:val="22"/>
        </w:rPr>
        <w:t>b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pacing w:val="-1"/>
          <w:sz w:val="22"/>
          <w:szCs w:val="22"/>
        </w:rPr>
        <w:t>x</w:t>
      </w:r>
      <w:r>
        <w:rPr>
          <w:rFonts w:ascii="Georgia" w:eastAsia="Georgia" w:hAnsi="Georgia" w:cs="Georgia"/>
          <w:sz w:val="22"/>
          <w:szCs w:val="22"/>
        </w:rPr>
        <w:t xml:space="preserve">, </w:t>
      </w:r>
      <w:r>
        <w:rPr>
          <w:rFonts w:ascii="Georgia" w:eastAsia="Georgia" w:hAnsi="Georgia" w:cs="Georgia"/>
          <w:spacing w:val="1"/>
          <w:sz w:val="22"/>
          <w:szCs w:val="22"/>
        </w:rPr>
        <w:t>r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-2"/>
          <w:sz w:val="22"/>
          <w:szCs w:val="22"/>
        </w:rPr>
        <w:t>g</w:t>
      </w:r>
      <w:r>
        <w:rPr>
          <w:rFonts w:ascii="Georgia" w:eastAsia="Georgia" w:hAnsi="Georgia" w:cs="Georgia"/>
          <w:spacing w:val="1"/>
          <w:sz w:val="22"/>
          <w:szCs w:val="22"/>
        </w:rPr>
        <w:t>h</w:t>
      </w:r>
      <w:r>
        <w:rPr>
          <w:rFonts w:ascii="Georgia" w:eastAsia="Georgia" w:hAnsi="Georgia" w:cs="Georgia"/>
          <w:sz w:val="22"/>
          <w:szCs w:val="22"/>
        </w:rPr>
        <w:t xml:space="preserve">t </w:t>
      </w:r>
      <w:r>
        <w:rPr>
          <w:rFonts w:ascii="Georgia" w:eastAsia="Georgia" w:hAnsi="Georgia" w:cs="Georgia"/>
          <w:spacing w:val="1"/>
          <w:sz w:val="22"/>
          <w:szCs w:val="22"/>
        </w:rPr>
        <w:t>c</w:t>
      </w:r>
      <w:r>
        <w:rPr>
          <w:rFonts w:ascii="Georgia" w:eastAsia="Georgia" w:hAnsi="Georgia" w:cs="Georgia"/>
          <w:spacing w:val="-1"/>
          <w:sz w:val="22"/>
          <w:szCs w:val="22"/>
        </w:rPr>
        <w:t>l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1"/>
          <w:sz w:val="22"/>
          <w:szCs w:val="22"/>
        </w:rPr>
        <w:t>c</w:t>
      </w:r>
      <w:r>
        <w:rPr>
          <w:rFonts w:ascii="Georgia" w:eastAsia="Georgia" w:hAnsi="Georgia" w:cs="Georgia"/>
          <w:sz w:val="22"/>
          <w:szCs w:val="22"/>
        </w:rPr>
        <w:t>k</w:t>
      </w:r>
      <w:r>
        <w:rPr>
          <w:rFonts w:ascii="Georgia" w:eastAsia="Georgia" w:hAnsi="Georgia" w:cs="Georgia"/>
          <w:spacing w:val="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2"/>
          <w:sz w:val="22"/>
          <w:szCs w:val="22"/>
        </w:rPr>
        <w:t>t</w:t>
      </w:r>
      <w:r>
        <w:rPr>
          <w:rFonts w:ascii="Georgia" w:eastAsia="Georgia" w:hAnsi="Georgia" w:cs="Georgia"/>
          <w:spacing w:val="-1"/>
          <w:sz w:val="22"/>
          <w:szCs w:val="22"/>
        </w:rPr>
        <w:t>h</w:t>
      </w:r>
      <w:r>
        <w:rPr>
          <w:rFonts w:ascii="Georgia" w:eastAsia="Georgia" w:hAnsi="Georgia" w:cs="Georgia"/>
          <w:sz w:val="22"/>
          <w:szCs w:val="22"/>
        </w:rPr>
        <w:t>e m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>u</w:t>
      </w:r>
      <w:r>
        <w:rPr>
          <w:rFonts w:ascii="Georgia" w:eastAsia="Georgia" w:hAnsi="Georgia" w:cs="Georgia"/>
          <w:spacing w:val="-2"/>
          <w:sz w:val="22"/>
          <w:szCs w:val="22"/>
        </w:rPr>
        <w:t>s</w:t>
      </w:r>
      <w:r>
        <w:rPr>
          <w:rFonts w:ascii="Georgia" w:eastAsia="Georgia" w:hAnsi="Georgia" w:cs="Georgia"/>
          <w:sz w:val="22"/>
          <w:szCs w:val="22"/>
        </w:rPr>
        <w:t>e in</w:t>
      </w:r>
      <w:r>
        <w:rPr>
          <w:rFonts w:ascii="Georgia" w:eastAsia="Georgia" w:hAnsi="Georgia" w:cs="Georgia"/>
          <w:spacing w:val="-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th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-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v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pacing w:val="1"/>
          <w:sz w:val="22"/>
          <w:szCs w:val="22"/>
        </w:rPr>
        <w:t>c</w:t>
      </w:r>
      <w:r>
        <w:rPr>
          <w:rFonts w:ascii="Georgia" w:eastAsia="Georgia" w:hAnsi="Georgia" w:cs="Georgia"/>
          <w:spacing w:val="-2"/>
          <w:sz w:val="22"/>
          <w:szCs w:val="22"/>
        </w:rPr>
        <w:t>t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>r</w:t>
      </w:r>
      <w:r>
        <w:rPr>
          <w:rFonts w:ascii="Georgia" w:eastAsia="Georgia" w:hAnsi="Georgia" w:cs="Georgia"/>
          <w:spacing w:val="-2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di</w:t>
      </w:r>
      <w:r>
        <w:rPr>
          <w:rFonts w:ascii="Georgia" w:eastAsia="Georgia" w:hAnsi="Georgia" w:cs="Georgia"/>
          <w:spacing w:val="-2"/>
          <w:sz w:val="22"/>
          <w:szCs w:val="22"/>
        </w:rPr>
        <w:t>s</w:t>
      </w:r>
      <w:r>
        <w:rPr>
          <w:rFonts w:ascii="Georgia" w:eastAsia="Georgia" w:hAnsi="Georgia" w:cs="Georgia"/>
          <w:spacing w:val="1"/>
          <w:sz w:val="22"/>
          <w:szCs w:val="22"/>
        </w:rPr>
        <w:t>p</w:t>
      </w:r>
      <w:r>
        <w:rPr>
          <w:rFonts w:ascii="Georgia" w:eastAsia="Georgia" w:hAnsi="Georgia" w:cs="Georgia"/>
          <w:spacing w:val="-1"/>
          <w:sz w:val="22"/>
          <w:szCs w:val="22"/>
        </w:rPr>
        <w:t>la</w:t>
      </w:r>
      <w:r>
        <w:rPr>
          <w:rFonts w:ascii="Georgia" w:eastAsia="Georgia" w:hAnsi="Georgia" w:cs="Georgia"/>
          <w:sz w:val="22"/>
          <w:szCs w:val="22"/>
        </w:rPr>
        <w:t>y</w:t>
      </w:r>
      <w:r>
        <w:rPr>
          <w:rFonts w:ascii="Georgia" w:eastAsia="Georgia" w:hAnsi="Georgia" w:cs="Georgia"/>
          <w:spacing w:val="-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w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-1"/>
          <w:sz w:val="22"/>
          <w:szCs w:val="22"/>
        </w:rPr>
        <w:t>n</w:t>
      </w:r>
      <w:r>
        <w:rPr>
          <w:rFonts w:ascii="Georgia" w:eastAsia="Georgia" w:hAnsi="Georgia" w:cs="Georgia"/>
          <w:sz w:val="22"/>
          <w:szCs w:val="22"/>
        </w:rPr>
        <w:t>d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 xml:space="preserve">w </w:t>
      </w:r>
      <w:r>
        <w:rPr>
          <w:rFonts w:ascii="Georgia" w:eastAsia="Georgia" w:hAnsi="Georgia" w:cs="Georgia"/>
          <w:spacing w:val="-1"/>
          <w:sz w:val="22"/>
          <w:szCs w:val="22"/>
        </w:rPr>
        <w:t>an</w:t>
      </w:r>
      <w:r>
        <w:rPr>
          <w:rFonts w:ascii="Georgia" w:eastAsia="Georgia" w:hAnsi="Georgia" w:cs="Georgia"/>
          <w:sz w:val="22"/>
          <w:szCs w:val="22"/>
        </w:rPr>
        <w:t>d</w:t>
      </w:r>
      <w:r>
        <w:rPr>
          <w:rFonts w:ascii="Georgia" w:eastAsia="Georgia" w:hAnsi="Georgia" w:cs="Georgia"/>
          <w:spacing w:val="-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s</w:t>
      </w:r>
      <w:r>
        <w:rPr>
          <w:rFonts w:ascii="Georgia" w:eastAsia="Georgia" w:hAnsi="Georgia" w:cs="Georgia"/>
          <w:spacing w:val="-1"/>
          <w:sz w:val="22"/>
          <w:szCs w:val="22"/>
        </w:rPr>
        <w:t>ele</w:t>
      </w:r>
      <w:r>
        <w:rPr>
          <w:rFonts w:ascii="Georgia" w:eastAsia="Georgia" w:hAnsi="Georgia" w:cs="Georgia"/>
          <w:spacing w:val="1"/>
          <w:sz w:val="22"/>
          <w:szCs w:val="22"/>
        </w:rPr>
        <w:t>c</w:t>
      </w:r>
      <w:r>
        <w:rPr>
          <w:rFonts w:ascii="Georgia" w:eastAsia="Georgia" w:hAnsi="Georgia" w:cs="Georgia"/>
          <w:sz w:val="22"/>
          <w:szCs w:val="22"/>
        </w:rPr>
        <w:t>t</w:t>
      </w:r>
      <w:r>
        <w:rPr>
          <w:rFonts w:ascii="Georgia" w:eastAsia="Georgia" w:hAnsi="Georgia" w:cs="Georgia"/>
          <w:spacing w:val="1"/>
          <w:sz w:val="22"/>
          <w:szCs w:val="22"/>
        </w:rPr>
        <w:t xml:space="preserve"> </w:t>
      </w:r>
      <w:r>
        <w:rPr>
          <w:rFonts w:ascii="Georgia" w:eastAsia="Georgia" w:hAnsi="Georgia" w:cs="Georgia"/>
          <w:b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b/>
          <w:sz w:val="22"/>
          <w:szCs w:val="22"/>
        </w:rPr>
        <w:t>x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>p</w:t>
      </w:r>
      <w:r>
        <w:rPr>
          <w:rFonts w:ascii="Georgia" w:eastAsia="Georgia" w:hAnsi="Georgia" w:cs="Georgia"/>
          <w:b/>
          <w:spacing w:val="-1"/>
          <w:sz w:val="22"/>
          <w:szCs w:val="22"/>
        </w:rPr>
        <w:t>o</w:t>
      </w:r>
      <w:r>
        <w:rPr>
          <w:rFonts w:ascii="Georgia" w:eastAsia="Georgia" w:hAnsi="Georgia" w:cs="Georgia"/>
          <w:b/>
          <w:spacing w:val="-2"/>
          <w:sz w:val="22"/>
          <w:szCs w:val="22"/>
        </w:rPr>
        <w:t>r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b/>
          <w:spacing w:val="-1"/>
          <w:sz w:val="22"/>
          <w:szCs w:val="22"/>
        </w:rPr>
        <w:t>/</w:t>
      </w:r>
      <w:r>
        <w:rPr>
          <w:rFonts w:ascii="Georgia" w:eastAsia="Georgia" w:hAnsi="Georgia" w:cs="Georgia"/>
          <w:b/>
          <w:sz w:val="22"/>
          <w:szCs w:val="22"/>
        </w:rPr>
        <w:t>M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>ap</w:t>
      </w:r>
      <w:r>
        <w:rPr>
          <w:rFonts w:ascii="Georgia" w:eastAsia="Georgia" w:hAnsi="Georgia" w:cs="Georgia"/>
          <w:b/>
          <w:spacing w:val="-1"/>
          <w:sz w:val="22"/>
          <w:szCs w:val="22"/>
        </w:rPr>
        <w:t>/</w:t>
      </w:r>
      <w:r>
        <w:rPr>
          <w:rFonts w:ascii="Georgia" w:eastAsia="Georgia" w:hAnsi="Georgia" w:cs="Georgia"/>
          <w:b/>
          <w:sz w:val="22"/>
          <w:szCs w:val="22"/>
        </w:rPr>
        <w:t>L</w:t>
      </w:r>
      <w:r>
        <w:rPr>
          <w:rFonts w:ascii="Georgia" w:eastAsia="Georgia" w:hAnsi="Georgia" w:cs="Georgia"/>
          <w:b/>
          <w:spacing w:val="-1"/>
          <w:sz w:val="22"/>
          <w:szCs w:val="22"/>
        </w:rPr>
        <w:t>o</w:t>
      </w:r>
      <w:r>
        <w:rPr>
          <w:rFonts w:ascii="Georgia" w:eastAsia="Georgia" w:hAnsi="Georgia" w:cs="Georgia"/>
          <w:b/>
          <w:spacing w:val="-2"/>
          <w:sz w:val="22"/>
          <w:szCs w:val="22"/>
        </w:rPr>
        <w:t>c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>a</w:t>
      </w:r>
      <w:r>
        <w:rPr>
          <w:rFonts w:ascii="Georgia" w:eastAsia="Georgia" w:hAnsi="Georgia" w:cs="Georgia"/>
          <w:b/>
          <w:spacing w:val="-1"/>
          <w:sz w:val="22"/>
          <w:szCs w:val="22"/>
        </w:rPr>
        <w:t>t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>i</w:t>
      </w:r>
      <w:r>
        <w:rPr>
          <w:rFonts w:ascii="Georgia" w:eastAsia="Georgia" w:hAnsi="Georgia" w:cs="Georgia"/>
          <w:b/>
          <w:spacing w:val="-1"/>
          <w:sz w:val="22"/>
          <w:szCs w:val="22"/>
        </w:rPr>
        <w:t>on</w:t>
      </w:r>
      <w:r>
        <w:rPr>
          <w:rFonts w:ascii="Georgia" w:eastAsia="Georgia" w:hAnsi="Georgia" w:cs="Georgia"/>
          <w:sz w:val="22"/>
          <w:szCs w:val="22"/>
        </w:rPr>
        <w:t>.</w:t>
      </w:r>
    </w:p>
    <w:p w:rsidR="00C818BC" w:rsidRDefault="00C818BC">
      <w:pPr>
        <w:spacing w:before="12" w:line="240" w:lineRule="exact"/>
        <w:rPr>
          <w:sz w:val="24"/>
          <w:szCs w:val="24"/>
        </w:rPr>
      </w:pPr>
    </w:p>
    <w:p w:rsidR="00C818BC" w:rsidRDefault="00E90B52">
      <w:pPr>
        <w:spacing w:line="240" w:lineRule="exact"/>
        <w:ind w:left="480" w:right="73" w:hanging="360"/>
        <w:jc w:val="both"/>
        <w:rPr>
          <w:rFonts w:ascii="Georgia" w:eastAsia="Georgia" w:hAnsi="Georgia" w:cs="Georgia"/>
          <w:sz w:val="22"/>
          <w:szCs w:val="22"/>
        </w:rPr>
      </w:pPr>
      <w:r>
        <w:rPr>
          <w:rFonts w:ascii="Georgia" w:eastAsia="Georgia" w:hAnsi="Georgia" w:cs="Georgia"/>
          <w:sz w:val="22"/>
          <w:szCs w:val="22"/>
        </w:rPr>
        <w:t>6.   H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pacing w:val="1"/>
          <w:sz w:val="22"/>
          <w:szCs w:val="22"/>
        </w:rPr>
        <w:t>v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-1"/>
          <w:sz w:val="22"/>
          <w:szCs w:val="22"/>
        </w:rPr>
        <w:t>n</w:t>
      </w:r>
      <w:r>
        <w:rPr>
          <w:rFonts w:ascii="Georgia" w:eastAsia="Georgia" w:hAnsi="Georgia" w:cs="Georgia"/>
          <w:sz w:val="22"/>
          <w:szCs w:val="22"/>
        </w:rPr>
        <w:t>g</w:t>
      </w:r>
      <w:r>
        <w:rPr>
          <w:rFonts w:ascii="Georgia" w:eastAsia="Georgia" w:hAnsi="Georgia" w:cs="Georgia"/>
          <w:spacing w:val="9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s</w:t>
      </w:r>
      <w:r>
        <w:rPr>
          <w:rFonts w:ascii="Georgia" w:eastAsia="Georgia" w:hAnsi="Georgia" w:cs="Georgia"/>
          <w:spacing w:val="-1"/>
          <w:sz w:val="22"/>
          <w:szCs w:val="22"/>
        </w:rPr>
        <w:t>ele</w:t>
      </w:r>
      <w:r>
        <w:rPr>
          <w:rFonts w:ascii="Georgia" w:eastAsia="Georgia" w:hAnsi="Georgia" w:cs="Georgia"/>
          <w:spacing w:val="1"/>
          <w:sz w:val="22"/>
          <w:szCs w:val="22"/>
        </w:rPr>
        <w:t>ct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d</w:t>
      </w:r>
      <w:r>
        <w:rPr>
          <w:rFonts w:ascii="Georgia" w:eastAsia="Georgia" w:hAnsi="Georgia" w:cs="Georgia"/>
          <w:spacing w:val="10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2"/>
          <w:sz w:val="22"/>
          <w:szCs w:val="22"/>
        </w:rPr>
        <w:t>t</w:t>
      </w:r>
      <w:r>
        <w:rPr>
          <w:rFonts w:ascii="Georgia" w:eastAsia="Georgia" w:hAnsi="Georgia" w:cs="Georgia"/>
          <w:spacing w:val="1"/>
          <w:sz w:val="22"/>
          <w:szCs w:val="22"/>
        </w:rPr>
        <w:t>h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8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s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pacing w:val="-2"/>
          <w:sz w:val="22"/>
          <w:szCs w:val="22"/>
        </w:rPr>
        <w:t>m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8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1"/>
          <w:sz w:val="22"/>
          <w:szCs w:val="22"/>
        </w:rPr>
        <w:t>l</w:t>
      </w:r>
      <w:r>
        <w:rPr>
          <w:rFonts w:ascii="Georgia" w:eastAsia="Georgia" w:hAnsi="Georgia" w:cs="Georgia"/>
          <w:spacing w:val="1"/>
          <w:sz w:val="22"/>
          <w:szCs w:val="22"/>
        </w:rPr>
        <w:t>oc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>n</w:t>
      </w:r>
      <w:r>
        <w:rPr>
          <w:rFonts w:ascii="Georgia" w:eastAsia="Georgia" w:hAnsi="Georgia" w:cs="Georgia"/>
          <w:spacing w:val="8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in</w:t>
      </w:r>
      <w:r>
        <w:rPr>
          <w:rFonts w:ascii="Georgia" w:eastAsia="Georgia" w:hAnsi="Georgia" w:cs="Georgia"/>
          <w:spacing w:val="6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b</w:t>
      </w:r>
      <w:r>
        <w:rPr>
          <w:rFonts w:ascii="Georgia" w:eastAsia="Georgia" w:hAnsi="Georgia" w:cs="Georgia"/>
          <w:spacing w:val="-1"/>
          <w:sz w:val="22"/>
          <w:szCs w:val="22"/>
        </w:rPr>
        <w:t>o</w:t>
      </w:r>
      <w:r>
        <w:rPr>
          <w:rFonts w:ascii="Georgia" w:eastAsia="Georgia" w:hAnsi="Georgia" w:cs="Georgia"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sz w:val="22"/>
          <w:szCs w:val="22"/>
        </w:rPr>
        <w:t>h</w:t>
      </w:r>
      <w:r>
        <w:rPr>
          <w:rFonts w:ascii="Georgia" w:eastAsia="Georgia" w:hAnsi="Georgia" w:cs="Georgia"/>
          <w:spacing w:val="8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w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-1"/>
          <w:sz w:val="22"/>
          <w:szCs w:val="22"/>
        </w:rPr>
        <w:t>n</w:t>
      </w:r>
      <w:r>
        <w:rPr>
          <w:rFonts w:ascii="Georgia" w:eastAsia="Georgia" w:hAnsi="Georgia" w:cs="Georgia"/>
          <w:spacing w:val="-2"/>
          <w:sz w:val="22"/>
          <w:szCs w:val="22"/>
        </w:rPr>
        <w:t>d</w:t>
      </w:r>
      <w:r>
        <w:rPr>
          <w:rFonts w:ascii="Georgia" w:eastAsia="Georgia" w:hAnsi="Georgia" w:cs="Georgia"/>
          <w:spacing w:val="-1"/>
          <w:sz w:val="22"/>
          <w:szCs w:val="22"/>
        </w:rPr>
        <w:t>o</w:t>
      </w:r>
      <w:r>
        <w:rPr>
          <w:rFonts w:ascii="Georgia" w:eastAsia="Georgia" w:hAnsi="Georgia" w:cs="Georgia"/>
          <w:spacing w:val="1"/>
          <w:sz w:val="22"/>
          <w:szCs w:val="22"/>
        </w:rPr>
        <w:t>w</w:t>
      </w:r>
      <w:r>
        <w:rPr>
          <w:rFonts w:ascii="Georgia" w:eastAsia="Georgia" w:hAnsi="Georgia" w:cs="Georgia"/>
          <w:sz w:val="22"/>
          <w:szCs w:val="22"/>
        </w:rPr>
        <w:t>s</w:t>
      </w:r>
      <w:r>
        <w:rPr>
          <w:rFonts w:ascii="Georgia" w:eastAsia="Georgia" w:hAnsi="Georgia" w:cs="Georgia"/>
          <w:spacing w:val="10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(im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z w:val="22"/>
          <w:szCs w:val="22"/>
        </w:rPr>
        <w:t>ge</w:t>
      </w:r>
      <w:r>
        <w:rPr>
          <w:rFonts w:ascii="Georgia" w:eastAsia="Georgia" w:hAnsi="Georgia" w:cs="Georgia"/>
          <w:spacing w:val="8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1"/>
          <w:sz w:val="22"/>
          <w:szCs w:val="22"/>
        </w:rPr>
        <w:t>an</w:t>
      </w:r>
      <w:r>
        <w:rPr>
          <w:rFonts w:ascii="Georgia" w:eastAsia="Georgia" w:hAnsi="Georgia" w:cs="Georgia"/>
          <w:sz w:val="22"/>
          <w:szCs w:val="22"/>
        </w:rPr>
        <w:t>d</w:t>
      </w:r>
      <w:r>
        <w:rPr>
          <w:rFonts w:ascii="Georgia" w:eastAsia="Georgia" w:hAnsi="Georgia" w:cs="Georgia"/>
          <w:spacing w:val="9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v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pacing w:val="1"/>
          <w:sz w:val="22"/>
          <w:szCs w:val="22"/>
        </w:rPr>
        <w:t>c</w:t>
      </w:r>
      <w:r>
        <w:rPr>
          <w:rFonts w:ascii="Georgia" w:eastAsia="Georgia" w:hAnsi="Georgia" w:cs="Georgia"/>
          <w:spacing w:val="-2"/>
          <w:sz w:val="22"/>
          <w:szCs w:val="22"/>
        </w:rPr>
        <w:t>t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pacing w:val="-2"/>
          <w:sz w:val="22"/>
          <w:szCs w:val="22"/>
        </w:rPr>
        <w:t>r</w:t>
      </w:r>
      <w:r>
        <w:rPr>
          <w:rFonts w:ascii="Georgia" w:eastAsia="Georgia" w:hAnsi="Georgia" w:cs="Georgia"/>
          <w:sz w:val="22"/>
          <w:szCs w:val="22"/>
        </w:rPr>
        <w:t>)</w:t>
      </w:r>
      <w:r>
        <w:rPr>
          <w:rFonts w:ascii="Georgia" w:eastAsia="Georgia" w:hAnsi="Georgia" w:cs="Georgia"/>
          <w:spacing w:val="10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2"/>
          <w:sz w:val="22"/>
          <w:szCs w:val="22"/>
        </w:rPr>
        <w:t>c</w:t>
      </w:r>
      <w:r>
        <w:rPr>
          <w:rFonts w:ascii="Georgia" w:eastAsia="Georgia" w:hAnsi="Georgia" w:cs="Georgia"/>
          <w:spacing w:val="-1"/>
          <w:sz w:val="22"/>
          <w:szCs w:val="22"/>
        </w:rPr>
        <w:t>l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1"/>
          <w:sz w:val="22"/>
          <w:szCs w:val="22"/>
        </w:rPr>
        <w:t>c</w:t>
      </w:r>
      <w:r>
        <w:rPr>
          <w:rFonts w:ascii="Georgia" w:eastAsia="Georgia" w:hAnsi="Georgia" w:cs="Georgia"/>
          <w:sz w:val="22"/>
          <w:szCs w:val="22"/>
        </w:rPr>
        <w:t>k</w:t>
      </w:r>
      <w:r>
        <w:rPr>
          <w:rFonts w:ascii="Georgia" w:eastAsia="Georgia" w:hAnsi="Georgia" w:cs="Georgia"/>
          <w:spacing w:val="9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 xml:space="preserve">n </w:t>
      </w:r>
      <w:proofErr w:type="gramStart"/>
      <w:r>
        <w:rPr>
          <w:rFonts w:ascii="Georgia" w:eastAsia="Georgia" w:hAnsi="Georgia" w:cs="Georgia"/>
          <w:b/>
          <w:spacing w:val="1"/>
          <w:sz w:val="22"/>
          <w:szCs w:val="22"/>
        </w:rPr>
        <w:t>A</w:t>
      </w:r>
      <w:r>
        <w:rPr>
          <w:rFonts w:ascii="Georgia" w:eastAsia="Georgia" w:hAnsi="Georgia" w:cs="Georgia"/>
          <w:b/>
          <w:sz w:val="22"/>
          <w:szCs w:val="22"/>
        </w:rPr>
        <w:t xml:space="preserve">dd </w:t>
      </w:r>
      <w:r>
        <w:rPr>
          <w:rFonts w:ascii="Georgia" w:eastAsia="Georgia" w:hAnsi="Georgia" w:cs="Georgia"/>
          <w:b/>
          <w:spacing w:val="40"/>
          <w:sz w:val="22"/>
          <w:szCs w:val="22"/>
        </w:rPr>
        <w:t xml:space="preserve"> 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>p</w:t>
      </w:r>
      <w:r>
        <w:rPr>
          <w:rFonts w:ascii="Georgia" w:eastAsia="Georgia" w:hAnsi="Georgia" w:cs="Georgia"/>
          <w:b/>
          <w:spacing w:val="-1"/>
          <w:sz w:val="22"/>
          <w:szCs w:val="22"/>
        </w:rPr>
        <w:t>o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>i</w:t>
      </w:r>
      <w:r>
        <w:rPr>
          <w:rFonts w:ascii="Georgia" w:eastAsia="Georgia" w:hAnsi="Georgia" w:cs="Georgia"/>
          <w:b/>
          <w:spacing w:val="-1"/>
          <w:sz w:val="22"/>
          <w:szCs w:val="22"/>
        </w:rPr>
        <w:t>n</w:t>
      </w:r>
      <w:r>
        <w:rPr>
          <w:rFonts w:ascii="Georgia" w:eastAsia="Georgia" w:hAnsi="Georgia" w:cs="Georgia"/>
          <w:b/>
          <w:sz w:val="22"/>
          <w:szCs w:val="22"/>
        </w:rPr>
        <w:t>t</w:t>
      </w:r>
      <w:proofErr w:type="gramEnd"/>
      <w:r>
        <w:rPr>
          <w:rFonts w:ascii="Georgia" w:eastAsia="Georgia" w:hAnsi="Georgia" w:cs="Georgia"/>
          <w:b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in</w:t>
      </w:r>
      <w:r>
        <w:rPr>
          <w:rFonts w:ascii="Georgia" w:eastAsia="Georgia" w:hAnsi="Georgia" w:cs="Georgia"/>
          <w:spacing w:val="3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2"/>
          <w:sz w:val="22"/>
          <w:szCs w:val="22"/>
        </w:rPr>
        <w:t>t</w:t>
      </w:r>
      <w:r>
        <w:rPr>
          <w:rFonts w:ascii="Georgia" w:eastAsia="Georgia" w:hAnsi="Georgia" w:cs="Georgia"/>
          <w:spacing w:val="1"/>
          <w:sz w:val="22"/>
          <w:szCs w:val="22"/>
        </w:rPr>
        <w:t>h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3"/>
          <w:sz w:val="22"/>
          <w:szCs w:val="22"/>
        </w:rPr>
        <w:t xml:space="preserve"> </w:t>
      </w:r>
      <w:r>
        <w:rPr>
          <w:rFonts w:ascii="Georgia" w:eastAsia="Georgia" w:hAnsi="Georgia" w:cs="Georgia"/>
          <w:b/>
          <w:spacing w:val="-1"/>
          <w:sz w:val="22"/>
          <w:szCs w:val="22"/>
        </w:rPr>
        <w:t>G</w:t>
      </w:r>
      <w:r>
        <w:rPr>
          <w:rFonts w:ascii="Georgia" w:eastAsia="Georgia" w:hAnsi="Georgia" w:cs="Georgia"/>
          <w:b/>
          <w:sz w:val="22"/>
          <w:szCs w:val="22"/>
        </w:rPr>
        <w:t>r</w:t>
      </w:r>
      <w:r>
        <w:rPr>
          <w:rFonts w:ascii="Georgia" w:eastAsia="Georgia" w:hAnsi="Georgia" w:cs="Georgia"/>
          <w:b/>
          <w:spacing w:val="-3"/>
          <w:sz w:val="22"/>
          <w:szCs w:val="22"/>
        </w:rPr>
        <w:t>o</w:t>
      </w:r>
      <w:r>
        <w:rPr>
          <w:rFonts w:ascii="Georgia" w:eastAsia="Georgia" w:hAnsi="Georgia" w:cs="Georgia"/>
          <w:b/>
          <w:sz w:val="22"/>
          <w:szCs w:val="22"/>
        </w:rPr>
        <w:t>u</w:t>
      </w:r>
      <w:r>
        <w:rPr>
          <w:rFonts w:ascii="Georgia" w:eastAsia="Georgia" w:hAnsi="Georgia" w:cs="Georgia"/>
          <w:b/>
          <w:spacing w:val="-1"/>
          <w:sz w:val="22"/>
          <w:szCs w:val="22"/>
        </w:rPr>
        <w:t>n</w:t>
      </w:r>
      <w:r>
        <w:rPr>
          <w:rFonts w:ascii="Georgia" w:eastAsia="Georgia" w:hAnsi="Georgia" w:cs="Georgia"/>
          <w:b/>
          <w:sz w:val="22"/>
          <w:szCs w:val="22"/>
        </w:rPr>
        <w:t>d</w:t>
      </w:r>
      <w:r>
        <w:rPr>
          <w:rFonts w:ascii="Georgia" w:eastAsia="Georgia" w:hAnsi="Georgia" w:cs="Georgia"/>
          <w:b/>
          <w:spacing w:val="16"/>
          <w:sz w:val="22"/>
          <w:szCs w:val="22"/>
        </w:rPr>
        <w:t xml:space="preserve"> </w:t>
      </w:r>
      <w:r>
        <w:rPr>
          <w:rFonts w:ascii="Georgia" w:eastAsia="Georgia" w:hAnsi="Georgia" w:cs="Georgia"/>
          <w:b/>
          <w:sz w:val="22"/>
          <w:szCs w:val="22"/>
        </w:rPr>
        <w:t>C</w:t>
      </w:r>
      <w:r>
        <w:rPr>
          <w:rFonts w:ascii="Georgia" w:eastAsia="Georgia" w:hAnsi="Georgia" w:cs="Georgia"/>
          <w:b/>
          <w:spacing w:val="-1"/>
          <w:sz w:val="22"/>
          <w:szCs w:val="22"/>
        </w:rPr>
        <w:t>on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b/>
          <w:sz w:val="22"/>
          <w:szCs w:val="22"/>
        </w:rPr>
        <w:t>r</w:t>
      </w:r>
      <w:r>
        <w:rPr>
          <w:rFonts w:ascii="Georgia" w:eastAsia="Georgia" w:hAnsi="Georgia" w:cs="Georgia"/>
          <w:b/>
          <w:spacing w:val="-1"/>
          <w:sz w:val="22"/>
          <w:szCs w:val="22"/>
        </w:rPr>
        <w:t>o</w:t>
      </w:r>
      <w:r>
        <w:rPr>
          <w:rFonts w:ascii="Georgia" w:eastAsia="Georgia" w:hAnsi="Georgia" w:cs="Georgia"/>
          <w:b/>
          <w:sz w:val="22"/>
          <w:szCs w:val="22"/>
        </w:rPr>
        <w:t>l</w:t>
      </w:r>
      <w:r>
        <w:rPr>
          <w:rFonts w:ascii="Georgia" w:eastAsia="Georgia" w:hAnsi="Georgia" w:cs="Georgia"/>
          <w:b/>
          <w:spacing w:val="16"/>
          <w:sz w:val="22"/>
          <w:szCs w:val="22"/>
        </w:rPr>
        <w:t xml:space="preserve"> 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>P</w:t>
      </w:r>
      <w:r>
        <w:rPr>
          <w:rFonts w:ascii="Georgia" w:eastAsia="Georgia" w:hAnsi="Georgia" w:cs="Georgia"/>
          <w:b/>
          <w:spacing w:val="-1"/>
          <w:sz w:val="22"/>
          <w:szCs w:val="22"/>
        </w:rPr>
        <w:t>o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>i</w:t>
      </w:r>
      <w:r>
        <w:rPr>
          <w:rFonts w:ascii="Georgia" w:eastAsia="Georgia" w:hAnsi="Georgia" w:cs="Georgia"/>
          <w:b/>
          <w:spacing w:val="-1"/>
          <w:sz w:val="22"/>
          <w:szCs w:val="22"/>
        </w:rPr>
        <w:t>n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b/>
          <w:sz w:val="22"/>
          <w:szCs w:val="22"/>
        </w:rPr>
        <w:t>s</w:t>
      </w:r>
      <w:r>
        <w:rPr>
          <w:rFonts w:ascii="Georgia" w:eastAsia="Georgia" w:hAnsi="Georgia" w:cs="Georgia"/>
          <w:b/>
          <w:spacing w:val="15"/>
          <w:sz w:val="22"/>
          <w:szCs w:val="22"/>
        </w:rPr>
        <w:t xml:space="preserve"> </w:t>
      </w:r>
      <w:r>
        <w:rPr>
          <w:rFonts w:ascii="Georgia" w:eastAsia="Georgia" w:hAnsi="Georgia" w:cs="Georgia"/>
          <w:b/>
          <w:spacing w:val="-2"/>
          <w:sz w:val="22"/>
          <w:szCs w:val="22"/>
        </w:rPr>
        <w:t>S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>e</w:t>
      </w:r>
      <w:r>
        <w:rPr>
          <w:rFonts w:ascii="Georgia" w:eastAsia="Georgia" w:hAnsi="Georgia" w:cs="Georgia"/>
          <w:b/>
          <w:spacing w:val="-2"/>
          <w:sz w:val="22"/>
          <w:szCs w:val="22"/>
        </w:rPr>
        <w:t>l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>e</w:t>
      </w:r>
      <w:r>
        <w:rPr>
          <w:rFonts w:ascii="Georgia" w:eastAsia="Georgia" w:hAnsi="Georgia" w:cs="Georgia"/>
          <w:b/>
          <w:sz w:val="22"/>
          <w:szCs w:val="22"/>
        </w:rPr>
        <w:t>c</w:t>
      </w:r>
      <w:r>
        <w:rPr>
          <w:rFonts w:ascii="Georgia" w:eastAsia="Georgia" w:hAnsi="Georgia" w:cs="Georgia"/>
          <w:b/>
          <w:spacing w:val="-1"/>
          <w:sz w:val="22"/>
          <w:szCs w:val="22"/>
        </w:rPr>
        <w:t>t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>i</w:t>
      </w:r>
      <w:r>
        <w:rPr>
          <w:rFonts w:ascii="Georgia" w:eastAsia="Georgia" w:hAnsi="Georgia" w:cs="Georgia"/>
          <w:b/>
          <w:spacing w:val="-1"/>
          <w:sz w:val="22"/>
          <w:szCs w:val="22"/>
        </w:rPr>
        <w:t>o</w:t>
      </w:r>
      <w:r>
        <w:rPr>
          <w:rFonts w:ascii="Georgia" w:eastAsia="Georgia" w:hAnsi="Georgia" w:cs="Georgia"/>
          <w:b/>
          <w:sz w:val="22"/>
          <w:szCs w:val="22"/>
        </w:rPr>
        <w:t>n</w:t>
      </w:r>
      <w:r>
        <w:rPr>
          <w:rFonts w:ascii="Georgia" w:eastAsia="Georgia" w:hAnsi="Georgia" w:cs="Georgia"/>
          <w:b/>
          <w:spacing w:val="14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di</w:t>
      </w:r>
      <w:r>
        <w:rPr>
          <w:rFonts w:ascii="Georgia" w:eastAsia="Georgia" w:hAnsi="Georgia" w:cs="Georgia"/>
          <w:spacing w:val="-1"/>
          <w:sz w:val="22"/>
          <w:szCs w:val="22"/>
        </w:rPr>
        <w:t>al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 xml:space="preserve">gue </w:t>
      </w:r>
      <w:r>
        <w:rPr>
          <w:rFonts w:ascii="Georgia" w:eastAsia="Georgia" w:hAnsi="Georgia" w:cs="Georgia"/>
          <w:spacing w:val="1"/>
          <w:sz w:val="22"/>
          <w:szCs w:val="22"/>
        </w:rPr>
        <w:t>bo</w:t>
      </w:r>
      <w:r>
        <w:rPr>
          <w:rFonts w:ascii="Georgia" w:eastAsia="Georgia" w:hAnsi="Georgia" w:cs="Georgia"/>
          <w:spacing w:val="-1"/>
          <w:sz w:val="22"/>
          <w:szCs w:val="22"/>
        </w:rPr>
        <w:t>x</w:t>
      </w:r>
      <w:r>
        <w:rPr>
          <w:rFonts w:ascii="Georgia" w:eastAsia="Georgia" w:hAnsi="Georgia" w:cs="Georgia"/>
          <w:sz w:val="22"/>
          <w:szCs w:val="22"/>
        </w:rPr>
        <w:t xml:space="preserve">. </w:t>
      </w:r>
      <w:r>
        <w:rPr>
          <w:rFonts w:ascii="Georgia" w:eastAsia="Georgia" w:hAnsi="Georgia" w:cs="Georgia"/>
          <w:spacing w:val="1"/>
          <w:sz w:val="22"/>
          <w:szCs w:val="22"/>
        </w:rPr>
        <w:t>S</w:t>
      </w:r>
      <w:r>
        <w:rPr>
          <w:rFonts w:ascii="Georgia" w:eastAsia="Georgia" w:hAnsi="Georgia" w:cs="Georgia"/>
          <w:spacing w:val="-1"/>
          <w:sz w:val="22"/>
          <w:szCs w:val="22"/>
        </w:rPr>
        <w:t>y</w:t>
      </w:r>
      <w:r>
        <w:rPr>
          <w:rFonts w:ascii="Georgia" w:eastAsia="Georgia" w:hAnsi="Georgia" w:cs="Georgia"/>
          <w:sz w:val="22"/>
          <w:szCs w:val="22"/>
        </w:rPr>
        <w:t>m</w:t>
      </w:r>
      <w:r>
        <w:rPr>
          <w:rFonts w:ascii="Georgia" w:eastAsia="Georgia" w:hAnsi="Georgia" w:cs="Georgia"/>
          <w:spacing w:val="-1"/>
          <w:sz w:val="22"/>
          <w:szCs w:val="22"/>
        </w:rPr>
        <w:t>b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pacing w:val="-1"/>
          <w:sz w:val="22"/>
          <w:szCs w:val="22"/>
        </w:rPr>
        <w:t>l</w:t>
      </w:r>
      <w:r>
        <w:rPr>
          <w:rFonts w:ascii="Georgia" w:eastAsia="Georgia" w:hAnsi="Georgia" w:cs="Georgia"/>
          <w:sz w:val="22"/>
          <w:szCs w:val="22"/>
        </w:rPr>
        <w:t>s i</w:t>
      </w:r>
      <w:r>
        <w:rPr>
          <w:rFonts w:ascii="Georgia" w:eastAsia="Georgia" w:hAnsi="Georgia" w:cs="Georgia"/>
          <w:spacing w:val="-1"/>
          <w:sz w:val="22"/>
          <w:szCs w:val="22"/>
        </w:rPr>
        <w:t>n</w:t>
      </w:r>
      <w:r>
        <w:rPr>
          <w:rFonts w:ascii="Georgia" w:eastAsia="Georgia" w:hAnsi="Georgia" w:cs="Georgia"/>
          <w:sz w:val="22"/>
          <w:szCs w:val="22"/>
        </w:rPr>
        <w:t>di</w:t>
      </w:r>
      <w:r>
        <w:rPr>
          <w:rFonts w:ascii="Georgia" w:eastAsia="Georgia" w:hAnsi="Georgia" w:cs="Georgia"/>
          <w:spacing w:val="1"/>
          <w:sz w:val="22"/>
          <w:szCs w:val="22"/>
        </w:rPr>
        <w:t>c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-1"/>
          <w:sz w:val="22"/>
          <w:szCs w:val="22"/>
        </w:rPr>
        <w:t>n</w:t>
      </w:r>
      <w:r>
        <w:rPr>
          <w:rFonts w:ascii="Georgia" w:eastAsia="Georgia" w:hAnsi="Georgia" w:cs="Georgia"/>
          <w:sz w:val="22"/>
          <w:szCs w:val="22"/>
        </w:rPr>
        <w:t>g</w:t>
      </w:r>
      <w:r>
        <w:rPr>
          <w:rFonts w:ascii="Georgia" w:eastAsia="Georgia" w:hAnsi="Georgia" w:cs="Georgia"/>
          <w:spacing w:val="-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G</w:t>
      </w:r>
      <w:r>
        <w:rPr>
          <w:rFonts w:ascii="Georgia" w:eastAsia="Georgia" w:hAnsi="Georgia" w:cs="Georgia"/>
          <w:sz w:val="22"/>
          <w:szCs w:val="22"/>
        </w:rPr>
        <w:t>CP 1</w:t>
      </w:r>
      <w:r>
        <w:rPr>
          <w:rFonts w:ascii="Georgia" w:eastAsia="Georgia" w:hAnsi="Georgia" w:cs="Georgia"/>
          <w:spacing w:val="-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w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-1"/>
          <w:sz w:val="22"/>
          <w:szCs w:val="22"/>
        </w:rPr>
        <w:t>l</w:t>
      </w:r>
      <w:r>
        <w:rPr>
          <w:rFonts w:ascii="Georgia" w:eastAsia="Georgia" w:hAnsi="Georgia" w:cs="Georgia"/>
          <w:sz w:val="22"/>
          <w:szCs w:val="22"/>
        </w:rPr>
        <w:t>l</w:t>
      </w:r>
      <w:r>
        <w:rPr>
          <w:rFonts w:ascii="Georgia" w:eastAsia="Georgia" w:hAnsi="Georgia" w:cs="Georgia"/>
          <w:spacing w:val="-1"/>
          <w:sz w:val="22"/>
          <w:szCs w:val="22"/>
        </w:rPr>
        <w:t xml:space="preserve"> a</w:t>
      </w:r>
      <w:r>
        <w:rPr>
          <w:rFonts w:ascii="Georgia" w:eastAsia="Georgia" w:hAnsi="Georgia" w:cs="Georgia"/>
          <w:spacing w:val="1"/>
          <w:sz w:val="22"/>
          <w:szCs w:val="22"/>
        </w:rPr>
        <w:t>p</w:t>
      </w:r>
      <w:r>
        <w:rPr>
          <w:rFonts w:ascii="Georgia" w:eastAsia="Georgia" w:hAnsi="Georgia" w:cs="Georgia"/>
          <w:spacing w:val="-1"/>
          <w:sz w:val="22"/>
          <w:szCs w:val="22"/>
        </w:rPr>
        <w:t>pea</w:t>
      </w:r>
      <w:r>
        <w:rPr>
          <w:rFonts w:ascii="Georgia" w:eastAsia="Georgia" w:hAnsi="Georgia" w:cs="Georgia"/>
          <w:sz w:val="22"/>
          <w:szCs w:val="22"/>
        </w:rPr>
        <w:t>r</w:t>
      </w:r>
      <w:r>
        <w:rPr>
          <w:rFonts w:ascii="Georgia" w:eastAsia="Georgia" w:hAnsi="Georgia" w:cs="Georgia"/>
          <w:spacing w:val="1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in</w:t>
      </w:r>
      <w:r>
        <w:rPr>
          <w:rFonts w:ascii="Georgia" w:eastAsia="Georgia" w:hAnsi="Georgia" w:cs="Georgia"/>
          <w:spacing w:val="-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bo</w:t>
      </w:r>
      <w:r>
        <w:rPr>
          <w:rFonts w:ascii="Georgia" w:eastAsia="Georgia" w:hAnsi="Georgia" w:cs="Georgia"/>
          <w:spacing w:val="-2"/>
          <w:sz w:val="22"/>
          <w:szCs w:val="22"/>
        </w:rPr>
        <w:t>t</w:t>
      </w:r>
      <w:r>
        <w:rPr>
          <w:rFonts w:ascii="Georgia" w:eastAsia="Georgia" w:hAnsi="Georgia" w:cs="Georgia"/>
          <w:sz w:val="22"/>
          <w:szCs w:val="22"/>
        </w:rPr>
        <w:t>h</w:t>
      </w:r>
      <w:r>
        <w:rPr>
          <w:rFonts w:ascii="Georgia" w:eastAsia="Georgia" w:hAnsi="Georgia" w:cs="Georgia"/>
          <w:spacing w:val="1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d</w:t>
      </w:r>
      <w:r>
        <w:rPr>
          <w:rFonts w:ascii="Georgia" w:eastAsia="Georgia" w:hAnsi="Georgia" w:cs="Georgia"/>
          <w:spacing w:val="-2"/>
          <w:sz w:val="22"/>
          <w:szCs w:val="22"/>
        </w:rPr>
        <w:t>i</w:t>
      </w:r>
      <w:r>
        <w:rPr>
          <w:rFonts w:ascii="Georgia" w:eastAsia="Georgia" w:hAnsi="Georgia" w:cs="Georgia"/>
          <w:spacing w:val="1"/>
          <w:sz w:val="22"/>
          <w:szCs w:val="22"/>
        </w:rPr>
        <w:t>sp</w:t>
      </w:r>
      <w:r>
        <w:rPr>
          <w:rFonts w:ascii="Georgia" w:eastAsia="Georgia" w:hAnsi="Georgia" w:cs="Georgia"/>
          <w:spacing w:val="-1"/>
          <w:sz w:val="22"/>
          <w:szCs w:val="22"/>
        </w:rPr>
        <w:t>lay</w:t>
      </w:r>
      <w:r>
        <w:rPr>
          <w:rFonts w:ascii="Georgia" w:eastAsia="Georgia" w:hAnsi="Georgia" w:cs="Georgia"/>
          <w:spacing w:val="1"/>
          <w:sz w:val="22"/>
          <w:szCs w:val="22"/>
        </w:rPr>
        <w:t>s</w:t>
      </w:r>
      <w:r>
        <w:rPr>
          <w:rFonts w:ascii="Georgia" w:eastAsia="Georgia" w:hAnsi="Georgia" w:cs="Georgia"/>
          <w:sz w:val="22"/>
          <w:szCs w:val="22"/>
        </w:rPr>
        <w:t>.</w:t>
      </w:r>
    </w:p>
    <w:p w:rsidR="00C818BC" w:rsidRDefault="00C818BC">
      <w:pPr>
        <w:spacing w:before="7" w:line="240" w:lineRule="exact"/>
        <w:rPr>
          <w:sz w:val="24"/>
          <w:szCs w:val="24"/>
        </w:rPr>
      </w:pPr>
    </w:p>
    <w:p w:rsidR="00C818BC" w:rsidRDefault="00E90B52">
      <w:pPr>
        <w:ind w:left="120" w:right="81"/>
        <w:jc w:val="both"/>
        <w:rPr>
          <w:rFonts w:ascii="Georgia" w:eastAsia="Georgia" w:hAnsi="Georgia" w:cs="Georgia"/>
          <w:sz w:val="22"/>
          <w:szCs w:val="22"/>
        </w:rPr>
      </w:pPr>
      <w:r>
        <w:rPr>
          <w:rFonts w:ascii="Georgia" w:eastAsia="Georgia" w:hAnsi="Georgia" w:cs="Georgia"/>
          <w:spacing w:val="-1"/>
          <w:sz w:val="22"/>
          <w:szCs w:val="22"/>
        </w:rPr>
        <w:t>7</w:t>
      </w:r>
      <w:r>
        <w:rPr>
          <w:rFonts w:ascii="Georgia" w:eastAsia="Georgia" w:hAnsi="Georgia" w:cs="Georgia"/>
          <w:sz w:val="22"/>
          <w:szCs w:val="22"/>
        </w:rPr>
        <w:t xml:space="preserve">.  </w:t>
      </w:r>
      <w:r>
        <w:rPr>
          <w:rFonts w:ascii="Georgia" w:eastAsia="Georgia" w:hAnsi="Georgia" w:cs="Georgia"/>
          <w:spacing w:val="3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A</w:t>
      </w:r>
      <w:r>
        <w:rPr>
          <w:rFonts w:ascii="Georgia" w:eastAsia="Georgia" w:hAnsi="Georgia" w:cs="Georgia"/>
          <w:sz w:val="22"/>
          <w:szCs w:val="22"/>
        </w:rPr>
        <w:t>f</w:t>
      </w:r>
      <w:r>
        <w:rPr>
          <w:rFonts w:ascii="Georgia" w:eastAsia="Georgia" w:hAnsi="Georgia" w:cs="Georgia"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r</w:t>
      </w:r>
      <w:r>
        <w:rPr>
          <w:rFonts w:ascii="Georgia" w:eastAsia="Georgia" w:hAnsi="Georgia" w:cs="Georgia"/>
          <w:spacing w:val="20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3"/>
          <w:sz w:val="22"/>
          <w:szCs w:val="22"/>
        </w:rPr>
        <w:t>y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>u</w:t>
      </w:r>
      <w:r>
        <w:rPr>
          <w:rFonts w:ascii="Georgia" w:eastAsia="Georgia" w:hAnsi="Georgia" w:cs="Georgia"/>
          <w:spacing w:val="17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h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pacing w:val="1"/>
          <w:sz w:val="22"/>
          <w:szCs w:val="22"/>
        </w:rPr>
        <w:t>v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15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p</w:t>
      </w:r>
      <w:r>
        <w:rPr>
          <w:rFonts w:ascii="Georgia" w:eastAsia="Georgia" w:hAnsi="Georgia" w:cs="Georgia"/>
          <w:spacing w:val="-1"/>
          <w:sz w:val="22"/>
          <w:szCs w:val="22"/>
        </w:rPr>
        <w:t>la</w:t>
      </w:r>
      <w:r>
        <w:rPr>
          <w:rFonts w:ascii="Georgia" w:eastAsia="Georgia" w:hAnsi="Georgia" w:cs="Georgia"/>
          <w:spacing w:val="1"/>
          <w:sz w:val="22"/>
          <w:szCs w:val="22"/>
        </w:rPr>
        <w:t>c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d</w:t>
      </w:r>
      <w:r>
        <w:rPr>
          <w:rFonts w:ascii="Georgia" w:eastAsia="Georgia" w:hAnsi="Georgia" w:cs="Georgia"/>
          <w:spacing w:val="19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3"/>
          <w:sz w:val="22"/>
          <w:szCs w:val="22"/>
        </w:rPr>
        <w:t>a</w:t>
      </w:r>
      <w:r>
        <w:rPr>
          <w:rFonts w:ascii="Georgia" w:eastAsia="Georgia" w:hAnsi="Georgia" w:cs="Georgia"/>
          <w:spacing w:val="-1"/>
          <w:sz w:val="22"/>
          <w:szCs w:val="22"/>
        </w:rPr>
        <w:t>p</w:t>
      </w:r>
      <w:r>
        <w:rPr>
          <w:rFonts w:ascii="Georgia" w:eastAsia="Georgia" w:hAnsi="Georgia" w:cs="Georgia"/>
          <w:spacing w:val="1"/>
          <w:sz w:val="22"/>
          <w:szCs w:val="22"/>
        </w:rPr>
        <w:t>p</w:t>
      </w:r>
      <w:r>
        <w:rPr>
          <w:rFonts w:ascii="Georgia" w:eastAsia="Georgia" w:hAnsi="Georgia" w:cs="Georgia"/>
          <w:spacing w:val="-2"/>
          <w:sz w:val="22"/>
          <w:szCs w:val="22"/>
        </w:rPr>
        <w:t>r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pacing w:val="-1"/>
          <w:sz w:val="22"/>
          <w:szCs w:val="22"/>
        </w:rPr>
        <w:t>x</w:t>
      </w:r>
      <w:r>
        <w:rPr>
          <w:rFonts w:ascii="Georgia" w:eastAsia="Georgia" w:hAnsi="Georgia" w:cs="Georgia"/>
          <w:sz w:val="22"/>
          <w:szCs w:val="22"/>
        </w:rPr>
        <w:t>im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spacing w:val="-1"/>
          <w:sz w:val="22"/>
          <w:szCs w:val="22"/>
        </w:rPr>
        <w:t>el</w:t>
      </w:r>
      <w:r>
        <w:rPr>
          <w:rFonts w:ascii="Georgia" w:eastAsia="Georgia" w:hAnsi="Georgia" w:cs="Georgia"/>
          <w:sz w:val="22"/>
          <w:szCs w:val="22"/>
        </w:rPr>
        <w:t>y</w:t>
      </w:r>
      <w:r>
        <w:rPr>
          <w:rFonts w:ascii="Georgia" w:eastAsia="Georgia" w:hAnsi="Georgia" w:cs="Georgia"/>
          <w:spacing w:val="18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3</w:t>
      </w:r>
      <w:r>
        <w:rPr>
          <w:rFonts w:ascii="Georgia" w:eastAsia="Georgia" w:hAnsi="Georgia" w:cs="Georgia"/>
          <w:spacing w:val="-1"/>
          <w:sz w:val="22"/>
          <w:szCs w:val="22"/>
        </w:rPr>
        <w:t>-</w:t>
      </w:r>
      <w:r>
        <w:rPr>
          <w:rFonts w:ascii="Georgia" w:eastAsia="Georgia" w:hAnsi="Georgia" w:cs="Georgia"/>
          <w:sz w:val="22"/>
          <w:szCs w:val="22"/>
        </w:rPr>
        <w:t>4</w:t>
      </w:r>
      <w:r>
        <w:rPr>
          <w:rFonts w:ascii="Georgia" w:eastAsia="Georgia" w:hAnsi="Georgia" w:cs="Georgia"/>
          <w:spacing w:val="17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G</w:t>
      </w:r>
      <w:r>
        <w:rPr>
          <w:rFonts w:ascii="Georgia" w:eastAsia="Georgia" w:hAnsi="Georgia" w:cs="Georgia"/>
          <w:sz w:val="22"/>
          <w:szCs w:val="22"/>
        </w:rPr>
        <w:t>CP</w:t>
      </w:r>
      <w:r>
        <w:rPr>
          <w:rFonts w:ascii="Georgia" w:eastAsia="Georgia" w:hAnsi="Georgia" w:cs="Georgia"/>
          <w:spacing w:val="-2"/>
          <w:sz w:val="22"/>
          <w:szCs w:val="22"/>
        </w:rPr>
        <w:t>s</w:t>
      </w:r>
      <w:r>
        <w:rPr>
          <w:rFonts w:ascii="Georgia" w:eastAsia="Georgia" w:hAnsi="Georgia" w:cs="Georgia"/>
          <w:sz w:val="22"/>
          <w:szCs w:val="22"/>
        </w:rPr>
        <w:t>,</w:t>
      </w:r>
      <w:r>
        <w:rPr>
          <w:rFonts w:ascii="Georgia" w:eastAsia="Georgia" w:hAnsi="Georgia" w:cs="Georgia"/>
          <w:spacing w:val="20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3"/>
          <w:sz w:val="22"/>
          <w:szCs w:val="22"/>
        </w:rPr>
        <w:t>a</w:t>
      </w:r>
      <w:r>
        <w:rPr>
          <w:rFonts w:ascii="Georgia" w:eastAsia="Georgia" w:hAnsi="Georgia" w:cs="Georgia"/>
          <w:sz w:val="22"/>
          <w:szCs w:val="22"/>
        </w:rPr>
        <w:t>n</w:t>
      </w:r>
      <w:r>
        <w:rPr>
          <w:rFonts w:ascii="Georgia" w:eastAsia="Georgia" w:hAnsi="Georgia" w:cs="Georgia"/>
          <w:spacing w:val="18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R</w:t>
      </w:r>
      <w:r>
        <w:rPr>
          <w:rFonts w:ascii="Georgia" w:eastAsia="Georgia" w:hAnsi="Georgia" w:cs="Georgia"/>
          <w:sz w:val="22"/>
          <w:szCs w:val="22"/>
        </w:rPr>
        <w:t>MS</w:t>
      </w:r>
      <w:r>
        <w:rPr>
          <w:rFonts w:ascii="Georgia" w:eastAsia="Georgia" w:hAnsi="Georgia" w:cs="Georgia"/>
          <w:spacing w:val="18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-2"/>
          <w:sz w:val="22"/>
          <w:szCs w:val="22"/>
        </w:rPr>
        <w:t>r</w:t>
      </w:r>
      <w:r>
        <w:rPr>
          <w:rFonts w:ascii="Georgia" w:eastAsia="Georgia" w:hAnsi="Georgia" w:cs="Georgia"/>
          <w:spacing w:val="1"/>
          <w:sz w:val="22"/>
          <w:szCs w:val="22"/>
        </w:rPr>
        <w:t>r</w:t>
      </w:r>
      <w:r>
        <w:rPr>
          <w:rFonts w:ascii="Georgia" w:eastAsia="Georgia" w:hAnsi="Georgia" w:cs="Georgia"/>
          <w:spacing w:val="-1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>r</w:t>
      </w:r>
      <w:r>
        <w:rPr>
          <w:rFonts w:ascii="Georgia" w:eastAsia="Georgia" w:hAnsi="Georgia" w:cs="Georgia"/>
          <w:spacing w:val="20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pacing w:val="1"/>
          <w:sz w:val="22"/>
          <w:szCs w:val="22"/>
        </w:rPr>
        <w:t>s</w:t>
      </w:r>
      <w:r>
        <w:rPr>
          <w:rFonts w:ascii="Georgia" w:eastAsia="Georgia" w:hAnsi="Georgia" w:cs="Georgia"/>
          <w:spacing w:val="-2"/>
          <w:sz w:val="22"/>
          <w:szCs w:val="22"/>
        </w:rPr>
        <w:t>t</w:t>
      </w:r>
      <w:r>
        <w:rPr>
          <w:rFonts w:ascii="Georgia" w:eastAsia="Georgia" w:hAnsi="Georgia" w:cs="Georgia"/>
          <w:sz w:val="22"/>
          <w:szCs w:val="22"/>
        </w:rPr>
        <w:t>im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18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3"/>
          <w:sz w:val="22"/>
          <w:szCs w:val="22"/>
        </w:rPr>
        <w:t>a</w:t>
      </w:r>
      <w:r>
        <w:rPr>
          <w:rFonts w:ascii="Georgia" w:eastAsia="Georgia" w:hAnsi="Georgia" w:cs="Georgia"/>
          <w:spacing w:val="1"/>
          <w:sz w:val="22"/>
          <w:szCs w:val="22"/>
        </w:rPr>
        <w:t>pp</w:t>
      </w:r>
      <w:r>
        <w:rPr>
          <w:rFonts w:ascii="Georgia" w:eastAsia="Georgia" w:hAnsi="Georgia" w:cs="Georgia"/>
          <w:spacing w:val="-1"/>
          <w:sz w:val="22"/>
          <w:szCs w:val="22"/>
        </w:rPr>
        <w:t>ea</w:t>
      </w:r>
      <w:r>
        <w:rPr>
          <w:rFonts w:ascii="Georgia" w:eastAsia="Georgia" w:hAnsi="Georgia" w:cs="Georgia"/>
          <w:spacing w:val="-2"/>
          <w:sz w:val="22"/>
          <w:szCs w:val="22"/>
        </w:rPr>
        <w:t>r</w:t>
      </w:r>
      <w:r>
        <w:rPr>
          <w:rFonts w:ascii="Georgia" w:eastAsia="Georgia" w:hAnsi="Georgia" w:cs="Georgia"/>
          <w:spacing w:val="1"/>
          <w:sz w:val="22"/>
          <w:szCs w:val="22"/>
        </w:rPr>
        <w:t>s</w:t>
      </w:r>
      <w:r>
        <w:rPr>
          <w:rFonts w:ascii="Georgia" w:eastAsia="Georgia" w:hAnsi="Georgia" w:cs="Georgia"/>
          <w:sz w:val="22"/>
          <w:szCs w:val="22"/>
        </w:rPr>
        <w:t>.</w:t>
      </w:r>
    </w:p>
    <w:p w:rsidR="00C818BC" w:rsidRDefault="00E90B52">
      <w:pPr>
        <w:spacing w:before="1" w:line="240" w:lineRule="exact"/>
        <w:ind w:left="480" w:right="75"/>
        <w:rPr>
          <w:rFonts w:ascii="Georgia" w:eastAsia="Georgia" w:hAnsi="Georgia" w:cs="Georgia"/>
          <w:sz w:val="22"/>
          <w:szCs w:val="22"/>
        </w:rPr>
      </w:pPr>
      <w:r>
        <w:rPr>
          <w:rFonts w:ascii="Georgia" w:eastAsia="Georgia" w:hAnsi="Georgia" w:cs="Georgia"/>
          <w:sz w:val="22"/>
          <w:szCs w:val="22"/>
        </w:rPr>
        <w:t>T</w:t>
      </w:r>
      <w:r>
        <w:rPr>
          <w:rFonts w:ascii="Georgia" w:eastAsia="Georgia" w:hAnsi="Georgia" w:cs="Georgia"/>
          <w:spacing w:val="1"/>
          <w:sz w:val="22"/>
          <w:szCs w:val="22"/>
        </w:rPr>
        <w:t>h</w:t>
      </w:r>
      <w:r>
        <w:rPr>
          <w:rFonts w:ascii="Georgia" w:eastAsia="Georgia" w:hAnsi="Georgia" w:cs="Georgia"/>
          <w:sz w:val="22"/>
          <w:szCs w:val="22"/>
        </w:rPr>
        <w:t>is</w:t>
      </w:r>
      <w:r>
        <w:rPr>
          <w:rFonts w:ascii="Georgia" w:eastAsia="Georgia" w:hAnsi="Georgia" w:cs="Georgia"/>
          <w:spacing w:val="15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is</w:t>
      </w:r>
      <w:r>
        <w:rPr>
          <w:rFonts w:ascii="Georgia" w:eastAsia="Georgia" w:hAnsi="Georgia" w:cs="Georgia"/>
          <w:spacing w:val="17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z w:val="22"/>
          <w:szCs w:val="22"/>
        </w:rPr>
        <w:t>n</w:t>
      </w:r>
      <w:r>
        <w:rPr>
          <w:rFonts w:ascii="Georgia" w:eastAsia="Georgia" w:hAnsi="Georgia" w:cs="Georgia"/>
          <w:spacing w:val="16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-1"/>
          <w:sz w:val="22"/>
          <w:szCs w:val="22"/>
        </w:rPr>
        <w:t>n</w:t>
      </w:r>
      <w:r>
        <w:rPr>
          <w:rFonts w:ascii="Georgia" w:eastAsia="Georgia" w:hAnsi="Georgia" w:cs="Georgia"/>
          <w:spacing w:val="-2"/>
          <w:sz w:val="22"/>
          <w:szCs w:val="22"/>
        </w:rPr>
        <w:t>d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1"/>
          <w:sz w:val="22"/>
          <w:szCs w:val="22"/>
        </w:rPr>
        <w:t>c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pacing w:val="-2"/>
          <w:sz w:val="22"/>
          <w:szCs w:val="22"/>
        </w:rPr>
        <w:t>t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>r</w:t>
      </w:r>
      <w:r>
        <w:rPr>
          <w:rFonts w:ascii="Georgia" w:eastAsia="Georgia" w:hAnsi="Georgia" w:cs="Georgia"/>
          <w:spacing w:val="15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>f</w:t>
      </w:r>
      <w:r>
        <w:rPr>
          <w:rFonts w:ascii="Georgia" w:eastAsia="Georgia" w:hAnsi="Georgia" w:cs="Georgia"/>
          <w:spacing w:val="17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2"/>
          <w:sz w:val="22"/>
          <w:szCs w:val="22"/>
        </w:rPr>
        <w:t>t</w:t>
      </w:r>
      <w:r>
        <w:rPr>
          <w:rFonts w:ascii="Georgia" w:eastAsia="Georgia" w:hAnsi="Georgia" w:cs="Georgia"/>
          <w:spacing w:val="-1"/>
          <w:sz w:val="22"/>
          <w:szCs w:val="22"/>
        </w:rPr>
        <w:t>h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15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pacing w:val="1"/>
          <w:sz w:val="22"/>
          <w:szCs w:val="22"/>
        </w:rPr>
        <w:t>rro</w:t>
      </w:r>
      <w:r>
        <w:rPr>
          <w:rFonts w:ascii="Georgia" w:eastAsia="Georgia" w:hAnsi="Georgia" w:cs="Georgia"/>
          <w:sz w:val="22"/>
          <w:szCs w:val="22"/>
        </w:rPr>
        <w:t>r</w:t>
      </w:r>
      <w:r>
        <w:rPr>
          <w:rFonts w:ascii="Georgia" w:eastAsia="Georgia" w:hAnsi="Georgia" w:cs="Georgia"/>
          <w:spacing w:val="15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b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pacing w:val="-2"/>
          <w:sz w:val="22"/>
          <w:szCs w:val="22"/>
        </w:rPr>
        <w:t>t</w:t>
      </w:r>
      <w:r>
        <w:rPr>
          <w:rFonts w:ascii="Georgia" w:eastAsia="Georgia" w:hAnsi="Georgia" w:cs="Georgia"/>
          <w:spacing w:val="1"/>
          <w:sz w:val="22"/>
          <w:szCs w:val="22"/>
        </w:rPr>
        <w:t>w</w:t>
      </w:r>
      <w:r>
        <w:rPr>
          <w:rFonts w:ascii="Georgia" w:eastAsia="Georgia" w:hAnsi="Georgia" w:cs="Georgia"/>
          <w:spacing w:val="-1"/>
          <w:sz w:val="22"/>
          <w:szCs w:val="22"/>
        </w:rPr>
        <w:t>ee</w:t>
      </w:r>
      <w:r>
        <w:rPr>
          <w:rFonts w:ascii="Georgia" w:eastAsia="Georgia" w:hAnsi="Georgia" w:cs="Georgia"/>
          <w:sz w:val="22"/>
          <w:szCs w:val="22"/>
        </w:rPr>
        <w:t>n</w:t>
      </w:r>
      <w:r>
        <w:rPr>
          <w:rFonts w:ascii="Georgia" w:eastAsia="Georgia" w:hAnsi="Georgia" w:cs="Georgia"/>
          <w:spacing w:val="16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th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15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fi</w:t>
      </w:r>
      <w:r>
        <w:rPr>
          <w:rFonts w:ascii="Georgia" w:eastAsia="Georgia" w:hAnsi="Georgia" w:cs="Georgia"/>
          <w:spacing w:val="-1"/>
          <w:sz w:val="22"/>
          <w:szCs w:val="22"/>
        </w:rPr>
        <w:t>l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14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po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-3"/>
          <w:sz w:val="22"/>
          <w:szCs w:val="22"/>
        </w:rPr>
        <w:t>n</w:t>
      </w:r>
      <w:r>
        <w:rPr>
          <w:rFonts w:ascii="Georgia" w:eastAsia="Georgia" w:hAnsi="Georgia" w:cs="Georgia"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sz w:val="22"/>
          <w:szCs w:val="22"/>
        </w:rPr>
        <w:t>s</w:t>
      </w:r>
      <w:r>
        <w:rPr>
          <w:rFonts w:ascii="Georgia" w:eastAsia="Georgia" w:hAnsi="Georgia" w:cs="Georgia"/>
          <w:spacing w:val="17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1"/>
          <w:sz w:val="22"/>
          <w:szCs w:val="22"/>
        </w:rPr>
        <w:t>an</w:t>
      </w:r>
      <w:r>
        <w:rPr>
          <w:rFonts w:ascii="Georgia" w:eastAsia="Georgia" w:hAnsi="Georgia" w:cs="Georgia"/>
          <w:sz w:val="22"/>
          <w:szCs w:val="22"/>
        </w:rPr>
        <w:t>d</w:t>
      </w:r>
      <w:r>
        <w:rPr>
          <w:rFonts w:ascii="Georgia" w:eastAsia="Georgia" w:hAnsi="Georgia" w:cs="Georgia"/>
          <w:spacing w:val="17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m</w:t>
      </w:r>
      <w:r>
        <w:rPr>
          <w:rFonts w:ascii="Georgia" w:eastAsia="Georgia" w:hAnsi="Georgia" w:cs="Georgia"/>
          <w:spacing w:val="-3"/>
          <w:sz w:val="22"/>
          <w:szCs w:val="22"/>
        </w:rPr>
        <w:t>a</w:t>
      </w:r>
      <w:r>
        <w:rPr>
          <w:rFonts w:ascii="Georgia" w:eastAsia="Georgia" w:hAnsi="Georgia" w:cs="Georgia"/>
          <w:sz w:val="22"/>
          <w:szCs w:val="22"/>
        </w:rPr>
        <w:t>p</w:t>
      </w:r>
      <w:r>
        <w:rPr>
          <w:rFonts w:ascii="Georgia" w:eastAsia="Georgia" w:hAnsi="Georgia" w:cs="Georgia"/>
          <w:spacing w:val="15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po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-3"/>
          <w:sz w:val="22"/>
          <w:szCs w:val="22"/>
        </w:rPr>
        <w:t>n</w:t>
      </w:r>
      <w:r>
        <w:rPr>
          <w:rFonts w:ascii="Georgia" w:eastAsia="Georgia" w:hAnsi="Georgia" w:cs="Georgia"/>
          <w:spacing w:val="1"/>
          <w:sz w:val="22"/>
          <w:szCs w:val="22"/>
        </w:rPr>
        <w:t>ts</w:t>
      </w:r>
      <w:r>
        <w:rPr>
          <w:rFonts w:ascii="Georgia" w:eastAsia="Georgia" w:hAnsi="Georgia" w:cs="Georgia"/>
          <w:sz w:val="22"/>
          <w:szCs w:val="22"/>
        </w:rPr>
        <w:t>.</w:t>
      </w:r>
      <w:r>
        <w:rPr>
          <w:rFonts w:ascii="Georgia" w:eastAsia="Georgia" w:hAnsi="Georgia" w:cs="Georgia"/>
          <w:spacing w:val="15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F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>r</w:t>
      </w:r>
      <w:r>
        <w:rPr>
          <w:rFonts w:ascii="Georgia" w:eastAsia="Georgia" w:hAnsi="Georgia" w:cs="Georgia"/>
          <w:spacing w:val="15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th</w:t>
      </w:r>
      <w:r>
        <w:rPr>
          <w:rFonts w:ascii="Georgia" w:eastAsia="Georgia" w:hAnsi="Georgia" w:cs="Georgia"/>
          <w:spacing w:val="-2"/>
          <w:sz w:val="22"/>
          <w:szCs w:val="22"/>
        </w:rPr>
        <w:t>i</w:t>
      </w:r>
      <w:r>
        <w:rPr>
          <w:rFonts w:ascii="Georgia" w:eastAsia="Georgia" w:hAnsi="Georgia" w:cs="Georgia"/>
          <w:sz w:val="22"/>
          <w:szCs w:val="22"/>
        </w:rPr>
        <w:t xml:space="preserve">s </w:t>
      </w:r>
      <w:proofErr w:type="gramStart"/>
      <w:r>
        <w:rPr>
          <w:rFonts w:ascii="Georgia" w:eastAsia="Georgia" w:hAnsi="Georgia" w:cs="Georgia"/>
          <w:spacing w:val="-1"/>
          <w:sz w:val="22"/>
          <w:szCs w:val="22"/>
        </w:rPr>
        <w:t>exe</w:t>
      </w:r>
      <w:r>
        <w:rPr>
          <w:rFonts w:ascii="Georgia" w:eastAsia="Georgia" w:hAnsi="Georgia" w:cs="Georgia"/>
          <w:spacing w:val="1"/>
          <w:sz w:val="22"/>
          <w:szCs w:val="22"/>
        </w:rPr>
        <w:t>rc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1"/>
          <w:sz w:val="22"/>
          <w:szCs w:val="22"/>
        </w:rPr>
        <w:t>s</w:t>
      </w:r>
      <w:r>
        <w:rPr>
          <w:rFonts w:ascii="Georgia" w:eastAsia="Georgia" w:hAnsi="Georgia" w:cs="Georgia"/>
          <w:sz w:val="22"/>
          <w:szCs w:val="22"/>
        </w:rPr>
        <w:t>e</w:t>
      </w:r>
      <w:proofErr w:type="gramEnd"/>
      <w:r>
        <w:rPr>
          <w:rFonts w:ascii="Georgia" w:eastAsia="Georgia" w:hAnsi="Georgia" w:cs="Georgia"/>
          <w:spacing w:val="8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1"/>
          <w:sz w:val="22"/>
          <w:szCs w:val="22"/>
        </w:rPr>
        <w:t>y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>u</w:t>
      </w:r>
      <w:r>
        <w:rPr>
          <w:rFonts w:ascii="Georgia" w:eastAsia="Georgia" w:hAnsi="Georgia" w:cs="Georgia"/>
          <w:spacing w:val="7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w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-1"/>
          <w:sz w:val="22"/>
          <w:szCs w:val="22"/>
        </w:rPr>
        <w:t>l</w:t>
      </w:r>
      <w:r>
        <w:rPr>
          <w:rFonts w:ascii="Georgia" w:eastAsia="Georgia" w:hAnsi="Georgia" w:cs="Georgia"/>
          <w:sz w:val="22"/>
          <w:szCs w:val="22"/>
        </w:rPr>
        <w:t>l</w:t>
      </w:r>
      <w:r>
        <w:rPr>
          <w:rFonts w:ascii="Georgia" w:eastAsia="Georgia" w:hAnsi="Georgia" w:cs="Georgia"/>
          <w:spacing w:val="9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2"/>
          <w:sz w:val="22"/>
          <w:szCs w:val="22"/>
        </w:rPr>
        <w:t>t</w:t>
      </w:r>
      <w:r>
        <w:rPr>
          <w:rFonts w:ascii="Georgia" w:eastAsia="Georgia" w:hAnsi="Georgia" w:cs="Georgia"/>
          <w:spacing w:val="1"/>
          <w:sz w:val="22"/>
          <w:szCs w:val="22"/>
        </w:rPr>
        <w:t>r</w:t>
      </w:r>
      <w:r>
        <w:rPr>
          <w:rFonts w:ascii="Georgia" w:eastAsia="Georgia" w:hAnsi="Georgia" w:cs="Georgia"/>
          <w:sz w:val="22"/>
          <w:szCs w:val="22"/>
        </w:rPr>
        <w:t>y</w:t>
      </w:r>
      <w:r>
        <w:rPr>
          <w:rFonts w:ascii="Georgia" w:eastAsia="Georgia" w:hAnsi="Georgia" w:cs="Georgia"/>
          <w:spacing w:val="9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2"/>
          <w:sz w:val="22"/>
          <w:szCs w:val="22"/>
        </w:rPr>
        <w:t>t</w:t>
      </w:r>
      <w:r>
        <w:rPr>
          <w:rFonts w:ascii="Georgia" w:eastAsia="Georgia" w:hAnsi="Georgia" w:cs="Georgia"/>
          <w:sz w:val="22"/>
          <w:szCs w:val="22"/>
        </w:rPr>
        <w:t>o</w:t>
      </w:r>
      <w:r>
        <w:rPr>
          <w:rFonts w:ascii="Georgia" w:eastAsia="Georgia" w:hAnsi="Georgia" w:cs="Georgia"/>
          <w:spacing w:val="10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2"/>
          <w:sz w:val="22"/>
          <w:szCs w:val="22"/>
        </w:rPr>
        <w:t>g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t</w:t>
      </w:r>
      <w:r>
        <w:rPr>
          <w:rFonts w:ascii="Georgia" w:eastAsia="Georgia" w:hAnsi="Georgia" w:cs="Georgia"/>
          <w:spacing w:val="10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th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6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1"/>
          <w:sz w:val="22"/>
          <w:szCs w:val="22"/>
        </w:rPr>
        <w:t>R</w:t>
      </w:r>
      <w:r>
        <w:rPr>
          <w:rFonts w:ascii="Georgia" w:eastAsia="Georgia" w:hAnsi="Georgia" w:cs="Georgia"/>
          <w:spacing w:val="1"/>
          <w:sz w:val="22"/>
          <w:szCs w:val="22"/>
        </w:rPr>
        <w:t>oo</w:t>
      </w:r>
      <w:r>
        <w:rPr>
          <w:rFonts w:ascii="Georgia" w:eastAsia="Georgia" w:hAnsi="Georgia" w:cs="Georgia"/>
          <w:sz w:val="22"/>
          <w:szCs w:val="22"/>
        </w:rPr>
        <w:t>t</w:t>
      </w:r>
      <w:r>
        <w:rPr>
          <w:rFonts w:ascii="Georgia" w:eastAsia="Georgia" w:hAnsi="Georgia" w:cs="Georgia"/>
          <w:spacing w:val="8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1"/>
          <w:sz w:val="22"/>
          <w:szCs w:val="22"/>
        </w:rPr>
        <w:t>Mea</w:t>
      </w:r>
      <w:r>
        <w:rPr>
          <w:rFonts w:ascii="Georgia" w:eastAsia="Georgia" w:hAnsi="Georgia" w:cs="Georgia"/>
          <w:sz w:val="22"/>
          <w:szCs w:val="22"/>
        </w:rPr>
        <w:t>n</w:t>
      </w:r>
      <w:r>
        <w:rPr>
          <w:rFonts w:ascii="Georgia" w:eastAsia="Georgia" w:hAnsi="Georgia" w:cs="Georgia"/>
          <w:spacing w:val="9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S</w:t>
      </w:r>
      <w:r>
        <w:rPr>
          <w:rFonts w:ascii="Georgia" w:eastAsia="Georgia" w:hAnsi="Georgia" w:cs="Georgia"/>
          <w:spacing w:val="-1"/>
          <w:sz w:val="22"/>
          <w:szCs w:val="22"/>
        </w:rPr>
        <w:t>q</w:t>
      </w:r>
      <w:r>
        <w:rPr>
          <w:rFonts w:ascii="Georgia" w:eastAsia="Georgia" w:hAnsi="Georgia" w:cs="Georgia"/>
          <w:sz w:val="22"/>
          <w:szCs w:val="22"/>
        </w:rPr>
        <w:t>u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pacing w:val="1"/>
          <w:sz w:val="22"/>
          <w:szCs w:val="22"/>
        </w:rPr>
        <w:t>r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6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(</w:t>
      </w:r>
      <w:r>
        <w:rPr>
          <w:rFonts w:ascii="Georgia" w:eastAsia="Georgia" w:hAnsi="Georgia" w:cs="Georgia"/>
          <w:spacing w:val="1"/>
          <w:sz w:val="22"/>
          <w:szCs w:val="22"/>
        </w:rPr>
        <w:t>R</w:t>
      </w:r>
      <w:r>
        <w:rPr>
          <w:rFonts w:ascii="Georgia" w:eastAsia="Georgia" w:hAnsi="Georgia" w:cs="Georgia"/>
          <w:spacing w:val="-1"/>
          <w:sz w:val="22"/>
          <w:szCs w:val="22"/>
        </w:rPr>
        <w:t>MS</w:t>
      </w:r>
      <w:r>
        <w:rPr>
          <w:rFonts w:ascii="Georgia" w:eastAsia="Georgia" w:hAnsi="Georgia" w:cs="Georgia"/>
          <w:sz w:val="22"/>
          <w:szCs w:val="22"/>
        </w:rPr>
        <w:t>)</w:t>
      </w:r>
      <w:r>
        <w:rPr>
          <w:rFonts w:ascii="Georgia" w:eastAsia="Georgia" w:hAnsi="Georgia" w:cs="Georgia"/>
          <w:spacing w:val="1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pacing w:val="-2"/>
          <w:sz w:val="22"/>
          <w:szCs w:val="22"/>
        </w:rPr>
        <w:t>r</w:t>
      </w:r>
      <w:r>
        <w:rPr>
          <w:rFonts w:ascii="Georgia" w:eastAsia="Georgia" w:hAnsi="Georgia" w:cs="Georgia"/>
          <w:spacing w:val="1"/>
          <w:sz w:val="22"/>
          <w:szCs w:val="22"/>
        </w:rPr>
        <w:t>r</w:t>
      </w:r>
      <w:r>
        <w:rPr>
          <w:rFonts w:ascii="Georgia" w:eastAsia="Georgia" w:hAnsi="Georgia" w:cs="Georgia"/>
          <w:spacing w:val="-1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>r</w:t>
      </w:r>
      <w:r>
        <w:rPr>
          <w:rFonts w:ascii="Georgia" w:eastAsia="Georgia" w:hAnsi="Georgia" w:cs="Georgia"/>
          <w:spacing w:val="10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2"/>
          <w:sz w:val="22"/>
          <w:szCs w:val="22"/>
        </w:rPr>
        <w:t>t</w:t>
      </w:r>
      <w:r>
        <w:rPr>
          <w:rFonts w:ascii="Georgia" w:eastAsia="Georgia" w:hAnsi="Georgia" w:cs="Georgia"/>
          <w:sz w:val="22"/>
          <w:szCs w:val="22"/>
        </w:rPr>
        <w:t>o</w:t>
      </w:r>
      <w:r>
        <w:rPr>
          <w:rFonts w:ascii="Georgia" w:eastAsia="Georgia" w:hAnsi="Georgia" w:cs="Georgia"/>
          <w:spacing w:val="8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b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8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1"/>
          <w:sz w:val="22"/>
          <w:szCs w:val="22"/>
        </w:rPr>
        <w:t>le</w:t>
      </w:r>
      <w:r>
        <w:rPr>
          <w:rFonts w:ascii="Georgia" w:eastAsia="Georgia" w:hAnsi="Georgia" w:cs="Georgia"/>
          <w:spacing w:val="1"/>
          <w:sz w:val="22"/>
          <w:szCs w:val="22"/>
        </w:rPr>
        <w:t>s</w:t>
      </w:r>
      <w:r>
        <w:rPr>
          <w:rFonts w:ascii="Georgia" w:eastAsia="Georgia" w:hAnsi="Georgia" w:cs="Georgia"/>
          <w:sz w:val="22"/>
          <w:szCs w:val="22"/>
        </w:rPr>
        <w:t>s</w:t>
      </w:r>
      <w:r>
        <w:rPr>
          <w:rFonts w:ascii="Georgia" w:eastAsia="Georgia" w:hAnsi="Georgia" w:cs="Georgia"/>
          <w:spacing w:val="8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2"/>
          <w:sz w:val="22"/>
          <w:szCs w:val="22"/>
        </w:rPr>
        <w:t>t</w:t>
      </w:r>
      <w:r>
        <w:rPr>
          <w:rFonts w:ascii="Georgia" w:eastAsia="Georgia" w:hAnsi="Georgia" w:cs="Georgia"/>
          <w:spacing w:val="1"/>
          <w:sz w:val="22"/>
          <w:szCs w:val="22"/>
        </w:rPr>
        <w:t>h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z w:val="22"/>
          <w:szCs w:val="22"/>
        </w:rPr>
        <w:t>n</w:t>
      </w:r>
      <w:r>
        <w:rPr>
          <w:rFonts w:ascii="Georgia" w:eastAsia="Georgia" w:hAnsi="Georgia" w:cs="Georgia"/>
          <w:spacing w:val="9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1</w:t>
      </w:r>
      <w:r>
        <w:rPr>
          <w:rFonts w:ascii="Georgia" w:eastAsia="Georgia" w:hAnsi="Georgia" w:cs="Georgia"/>
          <w:spacing w:val="-2"/>
          <w:sz w:val="22"/>
          <w:szCs w:val="22"/>
        </w:rPr>
        <w:t>.</w:t>
      </w:r>
      <w:r>
        <w:rPr>
          <w:rFonts w:ascii="Georgia" w:eastAsia="Georgia" w:hAnsi="Georgia" w:cs="Georgia"/>
          <w:spacing w:val="1"/>
          <w:sz w:val="22"/>
          <w:szCs w:val="22"/>
        </w:rPr>
        <w:t>5</w:t>
      </w:r>
      <w:r>
        <w:rPr>
          <w:rFonts w:ascii="Georgia" w:eastAsia="Georgia" w:hAnsi="Georgia" w:cs="Georgia"/>
          <w:sz w:val="22"/>
          <w:szCs w:val="22"/>
        </w:rPr>
        <w:t>.</w:t>
      </w:r>
    </w:p>
    <w:p w:rsidR="00C818BC" w:rsidRDefault="00E90B52">
      <w:pPr>
        <w:ind w:left="480"/>
        <w:rPr>
          <w:rFonts w:ascii="Georgia" w:eastAsia="Georgia" w:hAnsi="Georgia" w:cs="Georgia"/>
          <w:sz w:val="22"/>
          <w:szCs w:val="22"/>
        </w:rPr>
      </w:pPr>
      <w:r>
        <w:rPr>
          <w:rFonts w:ascii="Georgia" w:eastAsia="Georgia" w:hAnsi="Georgia" w:cs="Georgia"/>
          <w:sz w:val="22"/>
          <w:szCs w:val="22"/>
        </w:rPr>
        <w:t>To</w:t>
      </w:r>
      <w:r>
        <w:rPr>
          <w:rFonts w:ascii="Georgia" w:eastAsia="Georgia" w:hAnsi="Georgia" w:cs="Georgia"/>
          <w:spacing w:val="44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v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w</w:t>
      </w:r>
      <w:r>
        <w:rPr>
          <w:rFonts w:ascii="Georgia" w:eastAsia="Georgia" w:hAnsi="Georgia" w:cs="Georgia"/>
          <w:spacing w:val="4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th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4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pacing w:val="1"/>
          <w:sz w:val="22"/>
          <w:szCs w:val="22"/>
        </w:rPr>
        <w:t>r</w:t>
      </w:r>
      <w:r>
        <w:rPr>
          <w:rFonts w:ascii="Georgia" w:eastAsia="Georgia" w:hAnsi="Georgia" w:cs="Georgia"/>
          <w:spacing w:val="-2"/>
          <w:sz w:val="22"/>
          <w:szCs w:val="22"/>
        </w:rPr>
        <w:t>r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>r</w:t>
      </w:r>
      <w:r>
        <w:rPr>
          <w:rFonts w:ascii="Georgia" w:eastAsia="Georgia" w:hAnsi="Georgia" w:cs="Georgia"/>
          <w:spacing w:val="44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-1"/>
          <w:sz w:val="22"/>
          <w:szCs w:val="22"/>
        </w:rPr>
        <w:t>nv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pacing w:val="-3"/>
          <w:sz w:val="22"/>
          <w:szCs w:val="22"/>
        </w:rPr>
        <w:t>l</w:t>
      </w:r>
      <w:r>
        <w:rPr>
          <w:rFonts w:ascii="Georgia" w:eastAsia="Georgia" w:hAnsi="Georgia" w:cs="Georgia"/>
          <w:spacing w:val="1"/>
          <w:sz w:val="22"/>
          <w:szCs w:val="22"/>
        </w:rPr>
        <w:t>v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d</w:t>
      </w:r>
      <w:r>
        <w:rPr>
          <w:rFonts w:ascii="Georgia" w:eastAsia="Georgia" w:hAnsi="Georgia" w:cs="Georgia"/>
          <w:spacing w:val="43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w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-2"/>
          <w:sz w:val="22"/>
          <w:szCs w:val="22"/>
        </w:rPr>
        <w:t>t</w:t>
      </w:r>
      <w:r>
        <w:rPr>
          <w:rFonts w:ascii="Georgia" w:eastAsia="Georgia" w:hAnsi="Georgia" w:cs="Georgia"/>
          <w:sz w:val="22"/>
          <w:szCs w:val="22"/>
        </w:rPr>
        <w:t>h</w:t>
      </w:r>
      <w:r>
        <w:rPr>
          <w:rFonts w:ascii="Georgia" w:eastAsia="Georgia" w:hAnsi="Georgia" w:cs="Georgia"/>
          <w:spacing w:val="44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1"/>
          <w:sz w:val="22"/>
          <w:szCs w:val="22"/>
        </w:rPr>
        <w:t>ea</w:t>
      </w:r>
      <w:r>
        <w:rPr>
          <w:rFonts w:ascii="Georgia" w:eastAsia="Georgia" w:hAnsi="Georgia" w:cs="Georgia"/>
          <w:spacing w:val="1"/>
          <w:sz w:val="22"/>
          <w:szCs w:val="22"/>
        </w:rPr>
        <w:t>c</w:t>
      </w:r>
      <w:r>
        <w:rPr>
          <w:rFonts w:ascii="Georgia" w:eastAsia="Georgia" w:hAnsi="Georgia" w:cs="Georgia"/>
          <w:sz w:val="22"/>
          <w:szCs w:val="22"/>
        </w:rPr>
        <w:t>h</w:t>
      </w:r>
      <w:r>
        <w:rPr>
          <w:rFonts w:ascii="Georgia" w:eastAsia="Georgia" w:hAnsi="Georgia" w:cs="Georgia"/>
          <w:spacing w:val="44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2"/>
          <w:sz w:val="22"/>
          <w:szCs w:val="22"/>
        </w:rPr>
        <w:t>G</w:t>
      </w:r>
      <w:r>
        <w:rPr>
          <w:rFonts w:ascii="Georgia" w:eastAsia="Georgia" w:hAnsi="Georgia" w:cs="Georgia"/>
          <w:sz w:val="22"/>
          <w:szCs w:val="22"/>
        </w:rPr>
        <w:t>CP</w:t>
      </w:r>
      <w:r>
        <w:rPr>
          <w:rFonts w:ascii="Georgia" w:eastAsia="Georgia" w:hAnsi="Georgia" w:cs="Georgia"/>
          <w:spacing w:val="43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s</w:t>
      </w:r>
      <w:r>
        <w:rPr>
          <w:rFonts w:ascii="Georgia" w:eastAsia="Georgia" w:hAnsi="Georgia" w:cs="Georgia"/>
          <w:spacing w:val="-1"/>
          <w:sz w:val="22"/>
          <w:szCs w:val="22"/>
        </w:rPr>
        <w:t>ele</w:t>
      </w:r>
      <w:r>
        <w:rPr>
          <w:rFonts w:ascii="Georgia" w:eastAsia="Georgia" w:hAnsi="Georgia" w:cs="Georgia"/>
          <w:spacing w:val="1"/>
          <w:sz w:val="22"/>
          <w:szCs w:val="22"/>
        </w:rPr>
        <w:t>c</w:t>
      </w:r>
      <w:r>
        <w:rPr>
          <w:rFonts w:ascii="Georgia" w:eastAsia="Georgia" w:hAnsi="Georgia" w:cs="Georgia"/>
          <w:sz w:val="22"/>
          <w:szCs w:val="22"/>
        </w:rPr>
        <w:t>t</w:t>
      </w:r>
      <w:r>
        <w:rPr>
          <w:rFonts w:ascii="Georgia" w:eastAsia="Georgia" w:hAnsi="Georgia" w:cs="Georgia"/>
          <w:spacing w:val="44"/>
          <w:sz w:val="22"/>
          <w:szCs w:val="22"/>
        </w:rPr>
        <w:t xml:space="preserve"> </w:t>
      </w:r>
      <w:proofErr w:type="gramStart"/>
      <w:r>
        <w:rPr>
          <w:rFonts w:ascii="Georgia" w:eastAsia="Georgia" w:hAnsi="Georgia" w:cs="Georgia"/>
          <w:b/>
          <w:spacing w:val="-2"/>
          <w:sz w:val="22"/>
          <w:szCs w:val="22"/>
        </w:rPr>
        <w:t>S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>h</w:t>
      </w:r>
      <w:r>
        <w:rPr>
          <w:rFonts w:ascii="Georgia" w:eastAsia="Georgia" w:hAnsi="Georgia" w:cs="Georgia"/>
          <w:b/>
          <w:spacing w:val="-1"/>
          <w:sz w:val="22"/>
          <w:szCs w:val="22"/>
        </w:rPr>
        <w:t>o</w:t>
      </w:r>
      <w:r>
        <w:rPr>
          <w:rFonts w:ascii="Georgia" w:eastAsia="Georgia" w:hAnsi="Georgia" w:cs="Georgia"/>
          <w:b/>
          <w:sz w:val="22"/>
          <w:szCs w:val="22"/>
        </w:rPr>
        <w:t xml:space="preserve">w 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 xml:space="preserve"> </w:t>
      </w:r>
      <w:r>
        <w:rPr>
          <w:rFonts w:ascii="Georgia" w:eastAsia="Georgia" w:hAnsi="Georgia" w:cs="Georgia"/>
          <w:b/>
          <w:sz w:val="22"/>
          <w:szCs w:val="22"/>
        </w:rPr>
        <w:t>L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>i</w:t>
      </w:r>
      <w:r>
        <w:rPr>
          <w:rFonts w:ascii="Georgia" w:eastAsia="Georgia" w:hAnsi="Georgia" w:cs="Georgia"/>
          <w:b/>
          <w:spacing w:val="-3"/>
          <w:sz w:val="22"/>
          <w:szCs w:val="22"/>
        </w:rPr>
        <w:t>s</w:t>
      </w:r>
      <w:r>
        <w:rPr>
          <w:rFonts w:ascii="Georgia" w:eastAsia="Georgia" w:hAnsi="Georgia" w:cs="Georgia"/>
          <w:b/>
          <w:sz w:val="22"/>
          <w:szCs w:val="22"/>
        </w:rPr>
        <w:t>t</w:t>
      </w:r>
      <w:proofErr w:type="gramEnd"/>
      <w:r>
        <w:rPr>
          <w:rFonts w:ascii="Georgia" w:eastAsia="Georgia" w:hAnsi="Georgia" w:cs="Georgia"/>
          <w:b/>
          <w:spacing w:val="4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>n</w:t>
      </w:r>
      <w:r>
        <w:rPr>
          <w:rFonts w:ascii="Georgia" w:eastAsia="Georgia" w:hAnsi="Georgia" w:cs="Georgia"/>
          <w:spacing w:val="4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2"/>
          <w:sz w:val="22"/>
          <w:szCs w:val="22"/>
        </w:rPr>
        <w:t>t</w:t>
      </w:r>
      <w:r>
        <w:rPr>
          <w:rFonts w:ascii="Georgia" w:eastAsia="Georgia" w:hAnsi="Georgia" w:cs="Georgia"/>
          <w:spacing w:val="1"/>
          <w:sz w:val="22"/>
          <w:szCs w:val="22"/>
        </w:rPr>
        <w:t>h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42"/>
          <w:sz w:val="22"/>
          <w:szCs w:val="22"/>
        </w:rPr>
        <w:t xml:space="preserve"> </w:t>
      </w:r>
      <w:r>
        <w:rPr>
          <w:rFonts w:ascii="Georgia" w:eastAsia="Georgia" w:hAnsi="Georgia" w:cs="Georgia"/>
          <w:b/>
          <w:spacing w:val="-1"/>
          <w:sz w:val="22"/>
          <w:szCs w:val="22"/>
        </w:rPr>
        <w:t>G</w:t>
      </w:r>
      <w:r>
        <w:rPr>
          <w:rFonts w:ascii="Georgia" w:eastAsia="Georgia" w:hAnsi="Georgia" w:cs="Georgia"/>
          <w:b/>
          <w:sz w:val="22"/>
          <w:szCs w:val="22"/>
        </w:rPr>
        <w:t>r</w:t>
      </w:r>
      <w:r>
        <w:rPr>
          <w:rFonts w:ascii="Georgia" w:eastAsia="Georgia" w:hAnsi="Georgia" w:cs="Georgia"/>
          <w:b/>
          <w:spacing w:val="-1"/>
          <w:sz w:val="22"/>
          <w:szCs w:val="22"/>
        </w:rPr>
        <w:t>o</w:t>
      </w:r>
      <w:r>
        <w:rPr>
          <w:rFonts w:ascii="Georgia" w:eastAsia="Georgia" w:hAnsi="Georgia" w:cs="Georgia"/>
          <w:b/>
          <w:sz w:val="22"/>
          <w:szCs w:val="22"/>
        </w:rPr>
        <w:t>u</w:t>
      </w:r>
      <w:r>
        <w:rPr>
          <w:rFonts w:ascii="Georgia" w:eastAsia="Georgia" w:hAnsi="Georgia" w:cs="Georgia"/>
          <w:b/>
          <w:spacing w:val="-1"/>
          <w:sz w:val="22"/>
          <w:szCs w:val="22"/>
        </w:rPr>
        <w:t>n</w:t>
      </w:r>
      <w:r>
        <w:rPr>
          <w:rFonts w:ascii="Georgia" w:eastAsia="Georgia" w:hAnsi="Georgia" w:cs="Georgia"/>
          <w:b/>
          <w:sz w:val="22"/>
          <w:szCs w:val="22"/>
        </w:rPr>
        <w:t>d</w:t>
      </w:r>
    </w:p>
    <w:p w:rsidR="00C818BC" w:rsidRPr="00774B9B" w:rsidRDefault="00E90B52">
      <w:pPr>
        <w:spacing w:line="240" w:lineRule="exact"/>
        <w:ind w:left="480"/>
        <w:rPr>
          <w:rFonts w:ascii="Georgia" w:eastAsia="Georgia" w:hAnsi="Georgia" w:cs="Georgia"/>
          <w:sz w:val="22"/>
          <w:szCs w:val="22"/>
          <w:lang w:val="fr-FR"/>
        </w:rPr>
      </w:pPr>
      <w:r w:rsidRPr="00774B9B">
        <w:rPr>
          <w:rFonts w:ascii="Georgia" w:eastAsia="Georgia" w:hAnsi="Georgia" w:cs="Georgia"/>
          <w:b/>
          <w:sz w:val="22"/>
          <w:szCs w:val="22"/>
          <w:lang w:val="fr-FR"/>
        </w:rPr>
        <w:t>C</w:t>
      </w:r>
      <w:r w:rsidRPr="00774B9B">
        <w:rPr>
          <w:rFonts w:ascii="Georgia" w:eastAsia="Georgia" w:hAnsi="Georgia" w:cs="Georgia"/>
          <w:b/>
          <w:spacing w:val="-1"/>
          <w:sz w:val="22"/>
          <w:szCs w:val="22"/>
          <w:lang w:val="fr-FR"/>
        </w:rPr>
        <w:t>on</w:t>
      </w:r>
      <w:r w:rsidRPr="00774B9B">
        <w:rPr>
          <w:rFonts w:ascii="Georgia" w:eastAsia="Georgia" w:hAnsi="Georgia" w:cs="Georgia"/>
          <w:b/>
          <w:spacing w:val="1"/>
          <w:sz w:val="22"/>
          <w:szCs w:val="22"/>
          <w:lang w:val="fr-FR"/>
        </w:rPr>
        <w:t>t</w:t>
      </w:r>
      <w:r w:rsidRPr="00774B9B">
        <w:rPr>
          <w:rFonts w:ascii="Georgia" w:eastAsia="Georgia" w:hAnsi="Georgia" w:cs="Georgia"/>
          <w:b/>
          <w:sz w:val="22"/>
          <w:szCs w:val="22"/>
          <w:lang w:val="fr-FR"/>
        </w:rPr>
        <w:t>r</w:t>
      </w:r>
      <w:r w:rsidRPr="00774B9B">
        <w:rPr>
          <w:rFonts w:ascii="Georgia" w:eastAsia="Georgia" w:hAnsi="Georgia" w:cs="Georgia"/>
          <w:b/>
          <w:spacing w:val="-1"/>
          <w:sz w:val="22"/>
          <w:szCs w:val="22"/>
          <w:lang w:val="fr-FR"/>
        </w:rPr>
        <w:t>o</w:t>
      </w:r>
      <w:r w:rsidRPr="00774B9B">
        <w:rPr>
          <w:rFonts w:ascii="Georgia" w:eastAsia="Georgia" w:hAnsi="Georgia" w:cs="Georgia"/>
          <w:b/>
          <w:sz w:val="22"/>
          <w:szCs w:val="22"/>
          <w:lang w:val="fr-FR"/>
        </w:rPr>
        <w:t xml:space="preserve">l </w:t>
      </w:r>
      <w:r w:rsidRPr="00774B9B">
        <w:rPr>
          <w:rFonts w:ascii="Georgia" w:eastAsia="Georgia" w:hAnsi="Georgia" w:cs="Georgia"/>
          <w:b/>
          <w:spacing w:val="1"/>
          <w:sz w:val="22"/>
          <w:szCs w:val="22"/>
          <w:lang w:val="fr-FR"/>
        </w:rPr>
        <w:t>P</w:t>
      </w:r>
      <w:r w:rsidRPr="00774B9B">
        <w:rPr>
          <w:rFonts w:ascii="Georgia" w:eastAsia="Georgia" w:hAnsi="Georgia" w:cs="Georgia"/>
          <w:b/>
          <w:spacing w:val="-3"/>
          <w:sz w:val="22"/>
          <w:szCs w:val="22"/>
          <w:lang w:val="fr-FR"/>
        </w:rPr>
        <w:t>o</w:t>
      </w:r>
      <w:r w:rsidRPr="00774B9B">
        <w:rPr>
          <w:rFonts w:ascii="Georgia" w:eastAsia="Georgia" w:hAnsi="Georgia" w:cs="Georgia"/>
          <w:b/>
          <w:spacing w:val="1"/>
          <w:sz w:val="22"/>
          <w:szCs w:val="22"/>
          <w:lang w:val="fr-FR"/>
        </w:rPr>
        <w:t>i</w:t>
      </w:r>
      <w:r w:rsidRPr="00774B9B">
        <w:rPr>
          <w:rFonts w:ascii="Georgia" w:eastAsia="Georgia" w:hAnsi="Georgia" w:cs="Georgia"/>
          <w:b/>
          <w:spacing w:val="-1"/>
          <w:sz w:val="22"/>
          <w:szCs w:val="22"/>
          <w:lang w:val="fr-FR"/>
        </w:rPr>
        <w:t>n</w:t>
      </w:r>
      <w:r w:rsidRPr="00774B9B">
        <w:rPr>
          <w:rFonts w:ascii="Georgia" w:eastAsia="Georgia" w:hAnsi="Georgia" w:cs="Georgia"/>
          <w:b/>
          <w:spacing w:val="1"/>
          <w:sz w:val="22"/>
          <w:szCs w:val="22"/>
          <w:lang w:val="fr-FR"/>
        </w:rPr>
        <w:t>t</w:t>
      </w:r>
      <w:r w:rsidRPr="00774B9B">
        <w:rPr>
          <w:rFonts w:ascii="Georgia" w:eastAsia="Georgia" w:hAnsi="Georgia" w:cs="Georgia"/>
          <w:b/>
          <w:sz w:val="22"/>
          <w:szCs w:val="22"/>
          <w:lang w:val="fr-FR"/>
        </w:rPr>
        <w:t>s</w:t>
      </w:r>
      <w:r w:rsidRPr="00774B9B">
        <w:rPr>
          <w:rFonts w:ascii="Georgia" w:eastAsia="Georgia" w:hAnsi="Georgia" w:cs="Georgia"/>
          <w:b/>
          <w:spacing w:val="-1"/>
          <w:sz w:val="22"/>
          <w:szCs w:val="22"/>
          <w:lang w:val="fr-FR"/>
        </w:rPr>
        <w:t xml:space="preserve"> </w:t>
      </w:r>
      <w:proofErr w:type="spellStart"/>
      <w:r w:rsidRPr="00774B9B">
        <w:rPr>
          <w:rFonts w:ascii="Georgia" w:eastAsia="Georgia" w:hAnsi="Georgia" w:cs="Georgia"/>
          <w:b/>
          <w:spacing w:val="-2"/>
          <w:sz w:val="22"/>
          <w:szCs w:val="22"/>
          <w:lang w:val="fr-FR"/>
        </w:rPr>
        <w:t>S</w:t>
      </w:r>
      <w:r w:rsidRPr="00774B9B">
        <w:rPr>
          <w:rFonts w:ascii="Georgia" w:eastAsia="Georgia" w:hAnsi="Georgia" w:cs="Georgia"/>
          <w:b/>
          <w:spacing w:val="1"/>
          <w:sz w:val="22"/>
          <w:szCs w:val="22"/>
          <w:lang w:val="fr-FR"/>
        </w:rPr>
        <w:t>e</w:t>
      </w:r>
      <w:r w:rsidRPr="00774B9B">
        <w:rPr>
          <w:rFonts w:ascii="Georgia" w:eastAsia="Georgia" w:hAnsi="Georgia" w:cs="Georgia"/>
          <w:b/>
          <w:spacing w:val="-2"/>
          <w:sz w:val="22"/>
          <w:szCs w:val="22"/>
          <w:lang w:val="fr-FR"/>
        </w:rPr>
        <w:t>l</w:t>
      </w:r>
      <w:r w:rsidRPr="00774B9B">
        <w:rPr>
          <w:rFonts w:ascii="Georgia" w:eastAsia="Georgia" w:hAnsi="Georgia" w:cs="Georgia"/>
          <w:b/>
          <w:spacing w:val="1"/>
          <w:sz w:val="22"/>
          <w:szCs w:val="22"/>
          <w:lang w:val="fr-FR"/>
        </w:rPr>
        <w:t>e</w:t>
      </w:r>
      <w:r w:rsidRPr="00774B9B">
        <w:rPr>
          <w:rFonts w:ascii="Georgia" w:eastAsia="Georgia" w:hAnsi="Georgia" w:cs="Georgia"/>
          <w:b/>
          <w:spacing w:val="-2"/>
          <w:sz w:val="22"/>
          <w:szCs w:val="22"/>
          <w:lang w:val="fr-FR"/>
        </w:rPr>
        <w:t>c</w:t>
      </w:r>
      <w:r w:rsidRPr="00774B9B">
        <w:rPr>
          <w:rFonts w:ascii="Georgia" w:eastAsia="Georgia" w:hAnsi="Georgia" w:cs="Georgia"/>
          <w:b/>
          <w:spacing w:val="1"/>
          <w:sz w:val="22"/>
          <w:szCs w:val="22"/>
          <w:lang w:val="fr-FR"/>
        </w:rPr>
        <w:t>t</w:t>
      </w:r>
      <w:r w:rsidRPr="00774B9B">
        <w:rPr>
          <w:rFonts w:ascii="Georgia" w:eastAsia="Georgia" w:hAnsi="Georgia" w:cs="Georgia"/>
          <w:b/>
          <w:spacing w:val="-1"/>
          <w:sz w:val="22"/>
          <w:szCs w:val="22"/>
          <w:lang w:val="fr-FR"/>
        </w:rPr>
        <w:t>io</w:t>
      </w:r>
      <w:r w:rsidRPr="00774B9B">
        <w:rPr>
          <w:rFonts w:ascii="Georgia" w:eastAsia="Georgia" w:hAnsi="Georgia" w:cs="Georgia"/>
          <w:b/>
          <w:sz w:val="22"/>
          <w:szCs w:val="22"/>
          <w:lang w:val="fr-FR"/>
        </w:rPr>
        <w:t>n</w:t>
      </w:r>
      <w:proofErr w:type="spellEnd"/>
      <w:r w:rsidRPr="00774B9B">
        <w:rPr>
          <w:rFonts w:ascii="Georgia" w:eastAsia="Georgia" w:hAnsi="Georgia" w:cs="Georgia"/>
          <w:b/>
          <w:spacing w:val="-4"/>
          <w:sz w:val="22"/>
          <w:szCs w:val="22"/>
          <w:lang w:val="fr-FR"/>
        </w:rPr>
        <w:t xml:space="preserve"> </w:t>
      </w:r>
      <w:r w:rsidRPr="00774B9B">
        <w:rPr>
          <w:rFonts w:ascii="Georgia" w:eastAsia="Georgia" w:hAnsi="Georgia" w:cs="Georgia"/>
          <w:sz w:val="22"/>
          <w:szCs w:val="22"/>
          <w:lang w:val="fr-FR"/>
        </w:rPr>
        <w:t>di</w:t>
      </w:r>
      <w:r w:rsidRPr="00774B9B">
        <w:rPr>
          <w:rFonts w:ascii="Georgia" w:eastAsia="Georgia" w:hAnsi="Georgia" w:cs="Georgia"/>
          <w:spacing w:val="-1"/>
          <w:sz w:val="22"/>
          <w:szCs w:val="22"/>
          <w:lang w:val="fr-FR"/>
        </w:rPr>
        <w:t>al</w:t>
      </w:r>
      <w:r w:rsidRPr="00774B9B">
        <w:rPr>
          <w:rFonts w:ascii="Georgia" w:eastAsia="Georgia" w:hAnsi="Georgia" w:cs="Georgia"/>
          <w:spacing w:val="1"/>
          <w:sz w:val="22"/>
          <w:szCs w:val="22"/>
          <w:lang w:val="fr-FR"/>
        </w:rPr>
        <w:t>o</w:t>
      </w:r>
      <w:r w:rsidRPr="00774B9B">
        <w:rPr>
          <w:rFonts w:ascii="Georgia" w:eastAsia="Georgia" w:hAnsi="Georgia" w:cs="Georgia"/>
          <w:sz w:val="22"/>
          <w:szCs w:val="22"/>
          <w:lang w:val="fr-FR"/>
        </w:rPr>
        <w:t>gue</w:t>
      </w:r>
      <w:r w:rsidRPr="00774B9B">
        <w:rPr>
          <w:rFonts w:ascii="Georgia" w:eastAsia="Georgia" w:hAnsi="Georgia" w:cs="Georgia"/>
          <w:spacing w:val="-2"/>
          <w:sz w:val="22"/>
          <w:szCs w:val="22"/>
          <w:lang w:val="fr-FR"/>
        </w:rPr>
        <w:t xml:space="preserve"> </w:t>
      </w:r>
      <w:r w:rsidRPr="00774B9B">
        <w:rPr>
          <w:rFonts w:ascii="Georgia" w:eastAsia="Georgia" w:hAnsi="Georgia" w:cs="Georgia"/>
          <w:spacing w:val="1"/>
          <w:sz w:val="22"/>
          <w:szCs w:val="22"/>
          <w:lang w:val="fr-FR"/>
        </w:rPr>
        <w:t>bo</w:t>
      </w:r>
      <w:r w:rsidRPr="00774B9B">
        <w:rPr>
          <w:rFonts w:ascii="Georgia" w:eastAsia="Georgia" w:hAnsi="Georgia" w:cs="Georgia"/>
          <w:spacing w:val="-1"/>
          <w:sz w:val="22"/>
          <w:szCs w:val="22"/>
          <w:lang w:val="fr-FR"/>
        </w:rPr>
        <w:t>x</w:t>
      </w:r>
      <w:r w:rsidRPr="00774B9B">
        <w:rPr>
          <w:rFonts w:ascii="Georgia" w:eastAsia="Georgia" w:hAnsi="Georgia" w:cs="Georgia"/>
          <w:sz w:val="22"/>
          <w:szCs w:val="22"/>
          <w:lang w:val="fr-FR"/>
        </w:rPr>
        <w:t>.</w:t>
      </w:r>
    </w:p>
    <w:p w:rsidR="00C818BC" w:rsidRPr="00774B9B" w:rsidRDefault="00C818BC">
      <w:pPr>
        <w:spacing w:before="9" w:line="240" w:lineRule="exact"/>
        <w:rPr>
          <w:sz w:val="24"/>
          <w:szCs w:val="24"/>
          <w:lang w:val="fr-FR"/>
        </w:rPr>
      </w:pPr>
    </w:p>
    <w:p w:rsidR="00C818BC" w:rsidRDefault="00634071">
      <w:pPr>
        <w:ind w:left="1483"/>
        <w:sectPr w:rsidR="00C818BC">
          <w:pgSz w:w="11900" w:h="16840"/>
          <w:pgMar w:top="1360" w:right="1680" w:bottom="280" w:left="1680" w:header="0" w:footer="737" w:gutter="0"/>
          <w:cols w:space="720"/>
        </w:sectPr>
      </w:pPr>
      <w:r>
        <w:pict>
          <v:shape id="_x0000_i1026" type="#_x0000_t75" style="width:279pt;height:193.5pt">
            <v:imagedata r:id="rId11" o:title=""/>
          </v:shape>
        </w:pict>
      </w:r>
    </w:p>
    <w:p w:rsidR="00C818BC" w:rsidRDefault="00634071">
      <w:pPr>
        <w:spacing w:before="80"/>
        <w:ind w:left="840" w:right="73" w:hanging="360"/>
        <w:jc w:val="both"/>
        <w:rPr>
          <w:rFonts w:ascii="Georgia" w:eastAsia="Georgia" w:hAnsi="Georgia" w:cs="Georgia"/>
          <w:sz w:val="22"/>
          <w:szCs w:val="22"/>
        </w:rPr>
      </w:pPr>
      <w:r>
        <w:lastRenderedPageBreak/>
        <w:pict>
          <v:group id="_x0000_s1066" style="position:absolute;left:0;text-align:left;margin-left:84.3pt;margin-top:466.65pt;width:426.7pt;height:33.35pt;z-index:-251659776;mso-position-horizontal-relative:page;mso-position-vertical-relative:page" coordorigin="1686,9333" coordsize="8534,667">
            <v:shape id="_x0000_s1074" style="position:absolute;left:1697;top:9348;width:8513;height:636" coordorigin="1697,9348" coordsize="8513,636" path="m10210,9348r-104,l10106,9984r104,l10210,9348xe" fillcolor="silver" stroked="f">
              <v:path arrowok="t"/>
            </v:shape>
            <v:shape id="_x0000_s1073" style="position:absolute;left:1697;top:9348;width:8513;height:636" coordorigin="1697,9348" coordsize="8513,636" path="m1800,9348r-103,l1697,9984r103,l1800,9348xe" fillcolor="silver" stroked="f">
              <v:path arrowok="t"/>
            </v:shape>
            <v:shape id="_x0000_s1072" style="position:absolute;left:1800;top:9348;width:8306;height:317" coordorigin="1800,9348" coordsize="8306,317" path="m1800,9665r8306,l10106,9348r-8306,l1800,9665xe" fillcolor="silver" stroked="f">
              <v:path arrowok="t"/>
            </v:shape>
            <v:shape id="_x0000_s1071" style="position:absolute;left:1800;top:9665;width:8306;height:319" coordorigin="1800,9665" coordsize="8306,319" path="m1800,9984r8306,l10106,9665r-8306,l1800,9984xe" fillcolor="silver" stroked="f">
              <v:path arrowok="t"/>
            </v:shape>
            <v:shape id="_x0000_s1070" style="position:absolute;left:1697;top:9343;width:8513;height:0" coordorigin="1697,9343" coordsize="8513,0" path="m1697,9343r8513,e" filled="f" strokeweight=".58pt">
              <v:path arrowok="t"/>
            </v:shape>
            <v:shape id="_x0000_s1069" style="position:absolute;left:1692;top:9338;width:0;height:655" coordorigin="1692,9338" coordsize="0,655" path="m1692,9338r,656e" filled="f" strokeweight=".58pt">
              <v:path arrowok="t"/>
            </v:shape>
            <v:shape id="_x0000_s1068" style="position:absolute;left:1697;top:9989;width:8513;height:0" coordorigin="1697,9989" coordsize="8513,0" path="m1697,9989r8513,e" filled="f" strokeweight=".58pt">
              <v:path arrowok="t"/>
            </v:shape>
            <v:shape id="_x0000_s1067" style="position:absolute;left:10214;top:9338;width:0;height:655" coordorigin="10214,9338" coordsize="0,655" path="m10214,9338r,656e" filled="f" strokeweight=".58pt">
              <v:path arrowok="t"/>
            </v:shape>
            <w10:wrap anchorx="page" anchory="page"/>
          </v:group>
        </w:pict>
      </w:r>
      <w:r w:rsidR="00E90B52">
        <w:rPr>
          <w:rFonts w:ascii="Georgia" w:eastAsia="Georgia" w:hAnsi="Georgia" w:cs="Georgia"/>
          <w:sz w:val="22"/>
          <w:szCs w:val="22"/>
        </w:rPr>
        <w:t xml:space="preserve">8.  </w:t>
      </w:r>
      <w:r w:rsidR="00E90B52">
        <w:rPr>
          <w:rFonts w:ascii="Georgia" w:eastAsia="Georgia" w:hAnsi="Georgia" w:cs="Georgia"/>
          <w:spacing w:val="10"/>
          <w:sz w:val="22"/>
          <w:szCs w:val="22"/>
        </w:rPr>
        <w:t xml:space="preserve"> </w:t>
      </w:r>
      <w:r w:rsidR="00E90B52">
        <w:rPr>
          <w:rFonts w:ascii="Georgia" w:eastAsia="Georgia" w:hAnsi="Georgia" w:cs="Georgia"/>
          <w:spacing w:val="1"/>
          <w:sz w:val="22"/>
          <w:szCs w:val="22"/>
        </w:rPr>
        <w:t>Us</w:t>
      </w:r>
      <w:r w:rsidR="00E90B52">
        <w:rPr>
          <w:rFonts w:ascii="Georgia" w:eastAsia="Georgia" w:hAnsi="Georgia" w:cs="Georgia"/>
          <w:sz w:val="22"/>
          <w:szCs w:val="22"/>
        </w:rPr>
        <w:t>e</w:t>
      </w:r>
      <w:r w:rsidR="00E90B52">
        <w:rPr>
          <w:rFonts w:ascii="Georgia" w:eastAsia="Georgia" w:hAnsi="Georgia" w:cs="Georgia"/>
          <w:spacing w:val="-1"/>
          <w:sz w:val="22"/>
          <w:szCs w:val="22"/>
        </w:rPr>
        <w:t xml:space="preserve"> </w:t>
      </w:r>
      <w:r w:rsidR="00E90B52">
        <w:rPr>
          <w:rFonts w:ascii="Georgia" w:eastAsia="Georgia" w:hAnsi="Georgia" w:cs="Georgia"/>
          <w:spacing w:val="1"/>
          <w:sz w:val="22"/>
          <w:szCs w:val="22"/>
        </w:rPr>
        <w:t>th</w:t>
      </w:r>
      <w:r w:rsidR="00E90B52">
        <w:rPr>
          <w:rFonts w:ascii="Georgia" w:eastAsia="Georgia" w:hAnsi="Georgia" w:cs="Georgia"/>
          <w:sz w:val="22"/>
          <w:szCs w:val="22"/>
        </w:rPr>
        <w:t>e</w:t>
      </w:r>
      <w:r w:rsidR="00E90B52">
        <w:rPr>
          <w:rFonts w:ascii="Georgia" w:eastAsia="Georgia" w:hAnsi="Georgia" w:cs="Georgia"/>
          <w:spacing w:val="-1"/>
          <w:sz w:val="22"/>
          <w:szCs w:val="22"/>
        </w:rPr>
        <w:t xml:space="preserve"> </w:t>
      </w:r>
      <w:r w:rsidR="00E90B52">
        <w:rPr>
          <w:rFonts w:ascii="Georgia" w:eastAsia="Georgia" w:hAnsi="Georgia" w:cs="Georgia"/>
          <w:spacing w:val="1"/>
          <w:sz w:val="22"/>
          <w:szCs w:val="22"/>
        </w:rPr>
        <w:t>s</w:t>
      </w:r>
      <w:r w:rsidR="00E90B52">
        <w:rPr>
          <w:rFonts w:ascii="Georgia" w:eastAsia="Georgia" w:hAnsi="Georgia" w:cs="Georgia"/>
          <w:spacing w:val="-2"/>
          <w:sz w:val="22"/>
          <w:szCs w:val="22"/>
        </w:rPr>
        <w:t>c</w:t>
      </w:r>
      <w:r w:rsidR="00E90B52">
        <w:rPr>
          <w:rFonts w:ascii="Georgia" w:eastAsia="Georgia" w:hAnsi="Georgia" w:cs="Georgia"/>
          <w:spacing w:val="1"/>
          <w:sz w:val="22"/>
          <w:szCs w:val="22"/>
        </w:rPr>
        <w:t>ro</w:t>
      </w:r>
      <w:r w:rsidR="00E90B52">
        <w:rPr>
          <w:rFonts w:ascii="Georgia" w:eastAsia="Georgia" w:hAnsi="Georgia" w:cs="Georgia"/>
          <w:spacing w:val="-1"/>
          <w:sz w:val="22"/>
          <w:szCs w:val="22"/>
        </w:rPr>
        <w:t>l</w:t>
      </w:r>
      <w:r w:rsidR="00E90B52">
        <w:rPr>
          <w:rFonts w:ascii="Georgia" w:eastAsia="Georgia" w:hAnsi="Georgia" w:cs="Georgia"/>
          <w:sz w:val="22"/>
          <w:szCs w:val="22"/>
        </w:rPr>
        <w:t>l</w:t>
      </w:r>
      <w:r w:rsidR="00E90B52">
        <w:rPr>
          <w:rFonts w:ascii="Georgia" w:eastAsia="Georgia" w:hAnsi="Georgia" w:cs="Georgia"/>
          <w:spacing w:val="-1"/>
          <w:sz w:val="22"/>
          <w:szCs w:val="22"/>
        </w:rPr>
        <w:t xml:space="preserve"> </w:t>
      </w:r>
      <w:r w:rsidR="00E90B52">
        <w:rPr>
          <w:rFonts w:ascii="Georgia" w:eastAsia="Georgia" w:hAnsi="Georgia" w:cs="Georgia"/>
          <w:spacing w:val="1"/>
          <w:sz w:val="22"/>
          <w:szCs w:val="22"/>
        </w:rPr>
        <w:t>b</w:t>
      </w:r>
      <w:r w:rsidR="00E90B52">
        <w:rPr>
          <w:rFonts w:ascii="Georgia" w:eastAsia="Georgia" w:hAnsi="Georgia" w:cs="Georgia"/>
          <w:spacing w:val="-1"/>
          <w:sz w:val="22"/>
          <w:szCs w:val="22"/>
        </w:rPr>
        <w:t>a</w:t>
      </w:r>
      <w:r w:rsidR="00E90B52">
        <w:rPr>
          <w:rFonts w:ascii="Georgia" w:eastAsia="Georgia" w:hAnsi="Georgia" w:cs="Georgia"/>
          <w:sz w:val="22"/>
          <w:szCs w:val="22"/>
        </w:rPr>
        <w:t>r</w:t>
      </w:r>
      <w:r w:rsidR="00E90B52">
        <w:rPr>
          <w:rFonts w:ascii="Georgia" w:eastAsia="Georgia" w:hAnsi="Georgia" w:cs="Georgia"/>
          <w:spacing w:val="1"/>
          <w:sz w:val="22"/>
          <w:szCs w:val="22"/>
        </w:rPr>
        <w:t xml:space="preserve"> </w:t>
      </w:r>
      <w:r w:rsidR="00E90B52">
        <w:rPr>
          <w:rFonts w:ascii="Georgia" w:eastAsia="Georgia" w:hAnsi="Georgia" w:cs="Georgia"/>
          <w:spacing w:val="-1"/>
          <w:sz w:val="22"/>
          <w:szCs w:val="22"/>
        </w:rPr>
        <w:t>a</w:t>
      </w:r>
      <w:r w:rsidR="00E90B52">
        <w:rPr>
          <w:rFonts w:ascii="Georgia" w:eastAsia="Georgia" w:hAnsi="Georgia" w:cs="Georgia"/>
          <w:sz w:val="22"/>
          <w:szCs w:val="22"/>
        </w:rPr>
        <w:t xml:space="preserve">t </w:t>
      </w:r>
      <w:r w:rsidR="00E90B52">
        <w:rPr>
          <w:rFonts w:ascii="Georgia" w:eastAsia="Georgia" w:hAnsi="Georgia" w:cs="Georgia"/>
          <w:spacing w:val="1"/>
          <w:sz w:val="22"/>
          <w:szCs w:val="22"/>
        </w:rPr>
        <w:t>th</w:t>
      </w:r>
      <w:r w:rsidR="00E90B52">
        <w:rPr>
          <w:rFonts w:ascii="Georgia" w:eastAsia="Georgia" w:hAnsi="Georgia" w:cs="Georgia"/>
          <w:sz w:val="22"/>
          <w:szCs w:val="22"/>
        </w:rPr>
        <w:t>e</w:t>
      </w:r>
      <w:r w:rsidR="00E90B52">
        <w:rPr>
          <w:rFonts w:ascii="Georgia" w:eastAsia="Georgia" w:hAnsi="Georgia" w:cs="Georgia"/>
          <w:spacing w:val="-4"/>
          <w:sz w:val="22"/>
          <w:szCs w:val="22"/>
        </w:rPr>
        <w:t xml:space="preserve"> </w:t>
      </w:r>
      <w:r w:rsidR="00E90B52">
        <w:rPr>
          <w:rFonts w:ascii="Georgia" w:eastAsia="Georgia" w:hAnsi="Georgia" w:cs="Georgia"/>
          <w:spacing w:val="1"/>
          <w:sz w:val="22"/>
          <w:szCs w:val="22"/>
        </w:rPr>
        <w:t>b</w:t>
      </w:r>
      <w:r w:rsidR="00E90B52">
        <w:rPr>
          <w:rFonts w:ascii="Georgia" w:eastAsia="Georgia" w:hAnsi="Georgia" w:cs="Georgia"/>
          <w:spacing w:val="-1"/>
          <w:sz w:val="22"/>
          <w:szCs w:val="22"/>
        </w:rPr>
        <w:t>o</w:t>
      </w:r>
      <w:r w:rsidR="00E90B52">
        <w:rPr>
          <w:rFonts w:ascii="Georgia" w:eastAsia="Georgia" w:hAnsi="Georgia" w:cs="Georgia"/>
          <w:spacing w:val="1"/>
          <w:sz w:val="22"/>
          <w:szCs w:val="22"/>
        </w:rPr>
        <w:t>t</w:t>
      </w:r>
      <w:r w:rsidR="00E90B52">
        <w:rPr>
          <w:rFonts w:ascii="Georgia" w:eastAsia="Georgia" w:hAnsi="Georgia" w:cs="Georgia"/>
          <w:spacing w:val="-2"/>
          <w:sz w:val="22"/>
          <w:szCs w:val="22"/>
        </w:rPr>
        <w:t>t</w:t>
      </w:r>
      <w:r w:rsidR="00E90B52">
        <w:rPr>
          <w:rFonts w:ascii="Georgia" w:eastAsia="Georgia" w:hAnsi="Georgia" w:cs="Georgia"/>
          <w:spacing w:val="1"/>
          <w:sz w:val="22"/>
          <w:szCs w:val="22"/>
        </w:rPr>
        <w:t>o</w:t>
      </w:r>
      <w:r w:rsidR="00E90B52">
        <w:rPr>
          <w:rFonts w:ascii="Georgia" w:eastAsia="Georgia" w:hAnsi="Georgia" w:cs="Georgia"/>
          <w:sz w:val="22"/>
          <w:szCs w:val="22"/>
        </w:rPr>
        <w:t xml:space="preserve">m </w:t>
      </w:r>
      <w:r w:rsidR="00E90B52">
        <w:rPr>
          <w:rFonts w:ascii="Georgia" w:eastAsia="Georgia" w:hAnsi="Georgia" w:cs="Georgia"/>
          <w:spacing w:val="1"/>
          <w:sz w:val="22"/>
          <w:szCs w:val="22"/>
        </w:rPr>
        <w:t>t</w:t>
      </w:r>
      <w:r w:rsidR="00E90B52">
        <w:rPr>
          <w:rFonts w:ascii="Georgia" w:eastAsia="Georgia" w:hAnsi="Georgia" w:cs="Georgia"/>
          <w:sz w:val="22"/>
          <w:szCs w:val="22"/>
        </w:rPr>
        <w:t>o</w:t>
      </w:r>
      <w:r w:rsidR="00E90B52">
        <w:rPr>
          <w:rFonts w:ascii="Georgia" w:eastAsia="Georgia" w:hAnsi="Georgia" w:cs="Georgia"/>
          <w:spacing w:val="1"/>
          <w:sz w:val="22"/>
          <w:szCs w:val="22"/>
        </w:rPr>
        <w:t xml:space="preserve"> </w:t>
      </w:r>
      <w:r w:rsidR="00E90B52">
        <w:rPr>
          <w:rFonts w:ascii="Georgia" w:eastAsia="Georgia" w:hAnsi="Georgia" w:cs="Georgia"/>
          <w:spacing w:val="-2"/>
          <w:sz w:val="22"/>
          <w:szCs w:val="22"/>
        </w:rPr>
        <w:t>m</w:t>
      </w:r>
      <w:r w:rsidR="00E90B52">
        <w:rPr>
          <w:rFonts w:ascii="Georgia" w:eastAsia="Georgia" w:hAnsi="Georgia" w:cs="Georgia"/>
          <w:spacing w:val="1"/>
          <w:sz w:val="22"/>
          <w:szCs w:val="22"/>
        </w:rPr>
        <w:t>ov</w:t>
      </w:r>
      <w:r w:rsidR="00E90B52">
        <w:rPr>
          <w:rFonts w:ascii="Georgia" w:eastAsia="Georgia" w:hAnsi="Georgia" w:cs="Georgia"/>
          <w:sz w:val="22"/>
          <w:szCs w:val="22"/>
        </w:rPr>
        <w:t>e</w:t>
      </w:r>
      <w:r w:rsidR="00E90B52">
        <w:rPr>
          <w:rFonts w:ascii="Georgia" w:eastAsia="Georgia" w:hAnsi="Georgia" w:cs="Georgia"/>
          <w:spacing w:val="-2"/>
          <w:sz w:val="22"/>
          <w:szCs w:val="22"/>
        </w:rPr>
        <w:t xml:space="preserve"> </w:t>
      </w:r>
      <w:r w:rsidR="00E90B52">
        <w:rPr>
          <w:rFonts w:ascii="Georgia" w:eastAsia="Georgia" w:hAnsi="Georgia" w:cs="Georgia"/>
          <w:spacing w:val="-1"/>
          <w:sz w:val="22"/>
          <w:szCs w:val="22"/>
        </w:rPr>
        <w:t>y</w:t>
      </w:r>
      <w:r w:rsidR="00E90B52">
        <w:rPr>
          <w:rFonts w:ascii="Georgia" w:eastAsia="Georgia" w:hAnsi="Georgia" w:cs="Georgia"/>
          <w:spacing w:val="1"/>
          <w:sz w:val="22"/>
          <w:szCs w:val="22"/>
        </w:rPr>
        <w:t>o</w:t>
      </w:r>
      <w:r w:rsidR="00E90B52">
        <w:rPr>
          <w:rFonts w:ascii="Georgia" w:eastAsia="Georgia" w:hAnsi="Georgia" w:cs="Georgia"/>
          <w:sz w:val="22"/>
          <w:szCs w:val="22"/>
        </w:rPr>
        <w:t xml:space="preserve">ur </w:t>
      </w:r>
      <w:r w:rsidR="00E90B52">
        <w:rPr>
          <w:rFonts w:ascii="Georgia" w:eastAsia="Georgia" w:hAnsi="Georgia" w:cs="Georgia"/>
          <w:spacing w:val="-1"/>
          <w:sz w:val="22"/>
          <w:szCs w:val="22"/>
        </w:rPr>
        <w:t>v</w:t>
      </w:r>
      <w:r w:rsidR="00E90B52">
        <w:rPr>
          <w:rFonts w:ascii="Georgia" w:eastAsia="Georgia" w:hAnsi="Georgia" w:cs="Georgia"/>
          <w:sz w:val="22"/>
          <w:szCs w:val="22"/>
        </w:rPr>
        <w:t>i</w:t>
      </w:r>
      <w:r w:rsidR="00E90B52">
        <w:rPr>
          <w:rFonts w:ascii="Georgia" w:eastAsia="Georgia" w:hAnsi="Georgia" w:cs="Georgia"/>
          <w:spacing w:val="-1"/>
          <w:sz w:val="22"/>
          <w:szCs w:val="22"/>
        </w:rPr>
        <w:t>e</w:t>
      </w:r>
      <w:r w:rsidR="00E90B52">
        <w:rPr>
          <w:rFonts w:ascii="Georgia" w:eastAsia="Georgia" w:hAnsi="Georgia" w:cs="Georgia"/>
          <w:sz w:val="22"/>
          <w:szCs w:val="22"/>
        </w:rPr>
        <w:t>w</w:t>
      </w:r>
      <w:r w:rsidR="00E90B52">
        <w:rPr>
          <w:rFonts w:ascii="Georgia" w:eastAsia="Georgia" w:hAnsi="Georgia" w:cs="Georgia"/>
          <w:spacing w:val="1"/>
          <w:sz w:val="22"/>
          <w:szCs w:val="22"/>
        </w:rPr>
        <w:t xml:space="preserve"> t</w:t>
      </w:r>
      <w:r w:rsidR="00E90B52">
        <w:rPr>
          <w:rFonts w:ascii="Georgia" w:eastAsia="Georgia" w:hAnsi="Georgia" w:cs="Georgia"/>
          <w:sz w:val="22"/>
          <w:szCs w:val="22"/>
        </w:rPr>
        <w:t>o</w:t>
      </w:r>
      <w:r w:rsidR="00E90B52">
        <w:rPr>
          <w:rFonts w:ascii="Georgia" w:eastAsia="Georgia" w:hAnsi="Georgia" w:cs="Georgia"/>
          <w:spacing w:val="1"/>
          <w:sz w:val="22"/>
          <w:szCs w:val="22"/>
        </w:rPr>
        <w:t xml:space="preserve"> th</w:t>
      </w:r>
      <w:r w:rsidR="00E90B52">
        <w:rPr>
          <w:rFonts w:ascii="Georgia" w:eastAsia="Georgia" w:hAnsi="Georgia" w:cs="Georgia"/>
          <w:sz w:val="22"/>
          <w:szCs w:val="22"/>
        </w:rPr>
        <w:t>e</w:t>
      </w:r>
      <w:r w:rsidR="00E90B52">
        <w:rPr>
          <w:rFonts w:ascii="Georgia" w:eastAsia="Georgia" w:hAnsi="Georgia" w:cs="Georgia"/>
          <w:spacing w:val="-1"/>
          <w:sz w:val="22"/>
          <w:szCs w:val="22"/>
        </w:rPr>
        <w:t xml:space="preserve"> </w:t>
      </w:r>
      <w:r w:rsidR="00E90B52">
        <w:rPr>
          <w:rFonts w:ascii="Georgia" w:eastAsia="Georgia" w:hAnsi="Georgia" w:cs="Georgia"/>
          <w:sz w:val="22"/>
          <w:szCs w:val="22"/>
        </w:rPr>
        <w:t>f</w:t>
      </w:r>
      <w:r w:rsidR="00E90B52">
        <w:rPr>
          <w:rFonts w:ascii="Georgia" w:eastAsia="Georgia" w:hAnsi="Georgia" w:cs="Georgia"/>
          <w:spacing w:val="-1"/>
          <w:sz w:val="22"/>
          <w:szCs w:val="22"/>
        </w:rPr>
        <w:t>a</w:t>
      </w:r>
      <w:r w:rsidR="00E90B52">
        <w:rPr>
          <w:rFonts w:ascii="Georgia" w:eastAsia="Georgia" w:hAnsi="Georgia" w:cs="Georgia"/>
          <w:sz w:val="22"/>
          <w:szCs w:val="22"/>
        </w:rPr>
        <w:t>r</w:t>
      </w:r>
      <w:r w:rsidR="00E90B52">
        <w:rPr>
          <w:rFonts w:ascii="Georgia" w:eastAsia="Georgia" w:hAnsi="Georgia" w:cs="Georgia"/>
          <w:spacing w:val="1"/>
          <w:sz w:val="22"/>
          <w:szCs w:val="22"/>
        </w:rPr>
        <w:t xml:space="preserve"> r</w:t>
      </w:r>
      <w:r w:rsidR="00E90B52">
        <w:rPr>
          <w:rFonts w:ascii="Georgia" w:eastAsia="Georgia" w:hAnsi="Georgia" w:cs="Georgia"/>
          <w:sz w:val="22"/>
          <w:szCs w:val="22"/>
        </w:rPr>
        <w:t>i</w:t>
      </w:r>
      <w:r w:rsidR="00E90B52">
        <w:rPr>
          <w:rFonts w:ascii="Georgia" w:eastAsia="Georgia" w:hAnsi="Georgia" w:cs="Georgia"/>
          <w:spacing w:val="-2"/>
          <w:sz w:val="22"/>
          <w:szCs w:val="22"/>
        </w:rPr>
        <w:t>g</w:t>
      </w:r>
      <w:r w:rsidR="00E90B52">
        <w:rPr>
          <w:rFonts w:ascii="Georgia" w:eastAsia="Georgia" w:hAnsi="Georgia" w:cs="Georgia"/>
          <w:spacing w:val="1"/>
          <w:sz w:val="22"/>
          <w:szCs w:val="22"/>
        </w:rPr>
        <w:t>h</w:t>
      </w:r>
      <w:r w:rsidR="00E90B52">
        <w:rPr>
          <w:rFonts w:ascii="Georgia" w:eastAsia="Georgia" w:hAnsi="Georgia" w:cs="Georgia"/>
          <w:sz w:val="22"/>
          <w:szCs w:val="22"/>
        </w:rPr>
        <w:t>t</w:t>
      </w:r>
      <w:r w:rsidR="00E90B52">
        <w:rPr>
          <w:rFonts w:ascii="Georgia" w:eastAsia="Georgia" w:hAnsi="Georgia" w:cs="Georgia"/>
          <w:spacing w:val="-2"/>
          <w:sz w:val="22"/>
          <w:szCs w:val="22"/>
        </w:rPr>
        <w:t xml:space="preserve"> </w:t>
      </w:r>
      <w:r w:rsidR="00E90B52">
        <w:rPr>
          <w:rFonts w:ascii="Georgia" w:eastAsia="Georgia" w:hAnsi="Georgia" w:cs="Georgia"/>
          <w:spacing w:val="1"/>
          <w:sz w:val="22"/>
          <w:szCs w:val="22"/>
        </w:rPr>
        <w:t>h</w:t>
      </w:r>
      <w:r w:rsidR="00E90B52">
        <w:rPr>
          <w:rFonts w:ascii="Georgia" w:eastAsia="Georgia" w:hAnsi="Georgia" w:cs="Georgia"/>
          <w:spacing w:val="-1"/>
          <w:sz w:val="22"/>
          <w:szCs w:val="22"/>
        </w:rPr>
        <w:t>an</w:t>
      </w:r>
      <w:r w:rsidR="00E90B52">
        <w:rPr>
          <w:rFonts w:ascii="Georgia" w:eastAsia="Georgia" w:hAnsi="Georgia" w:cs="Georgia"/>
          <w:sz w:val="22"/>
          <w:szCs w:val="22"/>
        </w:rPr>
        <w:t xml:space="preserve">d </w:t>
      </w:r>
      <w:r w:rsidR="00E90B52">
        <w:rPr>
          <w:rFonts w:ascii="Georgia" w:eastAsia="Georgia" w:hAnsi="Georgia" w:cs="Georgia"/>
          <w:spacing w:val="1"/>
          <w:sz w:val="22"/>
          <w:szCs w:val="22"/>
        </w:rPr>
        <w:t>s</w:t>
      </w:r>
      <w:r w:rsidR="00E90B52">
        <w:rPr>
          <w:rFonts w:ascii="Georgia" w:eastAsia="Georgia" w:hAnsi="Georgia" w:cs="Georgia"/>
          <w:spacing w:val="-2"/>
          <w:sz w:val="22"/>
          <w:szCs w:val="22"/>
        </w:rPr>
        <w:t>i</w:t>
      </w:r>
      <w:r w:rsidR="00E90B52">
        <w:rPr>
          <w:rFonts w:ascii="Georgia" w:eastAsia="Georgia" w:hAnsi="Georgia" w:cs="Georgia"/>
          <w:sz w:val="22"/>
          <w:szCs w:val="22"/>
        </w:rPr>
        <w:t>de</w:t>
      </w:r>
      <w:r w:rsidR="00E90B52">
        <w:rPr>
          <w:rFonts w:ascii="Georgia" w:eastAsia="Georgia" w:hAnsi="Georgia" w:cs="Georgia"/>
          <w:spacing w:val="-1"/>
          <w:sz w:val="22"/>
          <w:szCs w:val="22"/>
        </w:rPr>
        <w:t xml:space="preserve"> </w:t>
      </w:r>
      <w:r w:rsidR="00E90B52">
        <w:rPr>
          <w:rFonts w:ascii="Georgia" w:eastAsia="Georgia" w:hAnsi="Georgia" w:cs="Georgia"/>
          <w:spacing w:val="1"/>
          <w:sz w:val="22"/>
          <w:szCs w:val="22"/>
        </w:rPr>
        <w:t>o</w:t>
      </w:r>
      <w:r w:rsidR="00E90B52">
        <w:rPr>
          <w:rFonts w:ascii="Georgia" w:eastAsia="Georgia" w:hAnsi="Georgia" w:cs="Georgia"/>
          <w:sz w:val="22"/>
          <w:szCs w:val="22"/>
        </w:rPr>
        <w:t xml:space="preserve">f </w:t>
      </w:r>
      <w:r w:rsidR="00E90B52">
        <w:rPr>
          <w:rFonts w:ascii="Georgia" w:eastAsia="Georgia" w:hAnsi="Georgia" w:cs="Georgia"/>
          <w:spacing w:val="1"/>
          <w:sz w:val="22"/>
          <w:szCs w:val="22"/>
        </w:rPr>
        <w:t>th</w:t>
      </w:r>
      <w:r w:rsidR="00E90B52">
        <w:rPr>
          <w:rFonts w:ascii="Georgia" w:eastAsia="Georgia" w:hAnsi="Georgia" w:cs="Georgia"/>
          <w:sz w:val="22"/>
          <w:szCs w:val="22"/>
        </w:rPr>
        <w:t>e</w:t>
      </w:r>
      <w:r w:rsidR="00E90B52">
        <w:rPr>
          <w:rFonts w:ascii="Georgia" w:eastAsia="Georgia" w:hAnsi="Georgia" w:cs="Georgia"/>
          <w:spacing w:val="2"/>
          <w:sz w:val="22"/>
          <w:szCs w:val="22"/>
        </w:rPr>
        <w:t xml:space="preserve"> </w:t>
      </w:r>
      <w:r w:rsidR="00E90B52">
        <w:rPr>
          <w:rFonts w:ascii="Georgia" w:eastAsia="Georgia" w:hAnsi="Georgia" w:cs="Georgia"/>
          <w:spacing w:val="1"/>
          <w:sz w:val="22"/>
          <w:szCs w:val="22"/>
        </w:rPr>
        <w:t>t</w:t>
      </w:r>
      <w:r w:rsidR="00E90B52">
        <w:rPr>
          <w:rFonts w:ascii="Georgia" w:eastAsia="Georgia" w:hAnsi="Georgia" w:cs="Georgia"/>
          <w:spacing w:val="-3"/>
          <w:sz w:val="22"/>
          <w:szCs w:val="22"/>
        </w:rPr>
        <w:t>a</w:t>
      </w:r>
      <w:r w:rsidR="00E90B52">
        <w:rPr>
          <w:rFonts w:ascii="Georgia" w:eastAsia="Georgia" w:hAnsi="Georgia" w:cs="Georgia"/>
          <w:spacing w:val="1"/>
          <w:sz w:val="22"/>
          <w:szCs w:val="22"/>
        </w:rPr>
        <w:t>b</w:t>
      </w:r>
      <w:r w:rsidR="00E90B52">
        <w:rPr>
          <w:rFonts w:ascii="Georgia" w:eastAsia="Georgia" w:hAnsi="Georgia" w:cs="Georgia"/>
          <w:spacing w:val="-1"/>
          <w:sz w:val="22"/>
          <w:szCs w:val="22"/>
        </w:rPr>
        <w:t>le</w:t>
      </w:r>
      <w:r w:rsidR="00E90B52">
        <w:rPr>
          <w:rFonts w:ascii="Georgia" w:eastAsia="Georgia" w:hAnsi="Georgia" w:cs="Georgia"/>
          <w:sz w:val="22"/>
          <w:szCs w:val="22"/>
        </w:rPr>
        <w:t>.</w:t>
      </w:r>
      <w:r w:rsidR="00E90B52">
        <w:rPr>
          <w:rFonts w:ascii="Georgia" w:eastAsia="Georgia" w:hAnsi="Georgia" w:cs="Georgia"/>
          <w:spacing w:val="4"/>
          <w:sz w:val="22"/>
          <w:szCs w:val="22"/>
        </w:rPr>
        <w:t xml:space="preserve"> </w:t>
      </w:r>
      <w:r w:rsidR="00E90B52">
        <w:rPr>
          <w:rFonts w:ascii="Georgia" w:eastAsia="Georgia" w:hAnsi="Georgia" w:cs="Georgia"/>
          <w:sz w:val="22"/>
          <w:szCs w:val="22"/>
        </w:rPr>
        <w:t>H</w:t>
      </w:r>
      <w:r w:rsidR="00E90B52">
        <w:rPr>
          <w:rFonts w:ascii="Georgia" w:eastAsia="Georgia" w:hAnsi="Georgia" w:cs="Georgia"/>
          <w:spacing w:val="-1"/>
          <w:sz w:val="22"/>
          <w:szCs w:val="22"/>
        </w:rPr>
        <w:t>e</w:t>
      </w:r>
      <w:r w:rsidR="00E90B52">
        <w:rPr>
          <w:rFonts w:ascii="Georgia" w:eastAsia="Georgia" w:hAnsi="Georgia" w:cs="Georgia"/>
          <w:spacing w:val="1"/>
          <w:sz w:val="22"/>
          <w:szCs w:val="22"/>
        </w:rPr>
        <w:t>r</w:t>
      </w:r>
      <w:r w:rsidR="00E90B52">
        <w:rPr>
          <w:rFonts w:ascii="Georgia" w:eastAsia="Georgia" w:hAnsi="Georgia" w:cs="Georgia"/>
          <w:sz w:val="22"/>
          <w:szCs w:val="22"/>
        </w:rPr>
        <w:t>e</w:t>
      </w:r>
      <w:r w:rsidR="00E90B52">
        <w:rPr>
          <w:rFonts w:ascii="Georgia" w:eastAsia="Georgia" w:hAnsi="Georgia" w:cs="Georgia"/>
          <w:spacing w:val="2"/>
          <w:sz w:val="22"/>
          <w:szCs w:val="22"/>
        </w:rPr>
        <w:t xml:space="preserve"> </w:t>
      </w:r>
      <w:r w:rsidR="00E90B52">
        <w:rPr>
          <w:rFonts w:ascii="Georgia" w:eastAsia="Georgia" w:hAnsi="Georgia" w:cs="Georgia"/>
          <w:spacing w:val="-1"/>
          <w:sz w:val="22"/>
          <w:szCs w:val="22"/>
        </w:rPr>
        <w:t>a</w:t>
      </w:r>
      <w:r w:rsidR="00E90B52">
        <w:rPr>
          <w:rFonts w:ascii="Georgia" w:eastAsia="Georgia" w:hAnsi="Georgia" w:cs="Georgia"/>
          <w:spacing w:val="1"/>
          <w:sz w:val="22"/>
          <w:szCs w:val="22"/>
        </w:rPr>
        <w:t>r</w:t>
      </w:r>
      <w:r w:rsidR="00E90B52">
        <w:rPr>
          <w:rFonts w:ascii="Georgia" w:eastAsia="Georgia" w:hAnsi="Georgia" w:cs="Georgia"/>
          <w:sz w:val="22"/>
          <w:szCs w:val="22"/>
        </w:rPr>
        <w:t>e</w:t>
      </w:r>
      <w:r w:rsidR="00E90B52">
        <w:rPr>
          <w:rFonts w:ascii="Georgia" w:eastAsia="Georgia" w:hAnsi="Georgia" w:cs="Georgia"/>
          <w:spacing w:val="2"/>
          <w:sz w:val="22"/>
          <w:szCs w:val="22"/>
        </w:rPr>
        <w:t xml:space="preserve"> </w:t>
      </w:r>
      <w:r w:rsidR="00E90B52">
        <w:rPr>
          <w:rFonts w:ascii="Georgia" w:eastAsia="Georgia" w:hAnsi="Georgia" w:cs="Georgia"/>
          <w:spacing w:val="-2"/>
          <w:sz w:val="22"/>
          <w:szCs w:val="22"/>
        </w:rPr>
        <w:t>t</w:t>
      </w:r>
      <w:r w:rsidR="00E90B52">
        <w:rPr>
          <w:rFonts w:ascii="Georgia" w:eastAsia="Georgia" w:hAnsi="Georgia" w:cs="Georgia"/>
          <w:spacing w:val="1"/>
          <w:sz w:val="22"/>
          <w:szCs w:val="22"/>
        </w:rPr>
        <w:t>h</w:t>
      </w:r>
      <w:r w:rsidR="00E90B52">
        <w:rPr>
          <w:rFonts w:ascii="Georgia" w:eastAsia="Georgia" w:hAnsi="Georgia" w:cs="Georgia"/>
          <w:sz w:val="22"/>
          <w:szCs w:val="22"/>
        </w:rPr>
        <w:t>e</w:t>
      </w:r>
      <w:r w:rsidR="00E90B52">
        <w:rPr>
          <w:rFonts w:ascii="Georgia" w:eastAsia="Georgia" w:hAnsi="Georgia" w:cs="Georgia"/>
          <w:spacing w:val="2"/>
          <w:sz w:val="22"/>
          <w:szCs w:val="22"/>
        </w:rPr>
        <w:t xml:space="preserve"> </w:t>
      </w:r>
      <w:r w:rsidR="00E90B52">
        <w:rPr>
          <w:rFonts w:ascii="Georgia" w:eastAsia="Georgia" w:hAnsi="Georgia" w:cs="Georgia"/>
          <w:spacing w:val="-3"/>
          <w:sz w:val="22"/>
          <w:szCs w:val="22"/>
        </w:rPr>
        <w:t>l</w:t>
      </w:r>
      <w:r w:rsidR="00E90B52">
        <w:rPr>
          <w:rFonts w:ascii="Georgia" w:eastAsia="Georgia" w:hAnsi="Georgia" w:cs="Georgia"/>
          <w:sz w:val="22"/>
          <w:szCs w:val="22"/>
        </w:rPr>
        <w:t>i</w:t>
      </w:r>
      <w:r w:rsidR="00E90B52">
        <w:rPr>
          <w:rFonts w:ascii="Georgia" w:eastAsia="Georgia" w:hAnsi="Georgia" w:cs="Georgia"/>
          <w:spacing w:val="1"/>
          <w:sz w:val="22"/>
          <w:szCs w:val="22"/>
        </w:rPr>
        <w:t>st</w:t>
      </w:r>
      <w:r w:rsidR="00E90B52">
        <w:rPr>
          <w:rFonts w:ascii="Georgia" w:eastAsia="Georgia" w:hAnsi="Georgia" w:cs="Georgia"/>
          <w:sz w:val="22"/>
          <w:szCs w:val="22"/>
        </w:rPr>
        <w:t>i</w:t>
      </w:r>
      <w:r w:rsidR="00E90B52">
        <w:rPr>
          <w:rFonts w:ascii="Georgia" w:eastAsia="Georgia" w:hAnsi="Georgia" w:cs="Georgia"/>
          <w:spacing w:val="-1"/>
          <w:sz w:val="22"/>
          <w:szCs w:val="22"/>
        </w:rPr>
        <w:t>n</w:t>
      </w:r>
      <w:r w:rsidR="00E90B52">
        <w:rPr>
          <w:rFonts w:ascii="Georgia" w:eastAsia="Georgia" w:hAnsi="Georgia" w:cs="Georgia"/>
          <w:spacing w:val="-2"/>
          <w:sz w:val="22"/>
          <w:szCs w:val="22"/>
        </w:rPr>
        <w:t>g</w:t>
      </w:r>
      <w:r w:rsidR="00E90B52">
        <w:rPr>
          <w:rFonts w:ascii="Georgia" w:eastAsia="Georgia" w:hAnsi="Georgia" w:cs="Georgia"/>
          <w:sz w:val="22"/>
          <w:szCs w:val="22"/>
        </w:rPr>
        <w:t>s</w:t>
      </w:r>
      <w:r w:rsidR="00E90B52">
        <w:rPr>
          <w:rFonts w:ascii="Georgia" w:eastAsia="Georgia" w:hAnsi="Georgia" w:cs="Georgia"/>
          <w:spacing w:val="4"/>
          <w:sz w:val="22"/>
          <w:szCs w:val="22"/>
        </w:rPr>
        <w:t xml:space="preserve"> </w:t>
      </w:r>
      <w:r w:rsidR="00E90B52">
        <w:rPr>
          <w:rFonts w:ascii="Georgia" w:eastAsia="Georgia" w:hAnsi="Georgia" w:cs="Georgia"/>
          <w:spacing w:val="-1"/>
          <w:sz w:val="22"/>
          <w:szCs w:val="22"/>
        </w:rPr>
        <w:t>o</w:t>
      </w:r>
      <w:r w:rsidR="00E90B52">
        <w:rPr>
          <w:rFonts w:ascii="Georgia" w:eastAsia="Georgia" w:hAnsi="Georgia" w:cs="Georgia"/>
          <w:sz w:val="22"/>
          <w:szCs w:val="22"/>
        </w:rPr>
        <w:t>f</w:t>
      </w:r>
      <w:r w:rsidR="00E90B52">
        <w:rPr>
          <w:rFonts w:ascii="Georgia" w:eastAsia="Georgia" w:hAnsi="Georgia" w:cs="Georgia"/>
          <w:spacing w:val="3"/>
          <w:sz w:val="22"/>
          <w:szCs w:val="22"/>
        </w:rPr>
        <w:t xml:space="preserve"> </w:t>
      </w:r>
      <w:r w:rsidR="00E90B52">
        <w:rPr>
          <w:rFonts w:ascii="Georgia" w:eastAsia="Georgia" w:hAnsi="Georgia" w:cs="Georgia"/>
          <w:spacing w:val="-2"/>
          <w:sz w:val="22"/>
          <w:szCs w:val="22"/>
        </w:rPr>
        <w:t>t</w:t>
      </w:r>
      <w:r w:rsidR="00E90B52">
        <w:rPr>
          <w:rFonts w:ascii="Georgia" w:eastAsia="Georgia" w:hAnsi="Georgia" w:cs="Georgia"/>
          <w:spacing w:val="1"/>
          <w:sz w:val="22"/>
          <w:szCs w:val="22"/>
        </w:rPr>
        <w:t>h</w:t>
      </w:r>
      <w:r w:rsidR="00E90B52">
        <w:rPr>
          <w:rFonts w:ascii="Georgia" w:eastAsia="Georgia" w:hAnsi="Georgia" w:cs="Georgia"/>
          <w:sz w:val="22"/>
          <w:szCs w:val="22"/>
        </w:rPr>
        <w:t>e</w:t>
      </w:r>
      <w:r w:rsidR="00E90B52">
        <w:rPr>
          <w:rFonts w:ascii="Georgia" w:eastAsia="Georgia" w:hAnsi="Georgia" w:cs="Georgia"/>
          <w:spacing w:val="2"/>
          <w:sz w:val="22"/>
          <w:szCs w:val="22"/>
        </w:rPr>
        <w:t xml:space="preserve"> </w:t>
      </w:r>
      <w:r w:rsidR="00E90B52">
        <w:rPr>
          <w:rFonts w:ascii="Georgia" w:eastAsia="Georgia" w:hAnsi="Georgia" w:cs="Georgia"/>
          <w:spacing w:val="-1"/>
          <w:sz w:val="22"/>
          <w:szCs w:val="22"/>
        </w:rPr>
        <w:t>e</w:t>
      </w:r>
      <w:r w:rsidR="00E90B52">
        <w:rPr>
          <w:rFonts w:ascii="Georgia" w:eastAsia="Georgia" w:hAnsi="Georgia" w:cs="Georgia"/>
          <w:spacing w:val="1"/>
          <w:sz w:val="22"/>
          <w:szCs w:val="22"/>
        </w:rPr>
        <w:t>r</w:t>
      </w:r>
      <w:r w:rsidR="00E90B52">
        <w:rPr>
          <w:rFonts w:ascii="Georgia" w:eastAsia="Georgia" w:hAnsi="Georgia" w:cs="Georgia"/>
          <w:spacing w:val="-2"/>
          <w:sz w:val="22"/>
          <w:szCs w:val="22"/>
        </w:rPr>
        <w:t>r</w:t>
      </w:r>
      <w:r w:rsidR="00E90B52">
        <w:rPr>
          <w:rFonts w:ascii="Georgia" w:eastAsia="Georgia" w:hAnsi="Georgia" w:cs="Georgia"/>
          <w:spacing w:val="1"/>
          <w:sz w:val="22"/>
          <w:szCs w:val="22"/>
        </w:rPr>
        <w:t>o</w:t>
      </w:r>
      <w:r w:rsidR="00E90B52">
        <w:rPr>
          <w:rFonts w:ascii="Georgia" w:eastAsia="Georgia" w:hAnsi="Georgia" w:cs="Georgia"/>
          <w:sz w:val="22"/>
          <w:szCs w:val="22"/>
        </w:rPr>
        <w:t>r</w:t>
      </w:r>
      <w:r w:rsidR="00E90B52">
        <w:rPr>
          <w:rFonts w:ascii="Georgia" w:eastAsia="Georgia" w:hAnsi="Georgia" w:cs="Georgia"/>
          <w:spacing w:val="2"/>
          <w:sz w:val="22"/>
          <w:szCs w:val="22"/>
        </w:rPr>
        <w:t xml:space="preserve"> </w:t>
      </w:r>
      <w:r w:rsidR="00E90B52">
        <w:rPr>
          <w:rFonts w:ascii="Georgia" w:eastAsia="Georgia" w:hAnsi="Georgia" w:cs="Georgia"/>
          <w:sz w:val="22"/>
          <w:szCs w:val="22"/>
        </w:rPr>
        <w:t>f</w:t>
      </w:r>
      <w:r w:rsidR="00E90B52">
        <w:rPr>
          <w:rFonts w:ascii="Georgia" w:eastAsia="Georgia" w:hAnsi="Georgia" w:cs="Georgia"/>
          <w:spacing w:val="-1"/>
          <w:sz w:val="22"/>
          <w:szCs w:val="22"/>
        </w:rPr>
        <w:t>o</w:t>
      </w:r>
      <w:r w:rsidR="00E90B52">
        <w:rPr>
          <w:rFonts w:ascii="Georgia" w:eastAsia="Georgia" w:hAnsi="Georgia" w:cs="Georgia"/>
          <w:sz w:val="22"/>
          <w:szCs w:val="22"/>
        </w:rPr>
        <w:t>r</w:t>
      </w:r>
      <w:r w:rsidR="00E90B52">
        <w:rPr>
          <w:rFonts w:ascii="Georgia" w:eastAsia="Georgia" w:hAnsi="Georgia" w:cs="Georgia"/>
          <w:spacing w:val="4"/>
          <w:sz w:val="22"/>
          <w:szCs w:val="22"/>
        </w:rPr>
        <w:t xml:space="preserve"> </w:t>
      </w:r>
      <w:r w:rsidR="00E90B52">
        <w:rPr>
          <w:rFonts w:ascii="Georgia" w:eastAsia="Georgia" w:hAnsi="Georgia" w:cs="Georgia"/>
          <w:sz w:val="22"/>
          <w:szCs w:val="22"/>
        </w:rPr>
        <w:t>e</w:t>
      </w:r>
      <w:r w:rsidR="00E90B52">
        <w:rPr>
          <w:rFonts w:ascii="Georgia" w:eastAsia="Georgia" w:hAnsi="Georgia" w:cs="Georgia"/>
          <w:spacing w:val="-1"/>
          <w:sz w:val="22"/>
          <w:szCs w:val="22"/>
        </w:rPr>
        <w:t>a</w:t>
      </w:r>
      <w:r w:rsidR="00E90B52">
        <w:rPr>
          <w:rFonts w:ascii="Georgia" w:eastAsia="Georgia" w:hAnsi="Georgia" w:cs="Georgia"/>
          <w:spacing w:val="1"/>
          <w:sz w:val="22"/>
          <w:szCs w:val="22"/>
        </w:rPr>
        <w:t>c</w:t>
      </w:r>
      <w:r w:rsidR="00E90B52">
        <w:rPr>
          <w:rFonts w:ascii="Georgia" w:eastAsia="Georgia" w:hAnsi="Georgia" w:cs="Georgia"/>
          <w:sz w:val="22"/>
          <w:szCs w:val="22"/>
        </w:rPr>
        <w:t>h</w:t>
      </w:r>
      <w:r w:rsidR="00E90B52">
        <w:rPr>
          <w:rFonts w:ascii="Georgia" w:eastAsia="Georgia" w:hAnsi="Georgia" w:cs="Georgia"/>
          <w:spacing w:val="2"/>
          <w:sz w:val="22"/>
          <w:szCs w:val="22"/>
        </w:rPr>
        <w:t xml:space="preserve"> </w:t>
      </w:r>
      <w:r w:rsidR="00E90B52">
        <w:rPr>
          <w:rFonts w:ascii="Georgia" w:eastAsia="Georgia" w:hAnsi="Georgia" w:cs="Georgia"/>
          <w:spacing w:val="1"/>
          <w:sz w:val="22"/>
          <w:szCs w:val="22"/>
        </w:rPr>
        <w:t>G</w:t>
      </w:r>
      <w:r w:rsidR="00E90B52">
        <w:rPr>
          <w:rFonts w:ascii="Georgia" w:eastAsia="Georgia" w:hAnsi="Georgia" w:cs="Georgia"/>
          <w:sz w:val="22"/>
          <w:szCs w:val="22"/>
        </w:rPr>
        <w:t>CP.</w:t>
      </w:r>
      <w:r w:rsidR="00E90B52">
        <w:rPr>
          <w:rFonts w:ascii="Georgia" w:eastAsia="Georgia" w:hAnsi="Georgia" w:cs="Georgia"/>
          <w:spacing w:val="1"/>
          <w:sz w:val="22"/>
          <w:szCs w:val="22"/>
        </w:rPr>
        <w:t xml:space="preserve"> </w:t>
      </w:r>
      <w:r w:rsidR="00E90B52">
        <w:rPr>
          <w:rFonts w:ascii="Georgia" w:eastAsia="Georgia" w:hAnsi="Georgia" w:cs="Georgia"/>
          <w:sz w:val="22"/>
          <w:szCs w:val="22"/>
        </w:rPr>
        <w:t>T</w:t>
      </w:r>
      <w:r w:rsidR="00E90B52">
        <w:rPr>
          <w:rFonts w:ascii="Georgia" w:eastAsia="Georgia" w:hAnsi="Georgia" w:cs="Georgia"/>
          <w:spacing w:val="1"/>
          <w:sz w:val="22"/>
          <w:szCs w:val="22"/>
        </w:rPr>
        <w:t>h</w:t>
      </w:r>
      <w:r w:rsidR="00E90B52">
        <w:rPr>
          <w:rFonts w:ascii="Georgia" w:eastAsia="Georgia" w:hAnsi="Georgia" w:cs="Georgia"/>
          <w:spacing w:val="-2"/>
          <w:sz w:val="22"/>
          <w:szCs w:val="22"/>
        </w:rPr>
        <w:t>i</w:t>
      </w:r>
      <w:r w:rsidR="00E90B52">
        <w:rPr>
          <w:rFonts w:ascii="Georgia" w:eastAsia="Georgia" w:hAnsi="Georgia" w:cs="Georgia"/>
          <w:sz w:val="22"/>
          <w:szCs w:val="22"/>
        </w:rPr>
        <w:t>s</w:t>
      </w:r>
      <w:r w:rsidR="00E90B52">
        <w:rPr>
          <w:rFonts w:ascii="Georgia" w:eastAsia="Georgia" w:hAnsi="Georgia" w:cs="Georgia"/>
          <w:spacing w:val="4"/>
          <w:sz w:val="22"/>
          <w:szCs w:val="22"/>
        </w:rPr>
        <w:t xml:space="preserve"> </w:t>
      </w:r>
      <w:r w:rsidR="00E90B52">
        <w:rPr>
          <w:rFonts w:ascii="Georgia" w:eastAsia="Georgia" w:hAnsi="Georgia" w:cs="Georgia"/>
          <w:spacing w:val="1"/>
          <w:sz w:val="22"/>
          <w:szCs w:val="22"/>
        </w:rPr>
        <w:t>c</w:t>
      </w:r>
      <w:r w:rsidR="00E90B52">
        <w:rPr>
          <w:rFonts w:ascii="Georgia" w:eastAsia="Georgia" w:hAnsi="Georgia" w:cs="Georgia"/>
          <w:spacing w:val="-1"/>
          <w:sz w:val="22"/>
          <w:szCs w:val="22"/>
        </w:rPr>
        <w:t>a</w:t>
      </w:r>
      <w:r w:rsidR="00E90B52">
        <w:rPr>
          <w:rFonts w:ascii="Georgia" w:eastAsia="Georgia" w:hAnsi="Georgia" w:cs="Georgia"/>
          <w:sz w:val="22"/>
          <w:szCs w:val="22"/>
        </w:rPr>
        <w:t xml:space="preserve">n </w:t>
      </w:r>
      <w:r w:rsidR="00E90B52">
        <w:rPr>
          <w:rFonts w:ascii="Georgia" w:eastAsia="Georgia" w:hAnsi="Georgia" w:cs="Georgia"/>
          <w:spacing w:val="1"/>
          <w:sz w:val="22"/>
          <w:szCs w:val="22"/>
        </w:rPr>
        <w:t>h</w:t>
      </w:r>
      <w:r w:rsidR="00E90B52">
        <w:rPr>
          <w:rFonts w:ascii="Georgia" w:eastAsia="Georgia" w:hAnsi="Georgia" w:cs="Georgia"/>
          <w:spacing w:val="-1"/>
          <w:sz w:val="22"/>
          <w:szCs w:val="22"/>
        </w:rPr>
        <w:t>el</w:t>
      </w:r>
      <w:r w:rsidR="00E90B52">
        <w:rPr>
          <w:rFonts w:ascii="Georgia" w:eastAsia="Georgia" w:hAnsi="Georgia" w:cs="Georgia"/>
          <w:sz w:val="22"/>
          <w:szCs w:val="22"/>
        </w:rPr>
        <w:t>p</w:t>
      </w:r>
      <w:r w:rsidR="00E90B52">
        <w:rPr>
          <w:rFonts w:ascii="Georgia" w:eastAsia="Georgia" w:hAnsi="Georgia" w:cs="Georgia"/>
          <w:spacing w:val="2"/>
          <w:sz w:val="22"/>
          <w:szCs w:val="22"/>
        </w:rPr>
        <w:t xml:space="preserve"> </w:t>
      </w:r>
      <w:r w:rsidR="00E90B52">
        <w:rPr>
          <w:rFonts w:ascii="Georgia" w:eastAsia="Georgia" w:hAnsi="Georgia" w:cs="Georgia"/>
          <w:spacing w:val="-1"/>
          <w:sz w:val="22"/>
          <w:szCs w:val="22"/>
        </w:rPr>
        <w:t>y</w:t>
      </w:r>
      <w:r w:rsidR="00E90B52">
        <w:rPr>
          <w:rFonts w:ascii="Georgia" w:eastAsia="Georgia" w:hAnsi="Georgia" w:cs="Georgia"/>
          <w:spacing w:val="1"/>
          <w:sz w:val="22"/>
          <w:szCs w:val="22"/>
        </w:rPr>
        <w:t>o</w:t>
      </w:r>
      <w:r w:rsidR="00E90B52">
        <w:rPr>
          <w:rFonts w:ascii="Georgia" w:eastAsia="Georgia" w:hAnsi="Georgia" w:cs="Georgia"/>
          <w:sz w:val="22"/>
          <w:szCs w:val="22"/>
        </w:rPr>
        <w:t>u d</w:t>
      </w:r>
      <w:r w:rsidR="00E90B52">
        <w:rPr>
          <w:rFonts w:ascii="Georgia" w:eastAsia="Georgia" w:hAnsi="Georgia" w:cs="Georgia"/>
          <w:spacing w:val="-1"/>
          <w:sz w:val="22"/>
          <w:szCs w:val="22"/>
        </w:rPr>
        <w:t>e</w:t>
      </w:r>
      <w:r w:rsidR="00E90B52">
        <w:rPr>
          <w:rFonts w:ascii="Georgia" w:eastAsia="Georgia" w:hAnsi="Georgia" w:cs="Georgia"/>
          <w:spacing w:val="1"/>
          <w:sz w:val="22"/>
          <w:szCs w:val="22"/>
        </w:rPr>
        <w:t>t</w:t>
      </w:r>
      <w:r w:rsidR="00E90B52">
        <w:rPr>
          <w:rFonts w:ascii="Georgia" w:eastAsia="Georgia" w:hAnsi="Georgia" w:cs="Georgia"/>
          <w:spacing w:val="-1"/>
          <w:sz w:val="22"/>
          <w:szCs w:val="22"/>
        </w:rPr>
        <w:t>e</w:t>
      </w:r>
      <w:r w:rsidR="00E90B52">
        <w:rPr>
          <w:rFonts w:ascii="Georgia" w:eastAsia="Georgia" w:hAnsi="Georgia" w:cs="Georgia"/>
          <w:spacing w:val="1"/>
          <w:sz w:val="22"/>
          <w:szCs w:val="22"/>
        </w:rPr>
        <w:t>r</w:t>
      </w:r>
      <w:r w:rsidR="00E90B52">
        <w:rPr>
          <w:rFonts w:ascii="Georgia" w:eastAsia="Georgia" w:hAnsi="Georgia" w:cs="Georgia"/>
          <w:sz w:val="22"/>
          <w:szCs w:val="22"/>
        </w:rPr>
        <w:t>mi</w:t>
      </w:r>
      <w:r w:rsidR="00E90B52">
        <w:rPr>
          <w:rFonts w:ascii="Georgia" w:eastAsia="Georgia" w:hAnsi="Georgia" w:cs="Georgia"/>
          <w:spacing w:val="-1"/>
          <w:sz w:val="22"/>
          <w:szCs w:val="22"/>
        </w:rPr>
        <w:t>n</w:t>
      </w:r>
      <w:r w:rsidR="00E90B52">
        <w:rPr>
          <w:rFonts w:ascii="Georgia" w:eastAsia="Georgia" w:hAnsi="Georgia" w:cs="Georgia"/>
          <w:sz w:val="22"/>
          <w:szCs w:val="22"/>
        </w:rPr>
        <w:t>e</w:t>
      </w:r>
      <w:r w:rsidR="00E90B52">
        <w:rPr>
          <w:rFonts w:ascii="Georgia" w:eastAsia="Georgia" w:hAnsi="Georgia" w:cs="Georgia"/>
          <w:spacing w:val="44"/>
          <w:sz w:val="22"/>
          <w:szCs w:val="22"/>
        </w:rPr>
        <w:t xml:space="preserve"> </w:t>
      </w:r>
      <w:r w:rsidR="00E90B52">
        <w:rPr>
          <w:rFonts w:ascii="Georgia" w:eastAsia="Georgia" w:hAnsi="Georgia" w:cs="Georgia"/>
          <w:spacing w:val="1"/>
          <w:sz w:val="22"/>
          <w:szCs w:val="22"/>
        </w:rPr>
        <w:t>th</w:t>
      </w:r>
      <w:r w:rsidR="00E90B52">
        <w:rPr>
          <w:rFonts w:ascii="Georgia" w:eastAsia="Georgia" w:hAnsi="Georgia" w:cs="Georgia"/>
          <w:sz w:val="22"/>
          <w:szCs w:val="22"/>
        </w:rPr>
        <w:t>e</w:t>
      </w:r>
      <w:r w:rsidR="00E90B52">
        <w:rPr>
          <w:rFonts w:ascii="Georgia" w:eastAsia="Georgia" w:hAnsi="Georgia" w:cs="Georgia"/>
          <w:spacing w:val="44"/>
          <w:sz w:val="22"/>
          <w:szCs w:val="22"/>
        </w:rPr>
        <w:t xml:space="preserve"> </w:t>
      </w:r>
      <w:r w:rsidR="00E90B52">
        <w:rPr>
          <w:rFonts w:ascii="Georgia" w:eastAsia="Georgia" w:hAnsi="Georgia" w:cs="Georgia"/>
          <w:spacing w:val="1"/>
          <w:sz w:val="22"/>
          <w:szCs w:val="22"/>
        </w:rPr>
        <w:t>G</w:t>
      </w:r>
      <w:r w:rsidR="00E90B52">
        <w:rPr>
          <w:rFonts w:ascii="Georgia" w:eastAsia="Georgia" w:hAnsi="Georgia" w:cs="Georgia"/>
          <w:sz w:val="22"/>
          <w:szCs w:val="22"/>
        </w:rPr>
        <w:t>C</w:t>
      </w:r>
      <w:r w:rsidR="00E90B52">
        <w:rPr>
          <w:rFonts w:ascii="Georgia" w:eastAsia="Georgia" w:hAnsi="Georgia" w:cs="Georgia"/>
          <w:spacing w:val="-3"/>
          <w:sz w:val="22"/>
          <w:szCs w:val="22"/>
        </w:rPr>
        <w:t>P</w:t>
      </w:r>
      <w:r w:rsidR="00E90B52">
        <w:rPr>
          <w:rFonts w:ascii="Georgia" w:eastAsia="Georgia" w:hAnsi="Georgia" w:cs="Georgia"/>
          <w:sz w:val="22"/>
          <w:szCs w:val="22"/>
        </w:rPr>
        <w:t>s</w:t>
      </w:r>
      <w:r w:rsidR="00E90B52">
        <w:rPr>
          <w:rFonts w:ascii="Georgia" w:eastAsia="Georgia" w:hAnsi="Georgia" w:cs="Georgia"/>
          <w:spacing w:val="46"/>
          <w:sz w:val="22"/>
          <w:szCs w:val="22"/>
        </w:rPr>
        <w:t xml:space="preserve"> </w:t>
      </w:r>
      <w:r w:rsidR="00E90B52">
        <w:rPr>
          <w:rFonts w:ascii="Georgia" w:eastAsia="Georgia" w:hAnsi="Georgia" w:cs="Georgia"/>
          <w:spacing w:val="-1"/>
          <w:sz w:val="22"/>
          <w:szCs w:val="22"/>
        </w:rPr>
        <w:t>yo</w:t>
      </w:r>
      <w:r w:rsidR="00E90B52">
        <w:rPr>
          <w:rFonts w:ascii="Georgia" w:eastAsia="Georgia" w:hAnsi="Georgia" w:cs="Georgia"/>
          <w:sz w:val="22"/>
          <w:szCs w:val="22"/>
        </w:rPr>
        <w:t>u</w:t>
      </w:r>
      <w:r w:rsidR="00E90B52">
        <w:rPr>
          <w:rFonts w:ascii="Georgia" w:eastAsia="Georgia" w:hAnsi="Georgia" w:cs="Georgia"/>
          <w:spacing w:val="46"/>
          <w:sz w:val="22"/>
          <w:szCs w:val="22"/>
        </w:rPr>
        <w:t xml:space="preserve"> </w:t>
      </w:r>
      <w:r w:rsidR="00E90B52">
        <w:rPr>
          <w:rFonts w:ascii="Georgia" w:eastAsia="Georgia" w:hAnsi="Georgia" w:cs="Georgia"/>
          <w:sz w:val="22"/>
          <w:szCs w:val="22"/>
        </w:rPr>
        <w:t>mig</w:t>
      </w:r>
      <w:r w:rsidR="00E90B52">
        <w:rPr>
          <w:rFonts w:ascii="Georgia" w:eastAsia="Georgia" w:hAnsi="Georgia" w:cs="Georgia"/>
          <w:spacing w:val="-1"/>
          <w:sz w:val="22"/>
          <w:szCs w:val="22"/>
        </w:rPr>
        <w:t>h</w:t>
      </w:r>
      <w:r w:rsidR="00E90B52">
        <w:rPr>
          <w:rFonts w:ascii="Georgia" w:eastAsia="Georgia" w:hAnsi="Georgia" w:cs="Georgia"/>
          <w:sz w:val="22"/>
          <w:szCs w:val="22"/>
        </w:rPr>
        <w:t>t</w:t>
      </w:r>
      <w:r w:rsidR="00E90B52">
        <w:rPr>
          <w:rFonts w:ascii="Georgia" w:eastAsia="Georgia" w:hAnsi="Georgia" w:cs="Georgia"/>
          <w:spacing w:val="46"/>
          <w:sz w:val="22"/>
          <w:szCs w:val="22"/>
        </w:rPr>
        <w:t xml:space="preserve"> </w:t>
      </w:r>
      <w:r w:rsidR="00E90B52">
        <w:rPr>
          <w:rFonts w:ascii="Georgia" w:eastAsia="Georgia" w:hAnsi="Georgia" w:cs="Georgia"/>
          <w:spacing w:val="1"/>
          <w:sz w:val="22"/>
          <w:szCs w:val="22"/>
        </w:rPr>
        <w:t>w</w:t>
      </w:r>
      <w:r w:rsidR="00E90B52">
        <w:rPr>
          <w:rFonts w:ascii="Georgia" w:eastAsia="Georgia" w:hAnsi="Georgia" w:cs="Georgia"/>
          <w:sz w:val="22"/>
          <w:szCs w:val="22"/>
        </w:rPr>
        <w:t>i</w:t>
      </w:r>
      <w:r w:rsidR="00E90B52">
        <w:rPr>
          <w:rFonts w:ascii="Georgia" w:eastAsia="Georgia" w:hAnsi="Georgia" w:cs="Georgia"/>
          <w:spacing w:val="-2"/>
          <w:sz w:val="22"/>
          <w:szCs w:val="22"/>
        </w:rPr>
        <w:t>s</w:t>
      </w:r>
      <w:r w:rsidR="00E90B52">
        <w:rPr>
          <w:rFonts w:ascii="Georgia" w:eastAsia="Georgia" w:hAnsi="Georgia" w:cs="Georgia"/>
          <w:sz w:val="22"/>
          <w:szCs w:val="22"/>
        </w:rPr>
        <w:t>h</w:t>
      </w:r>
      <w:r w:rsidR="00E90B52">
        <w:rPr>
          <w:rFonts w:ascii="Georgia" w:eastAsia="Georgia" w:hAnsi="Georgia" w:cs="Georgia"/>
          <w:spacing w:val="46"/>
          <w:sz w:val="22"/>
          <w:szCs w:val="22"/>
        </w:rPr>
        <w:t xml:space="preserve"> </w:t>
      </w:r>
      <w:r w:rsidR="00E90B52">
        <w:rPr>
          <w:rFonts w:ascii="Georgia" w:eastAsia="Georgia" w:hAnsi="Georgia" w:cs="Georgia"/>
          <w:spacing w:val="1"/>
          <w:sz w:val="22"/>
          <w:szCs w:val="22"/>
        </w:rPr>
        <w:t>t</w:t>
      </w:r>
      <w:r w:rsidR="00E90B52">
        <w:rPr>
          <w:rFonts w:ascii="Georgia" w:eastAsia="Georgia" w:hAnsi="Georgia" w:cs="Georgia"/>
          <w:sz w:val="22"/>
          <w:szCs w:val="22"/>
        </w:rPr>
        <w:t>o</w:t>
      </w:r>
      <w:r w:rsidR="00E90B52">
        <w:rPr>
          <w:rFonts w:ascii="Georgia" w:eastAsia="Georgia" w:hAnsi="Georgia" w:cs="Georgia"/>
          <w:spacing w:val="44"/>
          <w:sz w:val="22"/>
          <w:szCs w:val="22"/>
        </w:rPr>
        <w:t xml:space="preserve"> </w:t>
      </w:r>
      <w:r w:rsidR="00E90B52">
        <w:rPr>
          <w:rFonts w:ascii="Georgia" w:eastAsia="Georgia" w:hAnsi="Georgia" w:cs="Georgia"/>
          <w:spacing w:val="1"/>
          <w:sz w:val="22"/>
          <w:szCs w:val="22"/>
        </w:rPr>
        <w:t>ch</w:t>
      </w:r>
      <w:r w:rsidR="00E90B52">
        <w:rPr>
          <w:rFonts w:ascii="Georgia" w:eastAsia="Georgia" w:hAnsi="Georgia" w:cs="Georgia"/>
          <w:spacing w:val="-1"/>
          <w:sz w:val="22"/>
          <w:szCs w:val="22"/>
        </w:rPr>
        <w:t>an</w:t>
      </w:r>
      <w:r w:rsidR="00E90B52">
        <w:rPr>
          <w:rFonts w:ascii="Georgia" w:eastAsia="Georgia" w:hAnsi="Georgia" w:cs="Georgia"/>
          <w:sz w:val="22"/>
          <w:szCs w:val="22"/>
        </w:rPr>
        <w:t>g</w:t>
      </w:r>
      <w:r w:rsidR="00E90B52">
        <w:rPr>
          <w:rFonts w:ascii="Georgia" w:eastAsia="Georgia" w:hAnsi="Georgia" w:cs="Georgia"/>
          <w:spacing w:val="-4"/>
          <w:sz w:val="22"/>
          <w:szCs w:val="22"/>
        </w:rPr>
        <w:t>e</w:t>
      </w:r>
      <w:r w:rsidR="00E90B52">
        <w:rPr>
          <w:rFonts w:ascii="Georgia" w:eastAsia="Georgia" w:hAnsi="Georgia" w:cs="Georgia"/>
          <w:sz w:val="22"/>
          <w:szCs w:val="22"/>
        </w:rPr>
        <w:t>.</w:t>
      </w:r>
      <w:r w:rsidR="00E90B52">
        <w:rPr>
          <w:rFonts w:ascii="Georgia" w:eastAsia="Georgia" w:hAnsi="Georgia" w:cs="Georgia"/>
          <w:spacing w:val="46"/>
          <w:sz w:val="22"/>
          <w:szCs w:val="22"/>
        </w:rPr>
        <w:t xml:space="preserve"> </w:t>
      </w:r>
      <w:r w:rsidR="00E90B52">
        <w:rPr>
          <w:rFonts w:ascii="Georgia" w:eastAsia="Georgia" w:hAnsi="Georgia" w:cs="Georgia"/>
          <w:sz w:val="22"/>
          <w:szCs w:val="22"/>
        </w:rPr>
        <w:t>If</w:t>
      </w:r>
      <w:r w:rsidR="00E90B52">
        <w:rPr>
          <w:rFonts w:ascii="Georgia" w:eastAsia="Georgia" w:hAnsi="Georgia" w:cs="Georgia"/>
          <w:spacing w:val="46"/>
          <w:sz w:val="22"/>
          <w:szCs w:val="22"/>
        </w:rPr>
        <w:t xml:space="preserve"> </w:t>
      </w:r>
      <w:r w:rsidR="00E90B52">
        <w:rPr>
          <w:rFonts w:ascii="Georgia" w:eastAsia="Georgia" w:hAnsi="Georgia" w:cs="Georgia"/>
          <w:spacing w:val="1"/>
          <w:sz w:val="22"/>
          <w:szCs w:val="22"/>
        </w:rPr>
        <w:t>th</w:t>
      </w:r>
      <w:r w:rsidR="00E90B52">
        <w:rPr>
          <w:rFonts w:ascii="Georgia" w:eastAsia="Georgia" w:hAnsi="Georgia" w:cs="Georgia"/>
          <w:sz w:val="22"/>
          <w:szCs w:val="22"/>
        </w:rPr>
        <w:t>e</w:t>
      </w:r>
      <w:r w:rsidR="00E90B52">
        <w:rPr>
          <w:rFonts w:ascii="Georgia" w:eastAsia="Georgia" w:hAnsi="Georgia" w:cs="Georgia"/>
          <w:spacing w:val="45"/>
          <w:sz w:val="22"/>
          <w:szCs w:val="22"/>
        </w:rPr>
        <w:t xml:space="preserve"> </w:t>
      </w:r>
      <w:r w:rsidR="00E90B52">
        <w:rPr>
          <w:rFonts w:ascii="Georgia" w:eastAsia="Georgia" w:hAnsi="Georgia" w:cs="Georgia"/>
          <w:spacing w:val="1"/>
          <w:sz w:val="22"/>
          <w:szCs w:val="22"/>
        </w:rPr>
        <w:t>R</w:t>
      </w:r>
      <w:r w:rsidR="00E90B52">
        <w:rPr>
          <w:rFonts w:ascii="Georgia" w:eastAsia="Georgia" w:hAnsi="Georgia" w:cs="Georgia"/>
          <w:spacing w:val="-3"/>
          <w:sz w:val="22"/>
          <w:szCs w:val="22"/>
        </w:rPr>
        <w:t>M</w:t>
      </w:r>
      <w:r w:rsidR="00E90B52">
        <w:rPr>
          <w:rFonts w:ascii="Georgia" w:eastAsia="Georgia" w:hAnsi="Georgia" w:cs="Georgia"/>
          <w:sz w:val="22"/>
          <w:szCs w:val="22"/>
        </w:rPr>
        <w:t>S</w:t>
      </w:r>
      <w:r w:rsidR="00E90B52">
        <w:rPr>
          <w:rFonts w:ascii="Georgia" w:eastAsia="Georgia" w:hAnsi="Georgia" w:cs="Georgia"/>
          <w:spacing w:val="46"/>
          <w:sz w:val="22"/>
          <w:szCs w:val="22"/>
        </w:rPr>
        <w:t xml:space="preserve"> </w:t>
      </w:r>
      <w:r w:rsidR="00E90B52">
        <w:rPr>
          <w:rFonts w:ascii="Georgia" w:eastAsia="Georgia" w:hAnsi="Georgia" w:cs="Georgia"/>
          <w:spacing w:val="-1"/>
          <w:sz w:val="22"/>
          <w:szCs w:val="22"/>
        </w:rPr>
        <w:t>e</w:t>
      </w:r>
      <w:r w:rsidR="00E90B52">
        <w:rPr>
          <w:rFonts w:ascii="Georgia" w:eastAsia="Georgia" w:hAnsi="Georgia" w:cs="Georgia"/>
          <w:spacing w:val="1"/>
          <w:sz w:val="22"/>
          <w:szCs w:val="22"/>
        </w:rPr>
        <w:t>r</w:t>
      </w:r>
      <w:r w:rsidR="00E90B52">
        <w:rPr>
          <w:rFonts w:ascii="Georgia" w:eastAsia="Georgia" w:hAnsi="Georgia" w:cs="Georgia"/>
          <w:spacing w:val="-2"/>
          <w:sz w:val="22"/>
          <w:szCs w:val="22"/>
        </w:rPr>
        <w:t>r</w:t>
      </w:r>
      <w:r w:rsidR="00E90B52">
        <w:rPr>
          <w:rFonts w:ascii="Georgia" w:eastAsia="Georgia" w:hAnsi="Georgia" w:cs="Georgia"/>
          <w:spacing w:val="1"/>
          <w:sz w:val="22"/>
          <w:szCs w:val="22"/>
        </w:rPr>
        <w:t>o</w:t>
      </w:r>
      <w:r w:rsidR="00E90B52">
        <w:rPr>
          <w:rFonts w:ascii="Georgia" w:eastAsia="Georgia" w:hAnsi="Georgia" w:cs="Georgia"/>
          <w:sz w:val="22"/>
          <w:szCs w:val="22"/>
        </w:rPr>
        <w:t>r</w:t>
      </w:r>
      <w:r w:rsidR="00E90B52">
        <w:rPr>
          <w:rFonts w:ascii="Georgia" w:eastAsia="Georgia" w:hAnsi="Georgia" w:cs="Georgia"/>
          <w:spacing w:val="46"/>
          <w:sz w:val="22"/>
          <w:szCs w:val="22"/>
        </w:rPr>
        <w:t xml:space="preserve"> </w:t>
      </w:r>
      <w:r w:rsidR="00E90B52">
        <w:rPr>
          <w:rFonts w:ascii="Georgia" w:eastAsia="Georgia" w:hAnsi="Georgia" w:cs="Georgia"/>
          <w:sz w:val="22"/>
          <w:szCs w:val="22"/>
        </w:rPr>
        <w:t>f</w:t>
      </w:r>
      <w:r w:rsidR="00E90B52">
        <w:rPr>
          <w:rFonts w:ascii="Georgia" w:eastAsia="Georgia" w:hAnsi="Georgia" w:cs="Georgia"/>
          <w:spacing w:val="-1"/>
          <w:sz w:val="22"/>
          <w:szCs w:val="22"/>
        </w:rPr>
        <w:t>o</w:t>
      </w:r>
      <w:r w:rsidR="00E90B52">
        <w:rPr>
          <w:rFonts w:ascii="Georgia" w:eastAsia="Georgia" w:hAnsi="Georgia" w:cs="Georgia"/>
          <w:sz w:val="22"/>
          <w:szCs w:val="22"/>
        </w:rPr>
        <w:t>r</w:t>
      </w:r>
      <w:r w:rsidR="00E90B52">
        <w:rPr>
          <w:rFonts w:ascii="Georgia" w:eastAsia="Georgia" w:hAnsi="Georgia" w:cs="Georgia"/>
          <w:spacing w:val="44"/>
          <w:sz w:val="22"/>
          <w:szCs w:val="22"/>
        </w:rPr>
        <w:t xml:space="preserve"> </w:t>
      </w:r>
      <w:r w:rsidR="00E90B52">
        <w:rPr>
          <w:rFonts w:ascii="Georgia" w:eastAsia="Georgia" w:hAnsi="Georgia" w:cs="Georgia"/>
          <w:spacing w:val="1"/>
          <w:sz w:val="22"/>
          <w:szCs w:val="22"/>
        </w:rPr>
        <w:t>A</w:t>
      </w:r>
      <w:r w:rsidR="00E90B52">
        <w:rPr>
          <w:rFonts w:ascii="Georgia" w:eastAsia="Georgia" w:hAnsi="Georgia" w:cs="Georgia"/>
          <w:spacing w:val="-1"/>
          <w:sz w:val="22"/>
          <w:szCs w:val="22"/>
        </w:rPr>
        <w:t>L</w:t>
      </w:r>
      <w:r w:rsidR="00E90B52">
        <w:rPr>
          <w:rFonts w:ascii="Georgia" w:eastAsia="Georgia" w:hAnsi="Georgia" w:cs="Georgia"/>
          <w:sz w:val="22"/>
          <w:szCs w:val="22"/>
        </w:rPr>
        <w:t xml:space="preserve">L </w:t>
      </w:r>
      <w:r w:rsidR="00E90B52">
        <w:rPr>
          <w:rFonts w:ascii="Georgia" w:eastAsia="Georgia" w:hAnsi="Georgia" w:cs="Georgia"/>
          <w:spacing w:val="1"/>
          <w:sz w:val="22"/>
          <w:szCs w:val="22"/>
        </w:rPr>
        <w:t>po</w:t>
      </w:r>
      <w:r w:rsidR="00E90B52">
        <w:rPr>
          <w:rFonts w:ascii="Georgia" w:eastAsia="Georgia" w:hAnsi="Georgia" w:cs="Georgia"/>
          <w:sz w:val="22"/>
          <w:szCs w:val="22"/>
        </w:rPr>
        <w:t>i</w:t>
      </w:r>
      <w:r w:rsidR="00E90B52">
        <w:rPr>
          <w:rFonts w:ascii="Georgia" w:eastAsia="Georgia" w:hAnsi="Georgia" w:cs="Georgia"/>
          <w:spacing w:val="-3"/>
          <w:sz w:val="22"/>
          <w:szCs w:val="22"/>
        </w:rPr>
        <w:t>n</w:t>
      </w:r>
      <w:r w:rsidR="00E90B52">
        <w:rPr>
          <w:rFonts w:ascii="Georgia" w:eastAsia="Georgia" w:hAnsi="Georgia" w:cs="Georgia"/>
          <w:spacing w:val="1"/>
          <w:sz w:val="22"/>
          <w:szCs w:val="22"/>
        </w:rPr>
        <w:t>t</w:t>
      </w:r>
      <w:r w:rsidR="00E90B52">
        <w:rPr>
          <w:rFonts w:ascii="Georgia" w:eastAsia="Georgia" w:hAnsi="Georgia" w:cs="Georgia"/>
          <w:sz w:val="22"/>
          <w:szCs w:val="22"/>
        </w:rPr>
        <w:t>s</w:t>
      </w:r>
      <w:r w:rsidR="00E90B52">
        <w:rPr>
          <w:rFonts w:ascii="Georgia" w:eastAsia="Georgia" w:hAnsi="Georgia" w:cs="Georgia"/>
          <w:spacing w:val="4"/>
          <w:sz w:val="22"/>
          <w:szCs w:val="22"/>
        </w:rPr>
        <w:t xml:space="preserve"> </w:t>
      </w:r>
      <w:r w:rsidR="00E90B52">
        <w:rPr>
          <w:rFonts w:ascii="Georgia" w:eastAsia="Georgia" w:hAnsi="Georgia" w:cs="Georgia"/>
          <w:spacing w:val="-2"/>
          <w:sz w:val="22"/>
          <w:szCs w:val="22"/>
        </w:rPr>
        <w:t>i</w:t>
      </w:r>
      <w:r w:rsidR="00E90B52">
        <w:rPr>
          <w:rFonts w:ascii="Georgia" w:eastAsia="Georgia" w:hAnsi="Georgia" w:cs="Georgia"/>
          <w:sz w:val="22"/>
          <w:szCs w:val="22"/>
        </w:rPr>
        <w:t>s</w:t>
      </w:r>
      <w:r w:rsidR="00E90B52">
        <w:rPr>
          <w:rFonts w:ascii="Georgia" w:eastAsia="Georgia" w:hAnsi="Georgia" w:cs="Georgia"/>
          <w:spacing w:val="4"/>
          <w:sz w:val="22"/>
          <w:szCs w:val="22"/>
        </w:rPr>
        <w:t xml:space="preserve"> </w:t>
      </w:r>
      <w:r w:rsidR="00E90B52">
        <w:rPr>
          <w:rFonts w:ascii="Georgia" w:eastAsia="Georgia" w:hAnsi="Georgia" w:cs="Georgia"/>
          <w:spacing w:val="1"/>
          <w:sz w:val="22"/>
          <w:szCs w:val="22"/>
        </w:rPr>
        <w:t>b</w:t>
      </w:r>
      <w:r w:rsidR="00E90B52">
        <w:rPr>
          <w:rFonts w:ascii="Georgia" w:eastAsia="Georgia" w:hAnsi="Georgia" w:cs="Georgia"/>
          <w:spacing w:val="-1"/>
          <w:sz w:val="22"/>
          <w:szCs w:val="22"/>
        </w:rPr>
        <w:t>elo</w:t>
      </w:r>
      <w:r w:rsidR="00E90B52">
        <w:rPr>
          <w:rFonts w:ascii="Georgia" w:eastAsia="Georgia" w:hAnsi="Georgia" w:cs="Georgia"/>
          <w:sz w:val="22"/>
          <w:szCs w:val="22"/>
        </w:rPr>
        <w:t>w</w:t>
      </w:r>
      <w:r w:rsidR="00E90B52">
        <w:rPr>
          <w:rFonts w:ascii="Georgia" w:eastAsia="Georgia" w:hAnsi="Georgia" w:cs="Georgia"/>
          <w:spacing w:val="4"/>
          <w:sz w:val="22"/>
          <w:szCs w:val="22"/>
        </w:rPr>
        <w:t xml:space="preserve"> </w:t>
      </w:r>
      <w:r w:rsidR="00E90B52">
        <w:rPr>
          <w:rFonts w:ascii="Georgia" w:eastAsia="Georgia" w:hAnsi="Georgia" w:cs="Georgia"/>
          <w:spacing w:val="1"/>
          <w:sz w:val="22"/>
          <w:szCs w:val="22"/>
        </w:rPr>
        <w:t>o</w:t>
      </w:r>
      <w:r w:rsidR="00E90B52">
        <w:rPr>
          <w:rFonts w:ascii="Georgia" w:eastAsia="Georgia" w:hAnsi="Georgia" w:cs="Georgia"/>
          <w:spacing w:val="-1"/>
          <w:sz w:val="22"/>
          <w:szCs w:val="22"/>
        </w:rPr>
        <w:t>n</w:t>
      </w:r>
      <w:r w:rsidR="00E90B52">
        <w:rPr>
          <w:rFonts w:ascii="Georgia" w:eastAsia="Georgia" w:hAnsi="Georgia" w:cs="Georgia"/>
          <w:sz w:val="22"/>
          <w:szCs w:val="22"/>
        </w:rPr>
        <w:t xml:space="preserve">e </w:t>
      </w:r>
      <w:r w:rsidR="00E90B52">
        <w:rPr>
          <w:rFonts w:ascii="Georgia" w:eastAsia="Georgia" w:hAnsi="Georgia" w:cs="Georgia"/>
          <w:spacing w:val="1"/>
          <w:sz w:val="22"/>
          <w:szCs w:val="22"/>
        </w:rPr>
        <w:t>(</w:t>
      </w:r>
      <w:r w:rsidR="00E90B52">
        <w:rPr>
          <w:rFonts w:ascii="Georgia" w:eastAsia="Georgia" w:hAnsi="Georgia" w:cs="Georgia"/>
          <w:spacing w:val="-1"/>
          <w:sz w:val="22"/>
          <w:szCs w:val="22"/>
        </w:rPr>
        <w:t>a</w:t>
      </w:r>
      <w:r w:rsidR="00E90B52">
        <w:rPr>
          <w:rFonts w:ascii="Georgia" w:eastAsia="Georgia" w:hAnsi="Georgia" w:cs="Georgia"/>
          <w:sz w:val="22"/>
          <w:szCs w:val="22"/>
        </w:rPr>
        <w:t>s</w:t>
      </w:r>
      <w:r w:rsidR="00E90B52">
        <w:rPr>
          <w:rFonts w:ascii="Georgia" w:eastAsia="Georgia" w:hAnsi="Georgia" w:cs="Georgia"/>
          <w:spacing w:val="4"/>
          <w:sz w:val="22"/>
          <w:szCs w:val="22"/>
        </w:rPr>
        <w:t xml:space="preserve"> </w:t>
      </w:r>
      <w:r w:rsidR="00E90B52">
        <w:rPr>
          <w:rFonts w:ascii="Georgia" w:eastAsia="Georgia" w:hAnsi="Georgia" w:cs="Georgia"/>
          <w:spacing w:val="-2"/>
          <w:sz w:val="22"/>
          <w:szCs w:val="22"/>
        </w:rPr>
        <w:t>i</w:t>
      </w:r>
      <w:r w:rsidR="00E90B52">
        <w:rPr>
          <w:rFonts w:ascii="Georgia" w:eastAsia="Georgia" w:hAnsi="Georgia" w:cs="Georgia"/>
          <w:spacing w:val="-1"/>
          <w:sz w:val="22"/>
          <w:szCs w:val="22"/>
        </w:rPr>
        <w:t>n</w:t>
      </w:r>
      <w:r w:rsidR="00E90B52">
        <w:rPr>
          <w:rFonts w:ascii="Georgia" w:eastAsia="Georgia" w:hAnsi="Georgia" w:cs="Georgia"/>
          <w:sz w:val="22"/>
          <w:szCs w:val="22"/>
        </w:rPr>
        <w:t>di</w:t>
      </w:r>
      <w:r w:rsidR="00E90B52">
        <w:rPr>
          <w:rFonts w:ascii="Georgia" w:eastAsia="Georgia" w:hAnsi="Georgia" w:cs="Georgia"/>
          <w:spacing w:val="1"/>
          <w:sz w:val="22"/>
          <w:szCs w:val="22"/>
        </w:rPr>
        <w:t>c</w:t>
      </w:r>
      <w:r w:rsidR="00E90B52">
        <w:rPr>
          <w:rFonts w:ascii="Georgia" w:eastAsia="Georgia" w:hAnsi="Georgia" w:cs="Georgia"/>
          <w:spacing w:val="-1"/>
          <w:sz w:val="22"/>
          <w:szCs w:val="22"/>
        </w:rPr>
        <w:t>a</w:t>
      </w:r>
      <w:r w:rsidR="00E90B52">
        <w:rPr>
          <w:rFonts w:ascii="Georgia" w:eastAsia="Georgia" w:hAnsi="Georgia" w:cs="Georgia"/>
          <w:spacing w:val="1"/>
          <w:sz w:val="22"/>
          <w:szCs w:val="22"/>
        </w:rPr>
        <w:t>t</w:t>
      </w:r>
      <w:r w:rsidR="00E90B52">
        <w:rPr>
          <w:rFonts w:ascii="Georgia" w:eastAsia="Georgia" w:hAnsi="Georgia" w:cs="Georgia"/>
          <w:spacing w:val="-1"/>
          <w:sz w:val="22"/>
          <w:szCs w:val="22"/>
        </w:rPr>
        <w:t>e</w:t>
      </w:r>
      <w:r w:rsidR="00E90B52">
        <w:rPr>
          <w:rFonts w:ascii="Georgia" w:eastAsia="Georgia" w:hAnsi="Georgia" w:cs="Georgia"/>
          <w:sz w:val="22"/>
          <w:szCs w:val="22"/>
        </w:rPr>
        <w:t>d</w:t>
      </w:r>
      <w:r w:rsidR="00E90B52">
        <w:rPr>
          <w:rFonts w:ascii="Georgia" w:eastAsia="Georgia" w:hAnsi="Georgia" w:cs="Georgia"/>
          <w:spacing w:val="4"/>
          <w:sz w:val="22"/>
          <w:szCs w:val="22"/>
        </w:rPr>
        <w:t xml:space="preserve"> </w:t>
      </w:r>
      <w:r w:rsidR="00E90B52">
        <w:rPr>
          <w:rFonts w:ascii="Georgia" w:eastAsia="Georgia" w:hAnsi="Georgia" w:cs="Georgia"/>
          <w:sz w:val="22"/>
          <w:szCs w:val="22"/>
        </w:rPr>
        <w:t>in</w:t>
      </w:r>
      <w:r w:rsidR="00E90B52">
        <w:rPr>
          <w:rFonts w:ascii="Georgia" w:eastAsia="Georgia" w:hAnsi="Georgia" w:cs="Georgia"/>
          <w:spacing w:val="3"/>
          <w:sz w:val="22"/>
          <w:szCs w:val="22"/>
        </w:rPr>
        <w:t xml:space="preserve"> </w:t>
      </w:r>
      <w:r w:rsidR="00E90B52">
        <w:rPr>
          <w:rFonts w:ascii="Georgia" w:eastAsia="Georgia" w:hAnsi="Georgia" w:cs="Georgia"/>
          <w:spacing w:val="-2"/>
          <w:sz w:val="22"/>
          <w:szCs w:val="22"/>
        </w:rPr>
        <w:t>t</w:t>
      </w:r>
      <w:r w:rsidR="00E90B52">
        <w:rPr>
          <w:rFonts w:ascii="Georgia" w:eastAsia="Georgia" w:hAnsi="Georgia" w:cs="Georgia"/>
          <w:spacing w:val="1"/>
          <w:sz w:val="22"/>
          <w:szCs w:val="22"/>
        </w:rPr>
        <w:t>h</w:t>
      </w:r>
      <w:r w:rsidR="00E90B52">
        <w:rPr>
          <w:rFonts w:ascii="Georgia" w:eastAsia="Georgia" w:hAnsi="Georgia" w:cs="Georgia"/>
          <w:sz w:val="22"/>
          <w:szCs w:val="22"/>
        </w:rPr>
        <w:t>e</w:t>
      </w:r>
      <w:r w:rsidR="00E90B52">
        <w:rPr>
          <w:rFonts w:ascii="Georgia" w:eastAsia="Georgia" w:hAnsi="Georgia" w:cs="Georgia"/>
          <w:spacing w:val="3"/>
          <w:sz w:val="22"/>
          <w:szCs w:val="22"/>
        </w:rPr>
        <w:t xml:space="preserve"> </w:t>
      </w:r>
      <w:r w:rsidR="00E90B52">
        <w:rPr>
          <w:rFonts w:ascii="Georgia" w:eastAsia="Georgia" w:hAnsi="Georgia" w:cs="Georgia"/>
          <w:spacing w:val="-2"/>
          <w:sz w:val="22"/>
          <w:szCs w:val="22"/>
        </w:rPr>
        <w:t>G</w:t>
      </w:r>
      <w:r w:rsidR="00E90B52">
        <w:rPr>
          <w:rFonts w:ascii="Georgia" w:eastAsia="Georgia" w:hAnsi="Georgia" w:cs="Georgia"/>
          <w:spacing w:val="1"/>
          <w:sz w:val="22"/>
          <w:szCs w:val="22"/>
        </w:rPr>
        <w:t>r</w:t>
      </w:r>
      <w:r w:rsidR="00E90B52">
        <w:rPr>
          <w:rFonts w:ascii="Georgia" w:eastAsia="Georgia" w:hAnsi="Georgia" w:cs="Georgia"/>
          <w:spacing w:val="-1"/>
          <w:sz w:val="22"/>
          <w:szCs w:val="22"/>
        </w:rPr>
        <w:t>o</w:t>
      </w:r>
      <w:r w:rsidR="00E90B52">
        <w:rPr>
          <w:rFonts w:ascii="Georgia" w:eastAsia="Georgia" w:hAnsi="Georgia" w:cs="Georgia"/>
          <w:sz w:val="22"/>
          <w:szCs w:val="22"/>
        </w:rPr>
        <w:t>u</w:t>
      </w:r>
      <w:r w:rsidR="00E90B52">
        <w:rPr>
          <w:rFonts w:ascii="Georgia" w:eastAsia="Georgia" w:hAnsi="Georgia" w:cs="Georgia"/>
          <w:spacing w:val="-1"/>
          <w:sz w:val="22"/>
          <w:szCs w:val="22"/>
        </w:rPr>
        <w:t>n</w:t>
      </w:r>
      <w:r w:rsidR="00E90B52">
        <w:rPr>
          <w:rFonts w:ascii="Georgia" w:eastAsia="Georgia" w:hAnsi="Georgia" w:cs="Georgia"/>
          <w:sz w:val="22"/>
          <w:szCs w:val="22"/>
        </w:rPr>
        <w:t>d</w:t>
      </w:r>
      <w:r w:rsidR="00E90B52">
        <w:rPr>
          <w:rFonts w:ascii="Georgia" w:eastAsia="Georgia" w:hAnsi="Georgia" w:cs="Georgia"/>
          <w:spacing w:val="2"/>
          <w:sz w:val="22"/>
          <w:szCs w:val="22"/>
        </w:rPr>
        <w:t xml:space="preserve"> </w:t>
      </w:r>
      <w:r w:rsidR="00E90B52">
        <w:rPr>
          <w:rFonts w:ascii="Georgia" w:eastAsia="Georgia" w:hAnsi="Georgia" w:cs="Georgia"/>
          <w:sz w:val="22"/>
          <w:szCs w:val="22"/>
        </w:rPr>
        <w:t>C</w:t>
      </w:r>
      <w:r w:rsidR="00E90B52">
        <w:rPr>
          <w:rFonts w:ascii="Georgia" w:eastAsia="Georgia" w:hAnsi="Georgia" w:cs="Georgia"/>
          <w:spacing w:val="1"/>
          <w:sz w:val="22"/>
          <w:szCs w:val="22"/>
        </w:rPr>
        <w:t>o</w:t>
      </w:r>
      <w:r w:rsidR="00E90B52">
        <w:rPr>
          <w:rFonts w:ascii="Georgia" w:eastAsia="Georgia" w:hAnsi="Georgia" w:cs="Georgia"/>
          <w:sz w:val="22"/>
          <w:szCs w:val="22"/>
        </w:rPr>
        <w:t>n</w:t>
      </w:r>
      <w:r w:rsidR="00E90B52">
        <w:rPr>
          <w:rFonts w:ascii="Georgia" w:eastAsia="Georgia" w:hAnsi="Georgia" w:cs="Georgia"/>
          <w:spacing w:val="1"/>
          <w:sz w:val="22"/>
          <w:szCs w:val="22"/>
        </w:rPr>
        <w:t>t</w:t>
      </w:r>
      <w:r w:rsidR="00E90B52">
        <w:rPr>
          <w:rFonts w:ascii="Georgia" w:eastAsia="Georgia" w:hAnsi="Georgia" w:cs="Georgia"/>
          <w:spacing w:val="-2"/>
          <w:sz w:val="22"/>
          <w:szCs w:val="22"/>
        </w:rPr>
        <w:t>r</w:t>
      </w:r>
      <w:r w:rsidR="00E90B52">
        <w:rPr>
          <w:rFonts w:ascii="Georgia" w:eastAsia="Georgia" w:hAnsi="Georgia" w:cs="Georgia"/>
          <w:spacing w:val="1"/>
          <w:sz w:val="22"/>
          <w:szCs w:val="22"/>
        </w:rPr>
        <w:t>o</w:t>
      </w:r>
      <w:r w:rsidR="00E90B52">
        <w:rPr>
          <w:rFonts w:ascii="Georgia" w:eastAsia="Georgia" w:hAnsi="Georgia" w:cs="Georgia"/>
          <w:spacing w:val="-1"/>
          <w:sz w:val="22"/>
          <w:szCs w:val="22"/>
        </w:rPr>
        <w:t>l</w:t>
      </w:r>
      <w:r w:rsidR="00E90B52">
        <w:rPr>
          <w:rFonts w:ascii="Georgia" w:eastAsia="Georgia" w:hAnsi="Georgia" w:cs="Georgia"/>
          <w:sz w:val="22"/>
          <w:szCs w:val="22"/>
        </w:rPr>
        <w:t>s</w:t>
      </w:r>
      <w:r w:rsidR="00E90B52">
        <w:rPr>
          <w:rFonts w:ascii="Georgia" w:eastAsia="Georgia" w:hAnsi="Georgia" w:cs="Georgia"/>
          <w:spacing w:val="2"/>
          <w:sz w:val="22"/>
          <w:szCs w:val="22"/>
        </w:rPr>
        <w:t xml:space="preserve"> </w:t>
      </w:r>
      <w:r w:rsidR="00E90B52">
        <w:rPr>
          <w:rFonts w:ascii="Georgia" w:eastAsia="Georgia" w:hAnsi="Georgia" w:cs="Georgia"/>
          <w:spacing w:val="1"/>
          <w:sz w:val="22"/>
          <w:szCs w:val="22"/>
        </w:rPr>
        <w:t>S</w:t>
      </w:r>
      <w:r w:rsidR="00E90B52">
        <w:rPr>
          <w:rFonts w:ascii="Georgia" w:eastAsia="Georgia" w:hAnsi="Georgia" w:cs="Georgia"/>
          <w:spacing w:val="-1"/>
          <w:sz w:val="22"/>
          <w:szCs w:val="22"/>
        </w:rPr>
        <w:t>ele</w:t>
      </w:r>
      <w:r w:rsidR="00E90B52">
        <w:rPr>
          <w:rFonts w:ascii="Georgia" w:eastAsia="Georgia" w:hAnsi="Georgia" w:cs="Georgia"/>
          <w:spacing w:val="1"/>
          <w:sz w:val="22"/>
          <w:szCs w:val="22"/>
        </w:rPr>
        <w:t>ct</w:t>
      </w:r>
      <w:r w:rsidR="00E90B52">
        <w:rPr>
          <w:rFonts w:ascii="Georgia" w:eastAsia="Georgia" w:hAnsi="Georgia" w:cs="Georgia"/>
          <w:sz w:val="22"/>
          <w:szCs w:val="22"/>
        </w:rPr>
        <w:t>i</w:t>
      </w:r>
      <w:r w:rsidR="00E90B52">
        <w:rPr>
          <w:rFonts w:ascii="Georgia" w:eastAsia="Georgia" w:hAnsi="Georgia" w:cs="Georgia"/>
          <w:spacing w:val="1"/>
          <w:sz w:val="22"/>
          <w:szCs w:val="22"/>
        </w:rPr>
        <w:t>o</w:t>
      </w:r>
      <w:r w:rsidR="00E90B52">
        <w:rPr>
          <w:rFonts w:ascii="Georgia" w:eastAsia="Georgia" w:hAnsi="Georgia" w:cs="Georgia"/>
          <w:sz w:val="22"/>
          <w:szCs w:val="22"/>
        </w:rPr>
        <w:t>n</w:t>
      </w:r>
      <w:r w:rsidR="00E90B52">
        <w:rPr>
          <w:rFonts w:ascii="Georgia" w:eastAsia="Georgia" w:hAnsi="Georgia" w:cs="Georgia"/>
          <w:spacing w:val="1"/>
          <w:sz w:val="22"/>
          <w:szCs w:val="22"/>
        </w:rPr>
        <w:t xml:space="preserve"> </w:t>
      </w:r>
      <w:r w:rsidR="00E90B52">
        <w:rPr>
          <w:rFonts w:ascii="Georgia" w:eastAsia="Georgia" w:hAnsi="Georgia" w:cs="Georgia"/>
          <w:sz w:val="22"/>
          <w:szCs w:val="22"/>
        </w:rPr>
        <w:t>Di</w:t>
      </w:r>
      <w:r w:rsidR="00E90B52">
        <w:rPr>
          <w:rFonts w:ascii="Georgia" w:eastAsia="Georgia" w:hAnsi="Georgia" w:cs="Georgia"/>
          <w:spacing w:val="-1"/>
          <w:sz w:val="22"/>
          <w:szCs w:val="22"/>
        </w:rPr>
        <w:t>alo</w:t>
      </w:r>
      <w:r w:rsidR="00E90B52">
        <w:rPr>
          <w:rFonts w:ascii="Georgia" w:eastAsia="Georgia" w:hAnsi="Georgia" w:cs="Georgia"/>
          <w:sz w:val="22"/>
          <w:szCs w:val="22"/>
        </w:rPr>
        <w:t>gu</w:t>
      </w:r>
      <w:r w:rsidR="00E90B52">
        <w:rPr>
          <w:rFonts w:ascii="Georgia" w:eastAsia="Georgia" w:hAnsi="Georgia" w:cs="Georgia"/>
          <w:spacing w:val="-1"/>
          <w:sz w:val="22"/>
          <w:szCs w:val="22"/>
        </w:rPr>
        <w:t>e</w:t>
      </w:r>
      <w:r w:rsidR="00E90B52">
        <w:rPr>
          <w:rFonts w:ascii="Georgia" w:eastAsia="Georgia" w:hAnsi="Georgia" w:cs="Georgia"/>
          <w:spacing w:val="1"/>
          <w:sz w:val="22"/>
          <w:szCs w:val="22"/>
        </w:rPr>
        <w:t>)</w:t>
      </w:r>
      <w:r w:rsidR="00E90B52">
        <w:rPr>
          <w:rFonts w:ascii="Georgia" w:eastAsia="Georgia" w:hAnsi="Georgia" w:cs="Georgia"/>
          <w:sz w:val="22"/>
          <w:szCs w:val="22"/>
        </w:rPr>
        <w:t xml:space="preserve">, </w:t>
      </w:r>
      <w:r w:rsidR="00E90B52">
        <w:rPr>
          <w:rFonts w:ascii="Georgia" w:eastAsia="Georgia" w:hAnsi="Georgia" w:cs="Georgia"/>
          <w:spacing w:val="1"/>
          <w:sz w:val="22"/>
          <w:szCs w:val="22"/>
        </w:rPr>
        <w:t>th</w:t>
      </w:r>
      <w:r w:rsidR="00E90B52">
        <w:rPr>
          <w:rFonts w:ascii="Georgia" w:eastAsia="Georgia" w:hAnsi="Georgia" w:cs="Georgia"/>
          <w:spacing w:val="-1"/>
          <w:sz w:val="22"/>
          <w:szCs w:val="22"/>
        </w:rPr>
        <w:t>e</w:t>
      </w:r>
      <w:r w:rsidR="00E90B52">
        <w:rPr>
          <w:rFonts w:ascii="Georgia" w:eastAsia="Georgia" w:hAnsi="Georgia" w:cs="Georgia"/>
          <w:sz w:val="22"/>
          <w:szCs w:val="22"/>
        </w:rPr>
        <w:t>n</w:t>
      </w:r>
      <w:r w:rsidR="00E90B52">
        <w:rPr>
          <w:rFonts w:ascii="Georgia" w:eastAsia="Georgia" w:hAnsi="Georgia" w:cs="Georgia"/>
          <w:spacing w:val="18"/>
          <w:sz w:val="22"/>
          <w:szCs w:val="22"/>
        </w:rPr>
        <w:t xml:space="preserve"> </w:t>
      </w:r>
      <w:r w:rsidR="00E90B52">
        <w:rPr>
          <w:rFonts w:ascii="Georgia" w:eastAsia="Georgia" w:hAnsi="Georgia" w:cs="Georgia"/>
          <w:spacing w:val="-2"/>
          <w:sz w:val="22"/>
          <w:szCs w:val="22"/>
        </w:rPr>
        <w:t>c</w:t>
      </w:r>
      <w:r w:rsidR="00E90B52">
        <w:rPr>
          <w:rFonts w:ascii="Georgia" w:eastAsia="Georgia" w:hAnsi="Georgia" w:cs="Georgia"/>
          <w:spacing w:val="1"/>
          <w:sz w:val="22"/>
          <w:szCs w:val="22"/>
        </w:rPr>
        <w:t>o</w:t>
      </w:r>
      <w:r w:rsidR="00E90B52">
        <w:rPr>
          <w:rFonts w:ascii="Georgia" w:eastAsia="Georgia" w:hAnsi="Georgia" w:cs="Georgia"/>
          <w:spacing w:val="-1"/>
          <w:sz w:val="22"/>
          <w:szCs w:val="22"/>
        </w:rPr>
        <w:t>n</w:t>
      </w:r>
      <w:r w:rsidR="00E90B52">
        <w:rPr>
          <w:rFonts w:ascii="Georgia" w:eastAsia="Georgia" w:hAnsi="Georgia" w:cs="Georgia"/>
          <w:sz w:val="22"/>
          <w:szCs w:val="22"/>
        </w:rPr>
        <w:t>g</w:t>
      </w:r>
      <w:r w:rsidR="00E90B52">
        <w:rPr>
          <w:rFonts w:ascii="Georgia" w:eastAsia="Georgia" w:hAnsi="Georgia" w:cs="Georgia"/>
          <w:spacing w:val="1"/>
          <w:sz w:val="22"/>
          <w:szCs w:val="22"/>
        </w:rPr>
        <w:t>r</w:t>
      </w:r>
      <w:r w:rsidR="00E90B52">
        <w:rPr>
          <w:rFonts w:ascii="Georgia" w:eastAsia="Georgia" w:hAnsi="Georgia" w:cs="Georgia"/>
          <w:spacing w:val="-1"/>
          <w:sz w:val="22"/>
          <w:szCs w:val="22"/>
        </w:rPr>
        <w:t>a</w:t>
      </w:r>
      <w:r w:rsidR="00E90B52">
        <w:rPr>
          <w:rFonts w:ascii="Georgia" w:eastAsia="Georgia" w:hAnsi="Georgia" w:cs="Georgia"/>
          <w:spacing w:val="-2"/>
          <w:sz w:val="22"/>
          <w:szCs w:val="22"/>
        </w:rPr>
        <w:t>t</w:t>
      </w:r>
      <w:r w:rsidR="00E90B52">
        <w:rPr>
          <w:rFonts w:ascii="Georgia" w:eastAsia="Georgia" w:hAnsi="Georgia" w:cs="Georgia"/>
          <w:sz w:val="22"/>
          <w:szCs w:val="22"/>
        </w:rPr>
        <w:t>u</w:t>
      </w:r>
      <w:r w:rsidR="00E90B52">
        <w:rPr>
          <w:rFonts w:ascii="Georgia" w:eastAsia="Georgia" w:hAnsi="Georgia" w:cs="Georgia"/>
          <w:spacing w:val="-1"/>
          <w:sz w:val="22"/>
          <w:szCs w:val="22"/>
        </w:rPr>
        <w:t>la</w:t>
      </w:r>
      <w:r w:rsidR="00E90B52">
        <w:rPr>
          <w:rFonts w:ascii="Georgia" w:eastAsia="Georgia" w:hAnsi="Georgia" w:cs="Georgia"/>
          <w:spacing w:val="1"/>
          <w:sz w:val="22"/>
          <w:szCs w:val="22"/>
        </w:rPr>
        <w:t>t</w:t>
      </w:r>
      <w:r w:rsidR="00E90B52">
        <w:rPr>
          <w:rFonts w:ascii="Georgia" w:eastAsia="Georgia" w:hAnsi="Georgia" w:cs="Georgia"/>
          <w:sz w:val="22"/>
          <w:szCs w:val="22"/>
        </w:rPr>
        <w:t>i</w:t>
      </w:r>
      <w:r w:rsidR="00E90B52">
        <w:rPr>
          <w:rFonts w:ascii="Georgia" w:eastAsia="Georgia" w:hAnsi="Georgia" w:cs="Georgia"/>
          <w:spacing w:val="1"/>
          <w:sz w:val="22"/>
          <w:szCs w:val="22"/>
        </w:rPr>
        <w:t>o</w:t>
      </w:r>
      <w:r w:rsidR="00E90B52">
        <w:rPr>
          <w:rFonts w:ascii="Georgia" w:eastAsia="Georgia" w:hAnsi="Georgia" w:cs="Georgia"/>
          <w:spacing w:val="-1"/>
          <w:sz w:val="22"/>
          <w:szCs w:val="22"/>
        </w:rPr>
        <w:t>n</w:t>
      </w:r>
      <w:r w:rsidR="00E90B52">
        <w:rPr>
          <w:rFonts w:ascii="Georgia" w:eastAsia="Georgia" w:hAnsi="Georgia" w:cs="Georgia"/>
          <w:spacing w:val="-2"/>
          <w:sz w:val="22"/>
          <w:szCs w:val="22"/>
        </w:rPr>
        <w:t>s</w:t>
      </w:r>
      <w:r w:rsidR="00E90B52">
        <w:rPr>
          <w:rFonts w:ascii="Georgia" w:eastAsia="Georgia" w:hAnsi="Georgia" w:cs="Georgia"/>
          <w:sz w:val="22"/>
          <w:szCs w:val="22"/>
        </w:rPr>
        <w:t>,</w:t>
      </w:r>
      <w:r w:rsidR="00E90B52">
        <w:rPr>
          <w:rFonts w:ascii="Georgia" w:eastAsia="Georgia" w:hAnsi="Georgia" w:cs="Georgia"/>
          <w:spacing w:val="20"/>
          <w:sz w:val="22"/>
          <w:szCs w:val="22"/>
        </w:rPr>
        <w:t xml:space="preserve"> </w:t>
      </w:r>
      <w:r w:rsidR="00E90B52">
        <w:rPr>
          <w:rFonts w:ascii="Georgia" w:eastAsia="Georgia" w:hAnsi="Georgia" w:cs="Georgia"/>
          <w:sz w:val="22"/>
          <w:szCs w:val="22"/>
        </w:rPr>
        <w:t>if</w:t>
      </w:r>
      <w:r w:rsidR="00E90B52">
        <w:rPr>
          <w:rFonts w:ascii="Georgia" w:eastAsia="Georgia" w:hAnsi="Georgia" w:cs="Georgia"/>
          <w:spacing w:val="17"/>
          <w:sz w:val="22"/>
          <w:szCs w:val="22"/>
        </w:rPr>
        <w:t xml:space="preserve"> </w:t>
      </w:r>
      <w:r w:rsidR="00E90B52">
        <w:rPr>
          <w:rFonts w:ascii="Georgia" w:eastAsia="Georgia" w:hAnsi="Georgia" w:cs="Georgia"/>
          <w:spacing w:val="-1"/>
          <w:sz w:val="22"/>
          <w:szCs w:val="22"/>
        </w:rPr>
        <w:t>n</w:t>
      </w:r>
      <w:r w:rsidR="00E90B52">
        <w:rPr>
          <w:rFonts w:ascii="Georgia" w:eastAsia="Georgia" w:hAnsi="Georgia" w:cs="Georgia"/>
          <w:spacing w:val="1"/>
          <w:sz w:val="22"/>
          <w:szCs w:val="22"/>
        </w:rPr>
        <w:t>o</w:t>
      </w:r>
      <w:r w:rsidR="00E90B52">
        <w:rPr>
          <w:rFonts w:ascii="Georgia" w:eastAsia="Georgia" w:hAnsi="Georgia" w:cs="Georgia"/>
          <w:sz w:val="22"/>
          <w:szCs w:val="22"/>
        </w:rPr>
        <w:t>t</w:t>
      </w:r>
      <w:r w:rsidR="00E90B52">
        <w:rPr>
          <w:rFonts w:ascii="Georgia" w:eastAsia="Georgia" w:hAnsi="Georgia" w:cs="Georgia"/>
          <w:spacing w:val="20"/>
          <w:sz w:val="22"/>
          <w:szCs w:val="22"/>
        </w:rPr>
        <w:t xml:space="preserve"> </w:t>
      </w:r>
      <w:r w:rsidR="00E90B52">
        <w:rPr>
          <w:rFonts w:ascii="Georgia" w:eastAsia="Georgia" w:hAnsi="Georgia" w:cs="Georgia"/>
          <w:spacing w:val="-2"/>
          <w:sz w:val="22"/>
          <w:szCs w:val="22"/>
        </w:rPr>
        <w:t>t</w:t>
      </w:r>
      <w:r w:rsidR="00E90B52">
        <w:rPr>
          <w:rFonts w:ascii="Georgia" w:eastAsia="Georgia" w:hAnsi="Georgia" w:cs="Georgia"/>
          <w:spacing w:val="1"/>
          <w:sz w:val="22"/>
          <w:szCs w:val="22"/>
        </w:rPr>
        <w:t>r</w:t>
      </w:r>
      <w:r w:rsidR="00E90B52">
        <w:rPr>
          <w:rFonts w:ascii="Georgia" w:eastAsia="Georgia" w:hAnsi="Georgia" w:cs="Georgia"/>
          <w:sz w:val="22"/>
          <w:szCs w:val="22"/>
        </w:rPr>
        <w:t>y</w:t>
      </w:r>
      <w:r w:rsidR="00E90B52">
        <w:rPr>
          <w:rFonts w:ascii="Georgia" w:eastAsia="Georgia" w:hAnsi="Georgia" w:cs="Georgia"/>
          <w:spacing w:val="18"/>
          <w:sz w:val="22"/>
          <w:szCs w:val="22"/>
        </w:rPr>
        <w:t xml:space="preserve"> </w:t>
      </w:r>
      <w:r w:rsidR="00E90B52">
        <w:rPr>
          <w:rFonts w:ascii="Georgia" w:eastAsia="Georgia" w:hAnsi="Georgia" w:cs="Georgia"/>
          <w:spacing w:val="-2"/>
          <w:sz w:val="22"/>
          <w:szCs w:val="22"/>
        </w:rPr>
        <w:t>t</w:t>
      </w:r>
      <w:r w:rsidR="00E90B52">
        <w:rPr>
          <w:rFonts w:ascii="Georgia" w:eastAsia="Georgia" w:hAnsi="Georgia" w:cs="Georgia"/>
          <w:sz w:val="22"/>
          <w:szCs w:val="22"/>
        </w:rPr>
        <w:t>o</w:t>
      </w:r>
      <w:r w:rsidR="00E90B52">
        <w:rPr>
          <w:rFonts w:ascii="Georgia" w:eastAsia="Georgia" w:hAnsi="Georgia" w:cs="Georgia"/>
          <w:spacing w:val="20"/>
          <w:sz w:val="22"/>
          <w:szCs w:val="22"/>
        </w:rPr>
        <w:t xml:space="preserve"> </w:t>
      </w:r>
      <w:r w:rsidR="00E90B52">
        <w:rPr>
          <w:rFonts w:ascii="Georgia" w:eastAsia="Georgia" w:hAnsi="Georgia" w:cs="Georgia"/>
          <w:sz w:val="22"/>
          <w:szCs w:val="22"/>
        </w:rPr>
        <w:t>g</w:t>
      </w:r>
      <w:r w:rsidR="00E90B52">
        <w:rPr>
          <w:rFonts w:ascii="Georgia" w:eastAsia="Georgia" w:hAnsi="Georgia" w:cs="Georgia"/>
          <w:spacing w:val="-1"/>
          <w:sz w:val="22"/>
          <w:szCs w:val="22"/>
        </w:rPr>
        <w:t>e</w:t>
      </w:r>
      <w:r w:rsidR="00E90B52">
        <w:rPr>
          <w:rFonts w:ascii="Georgia" w:eastAsia="Georgia" w:hAnsi="Georgia" w:cs="Georgia"/>
          <w:sz w:val="22"/>
          <w:szCs w:val="22"/>
        </w:rPr>
        <w:t>t</w:t>
      </w:r>
      <w:r w:rsidR="00E90B52">
        <w:rPr>
          <w:rFonts w:ascii="Georgia" w:eastAsia="Georgia" w:hAnsi="Georgia" w:cs="Georgia"/>
          <w:spacing w:val="20"/>
          <w:sz w:val="22"/>
          <w:szCs w:val="22"/>
        </w:rPr>
        <w:t xml:space="preserve"> </w:t>
      </w:r>
      <w:r w:rsidR="00E90B52">
        <w:rPr>
          <w:rFonts w:ascii="Georgia" w:eastAsia="Georgia" w:hAnsi="Georgia" w:cs="Georgia"/>
          <w:spacing w:val="-2"/>
          <w:sz w:val="22"/>
          <w:szCs w:val="22"/>
        </w:rPr>
        <w:t>t</w:t>
      </w:r>
      <w:r w:rsidR="00E90B52">
        <w:rPr>
          <w:rFonts w:ascii="Georgia" w:eastAsia="Georgia" w:hAnsi="Georgia" w:cs="Georgia"/>
          <w:spacing w:val="1"/>
          <w:sz w:val="22"/>
          <w:szCs w:val="22"/>
        </w:rPr>
        <w:t>h</w:t>
      </w:r>
      <w:r w:rsidR="00E90B52">
        <w:rPr>
          <w:rFonts w:ascii="Georgia" w:eastAsia="Georgia" w:hAnsi="Georgia" w:cs="Georgia"/>
          <w:sz w:val="22"/>
          <w:szCs w:val="22"/>
        </w:rPr>
        <w:t>e</w:t>
      </w:r>
      <w:r w:rsidR="00E90B52">
        <w:rPr>
          <w:rFonts w:ascii="Georgia" w:eastAsia="Georgia" w:hAnsi="Georgia" w:cs="Georgia"/>
          <w:spacing w:val="18"/>
          <w:sz w:val="22"/>
          <w:szCs w:val="22"/>
        </w:rPr>
        <w:t xml:space="preserve"> </w:t>
      </w:r>
      <w:r w:rsidR="00E90B52">
        <w:rPr>
          <w:rFonts w:ascii="Georgia" w:eastAsia="Georgia" w:hAnsi="Georgia" w:cs="Georgia"/>
          <w:spacing w:val="-2"/>
          <w:sz w:val="22"/>
          <w:szCs w:val="22"/>
        </w:rPr>
        <w:t>t</w:t>
      </w:r>
      <w:r w:rsidR="00E90B52">
        <w:rPr>
          <w:rFonts w:ascii="Georgia" w:eastAsia="Georgia" w:hAnsi="Georgia" w:cs="Georgia"/>
          <w:spacing w:val="1"/>
          <w:sz w:val="22"/>
          <w:szCs w:val="22"/>
        </w:rPr>
        <w:t>ot</w:t>
      </w:r>
      <w:r w:rsidR="00E90B52">
        <w:rPr>
          <w:rFonts w:ascii="Georgia" w:eastAsia="Georgia" w:hAnsi="Georgia" w:cs="Georgia"/>
          <w:spacing w:val="-1"/>
          <w:sz w:val="22"/>
          <w:szCs w:val="22"/>
        </w:rPr>
        <w:t>a</w:t>
      </w:r>
      <w:r w:rsidR="00E90B52">
        <w:rPr>
          <w:rFonts w:ascii="Georgia" w:eastAsia="Georgia" w:hAnsi="Georgia" w:cs="Georgia"/>
          <w:sz w:val="22"/>
          <w:szCs w:val="22"/>
        </w:rPr>
        <w:t>l</w:t>
      </w:r>
      <w:r w:rsidR="00E90B52">
        <w:rPr>
          <w:rFonts w:ascii="Georgia" w:eastAsia="Georgia" w:hAnsi="Georgia" w:cs="Georgia"/>
          <w:spacing w:val="18"/>
          <w:sz w:val="22"/>
          <w:szCs w:val="22"/>
        </w:rPr>
        <w:t xml:space="preserve"> </w:t>
      </w:r>
      <w:r w:rsidR="00E90B52">
        <w:rPr>
          <w:rFonts w:ascii="Georgia" w:eastAsia="Georgia" w:hAnsi="Georgia" w:cs="Georgia"/>
          <w:spacing w:val="-2"/>
          <w:sz w:val="22"/>
          <w:szCs w:val="22"/>
        </w:rPr>
        <w:t>a</w:t>
      </w:r>
      <w:r w:rsidR="00E90B52">
        <w:rPr>
          <w:rFonts w:ascii="Georgia" w:eastAsia="Georgia" w:hAnsi="Georgia" w:cs="Georgia"/>
          <w:sz w:val="22"/>
          <w:szCs w:val="22"/>
        </w:rPr>
        <w:t>s</w:t>
      </w:r>
      <w:r w:rsidR="00E90B52">
        <w:rPr>
          <w:rFonts w:ascii="Georgia" w:eastAsia="Georgia" w:hAnsi="Georgia" w:cs="Georgia"/>
          <w:spacing w:val="20"/>
          <w:sz w:val="22"/>
          <w:szCs w:val="22"/>
        </w:rPr>
        <w:t xml:space="preserve"> </w:t>
      </w:r>
      <w:r w:rsidR="00E90B52">
        <w:rPr>
          <w:rFonts w:ascii="Georgia" w:eastAsia="Georgia" w:hAnsi="Georgia" w:cs="Georgia"/>
          <w:spacing w:val="1"/>
          <w:sz w:val="22"/>
          <w:szCs w:val="22"/>
        </w:rPr>
        <w:t>c</w:t>
      </w:r>
      <w:r w:rsidR="00E90B52">
        <w:rPr>
          <w:rFonts w:ascii="Georgia" w:eastAsia="Georgia" w:hAnsi="Georgia" w:cs="Georgia"/>
          <w:spacing w:val="-1"/>
          <w:sz w:val="22"/>
          <w:szCs w:val="22"/>
        </w:rPr>
        <w:t>lo</w:t>
      </w:r>
      <w:r w:rsidR="00E90B52">
        <w:rPr>
          <w:rFonts w:ascii="Georgia" w:eastAsia="Georgia" w:hAnsi="Georgia" w:cs="Georgia"/>
          <w:spacing w:val="1"/>
          <w:sz w:val="22"/>
          <w:szCs w:val="22"/>
        </w:rPr>
        <w:t>s</w:t>
      </w:r>
      <w:r w:rsidR="00E90B52">
        <w:rPr>
          <w:rFonts w:ascii="Georgia" w:eastAsia="Georgia" w:hAnsi="Georgia" w:cs="Georgia"/>
          <w:sz w:val="22"/>
          <w:szCs w:val="22"/>
        </w:rPr>
        <w:t>e</w:t>
      </w:r>
      <w:r w:rsidR="00E90B52">
        <w:rPr>
          <w:rFonts w:ascii="Georgia" w:eastAsia="Georgia" w:hAnsi="Georgia" w:cs="Georgia"/>
          <w:spacing w:val="18"/>
          <w:sz w:val="22"/>
          <w:szCs w:val="22"/>
        </w:rPr>
        <w:t xml:space="preserve"> </w:t>
      </w:r>
      <w:r w:rsidR="00E90B52">
        <w:rPr>
          <w:rFonts w:ascii="Georgia" w:eastAsia="Georgia" w:hAnsi="Georgia" w:cs="Georgia"/>
          <w:spacing w:val="1"/>
          <w:sz w:val="22"/>
          <w:szCs w:val="22"/>
        </w:rPr>
        <w:t>t</w:t>
      </w:r>
      <w:r w:rsidR="00E90B52">
        <w:rPr>
          <w:rFonts w:ascii="Georgia" w:eastAsia="Georgia" w:hAnsi="Georgia" w:cs="Georgia"/>
          <w:sz w:val="22"/>
          <w:szCs w:val="22"/>
        </w:rPr>
        <w:t>o</w:t>
      </w:r>
      <w:r w:rsidR="00E90B52">
        <w:rPr>
          <w:rFonts w:ascii="Georgia" w:eastAsia="Georgia" w:hAnsi="Georgia" w:cs="Georgia"/>
          <w:spacing w:val="18"/>
          <w:sz w:val="22"/>
          <w:szCs w:val="22"/>
        </w:rPr>
        <w:t xml:space="preserve"> </w:t>
      </w:r>
      <w:r w:rsidR="00E90B52">
        <w:rPr>
          <w:rFonts w:ascii="Georgia" w:eastAsia="Georgia" w:hAnsi="Georgia" w:cs="Georgia"/>
          <w:sz w:val="22"/>
          <w:szCs w:val="22"/>
        </w:rPr>
        <w:t>z</w:t>
      </w:r>
      <w:r w:rsidR="00E90B52">
        <w:rPr>
          <w:rFonts w:ascii="Georgia" w:eastAsia="Georgia" w:hAnsi="Georgia" w:cs="Georgia"/>
          <w:spacing w:val="-1"/>
          <w:sz w:val="22"/>
          <w:szCs w:val="22"/>
        </w:rPr>
        <w:t>e</w:t>
      </w:r>
      <w:r w:rsidR="00E90B52">
        <w:rPr>
          <w:rFonts w:ascii="Georgia" w:eastAsia="Georgia" w:hAnsi="Georgia" w:cs="Georgia"/>
          <w:spacing w:val="1"/>
          <w:sz w:val="22"/>
          <w:szCs w:val="22"/>
        </w:rPr>
        <w:t>r</w:t>
      </w:r>
      <w:r w:rsidR="00E90B52">
        <w:rPr>
          <w:rFonts w:ascii="Georgia" w:eastAsia="Georgia" w:hAnsi="Georgia" w:cs="Georgia"/>
          <w:sz w:val="22"/>
          <w:szCs w:val="22"/>
        </w:rPr>
        <w:t>o</w:t>
      </w:r>
      <w:r w:rsidR="00E90B52">
        <w:rPr>
          <w:rFonts w:ascii="Georgia" w:eastAsia="Georgia" w:hAnsi="Georgia" w:cs="Georgia"/>
          <w:spacing w:val="18"/>
          <w:sz w:val="22"/>
          <w:szCs w:val="22"/>
        </w:rPr>
        <w:t xml:space="preserve"> </w:t>
      </w:r>
      <w:r w:rsidR="00E90B52">
        <w:rPr>
          <w:rFonts w:ascii="Georgia" w:eastAsia="Georgia" w:hAnsi="Georgia" w:cs="Georgia"/>
          <w:spacing w:val="-1"/>
          <w:sz w:val="22"/>
          <w:szCs w:val="22"/>
        </w:rPr>
        <w:t>a</w:t>
      </w:r>
      <w:r w:rsidR="00E90B52">
        <w:rPr>
          <w:rFonts w:ascii="Georgia" w:eastAsia="Georgia" w:hAnsi="Georgia" w:cs="Georgia"/>
          <w:sz w:val="22"/>
          <w:szCs w:val="22"/>
        </w:rPr>
        <w:t>s</w:t>
      </w:r>
      <w:r w:rsidR="00E90B52">
        <w:rPr>
          <w:rFonts w:ascii="Georgia" w:eastAsia="Georgia" w:hAnsi="Georgia" w:cs="Georgia"/>
          <w:spacing w:val="20"/>
          <w:sz w:val="22"/>
          <w:szCs w:val="22"/>
        </w:rPr>
        <w:t xml:space="preserve"> </w:t>
      </w:r>
      <w:r w:rsidR="00E90B52">
        <w:rPr>
          <w:rFonts w:ascii="Georgia" w:eastAsia="Georgia" w:hAnsi="Georgia" w:cs="Georgia"/>
          <w:spacing w:val="-1"/>
          <w:sz w:val="22"/>
          <w:szCs w:val="22"/>
        </w:rPr>
        <w:t>p</w:t>
      </w:r>
      <w:r w:rsidR="00E90B52">
        <w:rPr>
          <w:rFonts w:ascii="Georgia" w:eastAsia="Georgia" w:hAnsi="Georgia" w:cs="Georgia"/>
          <w:spacing w:val="1"/>
          <w:sz w:val="22"/>
          <w:szCs w:val="22"/>
        </w:rPr>
        <w:t>o</w:t>
      </w:r>
      <w:r w:rsidR="00E90B52">
        <w:rPr>
          <w:rFonts w:ascii="Georgia" w:eastAsia="Georgia" w:hAnsi="Georgia" w:cs="Georgia"/>
          <w:spacing w:val="-2"/>
          <w:sz w:val="22"/>
          <w:szCs w:val="22"/>
        </w:rPr>
        <w:t>s</w:t>
      </w:r>
      <w:r w:rsidR="00E90B52">
        <w:rPr>
          <w:rFonts w:ascii="Georgia" w:eastAsia="Georgia" w:hAnsi="Georgia" w:cs="Georgia"/>
          <w:spacing w:val="1"/>
          <w:sz w:val="22"/>
          <w:szCs w:val="22"/>
        </w:rPr>
        <w:t>s</w:t>
      </w:r>
      <w:r w:rsidR="00E90B52">
        <w:rPr>
          <w:rFonts w:ascii="Georgia" w:eastAsia="Georgia" w:hAnsi="Georgia" w:cs="Georgia"/>
          <w:spacing w:val="-2"/>
          <w:sz w:val="22"/>
          <w:szCs w:val="22"/>
        </w:rPr>
        <w:t>i</w:t>
      </w:r>
      <w:r w:rsidR="00E90B52">
        <w:rPr>
          <w:rFonts w:ascii="Georgia" w:eastAsia="Georgia" w:hAnsi="Georgia" w:cs="Georgia"/>
          <w:spacing w:val="1"/>
          <w:sz w:val="22"/>
          <w:szCs w:val="22"/>
        </w:rPr>
        <w:t>b</w:t>
      </w:r>
      <w:r w:rsidR="00E90B52">
        <w:rPr>
          <w:rFonts w:ascii="Georgia" w:eastAsia="Georgia" w:hAnsi="Georgia" w:cs="Georgia"/>
          <w:spacing w:val="-1"/>
          <w:sz w:val="22"/>
          <w:szCs w:val="22"/>
        </w:rPr>
        <w:t>le</w:t>
      </w:r>
      <w:r w:rsidR="00E90B52">
        <w:rPr>
          <w:rFonts w:ascii="Georgia" w:eastAsia="Georgia" w:hAnsi="Georgia" w:cs="Georgia"/>
          <w:sz w:val="22"/>
          <w:szCs w:val="22"/>
        </w:rPr>
        <w:t>.</w:t>
      </w:r>
      <w:r w:rsidR="00E90B52">
        <w:rPr>
          <w:rFonts w:ascii="Georgia" w:eastAsia="Georgia" w:hAnsi="Georgia" w:cs="Georgia"/>
          <w:spacing w:val="20"/>
          <w:sz w:val="22"/>
          <w:szCs w:val="22"/>
        </w:rPr>
        <w:t xml:space="preserve"> </w:t>
      </w:r>
      <w:r w:rsidR="00E90B52">
        <w:rPr>
          <w:rFonts w:ascii="Georgia" w:eastAsia="Georgia" w:hAnsi="Georgia" w:cs="Georgia"/>
          <w:sz w:val="22"/>
          <w:szCs w:val="22"/>
        </w:rPr>
        <w:t xml:space="preserve">If </w:t>
      </w:r>
      <w:r w:rsidR="00E90B52">
        <w:rPr>
          <w:rFonts w:ascii="Georgia" w:eastAsia="Georgia" w:hAnsi="Georgia" w:cs="Georgia"/>
          <w:spacing w:val="1"/>
          <w:sz w:val="22"/>
          <w:szCs w:val="22"/>
        </w:rPr>
        <w:t>th</w:t>
      </w:r>
      <w:r w:rsidR="00E90B52">
        <w:rPr>
          <w:rFonts w:ascii="Georgia" w:eastAsia="Georgia" w:hAnsi="Georgia" w:cs="Georgia"/>
          <w:sz w:val="22"/>
          <w:szCs w:val="22"/>
        </w:rPr>
        <w:t>e</w:t>
      </w:r>
      <w:r w:rsidR="00E90B52">
        <w:rPr>
          <w:rFonts w:ascii="Georgia" w:eastAsia="Georgia" w:hAnsi="Georgia" w:cs="Georgia"/>
          <w:spacing w:val="51"/>
          <w:sz w:val="22"/>
          <w:szCs w:val="22"/>
        </w:rPr>
        <w:t xml:space="preserve"> </w:t>
      </w:r>
      <w:r w:rsidR="00E90B52">
        <w:rPr>
          <w:rFonts w:ascii="Georgia" w:eastAsia="Georgia" w:hAnsi="Georgia" w:cs="Georgia"/>
          <w:spacing w:val="1"/>
          <w:sz w:val="22"/>
          <w:szCs w:val="22"/>
        </w:rPr>
        <w:t>t</w:t>
      </w:r>
      <w:r w:rsidR="00E90B52">
        <w:rPr>
          <w:rFonts w:ascii="Georgia" w:eastAsia="Georgia" w:hAnsi="Georgia" w:cs="Georgia"/>
          <w:spacing w:val="-1"/>
          <w:sz w:val="22"/>
          <w:szCs w:val="22"/>
        </w:rPr>
        <w:t>o</w:t>
      </w:r>
      <w:r w:rsidR="00E90B52">
        <w:rPr>
          <w:rFonts w:ascii="Georgia" w:eastAsia="Georgia" w:hAnsi="Georgia" w:cs="Georgia"/>
          <w:spacing w:val="1"/>
          <w:sz w:val="22"/>
          <w:szCs w:val="22"/>
        </w:rPr>
        <w:t>t</w:t>
      </w:r>
      <w:r w:rsidR="00E90B52">
        <w:rPr>
          <w:rFonts w:ascii="Georgia" w:eastAsia="Georgia" w:hAnsi="Georgia" w:cs="Georgia"/>
          <w:spacing w:val="-1"/>
          <w:sz w:val="22"/>
          <w:szCs w:val="22"/>
        </w:rPr>
        <w:t>a</w:t>
      </w:r>
      <w:r w:rsidR="00E90B52">
        <w:rPr>
          <w:rFonts w:ascii="Georgia" w:eastAsia="Georgia" w:hAnsi="Georgia" w:cs="Georgia"/>
          <w:sz w:val="22"/>
          <w:szCs w:val="22"/>
        </w:rPr>
        <w:t>l</w:t>
      </w:r>
      <w:r w:rsidR="00E90B52">
        <w:rPr>
          <w:rFonts w:ascii="Georgia" w:eastAsia="Georgia" w:hAnsi="Georgia" w:cs="Georgia"/>
          <w:spacing w:val="52"/>
          <w:sz w:val="22"/>
          <w:szCs w:val="22"/>
        </w:rPr>
        <w:t xml:space="preserve"> </w:t>
      </w:r>
      <w:r w:rsidR="00E90B52">
        <w:rPr>
          <w:rFonts w:ascii="Georgia" w:eastAsia="Georgia" w:hAnsi="Georgia" w:cs="Georgia"/>
          <w:spacing w:val="1"/>
          <w:sz w:val="22"/>
          <w:szCs w:val="22"/>
        </w:rPr>
        <w:t>R</w:t>
      </w:r>
      <w:r w:rsidR="00E90B52">
        <w:rPr>
          <w:rFonts w:ascii="Georgia" w:eastAsia="Georgia" w:hAnsi="Georgia" w:cs="Georgia"/>
          <w:spacing w:val="-1"/>
          <w:sz w:val="22"/>
          <w:szCs w:val="22"/>
        </w:rPr>
        <w:t>M</w:t>
      </w:r>
      <w:r w:rsidR="00E90B52">
        <w:rPr>
          <w:rFonts w:ascii="Georgia" w:eastAsia="Georgia" w:hAnsi="Georgia" w:cs="Georgia"/>
          <w:sz w:val="22"/>
          <w:szCs w:val="22"/>
        </w:rPr>
        <w:t>S</w:t>
      </w:r>
      <w:r w:rsidR="00E90B52">
        <w:rPr>
          <w:rFonts w:ascii="Georgia" w:eastAsia="Georgia" w:hAnsi="Georgia" w:cs="Georgia"/>
          <w:spacing w:val="53"/>
          <w:sz w:val="22"/>
          <w:szCs w:val="22"/>
        </w:rPr>
        <w:t xml:space="preserve"> </w:t>
      </w:r>
      <w:r w:rsidR="00E90B52">
        <w:rPr>
          <w:rFonts w:ascii="Georgia" w:eastAsia="Georgia" w:hAnsi="Georgia" w:cs="Georgia"/>
          <w:spacing w:val="-1"/>
          <w:sz w:val="22"/>
          <w:szCs w:val="22"/>
        </w:rPr>
        <w:t>e</w:t>
      </w:r>
      <w:r w:rsidR="00E90B52">
        <w:rPr>
          <w:rFonts w:ascii="Georgia" w:eastAsia="Georgia" w:hAnsi="Georgia" w:cs="Georgia"/>
          <w:spacing w:val="-2"/>
          <w:sz w:val="22"/>
          <w:szCs w:val="22"/>
        </w:rPr>
        <w:t>r</w:t>
      </w:r>
      <w:r w:rsidR="00E90B52">
        <w:rPr>
          <w:rFonts w:ascii="Georgia" w:eastAsia="Georgia" w:hAnsi="Georgia" w:cs="Georgia"/>
          <w:spacing w:val="1"/>
          <w:sz w:val="22"/>
          <w:szCs w:val="22"/>
        </w:rPr>
        <w:t>r</w:t>
      </w:r>
      <w:r w:rsidR="00E90B52">
        <w:rPr>
          <w:rFonts w:ascii="Georgia" w:eastAsia="Georgia" w:hAnsi="Georgia" w:cs="Georgia"/>
          <w:spacing w:val="-1"/>
          <w:sz w:val="22"/>
          <w:szCs w:val="22"/>
        </w:rPr>
        <w:t>o</w:t>
      </w:r>
      <w:r w:rsidR="00E90B52">
        <w:rPr>
          <w:rFonts w:ascii="Georgia" w:eastAsia="Georgia" w:hAnsi="Georgia" w:cs="Georgia"/>
          <w:sz w:val="22"/>
          <w:szCs w:val="22"/>
        </w:rPr>
        <w:t>r</w:t>
      </w:r>
      <w:r w:rsidR="00E90B52">
        <w:rPr>
          <w:rFonts w:ascii="Georgia" w:eastAsia="Georgia" w:hAnsi="Georgia" w:cs="Georgia"/>
          <w:spacing w:val="53"/>
          <w:sz w:val="22"/>
          <w:szCs w:val="22"/>
        </w:rPr>
        <w:t xml:space="preserve"> </w:t>
      </w:r>
      <w:r w:rsidR="00E90B52">
        <w:rPr>
          <w:rFonts w:ascii="Georgia" w:eastAsia="Georgia" w:hAnsi="Georgia" w:cs="Georgia"/>
          <w:sz w:val="22"/>
          <w:szCs w:val="22"/>
        </w:rPr>
        <w:t>is</w:t>
      </w:r>
      <w:r w:rsidR="00E90B52">
        <w:rPr>
          <w:rFonts w:ascii="Georgia" w:eastAsia="Georgia" w:hAnsi="Georgia" w:cs="Georgia"/>
          <w:spacing w:val="51"/>
          <w:sz w:val="22"/>
          <w:szCs w:val="22"/>
        </w:rPr>
        <w:t xml:space="preserve"> </w:t>
      </w:r>
      <w:r w:rsidR="00E90B52">
        <w:rPr>
          <w:rFonts w:ascii="Georgia" w:eastAsia="Georgia" w:hAnsi="Georgia" w:cs="Georgia"/>
          <w:spacing w:val="-1"/>
          <w:sz w:val="22"/>
          <w:szCs w:val="22"/>
        </w:rPr>
        <w:t>a</w:t>
      </w:r>
      <w:r w:rsidR="00E90B52">
        <w:rPr>
          <w:rFonts w:ascii="Georgia" w:eastAsia="Georgia" w:hAnsi="Georgia" w:cs="Georgia"/>
          <w:spacing w:val="1"/>
          <w:sz w:val="22"/>
          <w:szCs w:val="22"/>
        </w:rPr>
        <w:t>b</w:t>
      </w:r>
      <w:r w:rsidR="00E90B52">
        <w:rPr>
          <w:rFonts w:ascii="Georgia" w:eastAsia="Georgia" w:hAnsi="Georgia" w:cs="Georgia"/>
          <w:spacing w:val="-1"/>
          <w:sz w:val="22"/>
          <w:szCs w:val="22"/>
        </w:rPr>
        <w:t>o</w:t>
      </w:r>
      <w:r w:rsidR="00E90B52">
        <w:rPr>
          <w:rFonts w:ascii="Georgia" w:eastAsia="Georgia" w:hAnsi="Georgia" w:cs="Georgia"/>
          <w:spacing w:val="1"/>
          <w:sz w:val="22"/>
          <w:szCs w:val="22"/>
        </w:rPr>
        <w:t>v</w:t>
      </w:r>
      <w:r w:rsidR="00E90B52">
        <w:rPr>
          <w:rFonts w:ascii="Georgia" w:eastAsia="Georgia" w:hAnsi="Georgia" w:cs="Georgia"/>
          <w:sz w:val="22"/>
          <w:szCs w:val="22"/>
        </w:rPr>
        <w:t>e</w:t>
      </w:r>
      <w:r w:rsidR="00E90B52">
        <w:rPr>
          <w:rFonts w:ascii="Georgia" w:eastAsia="Georgia" w:hAnsi="Georgia" w:cs="Georgia"/>
          <w:spacing w:val="51"/>
          <w:sz w:val="22"/>
          <w:szCs w:val="22"/>
        </w:rPr>
        <w:t xml:space="preserve"> </w:t>
      </w:r>
      <w:proofErr w:type="gramStart"/>
      <w:r w:rsidR="00E90B52">
        <w:rPr>
          <w:rFonts w:ascii="Georgia" w:eastAsia="Georgia" w:hAnsi="Georgia" w:cs="Georgia"/>
          <w:spacing w:val="1"/>
          <w:sz w:val="22"/>
          <w:szCs w:val="22"/>
        </w:rPr>
        <w:t>1.</w:t>
      </w:r>
      <w:r w:rsidR="00E90B52">
        <w:rPr>
          <w:rFonts w:ascii="Georgia" w:eastAsia="Georgia" w:hAnsi="Georgia" w:cs="Georgia"/>
          <w:sz w:val="22"/>
          <w:szCs w:val="22"/>
        </w:rPr>
        <w:t xml:space="preserve">5  </w:t>
      </w:r>
      <w:r w:rsidR="00E90B52">
        <w:rPr>
          <w:rFonts w:ascii="Georgia" w:eastAsia="Georgia" w:hAnsi="Georgia" w:cs="Georgia"/>
          <w:spacing w:val="-3"/>
          <w:sz w:val="22"/>
          <w:szCs w:val="22"/>
        </w:rPr>
        <w:t>y</w:t>
      </w:r>
      <w:r w:rsidR="00E90B52">
        <w:rPr>
          <w:rFonts w:ascii="Georgia" w:eastAsia="Georgia" w:hAnsi="Georgia" w:cs="Georgia"/>
          <w:spacing w:val="1"/>
          <w:sz w:val="22"/>
          <w:szCs w:val="22"/>
        </w:rPr>
        <w:t>o</w:t>
      </w:r>
      <w:r w:rsidR="00E90B52">
        <w:rPr>
          <w:rFonts w:ascii="Georgia" w:eastAsia="Georgia" w:hAnsi="Georgia" w:cs="Georgia"/>
          <w:sz w:val="22"/>
          <w:szCs w:val="22"/>
        </w:rPr>
        <w:t>u</w:t>
      </w:r>
      <w:proofErr w:type="gramEnd"/>
      <w:r w:rsidR="00E90B52">
        <w:rPr>
          <w:rFonts w:ascii="Georgia" w:eastAsia="Georgia" w:hAnsi="Georgia" w:cs="Georgia"/>
          <w:sz w:val="22"/>
          <w:szCs w:val="22"/>
        </w:rPr>
        <w:t xml:space="preserve">  </w:t>
      </w:r>
      <w:r w:rsidR="00E90B52">
        <w:rPr>
          <w:rFonts w:ascii="Georgia" w:eastAsia="Georgia" w:hAnsi="Georgia" w:cs="Georgia"/>
          <w:spacing w:val="1"/>
          <w:sz w:val="22"/>
          <w:szCs w:val="22"/>
        </w:rPr>
        <w:t>w</w:t>
      </w:r>
      <w:r w:rsidR="00E90B52">
        <w:rPr>
          <w:rFonts w:ascii="Georgia" w:eastAsia="Georgia" w:hAnsi="Georgia" w:cs="Georgia"/>
          <w:sz w:val="22"/>
          <w:szCs w:val="22"/>
        </w:rPr>
        <w:t>i</w:t>
      </w:r>
      <w:r w:rsidR="00E90B52">
        <w:rPr>
          <w:rFonts w:ascii="Georgia" w:eastAsia="Georgia" w:hAnsi="Georgia" w:cs="Georgia"/>
          <w:spacing w:val="-1"/>
          <w:sz w:val="22"/>
          <w:szCs w:val="22"/>
        </w:rPr>
        <w:t>l</w:t>
      </w:r>
      <w:r w:rsidR="00E90B52">
        <w:rPr>
          <w:rFonts w:ascii="Georgia" w:eastAsia="Georgia" w:hAnsi="Georgia" w:cs="Georgia"/>
          <w:sz w:val="22"/>
          <w:szCs w:val="22"/>
        </w:rPr>
        <w:t>l</w:t>
      </w:r>
      <w:r w:rsidR="00E90B52">
        <w:rPr>
          <w:rFonts w:ascii="Georgia" w:eastAsia="Georgia" w:hAnsi="Georgia" w:cs="Georgia"/>
          <w:spacing w:val="52"/>
          <w:sz w:val="22"/>
          <w:szCs w:val="22"/>
        </w:rPr>
        <w:t xml:space="preserve"> </w:t>
      </w:r>
      <w:r w:rsidR="00E90B52">
        <w:rPr>
          <w:rFonts w:ascii="Georgia" w:eastAsia="Georgia" w:hAnsi="Georgia" w:cs="Georgia"/>
          <w:spacing w:val="-1"/>
          <w:sz w:val="22"/>
          <w:szCs w:val="22"/>
        </w:rPr>
        <w:t>nee</w:t>
      </w:r>
      <w:r w:rsidR="00E90B52">
        <w:rPr>
          <w:rFonts w:ascii="Georgia" w:eastAsia="Georgia" w:hAnsi="Georgia" w:cs="Georgia"/>
          <w:sz w:val="22"/>
          <w:szCs w:val="22"/>
        </w:rPr>
        <w:t xml:space="preserve">d  </w:t>
      </w:r>
      <w:r w:rsidR="00E90B52">
        <w:rPr>
          <w:rFonts w:ascii="Georgia" w:eastAsia="Georgia" w:hAnsi="Georgia" w:cs="Georgia"/>
          <w:spacing w:val="1"/>
          <w:sz w:val="22"/>
          <w:szCs w:val="22"/>
        </w:rPr>
        <w:t>t</w:t>
      </w:r>
      <w:r w:rsidR="00E90B52">
        <w:rPr>
          <w:rFonts w:ascii="Georgia" w:eastAsia="Georgia" w:hAnsi="Georgia" w:cs="Georgia"/>
          <w:sz w:val="22"/>
          <w:szCs w:val="22"/>
        </w:rPr>
        <w:t xml:space="preserve">o </w:t>
      </w:r>
      <w:r w:rsidR="00E90B52">
        <w:rPr>
          <w:rFonts w:ascii="Georgia" w:eastAsia="Georgia" w:hAnsi="Georgia" w:cs="Georgia"/>
          <w:spacing w:val="1"/>
          <w:sz w:val="22"/>
          <w:szCs w:val="22"/>
        </w:rPr>
        <w:t xml:space="preserve"> </w:t>
      </w:r>
      <w:r w:rsidR="00E90B52">
        <w:rPr>
          <w:rFonts w:ascii="Georgia" w:eastAsia="Georgia" w:hAnsi="Georgia" w:cs="Georgia"/>
          <w:sz w:val="22"/>
          <w:szCs w:val="22"/>
        </w:rPr>
        <w:t>ei</w:t>
      </w:r>
      <w:r w:rsidR="00E90B52">
        <w:rPr>
          <w:rFonts w:ascii="Georgia" w:eastAsia="Georgia" w:hAnsi="Georgia" w:cs="Georgia"/>
          <w:spacing w:val="1"/>
          <w:sz w:val="22"/>
          <w:szCs w:val="22"/>
        </w:rPr>
        <w:t>th</w:t>
      </w:r>
      <w:r w:rsidR="00E90B52">
        <w:rPr>
          <w:rFonts w:ascii="Georgia" w:eastAsia="Georgia" w:hAnsi="Georgia" w:cs="Georgia"/>
          <w:spacing w:val="-1"/>
          <w:sz w:val="22"/>
          <w:szCs w:val="22"/>
        </w:rPr>
        <w:t>e</w:t>
      </w:r>
      <w:r w:rsidR="00E90B52">
        <w:rPr>
          <w:rFonts w:ascii="Georgia" w:eastAsia="Georgia" w:hAnsi="Georgia" w:cs="Georgia"/>
          <w:sz w:val="22"/>
          <w:szCs w:val="22"/>
        </w:rPr>
        <w:t>r</w:t>
      </w:r>
      <w:r w:rsidR="00E90B52">
        <w:rPr>
          <w:rFonts w:ascii="Georgia" w:eastAsia="Georgia" w:hAnsi="Georgia" w:cs="Georgia"/>
          <w:spacing w:val="51"/>
          <w:sz w:val="22"/>
          <w:szCs w:val="22"/>
        </w:rPr>
        <w:t xml:space="preserve"> </w:t>
      </w:r>
      <w:r w:rsidR="00E90B52">
        <w:rPr>
          <w:rFonts w:ascii="Georgia" w:eastAsia="Georgia" w:hAnsi="Georgia" w:cs="Georgia"/>
          <w:sz w:val="22"/>
          <w:szCs w:val="22"/>
        </w:rPr>
        <w:t>d</w:t>
      </w:r>
      <w:r w:rsidR="00E90B52">
        <w:rPr>
          <w:rFonts w:ascii="Georgia" w:eastAsia="Georgia" w:hAnsi="Georgia" w:cs="Georgia"/>
          <w:spacing w:val="-1"/>
          <w:sz w:val="22"/>
          <w:szCs w:val="22"/>
        </w:rPr>
        <w:t>ele</w:t>
      </w:r>
      <w:r w:rsidR="00E90B52">
        <w:rPr>
          <w:rFonts w:ascii="Georgia" w:eastAsia="Georgia" w:hAnsi="Georgia" w:cs="Georgia"/>
          <w:spacing w:val="1"/>
          <w:sz w:val="22"/>
          <w:szCs w:val="22"/>
        </w:rPr>
        <w:t>t</w:t>
      </w:r>
      <w:r w:rsidR="00E90B52">
        <w:rPr>
          <w:rFonts w:ascii="Georgia" w:eastAsia="Georgia" w:hAnsi="Georgia" w:cs="Georgia"/>
          <w:sz w:val="22"/>
          <w:szCs w:val="22"/>
        </w:rPr>
        <w:t>e</w:t>
      </w:r>
      <w:r w:rsidR="00E90B52">
        <w:rPr>
          <w:rFonts w:ascii="Georgia" w:eastAsia="Georgia" w:hAnsi="Georgia" w:cs="Georgia"/>
          <w:spacing w:val="51"/>
          <w:sz w:val="22"/>
          <w:szCs w:val="22"/>
        </w:rPr>
        <w:t xml:space="preserve"> </w:t>
      </w:r>
      <w:r w:rsidR="00E90B52">
        <w:rPr>
          <w:rFonts w:ascii="Georgia" w:eastAsia="Georgia" w:hAnsi="Georgia" w:cs="Georgia"/>
          <w:sz w:val="22"/>
          <w:szCs w:val="22"/>
        </w:rPr>
        <w:t>a</w:t>
      </w:r>
      <w:r w:rsidR="00E90B52">
        <w:rPr>
          <w:rFonts w:ascii="Georgia" w:eastAsia="Georgia" w:hAnsi="Georgia" w:cs="Georgia"/>
          <w:spacing w:val="52"/>
          <w:sz w:val="22"/>
          <w:szCs w:val="22"/>
        </w:rPr>
        <w:t xml:space="preserve"> </w:t>
      </w:r>
      <w:r w:rsidR="00E90B52">
        <w:rPr>
          <w:rFonts w:ascii="Georgia" w:eastAsia="Georgia" w:hAnsi="Georgia" w:cs="Georgia"/>
          <w:spacing w:val="1"/>
          <w:sz w:val="22"/>
          <w:szCs w:val="22"/>
        </w:rPr>
        <w:t>G</w:t>
      </w:r>
      <w:r w:rsidR="00E90B52">
        <w:rPr>
          <w:rFonts w:ascii="Georgia" w:eastAsia="Georgia" w:hAnsi="Georgia" w:cs="Georgia"/>
          <w:sz w:val="22"/>
          <w:szCs w:val="22"/>
        </w:rPr>
        <w:t>CP</w:t>
      </w:r>
      <w:r w:rsidR="00E90B52">
        <w:rPr>
          <w:rFonts w:ascii="Georgia" w:eastAsia="Georgia" w:hAnsi="Georgia" w:cs="Georgia"/>
          <w:spacing w:val="52"/>
          <w:sz w:val="22"/>
          <w:szCs w:val="22"/>
        </w:rPr>
        <w:t xml:space="preserve"> </w:t>
      </w:r>
      <w:r w:rsidR="00E90B52">
        <w:rPr>
          <w:rFonts w:ascii="Georgia" w:eastAsia="Georgia" w:hAnsi="Georgia" w:cs="Georgia"/>
          <w:spacing w:val="1"/>
          <w:sz w:val="22"/>
          <w:szCs w:val="22"/>
        </w:rPr>
        <w:t>t</w:t>
      </w:r>
      <w:r w:rsidR="00E90B52">
        <w:rPr>
          <w:rFonts w:ascii="Georgia" w:eastAsia="Georgia" w:hAnsi="Georgia" w:cs="Georgia"/>
          <w:sz w:val="22"/>
          <w:szCs w:val="22"/>
        </w:rPr>
        <w:t>o im</w:t>
      </w:r>
      <w:r w:rsidR="00E90B52">
        <w:rPr>
          <w:rFonts w:ascii="Georgia" w:eastAsia="Georgia" w:hAnsi="Georgia" w:cs="Georgia"/>
          <w:spacing w:val="1"/>
          <w:sz w:val="22"/>
          <w:szCs w:val="22"/>
        </w:rPr>
        <w:t>p</w:t>
      </w:r>
      <w:r w:rsidR="00E90B52">
        <w:rPr>
          <w:rFonts w:ascii="Georgia" w:eastAsia="Georgia" w:hAnsi="Georgia" w:cs="Georgia"/>
          <w:spacing w:val="-2"/>
          <w:sz w:val="22"/>
          <w:szCs w:val="22"/>
        </w:rPr>
        <w:t>r</w:t>
      </w:r>
      <w:r w:rsidR="00E90B52">
        <w:rPr>
          <w:rFonts w:ascii="Georgia" w:eastAsia="Georgia" w:hAnsi="Georgia" w:cs="Georgia"/>
          <w:spacing w:val="-1"/>
          <w:sz w:val="22"/>
          <w:szCs w:val="22"/>
        </w:rPr>
        <w:t>o</w:t>
      </w:r>
      <w:r w:rsidR="00E90B52">
        <w:rPr>
          <w:rFonts w:ascii="Georgia" w:eastAsia="Georgia" w:hAnsi="Georgia" w:cs="Georgia"/>
          <w:spacing w:val="1"/>
          <w:sz w:val="22"/>
          <w:szCs w:val="22"/>
        </w:rPr>
        <w:t>v</w:t>
      </w:r>
      <w:r w:rsidR="00E90B52">
        <w:rPr>
          <w:rFonts w:ascii="Georgia" w:eastAsia="Georgia" w:hAnsi="Georgia" w:cs="Georgia"/>
          <w:sz w:val="22"/>
          <w:szCs w:val="22"/>
        </w:rPr>
        <w:t xml:space="preserve">e </w:t>
      </w:r>
      <w:r w:rsidR="00E90B52">
        <w:rPr>
          <w:rFonts w:ascii="Georgia" w:eastAsia="Georgia" w:hAnsi="Georgia" w:cs="Georgia"/>
          <w:spacing w:val="1"/>
          <w:sz w:val="22"/>
          <w:szCs w:val="22"/>
        </w:rPr>
        <w:t>th</w:t>
      </w:r>
      <w:r w:rsidR="00E90B52">
        <w:rPr>
          <w:rFonts w:ascii="Georgia" w:eastAsia="Georgia" w:hAnsi="Georgia" w:cs="Georgia"/>
          <w:sz w:val="22"/>
          <w:szCs w:val="22"/>
        </w:rPr>
        <w:t xml:space="preserve">e </w:t>
      </w:r>
      <w:r w:rsidR="00E90B52">
        <w:rPr>
          <w:rFonts w:ascii="Georgia" w:eastAsia="Georgia" w:hAnsi="Georgia" w:cs="Georgia"/>
          <w:spacing w:val="1"/>
          <w:sz w:val="22"/>
          <w:szCs w:val="22"/>
        </w:rPr>
        <w:t>R</w:t>
      </w:r>
      <w:r w:rsidR="00E90B52">
        <w:rPr>
          <w:rFonts w:ascii="Georgia" w:eastAsia="Georgia" w:hAnsi="Georgia" w:cs="Georgia"/>
          <w:spacing w:val="-1"/>
          <w:sz w:val="22"/>
          <w:szCs w:val="22"/>
        </w:rPr>
        <w:t>M</w:t>
      </w:r>
      <w:r w:rsidR="00E90B52">
        <w:rPr>
          <w:rFonts w:ascii="Georgia" w:eastAsia="Georgia" w:hAnsi="Georgia" w:cs="Georgia"/>
          <w:sz w:val="22"/>
          <w:szCs w:val="22"/>
        </w:rPr>
        <w:t>S</w:t>
      </w:r>
      <w:r w:rsidR="00E90B52">
        <w:rPr>
          <w:rFonts w:ascii="Georgia" w:eastAsia="Georgia" w:hAnsi="Georgia" w:cs="Georgia"/>
          <w:spacing w:val="2"/>
          <w:sz w:val="22"/>
          <w:szCs w:val="22"/>
        </w:rPr>
        <w:t xml:space="preserve"> </w:t>
      </w:r>
      <w:r w:rsidR="00E90B52">
        <w:rPr>
          <w:rFonts w:ascii="Georgia" w:eastAsia="Georgia" w:hAnsi="Georgia" w:cs="Georgia"/>
          <w:spacing w:val="-1"/>
          <w:sz w:val="22"/>
          <w:szCs w:val="22"/>
        </w:rPr>
        <w:t>e</w:t>
      </w:r>
      <w:r w:rsidR="00E90B52">
        <w:rPr>
          <w:rFonts w:ascii="Georgia" w:eastAsia="Georgia" w:hAnsi="Georgia" w:cs="Georgia"/>
          <w:spacing w:val="1"/>
          <w:sz w:val="22"/>
          <w:szCs w:val="22"/>
        </w:rPr>
        <w:t>r</w:t>
      </w:r>
      <w:r w:rsidR="00E90B52">
        <w:rPr>
          <w:rFonts w:ascii="Georgia" w:eastAsia="Georgia" w:hAnsi="Georgia" w:cs="Georgia"/>
          <w:spacing w:val="-2"/>
          <w:sz w:val="22"/>
          <w:szCs w:val="22"/>
        </w:rPr>
        <w:t>r</w:t>
      </w:r>
      <w:r w:rsidR="00E90B52">
        <w:rPr>
          <w:rFonts w:ascii="Georgia" w:eastAsia="Georgia" w:hAnsi="Georgia" w:cs="Georgia"/>
          <w:spacing w:val="1"/>
          <w:sz w:val="22"/>
          <w:szCs w:val="22"/>
        </w:rPr>
        <w:t>o</w:t>
      </w:r>
      <w:r w:rsidR="00E90B52">
        <w:rPr>
          <w:rFonts w:ascii="Georgia" w:eastAsia="Georgia" w:hAnsi="Georgia" w:cs="Georgia"/>
          <w:sz w:val="22"/>
          <w:szCs w:val="22"/>
        </w:rPr>
        <w:t>r</w:t>
      </w:r>
      <w:r w:rsidR="00E90B52">
        <w:rPr>
          <w:rFonts w:ascii="Georgia" w:eastAsia="Georgia" w:hAnsi="Georgia" w:cs="Georgia"/>
          <w:spacing w:val="2"/>
          <w:sz w:val="22"/>
          <w:szCs w:val="22"/>
        </w:rPr>
        <w:t xml:space="preserve"> </w:t>
      </w:r>
      <w:r w:rsidR="00E90B52">
        <w:rPr>
          <w:rFonts w:ascii="Georgia" w:eastAsia="Georgia" w:hAnsi="Georgia" w:cs="Georgia"/>
          <w:spacing w:val="1"/>
          <w:sz w:val="22"/>
          <w:szCs w:val="22"/>
        </w:rPr>
        <w:t>o</w:t>
      </w:r>
      <w:r w:rsidR="00E90B52">
        <w:rPr>
          <w:rFonts w:ascii="Georgia" w:eastAsia="Georgia" w:hAnsi="Georgia" w:cs="Georgia"/>
          <w:sz w:val="22"/>
          <w:szCs w:val="22"/>
        </w:rPr>
        <w:t>r</w:t>
      </w:r>
      <w:r w:rsidR="00E90B52">
        <w:rPr>
          <w:rFonts w:ascii="Georgia" w:eastAsia="Georgia" w:hAnsi="Georgia" w:cs="Georgia"/>
          <w:spacing w:val="2"/>
          <w:sz w:val="22"/>
          <w:szCs w:val="22"/>
        </w:rPr>
        <w:t xml:space="preserve"> </w:t>
      </w:r>
      <w:r w:rsidR="00E90B52">
        <w:rPr>
          <w:rFonts w:ascii="Georgia" w:eastAsia="Georgia" w:hAnsi="Georgia" w:cs="Georgia"/>
          <w:sz w:val="22"/>
          <w:szCs w:val="22"/>
        </w:rPr>
        <w:t>m</w:t>
      </w:r>
      <w:r w:rsidR="00E90B52">
        <w:rPr>
          <w:rFonts w:ascii="Georgia" w:eastAsia="Georgia" w:hAnsi="Georgia" w:cs="Georgia"/>
          <w:spacing w:val="-1"/>
          <w:sz w:val="22"/>
          <w:szCs w:val="22"/>
        </w:rPr>
        <w:t>o</w:t>
      </w:r>
      <w:r w:rsidR="00E90B52">
        <w:rPr>
          <w:rFonts w:ascii="Georgia" w:eastAsia="Georgia" w:hAnsi="Georgia" w:cs="Georgia"/>
          <w:spacing w:val="1"/>
          <w:sz w:val="22"/>
          <w:szCs w:val="22"/>
        </w:rPr>
        <w:t>v</w:t>
      </w:r>
      <w:r w:rsidR="00E90B52">
        <w:rPr>
          <w:rFonts w:ascii="Georgia" w:eastAsia="Georgia" w:hAnsi="Georgia" w:cs="Georgia"/>
          <w:sz w:val="22"/>
          <w:szCs w:val="22"/>
        </w:rPr>
        <w:t xml:space="preserve">e </w:t>
      </w:r>
      <w:r w:rsidR="00E90B52">
        <w:rPr>
          <w:rFonts w:ascii="Georgia" w:eastAsia="Georgia" w:hAnsi="Georgia" w:cs="Georgia"/>
          <w:spacing w:val="1"/>
          <w:sz w:val="22"/>
          <w:szCs w:val="22"/>
        </w:rPr>
        <w:t>th</w:t>
      </w:r>
      <w:r w:rsidR="00E90B52">
        <w:rPr>
          <w:rFonts w:ascii="Georgia" w:eastAsia="Georgia" w:hAnsi="Georgia" w:cs="Georgia"/>
          <w:sz w:val="22"/>
          <w:szCs w:val="22"/>
        </w:rPr>
        <w:t xml:space="preserve">e </w:t>
      </w:r>
      <w:r w:rsidR="00E90B52">
        <w:rPr>
          <w:rFonts w:ascii="Georgia" w:eastAsia="Georgia" w:hAnsi="Georgia" w:cs="Georgia"/>
          <w:spacing w:val="1"/>
          <w:sz w:val="22"/>
          <w:szCs w:val="22"/>
        </w:rPr>
        <w:t>G</w:t>
      </w:r>
      <w:r w:rsidR="00E90B52">
        <w:rPr>
          <w:rFonts w:ascii="Georgia" w:eastAsia="Georgia" w:hAnsi="Georgia" w:cs="Georgia"/>
          <w:sz w:val="22"/>
          <w:szCs w:val="22"/>
        </w:rPr>
        <w:t>CPs</w:t>
      </w:r>
      <w:r w:rsidR="00E90B52">
        <w:rPr>
          <w:rFonts w:ascii="Georgia" w:eastAsia="Georgia" w:hAnsi="Georgia" w:cs="Georgia"/>
          <w:spacing w:val="1"/>
          <w:sz w:val="22"/>
          <w:szCs w:val="22"/>
        </w:rPr>
        <w:t xml:space="preserve"> </w:t>
      </w:r>
      <w:r w:rsidR="00E90B52">
        <w:rPr>
          <w:rFonts w:ascii="Georgia" w:eastAsia="Georgia" w:hAnsi="Georgia" w:cs="Georgia"/>
          <w:sz w:val="22"/>
          <w:szCs w:val="22"/>
        </w:rPr>
        <w:t>u</w:t>
      </w:r>
      <w:r w:rsidR="00E90B52">
        <w:rPr>
          <w:rFonts w:ascii="Georgia" w:eastAsia="Georgia" w:hAnsi="Georgia" w:cs="Georgia"/>
          <w:spacing w:val="-1"/>
          <w:sz w:val="22"/>
          <w:szCs w:val="22"/>
        </w:rPr>
        <w:t>n</w:t>
      </w:r>
      <w:r w:rsidR="00E90B52">
        <w:rPr>
          <w:rFonts w:ascii="Georgia" w:eastAsia="Georgia" w:hAnsi="Georgia" w:cs="Georgia"/>
          <w:spacing w:val="1"/>
          <w:sz w:val="22"/>
          <w:szCs w:val="22"/>
        </w:rPr>
        <w:t>t</w:t>
      </w:r>
      <w:r w:rsidR="00E90B52">
        <w:rPr>
          <w:rFonts w:ascii="Georgia" w:eastAsia="Georgia" w:hAnsi="Georgia" w:cs="Georgia"/>
          <w:sz w:val="22"/>
          <w:szCs w:val="22"/>
        </w:rPr>
        <w:t xml:space="preserve">il </w:t>
      </w:r>
      <w:r w:rsidR="00E90B52">
        <w:rPr>
          <w:rFonts w:ascii="Georgia" w:eastAsia="Georgia" w:hAnsi="Georgia" w:cs="Georgia"/>
          <w:spacing w:val="-2"/>
          <w:sz w:val="22"/>
          <w:szCs w:val="22"/>
        </w:rPr>
        <w:t>t</w:t>
      </w:r>
      <w:r w:rsidR="00E90B52">
        <w:rPr>
          <w:rFonts w:ascii="Georgia" w:eastAsia="Georgia" w:hAnsi="Georgia" w:cs="Georgia"/>
          <w:spacing w:val="1"/>
          <w:sz w:val="22"/>
          <w:szCs w:val="22"/>
        </w:rPr>
        <w:t>h</w:t>
      </w:r>
      <w:r w:rsidR="00E90B52">
        <w:rPr>
          <w:rFonts w:ascii="Georgia" w:eastAsia="Georgia" w:hAnsi="Georgia" w:cs="Georgia"/>
          <w:sz w:val="22"/>
          <w:szCs w:val="22"/>
        </w:rPr>
        <w:t xml:space="preserve">e </w:t>
      </w:r>
      <w:r w:rsidR="00E90B52">
        <w:rPr>
          <w:rFonts w:ascii="Georgia" w:eastAsia="Georgia" w:hAnsi="Georgia" w:cs="Georgia"/>
          <w:spacing w:val="1"/>
          <w:sz w:val="22"/>
          <w:szCs w:val="22"/>
        </w:rPr>
        <w:t>R</w:t>
      </w:r>
      <w:r w:rsidR="00E90B52">
        <w:rPr>
          <w:rFonts w:ascii="Georgia" w:eastAsia="Georgia" w:hAnsi="Georgia" w:cs="Georgia"/>
          <w:sz w:val="22"/>
          <w:szCs w:val="22"/>
        </w:rPr>
        <w:t>MS</w:t>
      </w:r>
      <w:r w:rsidR="00E90B52">
        <w:rPr>
          <w:rFonts w:ascii="Georgia" w:eastAsia="Georgia" w:hAnsi="Georgia" w:cs="Georgia"/>
          <w:spacing w:val="2"/>
          <w:sz w:val="22"/>
          <w:szCs w:val="22"/>
        </w:rPr>
        <w:t xml:space="preserve"> </w:t>
      </w:r>
      <w:r w:rsidR="00E90B52">
        <w:rPr>
          <w:rFonts w:ascii="Georgia" w:eastAsia="Georgia" w:hAnsi="Georgia" w:cs="Georgia"/>
          <w:spacing w:val="-1"/>
          <w:sz w:val="22"/>
          <w:szCs w:val="22"/>
        </w:rPr>
        <w:t>e</w:t>
      </w:r>
      <w:r w:rsidR="00E90B52">
        <w:rPr>
          <w:rFonts w:ascii="Georgia" w:eastAsia="Georgia" w:hAnsi="Georgia" w:cs="Georgia"/>
          <w:spacing w:val="1"/>
          <w:sz w:val="22"/>
          <w:szCs w:val="22"/>
        </w:rPr>
        <w:t>r</w:t>
      </w:r>
      <w:r w:rsidR="00E90B52">
        <w:rPr>
          <w:rFonts w:ascii="Georgia" w:eastAsia="Georgia" w:hAnsi="Georgia" w:cs="Georgia"/>
          <w:spacing w:val="-2"/>
          <w:sz w:val="22"/>
          <w:szCs w:val="22"/>
        </w:rPr>
        <w:t>r</w:t>
      </w:r>
      <w:r w:rsidR="00E90B52">
        <w:rPr>
          <w:rFonts w:ascii="Georgia" w:eastAsia="Georgia" w:hAnsi="Georgia" w:cs="Georgia"/>
          <w:spacing w:val="1"/>
          <w:sz w:val="22"/>
          <w:szCs w:val="22"/>
        </w:rPr>
        <w:t>o</w:t>
      </w:r>
      <w:r w:rsidR="00E90B52">
        <w:rPr>
          <w:rFonts w:ascii="Georgia" w:eastAsia="Georgia" w:hAnsi="Georgia" w:cs="Georgia"/>
          <w:sz w:val="22"/>
          <w:szCs w:val="22"/>
        </w:rPr>
        <w:t>r</w:t>
      </w:r>
      <w:r w:rsidR="00E90B52">
        <w:rPr>
          <w:rFonts w:ascii="Georgia" w:eastAsia="Georgia" w:hAnsi="Georgia" w:cs="Georgia"/>
          <w:spacing w:val="2"/>
          <w:sz w:val="22"/>
          <w:szCs w:val="22"/>
        </w:rPr>
        <w:t xml:space="preserve"> </w:t>
      </w:r>
      <w:r w:rsidR="00E90B52">
        <w:rPr>
          <w:rFonts w:ascii="Georgia" w:eastAsia="Georgia" w:hAnsi="Georgia" w:cs="Georgia"/>
          <w:sz w:val="22"/>
          <w:szCs w:val="22"/>
        </w:rPr>
        <w:t>fig</w:t>
      </w:r>
      <w:r w:rsidR="00E90B52">
        <w:rPr>
          <w:rFonts w:ascii="Georgia" w:eastAsia="Georgia" w:hAnsi="Georgia" w:cs="Georgia"/>
          <w:spacing w:val="-2"/>
          <w:sz w:val="22"/>
          <w:szCs w:val="22"/>
        </w:rPr>
        <w:t>u</w:t>
      </w:r>
      <w:r w:rsidR="00E90B52">
        <w:rPr>
          <w:rFonts w:ascii="Georgia" w:eastAsia="Georgia" w:hAnsi="Georgia" w:cs="Georgia"/>
          <w:spacing w:val="1"/>
          <w:sz w:val="22"/>
          <w:szCs w:val="22"/>
        </w:rPr>
        <w:t>r</w:t>
      </w:r>
      <w:r w:rsidR="00E90B52">
        <w:rPr>
          <w:rFonts w:ascii="Georgia" w:eastAsia="Georgia" w:hAnsi="Georgia" w:cs="Georgia"/>
          <w:sz w:val="22"/>
          <w:szCs w:val="22"/>
        </w:rPr>
        <w:t>e is</w:t>
      </w:r>
      <w:r w:rsidR="00E90B52">
        <w:rPr>
          <w:rFonts w:ascii="Georgia" w:eastAsia="Georgia" w:hAnsi="Georgia" w:cs="Georgia"/>
          <w:spacing w:val="1"/>
          <w:sz w:val="22"/>
          <w:szCs w:val="22"/>
        </w:rPr>
        <w:t xml:space="preserve"> </w:t>
      </w:r>
      <w:r w:rsidR="00E90B52">
        <w:rPr>
          <w:rFonts w:ascii="Georgia" w:eastAsia="Georgia" w:hAnsi="Georgia" w:cs="Georgia"/>
          <w:sz w:val="22"/>
          <w:szCs w:val="22"/>
        </w:rPr>
        <w:t>m</w:t>
      </w:r>
      <w:r w:rsidR="00E90B52">
        <w:rPr>
          <w:rFonts w:ascii="Georgia" w:eastAsia="Georgia" w:hAnsi="Georgia" w:cs="Georgia"/>
          <w:spacing w:val="1"/>
          <w:sz w:val="22"/>
          <w:szCs w:val="22"/>
        </w:rPr>
        <w:t>or</w:t>
      </w:r>
      <w:r w:rsidR="00E90B52">
        <w:rPr>
          <w:rFonts w:ascii="Georgia" w:eastAsia="Georgia" w:hAnsi="Georgia" w:cs="Georgia"/>
          <w:sz w:val="22"/>
          <w:szCs w:val="22"/>
        </w:rPr>
        <w:t xml:space="preserve">e </w:t>
      </w:r>
      <w:r w:rsidR="00E90B52">
        <w:rPr>
          <w:rFonts w:ascii="Georgia" w:eastAsia="Georgia" w:hAnsi="Georgia" w:cs="Georgia"/>
          <w:spacing w:val="-1"/>
          <w:sz w:val="22"/>
          <w:szCs w:val="22"/>
        </w:rPr>
        <w:t>a</w:t>
      </w:r>
      <w:r w:rsidR="00E90B52">
        <w:rPr>
          <w:rFonts w:ascii="Georgia" w:eastAsia="Georgia" w:hAnsi="Georgia" w:cs="Georgia"/>
          <w:spacing w:val="1"/>
          <w:sz w:val="22"/>
          <w:szCs w:val="22"/>
        </w:rPr>
        <w:t>p</w:t>
      </w:r>
      <w:r w:rsidR="00E90B52">
        <w:rPr>
          <w:rFonts w:ascii="Georgia" w:eastAsia="Georgia" w:hAnsi="Georgia" w:cs="Georgia"/>
          <w:spacing w:val="-1"/>
          <w:sz w:val="22"/>
          <w:szCs w:val="22"/>
        </w:rPr>
        <w:t>p</w:t>
      </w:r>
      <w:r w:rsidR="00E90B52">
        <w:rPr>
          <w:rFonts w:ascii="Georgia" w:eastAsia="Georgia" w:hAnsi="Georgia" w:cs="Georgia"/>
          <w:spacing w:val="1"/>
          <w:sz w:val="22"/>
          <w:szCs w:val="22"/>
        </w:rPr>
        <w:t>r</w:t>
      </w:r>
      <w:r w:rsidR="00E90B52">
        <w:rPr>
          <w:rFonts w:ascii="Georgia" w:eastAsia="Georgia" w:hAnsi="Georgia" w:cs="Georgia"/>
          <w:spacing w:val="-1"/>
          <w:sz w:val="22"/>
          <w:szCs w:val="22"/>
        </w:rPr>
        <w:t>o</w:t>
      </w:r>
      <w:r w:rsidR="00E90B52">
        <w:rPr>
          <w:rFonts w:ascii="Georgia" w:eastAsia="Georgia" w:hAnsi="Georgia" w:cs="Georgia"/>
          <w:spacing w:val="1"/>
          <w:sz w:val="22"/>
          <w:szCs w:val="22"/>
        </w:rPr>
        <w:t>pr</w:t>
      </w:r>
      <w:r w:rsidR="00E90B52">
        <w:rPr>
          <w:rFonts w:ascii="Georgia" w:eastAsia="Georgia" w:hAnsi="Georgia" w:cs="Georgia"/>
          <w:sz w:val="22"/>
          <w:szCs w:val="22"/>
        </w:rPr>
        <w:t>i</w:t>
      </w:r>
      <w:r w:rsidR="00E90B52">
        <w:rPr>
          <w:rFonts w:ascii="Georgia" w:eastAsia="Georgia" w:hAnsi="Georgia" w:cs="Georgia"/>
          <w:spacing w:val="-1"/>
          <w:sz w:val="22"/>
          <w:szCs w:val="22"/>
        </w:rPr>
        <w:t>a</w:t>
      </w:r>
      <w:r w:rsidR="00E90B52">
        <w:rPr>
          <w:rFonts w:ascii="Georgia" w:eastAsia="Georgia" w:hAnsi="Georgia" w:cs="Georgia"/>
          <w:spacing w:val="1"/>
          <w:sz w:val="22"/>
          <w:szCs w:val="22"/>
        </w:rPr>
        <w:t>t</w:t>
      </w:r>
      <w:r w:rsidR="00E90B52">
        <w:rPr>
          <w:rFonts w:ascii="Georgia" w:eastAsia="Georgia" w:hAnsi="Georgia" w:cs="Georgia"/>
          <w:spacing w:val="-1"/>
          <w:sz w:val="22"/>
          <w:szCs w:val="22"/>
        </w:rPr>
        <w:t>e</w:t>
      </w:r>
      <w:r w:rsidR="00E90B52">
        <w:rPr>
          <w:rFonts w:ascii="Georgia" w:eastAsia="Georgia" w:hAnsi="Georgia" w:cs="Georgia"/>
          <w:sz w:val="22"/>
          <w:szCs w:val="22"/>
        </w:rPr>
        <w:t>.</w:t>
      </w:r>
    </w:p>
    <w:p w:rsidR="00C818BC" w:rsidRDefault="00C818BC">
      <w:pPr>
        <w:spacing w:line="280" w:lineRule="exact"/>
        <w:rPr>
          <w:sz w:val="28"/>
          <w:szCs w:val="28"/>
        </w:rPr>
      </w:pPr>
    </w:p>
    <w:p w:rsidR="00C818BC" w:rsidRDefault="00E90B52">
      <w:pPr>
        <w:ind w:left="480"/>
        <w:rPr>
          <w:rFonts w:ascii="Georgia" w:eastAsia="Georgia" w:hAnsi="Georgia" w:cs="Georgia"/>
          <w:sz w:val="22"/>
          <w:szCs w:val="22"/>
        </w:rPr>
      </w:pP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-1"/>
          <w:sz w:val="22"/>
          <w:szCs w:val="22"/>
        </w:rPr>
        <w:t>n</w:t>
      </w:r>
      <w:r>
        <w:rPr>
          <w:rFonts w:ascii="Georgia" w:eastAsia="Georgia" w:hAnsi="Georgia" w:cs="Georgia"/>
          <w:spacing w:val="1"/>
          <w:sz w:val="22"/>
          <w:szCs w:val="22"/>
        </w:rPr>
        <w:t>st</w:t>
      </w:r>
      <w:r>
        <w:rPr>
          <w:rFonts w:ascii="Georgia" w:eastAsia="Georgia" w:hAnsi="Georgia" w:cs="Georgia"/>
          <w:spacing w:val="-2"/>
          <w:sz w:val="22"/>
          <w:szCs w:val="22"/>
        </w:rPr>
        <w:t>r</w:t>
      </w:r>
      <w:r>
        <w:rPr>
          <w:rFonts w:ascii="Georgia" w:eastAsia="Georgia" w:hAnsi="Georgia" w:cs="Georgia"/>
          <w:sz w:val="22"/>
          <w:szCs w:val="22"/>
        </w:rPr>
        <w:t>u</w:t>
      </w:r>
      <w:r>
        <w:rPr>
          <w:rFonts w:ascii="Georgia" w:eastAsia="Georgia" w:hAnsi="Georgia" w:cs="Georgia"/>
          <w:spacing w:val="1"/>
          <w:sz w:val="22"/>
          <w:szCs w:val="22"/>
        </w:rPr>
        <w:t>ct</w:t>
      </w:r>
      <w:r>
        <w:rPr>
          <w:rFonts w:ascii="Georgia" w:eastAsia="Georgia" w:hAnsi="Georgia" w:cs="Georgia"/>
          <w:spacing w:val="-2"/>
          <w:sz w:val="22"/>
          <w:szCs w:val="22"/>
        </w:rPr>
        <w:t>i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pacing w:val="-1"/>
          <w:sz w:val="22"/>
          <w:szCs w:val="22"/>
        </w:rPr>
        <w:t>n</w:t>
      </w:r>
      <w:r>
        <w:rPr>
          <w:rFonts w:ascii="Georgia" w:eastAsia="Georgia" w:hAnsi="Georgia" w:cs="Georgia"/>
          <w:sz w:val="22"/>
          <w:szCs w:val="22"/>
        </w:rPr>
        <w:t>s</w:t>
      </w:r>
      <w:r>
        <w:rPr>
          <w:rFonts w:ascii="Georgia" w:eastAsia="Georgia" w:hAnsi="Georgia" w:cs="Georgia"/>
          <w:spacing w:val="-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>n</w:t>
      </w:r>
      <w:r>
        <w:rPr>
          <w:rFonts w:ascii="Georgia" w:eastAsia="Georgia" w:hAnsi="Georgia" w:cs="Georgia"/>
          <w:spacing w:val="-1"/>
          <w:sz w:val="22"/>
          <w:szCs w:val="22"/>
        </w:rPr>
        <w:t xml:space="preserve"> h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 xml:space="preserve">w </w:t>
      </w:r>
      <w:r>
        <w:rPr>
          <w:rFonts w:ascii="Georgia" w:eastAsia="Georgia" w:hAnsi="Georgia" w:cs="Georgia"/>
          <w:spacing w:val="-2"/>
          <w:sz w:val="22"/>
          <w:szCs w:val="22"/>
        </w:rPr>
        <w:t>t</w:t>
      </w:r>
      <w:r>
        <w:rPr>
          <w:rFonts w:ascii="Georgia" w:eastAsia="Georgia" w:hAnsi="Georgia" w:cs="Georgia"/>
          <w:sz w:val="22"/>
          <w:szCs w:val="22"/>
        </w:rPr>
        <w:t>o</w:t>
      </w:r>
      <w:r>
        <w:rPr>
          <w:rFonts w:ascii="Georgia" w:eastAsia="Georgia" w:hAnsi="Georgia" w:cs="Georgia"/>
          <w:spacing w:val="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 xml:space="preserve">dit </w:t>
      </w:r>
      <w:r>
        <w:rPr>
          <w:rFonts w:ascii="Georgia" w:eastAsia="Georgia" w:hAnsi="Georgia" w:cs="Georgia"/>
          <w:spacing w:val="1"/>
          <w:sz w:val="22"/>
          <w:szCs w:val="22"/>
        </w:rPr>
        <w:t>G</w:t>
      </w:r>
      <w:r>
        <w:rPr>
          <w:rFonts w:ascii="Georgia" w:eastAsia="Georgia" w:hAnsi="Georgia" w:cs="Georgia"/>
          <w:sz w:val="22"/>
          <w:szCs w:val="22"/>
        </w:rPr>
        <w:t>C</w:t>
      </w:r>
      <w:r>
        <w:rPr>
          <w:rFonts w:ascii="Georgia" w:eastAsia="Georgia" w:hAnsi="Georgia" w:cs="Georgia"/>
          <w:spacing w:val="-3"/>
          <w:sz w:val="22"/>
          <w:szCs w:val="22"/>
        </w:rPr>
        <w:t>P</w:t>
      </w:r>
      <w:r>
        <w:rPr>
          <w:rFonts w:ascii="Georgia" w:eastAsia="Georgia" w:hAnsi="Georgia" w:cs="Georgia"/>
          <w:spacing w:val="1"/>
          <w:sz w:val="22"/>
          <w:szCs w:val="22"/>
        </w:rPr>
        <w:t>s</w:t>
      </w:r>
      <w:r>
        <w:rPr>
          <w:rFonts w:ascii="Georgia" w:eastAsia="Georgia" w:hAnsi="Georgia" w:cs="Georgia"/>
          <w:sz w:val="22"/>
          <w:szCs w:val="22"/>
        </w:rPr>
        <w:t>:</w:t>
      </w:r>
    </w:p>
    <w:p w:rsidR="00C818BC" w:rsidRDefault="00C818BC">
      <w:pPr>
        <w:spacing w:before="4" w:line="100" w:lineRule="exact"/>
        <w:rPr>
          <w:sz w:val="10"/>
          <w:szCs w:val="10"/>
        </w:rPr>
      </w:pPr>
    </w:p>
    <w:p w:rsidR="00C818BC" w:rsidRDefault="00C818BC">
      <w:pPr>
        <w:spacing w:line="200" w:lineRule="exact"/>
      </w:pPr>
    </w:p>
    <w:p w:rsidR="00C818BC" w:rsidRDefault="00E90B52">
      <w:pPr>
        <w:tabs>
          <w:tab w:val="left" w:pos="1180"/>
        </w:tabs>
        <w:spacing w:line="240" w:lineRule="exact"/>
        <w:ind w:left="1200" w:right="74" w:hanging="360"/>
        <w:jc w:val="both"/>
        <w:rPr>
          <w:rFonts w:ascii="Georgia" w:eastAsia="Georgia" w:hAnsi="Georgia" w:cs="Georgia"/>
          <w:sz w:val="22"/>
          <w:szCs w:val="22"/>
        </w:rPr>
      </w:pPr>
      <w:r>
        <w:rPr>
          <w:w w:val="131"/>
          <w:sz w:val="22"/>
          <w:szCs w:val="22"/>
        </w:rPr>
        <w:t>•</w:t>
      </w:r>
      <w:r>
        <w:rPr>
          <w:sz w:val="22"/>
          <w:szCs w:val="22"/>
        </w:rPr>
        <w:tab/>
      </w:r>
      <w:r>
        <w:rPr>
          <w:rFonts w:ascii="Georgia" w:eastAsia="Georgia" w:hAnsi="Georgia" w:cs="Georgia"/>
          <w:sz w:val="22"/>
          <w:szCs w:val="22"/>
        </w:rPr>
        <w:t>To</w:t>
      </w:r>
      <w:r>
        <w:rPr>
          <w:rFonts w:ascii="Georgia" w:eastAsia="Georgia" w:hAnsi="Georgia" w:cs="Georgia"/>
          <w:spacing w:val="42"/>
          <w:sz w:val="22"/>
          <w:szCs w:val="22"/>
        </w:rPr>
        <w:t xml:space="preserve"> </w:t>
      </w:r>
      <w:r>
        <w:rPr>
          <w:rFonts w:ascii="Georgia" w:eastAsia="Georgia" w:hAnsi="Georgia" w:cs="Georgia"/>
          <w:b/>
          <w:spacing w:val="-2"/>
          <w:sz w:val="22"/>
          <w:szCs w:val="22"/>
        </w:rPr>
        <w:t>d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>e</w:t>
      </w:r>
      <w:r>
        <w:rPr>
          <w:rFonts w:ascii="Georgia" w:eastAsia="Georgia" w:hAnsi="Georgia" w:cs="Georgia"/>
          <w:b/>
          <w:spacing w:val="-2"/>
          <w:sz w:val="22"/>
          <w:szCs w:val="22"/>
        </w:rPr>
        <w:t>l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>e</w:t>
      </w:r>
      <w:r>
        <w:rPr>
          <w:rFonts w:ascii="Georgia" w:eastAsia="Georgia" w:hAnsi="Georgia" w:cs="Georgia"/>
          <w:b/>
          <w:spacing w:val="-1"/>
          <w:sz w:val="22"/>
          <w:szCs w:val="22"/>
        </w:rPr>
        <w:t>t</w:t>
      </w:r>
      <w:r>
        <w:rPr>
          <w:rFonts w:ascii="Georgia" w:eastAsia="Georgia" w:hAnsi="Georgia" w:cs="Georgia"/>
          <w:b/>
          <w:sz w:val="22"/>
          <w:szCs w:val="22"/>
        </w:rPr>
        <w:t>e</w:t>
      </w:r>
      <w:r>
        <w:rPr>
          <w:rFonts w:ascii="Georgia" w:eastAsia="Georgia" w:hAnsi="Georgia" w:cs="Georgia"/>
          <w:b/>
          <w:spacing w:val="54"/>
          <w:sz w:val="22"/>
          <w:szCs w:val="22"/>
        </w:rPr>
        <w:t xml:space="preserve"> </w:t>
      </w:r>
      <w:r>
        <w:rPr>
          <w:rFonts w:ascii="Georgia" w:eastAsia="Georgia" w:hAnsi="Georgia" w:cs="Georgia"/>
          <w:b/>
          <w:sz w:val="22"/>
          <w:szCs w:val="22"/>
        </w:rPr>
        <w:t>a</w:t>
      </w:r>
      <w:r>
        <w:rPr>
          <w:rFonts w:ascii="Georgia" w:eastAsia="Georgia" w:hAnsi="Georgia" w:cs="Georgia"/>
          <w:b/>
          <w:spacing w:val="53"/>
          <w:sz w:val="22"/>
          <w:szCs w:val="22"/>
        </w:rPr>
        <w:t xml:space="preserve"> </w:t>
      </w:r>
      <w:proofErr w:type="gramStart"/>
      <w:r>
        <w:rPr>
          <w:rFonts w:ascii="Georgia" w:eastAsia="Georgia" w:hAnsi="Georgia" w:cs="Georgia"/>
          <w:b/>
          <w:spacing w:val="-1"/>
          <w:sz w:val="22"/>
          <w:szCs w:val="22"/>
        </w:rPr>
        <w:t>G</w:t>
      </w:r>
      <w:r>
        <w:rPr>
          <w:rFonts w:ascii="Georgia" w:eastAsia="Georgia" w:hAnsi="Georgia" w:cs="Georgia"/>
          <w:b/>
          <w:sz w:val="22"/>
          <w:szCs w:val="22"/>
        </w:rPr>
        <w:t>CP</w:t>
      </w:r>
      <w:r>
        <w:rPr>
          <w:rFonts w:ascii="Georgia" w:eastAsia="Georgia" w:hAnsi="Georgia" w:cs="Georgia"/>
          <w:b/>
          <w:spacing w:val="40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,</w:t>
      </w:r>
      <w:proofErr w:type="gramEnd"/>
      <w:r>
        <w:rPr>
          <w:rFonts w:ascii="Georgia" w:eastAsia="Georgia" w:hAnsi="Georgia" w:cs="Georgia"/>
          <w:spacing w:val="4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2"/>
          <w:sz w:val="22"/>
          <w:szCs w:val="22"/>
        </w:rPr>
        <w:t>si</w:t>
      </w:r>
      <w:r>
        <w:rPr>
          <w:rFonts w:ascii="Georgia" w:eastAsia="Georgia" w:hAnsi="Georgia" w:cs="Georgia"/>
          <w:sz w:val="22"/>
          <w:szCs w:val="22"/>
        </w:rPr>
        <w:t>m</w:t>
      </w:r>
      <w:r>
        <w:rPr>
          <w:rFonts w:ascii="Georgia" w:eastAsia="Georgia" w:hAnsi="Georgia" w:cs="Georgia"/>
          <w:spacing w:val="1"/>
          <w:sz w:val="22"/>
          <w:szCs w:val="22"/>
        </w:rPr>
        <w:t>p</w:t>
      </w:r>
      <w:r>
        <w:rPr>
          <w:rFonts w:ascii="Georgia" w:eastAsia="Georgia" w:hAnsi="Georgia" w:cs="Georgia"/>
          <w:spacing w:val="-1"/>
          <w:sz w:val="22"/>
          <w:szCs w:val="22"/>
        </w:rPr>
        <w:t>l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39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h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-2"/>
          <w:sz w:val="22"/>
          <w:szCs w:val="22"/>
        </w:rPr>
        <w:t>g</w:t>
      </w:r>
      <w:r>
        <w:rPr>
          <w:rFonts w:ascii="Georgia" w:eastAsia="Georgia" w:hAnsi="Georgia" w:cs="Georgia"/>
          <w:spacing w:val="1"/>
          <w:sz w:val="22"/>
          <w:szCs w:val="22"/>
        </w:rPr>
        <w:t>h</w:t>
      </w:r>
      <w:r>
        <w:rPr>
          <w:rFonts w:ascii="Georgia" w:eastAsia="Georgia" w:hAnsi="Georgia" w:cs="Georgia"/>
          <w:spacing w:val="-1"/>
          <w:sz w:val="22"/>
          <w:szCs w:val="22"/>
        </w:rPr>
        <w:t>l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-2"/>
          <w:sz w:val="22"/>
          <w:szCs w:val="22"/>
        </w:rPr>
        <w:t>g</w:t>
      </w:r>
      <w:r>
        <w:rPr>
          <w:rFonts w:ascii="Georgia" w:eastAsia="Georgia" w:hAnsi="Georgia" w:cs="Georgia"/>
          <w:spacing w:val="1"/>
          <w:sz w:val="22"/>
          <w:szCs w:val="22"/>
        </w:rPr>
        <w:t>h</w:t>
      </w:r>
      <w:r>
        <w:rPr>
          <w:rFonts w:ascii="Georgia" w:eastAsia="Georgia" w:hAnsi="Georgia" w:cs="Georgia"/>
          <w:sz w:val="22"/>
          <w:szCs w:val="22"/>
        </w:rPr>
        <w:t>t</w:t>
      </w:r>
      <w:r>
        <w:rPr>
          <w:rFonts w:ascii="Georgia" w:eastAsia="Georgia" w:hAnsi="Georgia" w:cs="Georgia"/>
          <w:spacing w:val="39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th</w:t>
      </w:r>
      <w:r>
        <w:rPr>
          <w:rFonts w:ascii="Georgia" w:eastAsia="Georgia" w:hAnsi="Georgia" w:cs="Georgia"/>
          <w:sz w:val="22"/>
          <w:szCs w:val="22"/>
        </w:rPr>
        <w:t xml:space="preserve">e  </w:t>
      </w:r>
      <w:r>
        <w:rPr>
          <w:rFonts w:ascii="Georgia" w:eastAsia="Georgia" w:hAnsi="Georgia" w:cs="Georgia"/>
          <w:spacing w:val="27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G</w:t>
      </w:r>
      <w:r>
        <w:rPr>
          <w:rFonts w:ascii="Georgia" w:eastAsia="Georgia" w:hAnsi="Georgia" w:cs="Georgia"/>
          <w:spacing w:val="-3"/>
          <w:sz w:val="22"/>
          <w:szCs w:val="22"/>
        </w:rPr>
        <w:t>C</w:t>
      </w:r>
      <w:r>
        <w:rPr>
          <w:rFonts w:ascii="Georgia" w:eastAsia="Georgia" w:hAnsi="Georgia" w:cs="Georgia"/>
          <w:sz w:val="22"/>
          <w:szCs w:val="22"/>
        </w:rPr>
        <w:t xml:space="preserve">P  </w:t>
      </w:r>
      <w:r>
        <w:rPr>
          <w:rFonts w:ascii="Georgia" w:eastAsia="Georgia" w:hAnsi="Georgia" w:cs="Georgia"/>
          <w:spacing w:val="28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in</w:t>
      </w:r>
      <w:r>
        <w:rPr>
          <w:rFonts w:ascii="Georgia" w:eastAsia="Georgia" w:hAnsi="Georgia" w:cs="Georgia"/>
          <w:spacing w:val="40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th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39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pacing w:val="1"/>
          <w:sz w:val="22"/>
          <w:szCs w:val="22"/>
        </w:rPr>
        <w:t>b</w:t>
      </w:r>
      <w:r>
        <w:rPr>
          <w:rFonts w:ascii="Georgia" w:eastAsia="Georgia" w:hAnsi="Georgia" w:cs="Georgia"/>
          <w:spacing w:val="-1"/>
          <w:sz w:val="22"/>
          <w:szCs w:val="22"/>
        </w:rPr>
        <w:t>l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39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1"/>
          <w:sz w:val="22"/>
          <w:szCs w:val="22"/>
        </w:rPr>
        <w:t>an</w:t>
      </w:r>
      <w:r>
        <w:rPr>
          <w:rFonts w:ascii="Georgia" w:eastAsia="Georgia" w:hAnsi="Georgia" w:cs="Georgia"/>
          <w:sz w:val="22"/>
          <w:szCs w:val="22"/>
        </w:rPr>
        <w:t>d</w:t>
      </w:r>
      <w:r>
        <w:rPr>
          <w:rFonts w:ascii="Georgia" w:eastAsia="Georgia" w:hAnsi="Georgia" w:cs="Georgia"/>
          <w:spacing w:val="4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s</w:t>
      </w:r>
      <w:r>
        <w:rPr>
          <w:rFonts w:ascii="Georgia" w:eastAsia="Georgia" w:hAnsi="Georgia" w:cs="Georgia"/>
          <w:spacing w:val="-1"/>
          <w:sz w:val="22"/>
          <w:szCs w:val="22"/>
        </w:rPr>
        <w:t>el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1"/>
          <w:sz w:val="22"/>
          <w:szCs w:val="22"/>
        </w:rPr>
        <w:t>c</w:t>
      </w:r>
      <w:r>
        <w:rPr>
          <w:rFonts w:ascii="Georgia" w:eastAsia="Georgia" w:hAnsi="Georgia" w:cs="Georgia"/>
          <w:sz w:val="22"/>
          <w:szCs w:val="22"/>
        </w:rPr>
        <w:t>t d</w:t>
      </w:r>
      <w:r>
        <w:rPr>
          <w:rFonts w:ascii="Georgia" w:eastAsia="Georgia" w:hAnsi="Georgia" w:cs="Georgia"/>
          <w:spacing w:val="-1"/>
          <w:sz w:val="22"/>
          <w:szCs w:val="22"/>
        </w:rPr>
        <w:t>ele</w:t>
      </w:r>
      <w:r>
        <w:rPr>
          <w:rFonts w:ascii="Georgia" w:eastAsia="Georgia" w:hAnsi="Georgia" w:cs="Georgia"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sz w:val="22"/>
          <w:szCs w:val="22"/>
        </w:rPr>
        <w:t>e</w:t>
      </w:r>
    </w:p>
    <w:p w:rsidR="00C818BC" w:rsidRDefault="00E90B52">
      <w:pPr>
        <w:tabs>
          <w:tab w:val="left" w:pos="1200"/>
        </w:tabs>
        <w:spacing w:before="13"/>
        <w:ind w:left="1200" w:right="72" w:hanging="360"/>
        <w:jc w:val="both"/>
        <w:rPr>
          <w:rFonts w:ascii="Georgia" w:eastAsia="Georgia" w:hAnsi="Georgia" w:cs="Georgia"/>
          <w:sz w:val="22"/>
          <w:szCs w:val="22"/>
        </w:rPr>
      </w:pPr>
      <w:r>
        <w:rPr>
          <w:w w:val="131"/>
          <w:sz w:val="22"/>
          <w:szCs w:val="22"/>
        </w:rPr>
        <w:t>•</w:t>
      </w:r>
      <w:r>
        <w:rPr>
          <w:sz w:val="22"/>
          <w:szCs w:val="22"/>
        </w:rPr>
        <w:tab/>
      </w:r>
      <w:r>
        <w:rPr>
          <w:rFonts w:ascii="Georgia" w:eastAsia="Georgia" w:hAnsi="Georgia" w:cs="Georgia"/>
          <w:sz w:val="22"/>
          <w:szCs w:val="22"/>
        </w:rPr>
        <w:t>To</w:t>
      </w:r>
      <w:r>
        <w:rPr>
          <w:rFonts w:ascii="Georgia" w:eastAsia="Georgia" w:hAnsi="Georgia" w:cs="Georgia"/>
          <w:spacing w:val="20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s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18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if</w:t>
      </w:r>
      <w:r>
        <w:rPr>
          <w:rFonts w:ascii="Georgia" w:eastAsia="Georgia" w:hAnsi="Georgia" w:cs="Georgia"/>
          <w:spacing w:val="17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d</w:t>
      </w:r>
      <w:r>
        <w:rPr>
          <w:rFonts w:ascii="Georgia" w:eastAsia="Georgia" w:hAnsi="Georgia" w:cs="Georgia"/>
          <w:spacing w:val="-1"/>
          <w:sz w:val="22"/>
          <w:szCs w:val="22"/>
        </w:rPr>
        <w:t>ele</w:t>
      </w:r>
      <w:r>
        <w:rPr>
          <w:rFonts w:ascii="Georgia" w:eastAsia="Georgia" w:hAnsi="Georgia" w:cs="Georgia"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-1"/>
          <w:sz w:val="22"/>
          <w:szCs w:val="22"/>
        </w:rPr>
        <w:t>n</w:t>
      </w:r>
      <w:r>
        <w:rPr>
          <w:rFonts w:ascii="Georgia" w:eastAsia="Georgia" w:hAnsi="Georgia" w:cs="Georgia"/>
          <w:sz w:val="22"/>
          <w:szCs w:val="22"/>
        </w:rPr>
        <w:t>g</w:t>
      </w:r>
      <w:r>
        <w:rPr>
          <w:rFonts w:ascii="Georgia" w:eastAsia="Georgia" w:hAnsi="Georgia" w:cs="Georgia"/>
          <w:spacing w:val="19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2"/>
          <w:sz w:val="22"/>
          <w:szCs w:val="22"/>
        </w:rPr>
        <w:t>t</w:t>
      </w:r>
      <w:r>
        <w:rPr>
          <w:rFonts w:ascii="Georgia" w:eastAsia="Georgia" w:hAnsi="Georgia" w:cs="Georgia"/>
          <w:spacing w:val="1"/>
          <w:sz w:val="22"/>
          <w:szCs w:val="22"/>
        </w:rPr>
        <w:t>h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18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2"/>
          <w:sz w:val="22"/>
          <w:szCs w:val="22"/>
        </w:rPr>
        <w:t>G</w:t>
      </w:r>
      <w:r>
        <w:rPr>
          <w:rFonts w:ascii="Georgia" w:eastAsia="Georgia" w:hAnsi="Georgia" w:cs="Georgia"/>
          <w:spacing w:val="-3"/>
          <w:sz w:val="22"/>
          <w:szCs w:val="22"/>
        </w:rPr>
        <w:t>C</w:t>
      </w:r>
      <w:r>
        <w:rPr>
          <w:rFonts w:ascii="Georgia" w:eastAsia="Georgia" w:hAnsi="Georgia" w:cs="Georgia"/>
          <w:sz w:val="22"/>
          <w:szCs w:val="22"/>
        </w:rPr>
        <w:t>P</w:t>
      </w:r>
      <w:r>
        <w:rPr>
          <w:rFonts w:ascii="Georgia" w:eastAsia="Georgia" w:hAnsi="Georgia" w:cs="Georgia"/>
          <w:spacing w:val="19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w</w:t>
      </w:r>
      <w:r>
        <w:rPr>
          <w:rFonts w:ascii="Georgia" w:eastAsia="Georgia" w:hAnsi="Georgia" w:cs="Georgia"/>
          <w:spacing w:val="-1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>u</w:t>
      </w:r>
      <w:r>
        <w:rPr>
          <w:rFonts w:ascii="Georgia" w:eastAsia="Georgia" w:hAnsi="Georgia" w:cs="Georgia"/>
          <w:spacing w:val="-1"/>
          <w:sz w:val="22"/>
          <w:szCs w:val="22"/>
        </w:rPr>
        <w:t>l</w:t>
      </w:r>
      <w:r>
        <w:rPr>
          <w:rFonts w:ascii="Georgia" w:eastAsia="Georgia" w:hAnsi="Georgia" w:cs="Georgia"/>
          <w:sz w:val="22"/>
          <w:szCs w:val="22"/>
        </w:rPr>
        <w:t>d</w:t>
      </w:r>
      <w:r>
        <w:rPr>
          <w:rFonts w:ascii="Georgia" w:eastAsia="Georgia" w:hAnsi="Georgia" w:cs="Georgia"/>
          <w:spacing w:val="19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-2"/>
          <w:sz w:val="22"/>
          <w:szCs w:val="22"/>
        </w:rPr>
        <w:t>m</w:t>
      </w:r>
      <w:r>
        <w:rPr>
          <w:rFonts w:ascii="Georgia" w:eastAsia="Georgia" w:hAnsi="Georgia" w:cs="Georgia"/>
          <w:spacing w:val="1"/>
          <w:sz w:val="22"/>
          <w:szCs w:val="22"/>
        </w:rPr>
        <w:t>p</w:t>
      </w:r>
      <w:r>
        <w:rPr>
          <w:rFonts w:ascii="Georgia" w:eastAsia="Georgia" w:hAnsi="Georgia" w:cs="Georgia"/>
          <w:spacing w:val="-2"/>
          <w:sz w:val="22"/>
          <w:szCs w:val="22"/>
        </w:rPr>
        <w:t>r</w:t>
      </w:r>
      <w:r>
        <w:rPr>
          <w:rFonts w:ascii="Georgia" w:eastAsia="Georgia" w:hAnsi="Georgia" w:cs="Georgia"/>
          <w:spacing w:val="1"/>
          <w:sz w:val="22"/>
          <w:szCs w:val="22"/>
        </w:rPr>
        <w:t>ov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15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th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15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spacing w:val="-1"/>
          <w:sz w:val="22"/>
          <w:szCs w:val="22"/>
        </w:rPr>
        <w:t>o</w:t>
      </w:r>
      <w:r>
        <w:rPr>
          <w:rFonts w:ascii="Georgia" w:eastAsia="Georgia" w:hAnsi="Georgia" w:cs="Georgia"/>
          <w:spacing w:val="-2"/>
          <w:sz w:val="22"/>
          <w:szCs w:val="22"/>
        </w:rPr>
        <w:t>t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z w:val="22"/>
          <w:szCs w:val="22"/>
        </w:rPr>
        <w:t>l</w:t>
      </w:r>
      <w:r>
        <w:rPr>
          <w:rFonts w:ascii="Georgia" w:eastAsia="Georgia" w:hAnsi="Georgia" w:cs="Georgia"/>
          <w:spacing w:val="20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R</w:t>
      </w:r>
      <w:r>
        <w:rPr>
          <w:rFonts w:ascii="Georgia" w:eastAsia="Georgia" w:hAnsi="Georgia" w:cs="Georgia"/>
          <w:spacing w:val="-1"/>
          <w:sz w:val="22"/>
          <w:szCs w:val="22"/>
        </w:rPr>
        <w:t>M</w:t>
      </w:r>
      <w:r>
        <w:rPr>
          <w:rFonts w:ascii="Georgia" w:eastAsia="Georgia" w:hAnsi="Georgia" w:cs="Georgia"/>
          <w:sz w:val="22"/>
          <w:szCs w:val="22"/>
        </w:rPr>
        <w:t>S</w:t>
      </w:r>
      <w:r>
        <w:rPr>
          <w:rFonts w:ascii="Georgia" w:eastAsia="Georgia" w:hAnsi="Georgia" w:cs="Georgia"/>
          <w:spacing w:val="20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pacing w:val="-2"/>
          <w:sz w:val="22"/>
          <w:szCs w:val="22"/>
        </w:rPr>
        <w:t>r</w:t>
      </w:r>
      <w:r>
        <w:rPr>
          <w:rFonts w:ascii="Georgia" w:eastAsia="Georgia" w:hAnsi="Georgia" w:cs="Georgia"/>
          <w:spacing w:val="1"/>
          <w:sz w:val="22"/>
          <w:szCs w:val="22"/>
        </w:rPr>
        <w:t>r</w:t>
      </w:r>
      <w:r>
        <w:rPr>
          <w:rFonts w:ascii="Georgia" w:eastAsia="Georgia" w:hAnsi="Georgia" w:cs="Georgia"/>
          <w:spacing w:val="-1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>r</w:t>
      </w:r>
      <w:r>
        <w:rPr>
          <w:rFonts w:ascii="Georgia" w:eastAsia="Georgia" w:hAnsi="Georgia" w:cs="Georgia"/>
          <w:spacing w:val="34"/>
          <w:sz w:val="22"/>
          <w:szCs w:val="22"/>
        </w:rPr>
        <w:t xml:space="preserve"> 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>B</w:t>
      </w:r>
      <w:r>
        <w:rPr>
          <w:rFonts w:ascii="Georgia" w:eastAsia="Georgia" w:hAnsi="Georgia" w:cs="Georgia"/>
          <w:b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>F</w:t>
      </w:r>
      <w:r>
        <w:rPr>
          <w:rFonts w:ascii="Georgia" w:eastAsia="Georgia" w:hAnsi="Georgia" w:cs="Georgia"/>
          <w:b/>
          <w:spacing w:val="-1"/>
          <w:sz w:val="22"/>
          <w:szCs w:val="22"/>
        </w:rPr>
        <w:t>OR</w:t>
      </w:r>
      <w:r>
        <w:rPr>
          <w:rFonts w:ascii="Georgia" w:eastAsia="Georgia" w:hAnsi="Georgia" w:cs="Georgia"/>
          <w:b/>
          <w:sz w:val="22"/>
          <w:szCs w:val="22"/>
        </w:rPr>
        <w:t xml:space="preserve">E </w:t>
      </w:r>
      <w:proofErr w:type="gramStart"/>
      <w:r>
        <w:rPr>
          <w:rFonts w:ascii="Georgia" w:eastAsia="Georgia" w:hAnsi="Georgia" w:cs="Georgia"/>
          <w:spacing w:val="-1"/>
          <w:sz w:val="22"/>
          <w:szCs w:val="22"/>
        </w:rPr>
        <w:t>y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 xml:space="preserve">u </w:t>
      </w:r>
      <w:r>
        <w:rPr>
          <w:rFonts w:ascii="Georgia" w:eastAsia="Georgia" w:hAnsi="Georgia" w:cs="Georgia"/>
          <w:spacing w:val="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pacing w:val="1"/>
          <w:sz w:val="22"/>
          <w:szCs w:val="22"/>
        </w:rPr>
        <w:t>ct</w:t>
      </w:r>
      <w:r>
        <w:rPr>
          <w:rFonts w:ascii="Georgia" w:eastAsia="Georgia" w:hAnsi="Georgia" w:cs="Georgia"/>
          <w:sz w:val="22"/>
          <w:szCs w:val="22"/>
        </w:rPr>
        <w:t>u</w:t>
      </w:r>
      <w:r>
        <w:rPr>
          <w:rFonts w:ascii="Georgia" w:eastAsia="Georgia" w:hAnsi="Georgia" w:cs="Georgia"/>
          <w:spacing w:val="-1"/>
          <w:sz w:val="22"/>
          <w:szCs w:val="22"/>
        </w:rPr>
        <w:t>all</w:t>
      </w:r>
      <w:r>
        <w:rPr>
          <w:rFonts w:ascii="Georgia" w:eastAsia="Georgia" w:hAnsi="Georgia" w:cs="Georgia"/>
          <w:sz w:val="22"/>
          <w:szCs w:val="22"/>
        </w:rPr>
        <w:t>y</w:t>
      </w:r>
      <w:proofErr w:type="gramEnd"/>
      <w:r>
        <w:rPr>
          <w:rFonts w:ascii="Georgia" w:eastAsia="Georgia" w:hAnsi="Georgia" w:cs="Georgia"/>
          <w:sz w:val="22"/>
          <w:szCs w:val="22"/>
        </w:rPr>
        <w:t xml:space="preserve">  d</w:t>
      </w:r>
      <w:r>
        <w:rPr>
          <w:rFonts w:ascii="Georgia" w:eastAsia="Georgia" w:hAnsi="Georgia" w:cs="Georgia"/>
          <w:spacing w:val="-1"/>
          <w:sz w:val="22"/>
          <w:szCs w:val="22"/>
        </w:rPr>
        <w:t>ele</w:t>
      </w:r>
      <w:r>
        <w:rPr>
          <w:rFonts w:ascii="Georgia" w:eastAsia="Georgia" w:hAnsi="Georgia" w:cs="Georgia"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sz w:val="22"/>
          <w:szCs w:val="22"/>
        </w:rPr>
        <w:t xml:space="preserve">e  </w:t>
      </w:r>
      <w:r>
        <w:rPr>
          <w:rFonts w:ascii="Georgia" w:eastAsia="Georgia" w:hAnsi="Georgia" w:cs="Georgia"/>
          <w:spacing w:val="1"/>
          <w:sz w:val="22"/>
          <w:szCs w:val="22"/>
        </w:rPr>
        <w:t>th</w:t>
      </w:r>
      <w:r>
        <w:rPr>
          <w:rFonts w:ascii="Georgia" w:eastAsia="Georgia" w:hAnsi="Georgia" w:cs="Georgia"/>
          <w:sz w:val="22"/>
          <w:szCs w:val="22"/>
        </w:rPr>
        <w:t xml:space="preserve">e </w:t>
      </w:r>
      <w:r>
        <w:rPr>
          <w:rFonts w:ascii="Georgia" w:eastAsia="Georgia" w:hAnsi="Georgia" w:cs="Georgia"/>
          <w:spacing w:val="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po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-1"/>
          <w:sz w:val="22"/>
          <w:szCs w:val="22"/>
        </w:rPr>
        <w:t>n</w:t>
      </w:r>
      <w:r>
        <w:rPr>
          <w:rFonts w:ascii="Georgia" w:eastAsia="Georgia" w:hAnsi="Georgia" w:cs="Georgia"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sz w:val="22"/>
          <w:szCs w:val="22"/>
        </w:rPr>
        <w:t xml:space="preserve">. </w:t>
      </w:r>
      <w:r>
        <w:rPr>
          <w:rFonts w:ascii="Georgia" w:eastAsia="Georgia" w:hAnsi="Georgia" w:cs="Georgia"/>
          <w:spacing w:val="2"/>
          <w:sz w:val="22"/>
          <w:szCs w:val="22"/>
        </w:rPr>
        <w:t xml:space="preserve"> </w:t>
      </w:r>
      <w:proofErr w:type="gramStart"/>
      <w:r>
        <w:rPr>
          <w:rFonts w:ascii="Georgia" w:eastAsia="Georgia" w:hAnsi="Georgia" w:cs="Georgia"/>
          <w:spacing w:val="1"/>
          <w:sz w:val="22"/>
          <w:szCs w:val="22"/>
        </w:rPr>
        <w:t>S</w:t>
      </w:r>
      <w:r>
        <w:rPr>
          <w:rFonts w:ascii="Georgia" w:eastAsia="Georgia" w:hAnsi="Georgia" w:cs="Georgia"/>
          <w:spacing w:val="-1"/>
          <w:sz w:val="22"/>
          <w:szCs w:val="22"/>
        </w:rPr>
        <w:t>ele</w:t>
      </w:r>
      <w:r>
        <w:rPr>
          <w:rFonts w:ascii="Georgia" w:eastAsia="Georgia" w:hAnsi="Georgia" w:cs="Georgia"/>
          <w:spacing w:val="1"/>
          <w:sz w:val="22"/>
          <w:szCs w:val="22"/>
        </w:rPr>
        <w:t>c</w:t>
      </w:r>
      <w:r>
        <w:rPr>
          <w:rFonts w:ascii="Georgia" w:eastAsia="Georgia" w:hAnsi="Georgia" w:cs="Georgia"/>
          <w:sz w:val="22"/>
          <w:szCs w:val="22"/>
        </w:rPr>
        <w:t xml:space="preserve">t </w:t>
      </w:r>
      <w:r>
        <w:rPr>
          <w:rFonts w:ascii="Georgia" w:eastAsia="Georgia" w:hAnsi="Georgia" w:cs="Georgia"/>
          <w:spacing w:val="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2"/>
          <w:sz w:val="22"/>
          <w:szCs w:val="22"/>
        </w:rPr>
        <w:t>t</w:t>
      </w:r>
      <w:r>
        <w:rPr>
          <w:rFonts w:ascii="Georgia" w:eastAsia="Georgia" w:hAnsi="Georgia" w:cs="Georgia"/>
          <w:spacing w:val="1"/>
          <w:sz w:val="22"/>
          <w:szCs w:val="22"/>
        </w:rPr>
        <w:t>h</w:t>
      </w:r>
      <w:r>
        <w:rPr>
          <w:rFonts w:ascii="Georgia" w:eastAsia="Georgia" w:hAnsi="Georgia" w:cs="Georgia"/>
          <w:sz w:val="22"/>
          <w:szCs w:val="22"/>
        </w:rPr>
        <w:t>e</w:t>
      </w:r>
      <w:proofErr w:type="gramEnd"/>
      <w:r>
        <w:rPr>
          <w:rFonts w:ascii="Georgia" w:eastAsia="Georgia" w:hAnsi="Georgia" w:cs="Georgia"/>
          <w:sz w:val="22"/>
          <w:szCs w:val="22"/>
        </w:rPr>
        <w:t xml:space="preserve">  </w:t>
      </w:r>
      <w:r>
        <w:rPr>
          <w:rFonts w:ascii="Georgia" w:eastAsia="Georgia" w:hAnsi="Georgia" w:cs="Georgia"/>
          <w:spacing w:val="1"/>
          <w:sz w:val="22"/>
          <w:szCs w:val="22"/>
        </w:rPr>
        <w:t>po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-3"/>
          <w:sz w:val="22"/>
          <w:szCs w:val="22"/>
        </w:rPr>
        <w:t>n</w:t>
      </w:r>
      <w:r>
        <w:rPr>
          <w:rFonts w:ascii="Georgia" w:eastAsia="Georgia" w:hAnsi="Georgia" w:cs="Georgia"/>
          <w:sz w:val="22"/>
          <w:szCs w:val="22"/>
        </w:rPr>
        <w:t xml:space="preserve">t </w:t>
      </w:r>
      <w:r>
        <w:rPr>
          <w:rFonts w:ascii="Georgia" w:eastAsia="Georgia" w:hAnsi="Georgia" w:cs="Georgia"/>
          <w:spacing w:val="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1"/>
          <w:sz w:val="22"/>
          <w:szCs w:val="22"/>
        </w:rPr>
        <w:t>an</w:t>
      </w:r>
      <w:r>
        <w:rPr>
          <w:rFonts w:ascii="Georgia" w:eastAsia="Georgia" w:hAnsi="Georgia" w:cs="Georgia"/>
          <w:sz w:val="22"/>
          <w:szCs w:val="22"/>
        </w:rPr>
        <w:t xml:space="preserve">d </w:t>
      </w:r>
      <w:r>
        <w:rPr>
          <w:rFonts w:ascii="Georgia" w:eastAsia="Georgia" w:hAnsi="Georgia" w:cs="Georgia"/>
          <w:spacing w:val="3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c</w:t>
      </w:r>
      <w:r>
        <w:rPr>
          <w:rFonts w:ascii="Georgia" w:eastAsia="Georgia" w:hAnsi="Georgia" w:cs="Georgia"/>
          <w:spacing w:val="-1"/>
          <w:sz w:val="22"/>
          <w:szCs w:val="22"/>
        </w:rPr>
        <w:t>l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1"/>
          <w:sz w:val="22"/>
          <w:szCs w:val="22"/>
        </w:rPr>
        <w:t>c</w:t>
      </w:r>
      <w:r>
        <w:rPr>
          <w:rFonts w:ascii="Georgia" w:eastAsia="Georgia" w:hAnsi="Georgia" w:cs="Georgia"/>
          <w:sz w:val="22"/>
          <w:szCs w:val="22"/>
        </w:rPr>
        <w:t xml:space="preserve">k  </w:t>
      </w:r>
      <w:r>
        <w:rPr>
          <w:rFonts w:ascii="Georgia" w:eastAsia="Georgia" w:hAnsi="Georgia" w:cs="Georgia"/>
          <w:spacing w:val="1"/>
          <w:sz w:val="22"/>
          <w:szCs w:val="22"/>
        </w:rPr>
        <w:t>th</w:t>
      </w:r>
      <w:r>
        <w:rPr>
          <w:rFonts w:ascii="Georgia" w:eastAsia="Georgia" w:hAnsi="Georgia" w:cs="Georgia"/>
          <w:sz w:val="22"/>
          <w:szCs w:val="22"/>
        </w:rPr>
        <w:t xml:space="preserve">e  </w:t>
      </w:r>
      <w:r>
        <w:rPr>
          <w:rFonts w:ascii="Georgia" w:eastAsia="Georgia" w:hAnsi="Georgia" w:cs="Georgia"/>
          <w:b/>
          <w:spacing w:val="-1"/>
          <w:sz w:val="22"/>
          <w:szCs w:val="22"/>
        </w:rPr>
        <w:t>On/O</w:t>
      </w:r>
      <w:r>
        <w:rPr>
          <w:rFonts w:ascii="Georgia" w:eastAsia="Georgia" w:hAnsi="Georgia" w:cs="Georgia"/>
          <w:b/>
          <w:spacing w:val="2"/>
          <w:sz w:val="22"/>
          <w:szCs w:val="22"/>
        </w:rPr>
        <w:t>f</w:t>
      </w:r>
      <w:r>
        <w:rPr>
          <w:rFonts w:ascii="Georgia" w:eastAsia="Georgia" w:hAnsi="Georgia" w:cs="Georgia"/>
          <w:b/>
          <w:sz w:val="22"/>
          <w:szCs w:val="22"/>
        </w:rPr>
        <w:t xml:space="preserve">f </w:t>
      </w:r>
      <w:r>
        <w:rPr>
          <w:rFonts w:ascii="Georgia" w:eastAsia="Georgia" w:hAnsi="Georgia" w:cs="Georgia"/>
          <w:spacing w:val="1"/>
          <w:sz w:val="22"/>
          <w:szCs w:val="22"/>
        </w:rPr>
        <w:t>b</w:t>
      </w:r>
      <w:r>
        <w:rPr>
          <w:rFonts w:ascii="Georgia" w:eastAsia="Georgia" w:hAnsi="Georgia" w:cs="Georgia"/>
          <w:sz w:val="22"/>
          <w:szCs w:val="22"/>
        </w:rPr>
        <w:t>u</w:t>
      </w:r>
      <w:r>
        <w:rPr>
          <w:rFonts w:ascii="Georgia" w:eastAsia="Georgia" w:hAnsi="Georgia" w:cs="Georgia"/>
          <w:spacing w:val="-2"/>
          <w:sz w:val="22"/>
          <w:szCs w:val="22"/>
        </w:rPr>
        <w:t>t</w:t>
      </w:r>
      <w:r>
        <w:rPr>
          <w:rFonts w:ascii="Georgia" w:eastAsia="Georgia" w:hAnsi="Georgia" w:cs="Georgia"/>
          <w:spacing w:val="1"/>
          <w:sz w:val="22"/>
          <w:szCs w:val="22"/>
        </w:rPr>
        <w:t>to</w:t>
      </w:r>
      <w:r>
        <w:rPr>
          <w:rFonts w:ascii="Georgia" w:eastAsia="Georgia" w:hAnsi="Georgia" w:cs="Georgia"/>
          <w:spacing w:val="-1"/>
          <w:sz w:val="22"/>
          <w:szCs w:val="22"/>
        </w:rPr>
        <w:t>n</w:t>
      </w:r>
      <w:r>
        <w:rPr>
          <w:rFonts w:ascii="Georgia" w:eastAsia="Georgia" w:hAnsi="Georgia" w:cs="Georgia"/>
          <w:sz w:val="22"/>
          <w:szCs w:val="22"/>
        </w:rPr>
        <w:t>.</w:t>
      </w:r>
      <w:r>
        <w:rPr>
          <w:rFonts w:ascii="Georgia" w:eastAsia="Georgia" w:hAnsi="Georgia" w:cs="Georgia"/>
          <w:spacing w:val="38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Y</w:t>
      </w:r>
      <w:r>
        <w:rPr>
          <w:rFonts w:ascii="Georgia" w:eastAsia="Georgia" w:hAnsi="Georgia" w:cs="Georgia"/>
          <w:spacing w:val="-1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>u</w:t>
      </w:r>
      <w:r>
        <w:rPr>
          <w:rFonts w:ascii="Georgia" w:eastAsia="Georgia" w:hAnsi="Georgia" w:cs="Georgia"/>
          <w:spacing w:val="40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w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-1"/>
          <w:sz w:val="22"/>
          <w:szCs w:val="22"/>
        </w:rPr>
        <w:t>l</w:t>
      </w:r>
      <w:r>
        <w:rPr>
          <w:rFonts w:ascii="Georgia" w:eastAsia="Georgia" w:hAnsi="Georgia" w:cs="Georgia"/>
          <w:sz w:val="22"/>
          <w:szCs w:val="22"/>
        </w:rPr>
        <w:t>l</w:t>
      </w:r>
      <w:r>
        <w:rPr>
          <w:rFonts w:ascii="Georgia" w:eastAsia="Georgia" w:hAnsi="Georgia" w:cs="Georgia"/>
          <w:spacing w:val="40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s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39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a</w:t>
      </w:r>
      <w:r>
        <w:rPr>
          <w:rFonts w:ascii="Georgia" w:eastAsia="Georgia" w:hAnsi="Georgia" w:cs="Georgia"/>
          <w:spacing w:val="40"/>
          <w:sz w:val="22"/>
          <w:szCs w:val="22"/>
        </w:rPr>
        <w:t xml:space="preserve"> </w:t>
      </w:r>
      <w:proofErr w:type="gramStart"/>
      <w:r>
        <w:rPr>
          <w:rFonts w:ascii="Georgia" w:eastAsia="Georgia" w:hAnsi="Georgia" w:cs="Georgia"/>
          <w:b/>
          <w:sz w:val="22"/>
          <w:szCs w:val="22"/>
        </w:rPr>
        <w:t xml:space="preserve">–  </w:t>
      </w:r>
      <w:r>
        <w:rPr>
          <w:rFonts w:ascii="Georgia" w:eastAsia="Georgia" w:hAnsi="Georgia" w:cs="Georgia"/>
          <w:spacing w:val="1"/>
          <w:sz w:val="22"/>
          <w:szCs w:val="22"/>
        </w:rPr>
        <w:t>s</w:t>
      </w:r>
      <w:r>
        <w:rPr>
          <w:rFonts w:ascii="Georgia" w:eastAsia="Georgia" w:hAnsi="Georgia" w:cs="Georgia"/>
          <w:spacing w:val="-2"/>
          <w:sz w:val="22"/>
          <w:szCs w:val="22"/>
        </w:rPr>
        <w:t>i</w:t>
      </w:r>
      <w:r>
        <w:rPr>
          <w:rFonts w:ascii="Georgia" w:eastAsia="Georgia" w:hAnsi="Georgia" w:cs="Georgia"/>
          <w:sz w:val="22"/>
          <w:szCs w:val="22"/>
        </w:rPr>
        <w:t>gn</w:t>
      </w:r>
      <w:proofErr w:type="gramEnd"/>
      <w:r>
        <w:rPr>
          <w:rFonts w:ascii="Georgia" w:eastAsia="Georgia" w:hAnsi="Georgia" w:cs="Georgia"/>
          <w:spacing w:val="40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pacing w:val="1"/>
          <w:sz w:val="22"/>
          <w:szCs w:val="22"/>
        </w:rPr>
        <w:t>pp</w:t>
      </w:r>
      <w:r>
        <w:rPr>
          <w:rFonts w:ascii="Georgia" w:eastAsia="Georgia" w:hAnsi="Georgia" w:cs="Georgia"/>
          <w:spacing w:val="-1"/>
          <w:sz w:val="22"/>
          <w:szCs w:val="22"/>
        </w:rPr>
        <w:t>ea</w:t>
      </w:r>
      <w:r>
        <w:rPr>
          <w:rFonts w:ascii="Georgia" w:eastAsia="Georgia" w:hAnsi="Georgia" w:cs="Georgia"/>
          <w:sz w:val="22"/>
          <w:szCs w:val="22"/>
        </w:rPr>
        <w:t>r</w:t>
      </w:r>
      <w:r>
        <w:rPr>
          <w:rFonts w:ascii="Georgia" w:eastAsia="Georgia" w:hAnsi="Georgia" w:cs="Georgia"/>
          <w:spacing w:val="39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b</w:t>
      </w:r>
      <w:r>
        <w:rPr>
          <w:rFonts w:ascii="Georgia" w:eastAsia="Georgia" w:hAnsi="Georgia" w:cs="Georgia"/>
          <w:sz w:val="22"/>
          <w:szCs w:val="22"/>
        </w:rPr>
        <w:t>y</w:t>
      </w:r>
      <w:r>
        <w:rPr>
          <w:rFonts w:ascii="Georgia" w:eastAsia="Georgia" w:hAnsi="Georgia" w:cs="Georgia"/>
          <w:spacing w:val="40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2"/>
          <w:sz w:val="22"/>
          <w:szCs w:val="22"/>
        </w:rPr>
        <w:t>t</w:t>
      </w:r>
      <w:r>
        <w:rPr>
          <w:rFonts w:ascii="Georgia" w:eastAsia="Georgia" w:hAnsi="Georgia" w:cs="Georgia"/>
          <w:spacing w:val="1"/>
          <w:sz w:val="22"/>
          <w:szCs w:val="22"/>
        </w:rPr>
        <w:t>h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39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1"/>
          <w:sz w:val="22"/>
          <w:szCs w:val="22"/>
        </w:rPr>
        <w:t>n</w:t>
      </w:r>
      <w:r>
        <w:rPr>
          <w:rFonts w:ascii="Georgia" w:eastAsia="Georgia" w:hAnsi="Georgia" w:cs="Georgia"/>
          <w:sz w:val="22"/>
          <w:szCs w:val="22"/>
        </w:rPr>
        <w:t>um</w:t>
      </w:r>
      <w:r>
        <w:rPr>
          <w:rFonts w:ascii="Georgia" w:eastAsia="Georgia" w:hAnsi="Georgia" w:cs="Georgia"/>
          <w:spacing w:val="1"/>
          <w:sz w:val="22"/>
          <w:szCs w:val="22"/>
        </w:rPr>
        <w:t>b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r</w:t>
      </w:r>
      <w:r>
        <w:rPr>
          <w:rFonts w:ascii="Georgia" w:eastAsia="Georgia" w:hAnsi="Georgia" w:cs="Georgia"/>
          <w:spacing w:val="39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wh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n</w:t>
      </w:r>
      <w:r>
        <w:rPr>
          <w:rFonts w:ascii="Georgia" w:eastAsia="Georgia" w:hAnsi="Georgia" w:cs="Georgia"/>
          <w:spacing w:val="40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2"/>
          <w:sz w:val="22"/>
          <w:szCs w:val="22"/>
        </w:rPr>
        <w:t>t</w:t>
      </w:r>
      <w:r>
        <w:rPr>
          <w:rFonts w:ascii="Georgia" w:eastAsia="Georgia" w:hAnsi="Georgia" w:cs="Georgia"/>
          <w:spacing w:val="1"/>
          <w:sz w:val="22"/>
          <w:szCs w:val="22"/>
        </w:rPr>
        <w:t>h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39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G</w:t>
      </w:r>
      <w:r>
        <w:rPr>
          <w:rFonts w:ascii="Georgia" w:eastAsia="Georgia" w:hAnsi="Georgia" w:cs="Georgia"/>
          <w:sz w:val="22"/>
          <w:szCs w:val="22"/>
        </w:rPr>
        <w:t>CP</w:t>
      </w:r>
      <w:r>
        <w:rPr>
          <w:rFonts w:ascii="Georgia" w:eastAsia="Georgia" w:hAnsi="Georgia" w:cs="Georgia"/>
          <w:spacing w:val="40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2"/>
          <w:sz w:val="22"/>
          <w:szCs w:val="22"/>
        </w:rPr>
        <w:t>i</w:t>
      </w:r>
      <w:r>
        <w:rPr>
          <w:rFonts w:ascii="Georgia" w:eastAsia="Georgia" w:hAnsi="Georgia" w:cs="Georgia"/>
          <w:sz w:val="22"/>
          <w:szCs w:val="22"/>
        </w:rPr>
        <w:t xml:space="preserve">s 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ff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pacing w:val="1"/>
          <w:sz w:val="22"/>
          <w:szCs w:val="22"/>
        </w:rPr>
        <w:t>ct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1"/>
          <w:sz w:val="22"/>
          <w:szCs w:val="22"/>
        </w:rPr>
        <w:t>v</w:t>
      </w:r>
      <w:r>
        <w:rPr>
          <w:rFonts w:ascii="Georgia" w:eastAsia="Georgia" w:hAnsi="Georgia" w:cs="Georgia"/>
          <w:spacing w:val="-1"/>
          <w:sz w:val="22"/>
          <w:szCs w:val="22"/>
        </w:rPr>
        <w:t>el</w:t>
      </w:r>
      <w:r>
        <w:rPr>
          <w:rFonts w:ascii="Georgia" w:eastAsia="Georgia" w:hAnsi="Georgia" w:cs="Georgia"/>
          <w:sz w:val="22"/>
          <w:szCs w:val="22"/>
        </w:rPr>
        <w:t xml:space="preserve">y </w:t>
      </w:r>
      <w:r>
        <w:rPr>
          <w:rFonts w:ascii="Georgia" w:eastAsia="Georgia" w:hAnsi="Georgia" w:cs="Georgia"/>
          <w:spacing w:val="1"/>
          <w:sz w:val="22"/>
          <w:szCs w:val="22"/>
        </w:rPr>
        <w:t>h</w:t>
      </w:r>
      <w:r>
        <w:rPr>
          <w:rFonts w:ascii="Georgia" w:eastAsia="Georgia" w:hAnsi="Georgia" w:cs="Georgia"/>
          <w:sz w:val="22"/>
          <w:szCs w:val="22"/>
        </w:rPr>
        <w:t>idd</w:t>
      </w:r>
      <w:r>
        <w:rPr>
          <w:rFonts w:ascii="Georgia" w:eastAsia="Georgia" w:hAnsi="Georgia" w:cs="Georgia"/>
          <w:spacing w:val="-1"/>
          <w:sz w:val="22"/>
          <w:szCs w:val="22"/>
        </w:rPr>
        <w:t>en</w:t>
      </w:r>
      <w:r>
        <w:rPr>
          <w:rFonts w:ascii="Georgia" w:eastAsia="Georgia" w:hAnsi="Georgia" w:cs="Georgia"/>
          <w:sz w:val="22"/>
          <w:szCs w:val="22"/>
        </w:rPr>
        <w:t>.</w:t>
      </w:r>
      <w:r>
        <w:rPr>
          <w:rFonts w:ascii="Georgia" w:eastAsia="Georgia" w:hAnsi="Georgia" w:cs="Georgia"/>
          <w:spacing w:val="2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To</w:t>
      </w:r>
      <w:r>
        <w:rPr>
          <w:rFonts w:ascii="Georgia" w:eastAsia="Georgia" w:hAnsi="Georgia" w:cs="Georgia"/>
          <w:spacing w:val="2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u</w:t>
      </w:r>
      <w:r>
        <w:rPr>
          <w:rFonts w:ascii="Georgia" w:eastAsia="Georgia" w:hAnsi="Georgia" w:cs="Georgia"/>
          <w:spacing w:val="-3"/>
          <w:sz w:val="22"/>
          <w:szCs w:val="22"/>
        </w:rPr>
        <w:t>n</w:t>
      </w:r>
      <w:r>
        <w:rPr>
          <w:rFonts w:ascii="Georgia" w:eastAsia="Georgia" w:hAnsi="Georgia" w:cs="Georgia"/>
          <w:spacing w:val="-1"/>
          <w:sz w:val="22"/>
          <w:szCs w:val="22"/>
        </w:rPr>
        <w:t>-</w:t>
      </w:r>
      <w:r>
        <w:rPr>
          <w:rFonts w:ascii="Georgia" w:eastAsia="Georgia" w:hAnsi="Georgia" w:cs="Georgia"/>
          <w:spacing w:val="1"/>
          <w:sz w:val="22"/>
          <w:szCs w:val="22"/>
        </w:rPr>
        <w:t>h</w:t>
      </w:r>
      <w:r>
        <w:rPr>
          <w:rFonts w:ascii="Georgia" w:eastAsia="Georgia" w:hAnsi="Georgia" w:cs="Georgia"/>
          <w:sz w:val="22"/>
          <w:szCs w:val="22"/>
        </w:rPr>
        <w:t xml:space="preserve">ide </w:t>
      </w:r>
      <w:r>
        <w:rPr>
          <w:rFonts w:ascii="Georgia" w:eastAsia="Georgia" w:hAnsi="Georgia" w:cs="Georgia"/>
          <w:spacing w:val="1"/>
          <w:sz w:val="22"/>
          <w:szCs w:val="22"/>
        </w:rPr>
        <w:t>th</w:t>
      </w:r>
      <w:r>
        <w:rPr>
          <w:rFonts w:ascii="Georgia" w:eastAsia="Georgia" w:hAnsi="Georgia" w:cs="Georgia"/>
          <w:sz w:val="22"/>
          <w:szCs w:val="22"/>
        </w:rPr>
        <w:t xml:space="preserve">e </w:t>
      </w:r>
      <w:r>
        <w:rPr>
          <w:rFonts w:ascii="Georgia" w:eastAsia="Georgia" w:hAnsi="Georgia" w:cs="Georgia"/>
          <w:spacing w:val="1"/>
          <w:sz w:val="22"/>
          <w:szCs w:val="22"/>
        </w:rPr>
        <w:t>po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-3"/>
          <w:sz w:val="22"/>
          <w:szCs w:val="22"/>
        </w:rPr>
        <w:t>n</w:t>
      </w:r>
      <w:r>
        <w:rPr>
          <w:rFonts w:ascii="Georgia" w:eastAsia="Georgia" w:hAnsi="Georgia" w:cs="Georgia"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sz w:val="22"/>
          <w:szCs w:val="22"/>
        </w:rPr>
        <w:t>,</w:t>
      </w:r>
      <w:r>
        <w:rPr>
          <w:rFonts w:ascii="Georgia" w:eastAsia="Georgia" w:hAnsi="Georgia" w:cs="Georgia"/>
          <w:spacing w:val="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pr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pacing w:val="-2"/>
          <w:sz w:val="22"/>
          <w:szCs w:val="22"/>
        </w:rPr>
        <w:t>s</w:t>
      </w:r>
      <w:r>
        <w:rPr>
          <w:rFonts w:ascii="Georgia" w:eastAsia="Georgia" w:hAnsi="Georgia" w:cs="Georgia"/>
          <w:sz w:val="22"/>
          <w:szCs w:val="22"/>
        </w:rPr>
        <w:t>s</w:t>
      </w:r>
      <w:r>
        <w:rPr>
          <w:rFonts w:ascii="Georgia" w:eastAsia="Georgia" w:hAnsi="Georgia" w:cs="Georgia"/>
          <w:spacing w:val="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spacing w:val="-1"/>
          <w:sz w:val="22"/>
          <w:szCs w:val="22"/>
        </w:rPr>
        <w:t>h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18"/>
          <w:sz w:val="22"/>
          <w:szCs w:val="22"/>
        </w:rPr>
        <w:t xml:space="preserve"> </w:t>
      </w:r>
      <w:r>
        <w:rPr>
          <w:rFonts w:ascii="Georgia" w:eastAsia="Georgia" w:hAnsi="Georgia" w:cs="Georgia"/>
          <w:b/>
          <w:spacing w:val="-1"/>
          <w:sz w:val="22"/>
          <w:szCs w:val="22"/>
        </w:rPr>
        <w:t>On/O</w:t>
      </w:r>
      <w:r>
        <w:rPr>
          <w:rFonts w:ascii="Georgia" w:eastAsia="Georgia" w:hAnsi="Georgia" w:cs="Georgia"/>
          <w:b/>
          <w:sz w:val="22"/>
          <w:szCs w:val="22"/>
        </w:rPr>
        <w:t xml:space="preserve">ff </w:t>
      </w:r>
      <w:r>
        <w:rPr>
          <w:rFonts w:ascii="Georgia" w:eastAsia="Georgia" w:hAnsi="Georgia" w:cs="Georgia"/>
          <w:spacing w:val="1"/>
          <w:sz w:val="22"/>
          <w:szCs w:val="22"/>
        </w:rPr>
        <w:t>b</w:t>
      </w:r>
      <w:r>
        <w:rPr>
          <w:rFonts w:ascii="Georgia" w:eastAsia="Georgia" w:hAnsi="Georgia" w:cs="Georgia"/>
          <w:sz w:val="22"/>
          <w:szCs w:val="22"/>
        </w:rPr>
        <w:t>u</w:t>
      </w:r>
      <w:r>
        <w:rPr>
          <w:rFonts w:ascii="Georgia" w:eastAsia="Georgia" w:hAnsi="Georgia" w:cs="Georgia"/>
          <w:spacing w:val="1"/>
          <w:sz w:val="22"/>
          <w:szCs w:val="22"/>
        </w:rPr>
        <w:t>tto</w:t>
      </w:r>
      <w:r>
        <w:rPr>
          <w:rFonts w:ascii="Georgia" w:eastAsia="Georgia" w:hAnsi="Georgia" w:cs="Georgia"/>
          <w:sz w:val="22"/>
          <w:szCs w:val="22"/>
        </w:rPr>
        <w:t xml:space="preserve">n 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z w:val="22"/>
          <w:szCs w:val="22"/>
        </w:rPr>
        <w:t>g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-1"/>
          <w:sz w:val="22"/>
          <w:szCs w:val="22"/>
        </w:rPr>
        <w:t>n</w:t>
      </w:r>
      <w:r>
        <w:rPr>
          <w:rFonts w:ascii="Georgia" w:eastAsia="Georgia" w:hAnsi="Georgia" w:cs="Georgia"/>
          <w:sz w:val="22"/>
          <w:szCs w:val="22"/>
        </w:rPr>
        <w:t xml:space="preserve">. </w:t>
      </w:r>
      <w:r>
        <w:rPr>
          <w:rFonts w:ascii="Georgia" w:eastAsia="Georgia" w:hAnsi="Georgia" w:cs="Georgia"/>
          <w:spacing w:val="1"/>
          <w:sz w:val="22"/>
          <w:szCs w:val="22"/>
        </w:rPr>
        <w:t>S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13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ho</w:t>
      </w:r>
      <w:r>
        <w:rPr>
          <w:rFonts w:ascii="Georgia" w:eastAsia="Georgia" w:hAnsi="Georgia" w:cs="Georgia"/>
          <w:sz w:val="22"/>
          <w:szCs w:val="22"/>
        </w:rPr>
        <w:t>w</w:t>
      </w:r>
      <w:r>
        <w:rPr>
          <w:rFonts w:ascii="Georgia" w:eastAsia="Georgia" w:hAnsi="Georgia" w:cs="Georgia"/>
          <w:spacing w:val="15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th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13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R</w:t>
      </w:r>
      <w:r>
        <w:rPr>
          <w:rFonts w:ascii="Georgia" w:eastAsia="Georgia" w:hAnsi="Georgia" w:cs="Georgia"/>
          <w:spacing w:val="-3"/>
          <w:sz w:val="22"/>
          <w:szCs w:val="22"/>
        </w:rPr>
        <w:t>M</w:t>
      </w:r>
      <w:r>
        <w:rPr>
          <w:rFonts w:ascii="Georgia" w:eastAsia="Georgia" w:hAnsi="Georgia" w:cs="Georgia"/>
          <w:sz w:val="22"/>
          <w:szCs w:val="22"/>
        </w:rPr>
        <w:t>S</w:t>
      </w:r>
      <w:r>
        <w:rPr>
          <w:rFonts w:ascii="Georgia" w:eastAsia="Georgia" w:hAnsi="Georgia" w:cs="Georgia"/>
          <w:spacing w:val="15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pacing w:val="1"/>
          <w:sz w:val="22"/>
          <w:szCs w:val="22"/>
        </w:rPr>
        <w:t>rr</w:t>
      </w:r>
      <w:r>
        <w:rPr>
          <w:rFonts w:ascii="Georgia" w:eastAsia="Georgia" w:hAnsi="Georgia" w:cs="Georgia"/>
          <w:spacing w:val="-1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>r</w:t>
      </w:r>
      <w:r>
        <w:rPr>
          <w:rFonts w:ascii="Georgia" w:eastAsia="Georgia" w:hAnsi="Georgia" w:cs="Georgia"/>
          <w:spacing w:val="15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ch</w:t>
      </w:r>
      <w:r>
        <w:rPr>
          <w:rFonts w:ascii="Georgia" w:eastAsia="Georgia" w:hAnsi="Georgia" w:cs="Georgia"/>
          <w:spacing w:val="-1"/>
          <w:sz w:val="22"/>
          <w:szCs w:val="22"/>
        </w:rPr>
        <w:t>an</w:t>
      </w:r>
      <w:r>
        <w:rPr>
          <w:rFonts w:ascii="Georgia" w:eastAsia="Georgia" w:hAnsi="Georgia" w:cs="Georgia"/>
          <w:sz w:val="22"/>
          <w:szCs w:val="22"/>
        </w:rPr>
        <w:t>g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pacing w:val="1"/>
          <w:sz w:val="22"/>
          <w:szCs w:val="22"/>
        </w:rPr>
        <w:t>s</w:t>
      </w:r>
      <w:r>
        <w:rPr>
          <w:rFonts w:ascii="Georgia" w:eastAsia="Georgia" w:hAnsi="Georgia" w:cs="Georgia"/>
          <w:sz w:val="22"/>
          <w:szCs w:val="22"/>
        </w:rPr>
        <w:t>.</w:t>
      </w:r>
      <w:r>
        <w:rPr>
          <w:rFonts w:ascii="Georgia" w:eastAsia="Georgia" w:hAnsi="Georgia" w:cs="Georgia"/>
          <w:spacing w:val="15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2"/>
          <w:sz w:val="22"/>
          <w:szCs w:val="22"/>
        </w:rPr>
        <w:t>T</w:t>
      </w:r>
      <w:r>
        <w:rPr>
          <w:rFonts w:ascii="Georgia" w:eastAsia="Georgia" w:hAnsi="Georgia" w:cs="Georgia"/>
          <w:spacing w:val="1"/>
          <w:sz w:val="22"/>
          <w:szCs w:val="22"/>
        </w:rPr>
        <w:t>r</w:t>
      </w:r>
      <w:r>
        <w:rPr>
          <w:rFonts w:ascii="Georgia" w:eastAsia="Georgia" w:hAnsi="Georgia" w:cs="Georgia"/>
          <w:sz w:val="22"/>
          <w:szCs w:val="22"/>
        </w:rPr>
        <w:t>y</w:t>
      </w:r>
      <w:r>
        <w:rPr>
          <w:rFonts w:ascii="Georgia" w:eastAsia="Georgia" w:hAnsi="Georgia" w:cs="Georgia"/>
          <w:spacing w:val="14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1"/>
          <w:sz w:val="22"/>
          <w:szCs w:val="22"/>
        </w:rPr>
        <w:t>n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>t</w:t>
      </w:r>
      <w:r>
        <w:rPr>
          <w:rFonts w:ascii="Georgia" w:eastAsia="Georgia" w:hAnsi="Georgia" w:cs="Georgia"/>
          <w:spacing w:val="15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sz w:val="22"/>
          <w:szCs w:val="22"/>
        </w:rPr>
        <w:t>o</w:t>
      </w:r>
      <w:r>
        <w:rPr>
          <w:rFonts w:ascii="Georgia" w:eastAsia="Georgia" w:hAnsi="Georgia" w:cs="Georgia"/>
          <w:spacing w:val="15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d</w:t>
      </w:r>
      <w:r>
        <w:rPr>
          <w:rFonts w:ascii="Georgia" w:eastAsia="Georgia" w:hAnsi="Georgia" w:cs="Georgia"/>
          <w:spacing w:val="-1"/>
          <w:sz w:val="22"/>
          <w:szCs w:val="22"/>
        </w:rPr>
        <w:t>ele</w:t>
      </w:r>
      <w:r>
        <w:rPr>
          <w:rFonts w:ascii="Georgia" w:eastAsia="Georgia" w:hAnsi="Georgia" w:cs="Georgia"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13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spacing w:val="2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>o</w:t>
      </w:r>
      <w:r>
        <w:rPr>
          <w:rFonts w:ascii="Georgia" w:eastAsia="Georgia" w:hAnsi="Georgia" w:cs="Georgia"/>
          <w:spacing w:val="15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m</w:t>
      </w:r>
      <w:r>
        <w:rPr>
          <w:rFonts w:ascii="Georgia" w:eastAsia="Georgia" w:hAnsi="Georgia" w:cs="Georgia"/>
          <w:spacing w:val="-1"/>
          <w:sz w:val="22"/>
          <w:szCs w:val="22"/>
        </w:rPr>
        <w:t>an</w:t>
      </w:r>
      <w:r>
        <w:rPr>
          <w:rFonts w:ascii="Georgia" w:eastAsia="Georgia" w:hAnsi="Georgia" w:cs="Georgia"/>
          <w:sz w:val="22"/>
          <w:szCs w:val="22"/>
        </w:rPr>
        <w:t>y</w:t>
      </w:r>
      <w:r>
        <w:rPr>
          <w:rFonts w:ascii="Georgia" w:eastAsia="Georgia" w:hAnsi="Georgia" w:cs="Georgia"/>
          <w:spacing w:val="14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G</w:t>
      </w:r>
      <w:r>
        <w:rPr>
          <w:rFonts w:ascii="Georgia" w:eastAsia="Georgia" w:hAnsi="Georgia" w:cs="Georgia"/>
          <w:sz w:val="22"/>
          <w:szCs w:val="22"/>
        </w:rPr>
        <w:t>CP</w:t>
      </w:r>
      <w:r>
        <w:rPr>
          <w:rFonts w:ascii="Georgia" w:eastAsia="Georgia" w:hAnsi="Georgia" w:cs="Georgia"/>
          <w:spacing w:val="1"/>
          <w:sz w:val="22"/>
          <w:szCs w:val="22"/>
        </w:rPr>
        <w:t>s</w:t>
      </w:r>
      <w:r>
        <w:rPr>
          <w:rFonts w:ascii="Georgia" w:eastAsia="Georgia" w:hAnsi="Georgia" w:cs="Georgia"/>
          <w:sz w:val="22"/>
          <w:szCs w:val="22"/>
        </w:rPr>
        <w:t>,</w:t>
      </w:r>
      <w:r>
        <w:rPr>
          <w:rFonts w:ascii="Georgia" w:eastAsia="Georgia" w:hAnsi="Georgia" w:cs="Georgia"/>
          <w:spacing w:val="15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b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pacing w:val="1"/>
          <w:sz w:val="22"/>
          <w:szCs w:val="22"/>
        </w:rPr>
        <w:t>tt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 xml:space="preserve">r </w:t>
      </w:r>
      <w:r>
        <w:rPr>
          <w:rFonts w:ascii="Georgia" w:eastAsia="Georgia" w:hAnsi="Georgia" w:cs="Georgia"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sz w:val="22"/>
          <w:szCs w:val="22"/>
        </w:rPr>
        <w:t>o</w:t>
      </w:r>
      <w:r>
        <w:rPr>
          <w:rFonts w:ascii="Georgia" w:eastAsia="Georgia" w:hAnsi="Georgia" w:cs="Georgia"/>
          <w:spacing w:val="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2"/>
          <w:sz w:val="22"/>
          <w:szCs w:val="22"/>
        </w:rPr>
        <w:t>t</w:t>
      </w:r>
      <w:r>
        <w:rPr>
          <w:rFonts w:ascii="Georgia" w:eastAsia="Georgia" w:hAnsi="Georgia" w:cs="Georgia"/>
          <w:spacing w:val="1"/>
          <w:sz w:val="22"/>
          <w:szCs w:val="22"/>
        </w:rPr>
        <w:t>r</w:t>
      </w:r>
      <w:r>
        <w:rPr>
          <w:rFonts w:ascii="Georgia" w:eastAsia="Georgia" w:hAnsi="Georgia" w:cs="Georgia"/>
          <w:sz w:val="22"/>
          <w:szCs w:val="22"/>
        </w:rPr>
        <w:t>y</w:t>
      </w:r>
      <w:r>
        <w:rPr>
          <w:rFonts w:ascii="Georgia" w:eastAsia="Georgia" w:hAnsi="Georgia" w:cs="Georgia"/>
          <w:spacing w:val="-1"/>
          <w:sz w:val="22"/>
          <w:szCs w:val="22"/>
        </w:rPr>
        <w:t xml:space="preserve"> </w:t>
      </w:r>
      <w:proofErr w:type="gramStart"/>
      <w:r>
        <w:rPr>
          <w:rFonts w:ascii="Georgia" w:eastAsia="Georgia" w:hAnsi="Georgia" w:cs="Georgia"/>
          <w:spacing w:val="-1"/>
          <w:sz w:val="22"/>
          <w:szCs w:val="22"/>
        </w:rPr>
        <w:t>an</w:t>
      </w:r>
      <w:r>
        <w:rPr>
          <w:rFonts w:ascii="Georgia" w:eastAsia="Georgia" w:hAnsi="Georgia" w:cs="Georgia"/>
          <w:sz w:val="22"/>
          <w:szCs w:val="22"/>
        </w:rPr>
        <w:t>d</w:t>
      </w:r>
      <w:proofErr w:type="gramEnd"/>
      <w:r>
        <w:rPr>
          <w:rFonts w:ascii="Georgia" w:eastAsia="Georgia" w:hAnsi="Georgia" w:cs="Georgia"/>
          <w:sz w:val="22"/>
          <w:szCs w:val="22"/>
        </w:rPr>
        <w:t xml:space="preserve"> m</w:t>
      </w:r>
      <w:r>
        <w:rPr>
          <w:rFonts w:ascii="Georgia" w:eastAsia="Georgia" w:hAnsi="Georgia" w:cs="Georgia"/>
          <w:spacing w:val="-1"/>
          <w:sz w:val="22"/>
          <w:szCs w:val="22"/>
        </w:rPr>
        <w:t>ak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-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th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m fit</w:t>
      </w:r>
      <w:r>
        <w:rPr>
          <w:rFonts w:ascii="Georgia" w:eastAsia="Georgia" w:hAnsi="Georgia" w:cs="Georgia"/>
          <w:spacing w:val="-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b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f</w:t>
      </w:r>
      <w:r>
        <w:rPr>
          <w:rFonts w:ascii="Georgia" w:eastAsia="Georgia" w:hAnsi="Georgia" w:cs="Georgia"/>
          <w:spacing w:val="-1"/>
          <w:sz w:val="22"/>
          <w:szCs w:val="22"/>
        </w:rPr>
        <w:t>o</w:t>
      </w:r>
      <w:r>
        <w:rPr>
          <w:rFonts w:ascii="Georgia" w:eastAsia="Georgia" w:hAnsi="Georgia" w:cs="Georgia"/>
          <w:spacing w:val="1"/>
          <w:sz w:val="22"/>
          <w:szCs w:val="22"/>
        </w:rPr>
        <w:t>r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-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r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m</w:t>
      </w:r>
      <w:r>
        <w:rPr>
          <w:rFonts w:ascii="Georgia" w:eastAsia="Georgia" w:hAnsi="Georgia" w:cs="Georgia"/>
          <w:spacing w:val="-1"/>
          <w:sz w:val="22"/>
          <w:szCs w:val="22"/>
        </w:rPr>
        <w:t>o</w:t>
      </w:r>
      <w:r>
        <w:rPr>
          <w:rFonts w:ascii="Georgia" w:eastAsia="Georgia" w:hAnsi="Georgia" w:cs="Georgia"/>
          <w:spacing w:val="1"/>
          <w:sz w:val="22"/>
          <w:szCs w:val="22"/>
        </w:rPr>
        <w:t>v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-1"/>
          <w:sz w:val="22"/>
          <w:szCs w:val="22"/>
        </w:rPr>
        <w:t>n</w:t>
      </w:r>
      <w:r>
        <w:rPr>
          <w:rFonts w:ascii="Georgia" w:eastAsia="Georgia" w:hAnsi="Georgia" w:cs="Georgia"/>
          <w:sz w:val="22"/>
          <w:szCs w:val="22"/>
        </w:rPr>
        <w:t>g.</w:t>
      </w:r>
    </w:p>
    <w:p w:rsidR="00C818BC" w:rsidRDefault="00E90B52">
      <w:pPr>
        <w:tabs>
          <w:tab w:val="left" w:pos="1180"/>
        </w:tabs>
        <w:spacing w:before="15"/>
        <w:ind w:left="1200" w:right="75" w:hanging="360"/>
        <w:jc w:val="both"/>
        <w:rPr>
          <w:rFonts w:ascii="Georgia" w:eastAsia="Georgia" w:hAnsi="Georgia" w:cs="Georgia"/>
          <w:sz w:val="22"/>
          <w:szCs w:val="22"/>
        </w:rPr>
      </w:pPr>
      <w:r>
        <w:rPr>
          <w:w w:val="131"/>
          <w:sz w:val="22"/>
          <w:szCs w:val="22"/>
        </w:rPr>
        <w:t>•</w:t>
      </w:r>
      <w:r>
        <w:rPr>
          <w:sz w:val="22"/>
          <w:szCs w:val="22"/>
        </w:rPr>
        <w:tab/>
      </w:r>
      <w:r>
        <w:rPr>
          <w:rFonts w:ascii="Georgia" w:eastAsia="Georgia" w:hAnsi="Georgia" w:cs="Georgia"/>
          <w:sz w:val="22"/>
          <w:szCs w:val="22"/>
        </w:rPr>
        <w:t>To</w:t>
      </w:r>
      <w:r>
        <w:rPr>
          <w:rFonts w:ascii="Georgia" w:eastAsia="Georgia" w:hAnsi="Georgia" w:cs="Georgia"/>
          <w:spacing w:val="3"/>
          <w:sz w:val="22"/>
          <w:szCs w:val="22"/>
        </w:rPr>
        <w:t xml:space="preserve"> 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>a</w:t>
      </w:r>
      <w:r>
        <w:rPr>
          <w:rFonts w:ascii="Georgia" w:eastAsia="Georgia" w:hAnsi="Georgia" w:cs="Georgia"/>
          <w:b/>
          <w:sz w:val="22"/>
          <w:szCs w:val="22"/>
        </w:rPr>
        <w:t>dju</w:t>
      </w:r>
      <w:r>
        <w:rPr>
          <w:rFonts w:ascii="Georgia" w:eastAsia="Georgia" w:hAnsi="Georgia" w:cs="Georgia"/>
          <w:b/>
          <w:spacing w:val="-3"/>
          <w:sz w:val="22"/>
          <w:szCs w:val="22"/>
        </w:rPr>
        <w:t>s</w:t>
      </w:r>
      <w:r>
        <w:rPr>
          <w:rFonts w:ascii="Georgia" w:eastAsia="Georgia" w:hAnsi="Georgia" w:cs="Georgia"/>
          <w:b/>
          <w:sz w:val="22"/>
          <w:szCs w:val="22"/>
        </w:rPr>
        <w:t>t</w:t>
      </w:r>
      <w:r>
        <w:rPr>
          <w:rFonts w:ascii="Georgia" w:eastAsia="Georgia" w:hAnsi="Georgia" w:cs="Georgia"/>
          <w:b/>
          <w:spacing w:val="17"/>
          <w:sz w:val="22"/>
          <w:szCs w:val="22"/>
        </w:rPr>
        <w:t xml:space="preserve"> </w:t>
      </w:r>
      <w:r>
        <w:rPr>
          <w:rFonts w:ascii="Georgia" w:eastAsia="Georgia" w:hAnsi="Georgia" w:cs="Georgia"/>
          <w:b/>
          <w:sz w:val="22"/>
          <w:szCs w:val="22"/>
        </w:rPr>
        <w:t>a</w:t>
      </w:r>
      <w:r>
        <w:rPr>
          <w:rFonts w:ascii="Georgia" w:eastAsia="Georgia" w:hAnsi="Georgia" w:cs="Georgia"/>
          <w:b/>
          <w:spacing w:val="17"/>
          <w:sz w:val="22"/>
          <w:szCs w:val="22"/>
        </w:rPr>
        <w:t xml:space="preserve"> 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>p</w:t>
      </w:r>
      <w:r>
        <w:rPr>
          <w:rFonts w:ascii="Georgia" w:eastAsia="Georgia" w:hAnsi="Georgia" w:cs="Georgia"/>
          <w:b/>
          <w:spacing w:val="-1"/>
          <w:sz w:val="22"/>
          <w:szCs w:val="22"/>
        </w:rPr>
        <w:t>o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>i</w:t>
      </w:r>
      <w:r>
        <w:rPr>
          <w:rFonts w:ascii="Georgia" w:eastAsia="Georgia" w:hAnsi="Georgia" w:cs="Georgia"/>
          <w:b/>
          <w:spacing w:val="-1"/>
          <w:sz w:val="22"/>
          <w:szCs w:val="22"/>
        </w:rPr>
        <w:t>n</w:t>
      </w:r>
      <w:r>
        <w:rPr>
          <w:rFonts w:ascii="Georgia" w:eastAsia="Georgia" w:hAnsi="Georgia" w:cs="Georgia"/>
          <w:b/>
          <w:spacing w:val="-2"/>
          <w:sz w:val="22"/>
          <w:szCs w:val="22"/>
        </w:rPr>
        <w:t>t</w:t>
      </w:r>
      <w:r>
        <w:rPr>
          <w:rFonts w:ascii="Georgia" w:eastAsia="Georgia" w:hAnsi="Georgia" w:cs="Georgia"/>
          <w:sz w:val="22"/>
          <w:szCs w:val="22"/>
        </w:rPr>
        <w:t>,</w:t>
      </w:r>
      <w:r>
        <w:rPr>
          <w:rFonts w:ascii="Georgia" w:eastAsia="Georgia" w:hAnsi="Georgia" w:cs="Georgia"/>
          <w:spacing w:val="5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s</w:t>
      </w:r>
      <w:r>
        <w:rPr>
          <w:rFonts w:ascii="Georgia" w:eastAsia="Georgia" w:hAnsi="Georgia" w:cs="Georgia"/>
          <w:spacing w:val="-1"/>
          <w:sz w:val="22"/>
          <w:szCs w:val="22"/>
        </w:rPr>
        <w:t>el</w:t>
      </w:r>
      <w:r>
        <w:rPr>
          <w:rFonts w:ascii="Georgia" w:eastAsia="Georgia" w:hAnsi="Georgia" w:cs="Georgia"/>
          <w:spacing w:val="-4"/>
          <w:sz w:val="22"/>
          <w:szCs w:val="22"/>
        </w:rPr>
        <w:t>e</w:t>
      </w:r>
      <w:r>
        <w:rPr>
          <w:rFonts w:ascii="Georgia" w:eastAsia="Georgia" w:hAnsi="Georgia" w:cs="Georgia"/>
          <w:spacing w:val="1"/>
          <w:sz w:val="22"/>
          <w:szCs w:val="22"/>
        </w:rPr>
        <w:t>c</w:t>
      </w:r>
      <w:r>
        <w:rPr>
          <w:rFonts w:ascii="Georgia" w:eastAsia="Georgia" w:hAnsi="Georgia" w:cs="Georgia"/>
          <w:sz w:val="22"/>
          <w:szCs w:val="22"/>
        </w:rPr>
        <w:t>t</w:t>
      </w:r>
      <w:r>
        <w:rPr>
          <w:rFonts w:ascii="Georgia" w:eastAsia="Georgia" w:hAnsi="Georgia" w:cs="Georgia"/>
          <w:spacing w:val="5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2"/>
          <w:sz w:val="22"/>
          <w:szCs w:val="22"/>
        </w:rPr>
        <w:t>t</w:t>
      </w:r>
      <w:r>
        <w:rPr>
          <w:rFonts w:ascii="Georgia" w:eastAsia="Georgia" w:hAnsi="Georgia" w:cs="Georgia"/>
          <w:spacing w:val="1"/>
          <w:sz w:val="22"/>
          <w:szCs w:val="22"/>
        </w:rPr>
        <w:t>h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3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r</w:t>
      </w:r>
      <w:r>
        <w:rPr>
          <w:rFonts w:ascii="Georgia" w:eastAsia="Georgia" w:hAnsi="Georgia" w:cs="Georgia"/>
          <w:spacing w:val="-1"/>
          <w:sz w:val="22"/>
          <w:szCs w:val="22"/>
        </w:rPr>
        <w:t>ele</w:t>
      </w:r>
      <w:r>
        <w:rPr>
          <w:rFonts w:ascii="Georgia" w:eastAsia="Georgia" w:hAnsi="Georgia" w:cs="Georgia"/>
          <w:spacing w:val="1"/>
          <w:sz w:val="22"/>
          <w:szCs w:val="22"/>
        </w:rPr>
        <w:t>v</w:t>
      </w:r>
      <w:r>
        <w:rPr>
          <w:rFonts w:ascii="Georgia" w:eastAsia="Georgia" w:hAnsi="Georgia" w:cs="Georgia"/>
          <w:spacing w:val="-1"/>
          <w:sz w:val="22"/>
          <w:szCs w:val="22"/>
        </w:rPr>
        <w:t>an</w:t>
      </w:r>
      <w:r>
        <w:rPr>
          <w:rFonts w:ascii="Georgia" w:eastAsia="Georgia" w:hAnsi="Georgia" w:cs="Georgia"/>
          <w:sz w:val="22"/>
          <w:szCs w:val="22"/>
        </w:rPr>
        <w:t>t</w:t>
      </w:r>
      <w:r>
        <w:rPr>
          <w:rFonts w:ascii="Georgia" w:eastAsia="Georgia" w:hAnsi="Georgia" w:cs="Georgia"/>
          <w:spacing w:val="3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G</w:t>
      </w:r>
      <w:r>
        <w:rPr>
          <w:rFonts w:ascii="Georgia" w:eastAsia="Georgia" w:hAnsi="Georgia" w:cs="Georgia"/>
          <w:sz w:val="22"/>
          <w:szCs w:val="22"/>
        </w:rPr>
        <w:t>CP</w:t>
      </w:r>
      <w:r>
        <w:rPr>
          <w:rFonts w:ascii="Georgia" w:eastAsia="Georgia" w:hAnsi="Georgia" w:cs="Georgia"/>
          <w:spacing w:val="2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in</w:t>
      </w:r>
      <w:r>
        <w:rPr>
          <w:rFonts w:ascii="Georgia" w:eastAsia="Georgia" w:hAnsi="Georgia" w:cs="Georgia"/>
          <w:spacing w:val="4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2"/>
          <w:sz w:val="22"/>
          <w:szCs w:val="22"/>
        </w:rPr>
        <w:t>t</w:t>
      </w:r>
      <w:r>
        <w:rPr>
          <w:rFonts w:ascii="Georgia" w:eastAsia="Georgia" w:hAnsi="Georgia" w:cs="Georgia"/>
          <w:spacing w:val="-1"/>
          <w:sz w:val="22"/>
          <w:szCs w:val="22"/>
        </w:rPr>
        <w:t>h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3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pacing w:val="1"/>
          <w:sz w:val="22"/>
          <w:szCs w:val="22"/>
        </w:rPr>
        <w:t>b</w:t>
      </w:r>
      <w:r>
        <w:rPr>
          <w:rFonts w:ascii="Georgia" w:eastAsia="Georgia" w:hAnsi="Georgia" w:cs="Georgia"/>
          <w:spacing w:val="-1"/>
          <w:sz w:val="22"/>
          <w:szCs w:val="22"/>
        </w:rPr>
        <w:t>le</w:t>
      </w:r>
      <w:r>
        <w:rPr>
          <w:rFonts w:ascii="Georgia" w:eastAsia="Georgia" w:hAnsi="Georgia" w:cs="Georgia"/>
          <w:sz w:val="22"/>
          <w:szCs w:val="22"/>
        </w:rPr>
        <w:t>.</w:t>
      </w:r>
      <w:r>
        <w:rPr>
          <w:rFonts w:ascii="Georgia" w:eastAsia="Georgia" w:hAnsi="Georgia" w:cs="Georgia"/>
          <w:spacing w:val="5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2"/>
          <w:sz w:val="22"/>
          <w:szCs w:val="22"/>
        </w:rPr>
        <w:t>T</w:t>
      </w:r>
      <w:r>
        <w:rPr>
          <w:rFonts w:ascii="Georgia" w:eastAsia="Georgia" w:hAnsi="Georgia" w:cs="Georgia"/>
          <w:spacing w:val="1"/>
          <w:sz w:val="22"/>
          <w:szCs w:val="22"/>
        </w:rPr>
        <w:t>h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3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im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z w:val="22"/>
          <w:szCs w:val="22"/>
        </w:rPr>
        <w:t>ge</w:t>
      </w:r>
      <w:r>
        <w:rPr>
          <w:rFonts w:ascii="Georgia" w:eastAsia="Georgia" w:hAnsi="Georgia" w:cs="Georgia"/>
          <w:spacing w:val="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2"/>
          <w:sz w:val="22"/>
          <w:szCs w:val="22"/>
        </w:rPr>
        <w:t>c</w:t>
      </w:r>
      <w:r>
        <w:rPr>
          <w:rFonts w:ascii="Georgia" w:eastAsia="Georgia" w:hAnsi="Georgia" w:cs="Georgia"/>
          <w:sz w:val="22"/>
          <w:szCs w:val="22"/>
        </w:rPr>
        <w:t>u</w:t>
      </w:r>
      <w:r>
        <w:rPr>
          <w:rFonts w:ascii="Georgia" w:eastAsia="Georgia" w:hAnsi="Georgia" w:cs="Georgia"/>
          <w:spacing w:val="-2"/>
          <w:sz w:val="22"/>
          <w:szCs w:val="22"/>
        </w:rPr>
        <w:t>r</w:t>
      </w:r>
      <w:r>
        <w:rPr>
          <w:rFonts w:ascii="Georgia" w:eastAsia="Georgia" w:hAnsi="Georgia" w:cs="Georgia"/>
          <w:spacing w:val="1"/>
          <w:sz w:val="22"/>
          <w:szCs w:val="22"/>
        </w:rPr>
        <w:t>s</w:t>
      </w:r>
      <w:r>
        <w:rPr>
          <w:rFonts w:ascii="Georgia" w:eastAsia="Georgia" w:hAnsi="Georgia" w:cs="Georgia"/>
          <w:spacing w:val="-1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 xml:space="preserve">r </w:t>
      </w:r>
      <w:r>
        <w:rPr>
          <w:rFonts w:ascii="Georgia" w:eastAsia="Georgia" w:hAnsi="Georgia" w:cs="Georgia"/>
          <w:spacing w:val="1"/>
          <w:sz w:val="22"/>
          <w:szCs w:val="22"/>
        </w:rPr>
        <w:t>w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-1"/>
          <w:sz w:val="22"/>
          <w:szCs w:val="22"/>
        </w:rPr>
        <w:t>l</w:t>
      </w:r>
      <w:r>
        <w:rPr>
          <w:rFonts w:ascii="Georgia" w:eastAsia="Georgia" w:hAnsi="Georgia" w:cs="Georgia"/>
          <w:sz w:val="22"/>
          <w:szCs w:val="22"/>
        </w:rPr>
        <w:t>l</w:t>
      </w:r>
      <w:r>
        <w:rPr>
          <w:rFonts w:ascii="Georgia" w:eastAsia="Georgia" w:hAnsi="Georgia" w:cs="Georgia"/>
          <w:spacing w:val="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z w:val="22"/>
          <w:szCs w:val="22"/>
        </w:rPr>
        <w:t>u</w:t>
      </w:r>
      <w:r>
        <w:rPr>
          <w:rFonts w:ascii="Georgia" w:eastAsia="Georgia" w:hAnsi="Georgia" w:cs="Georgia"/>
          <w:spacing w:val="1"/>
          <w:sz w:val="22"/>
          <w:szCs w:val="22"/>
        </w:rPr>
        <w:t>to</w:t>
      </w:r>
      <w:r>
        <w:rPr>
          <w:rFonts w:ascii="Georgia" w:eastAsia="Georgia" w:hAnsi="Georgia" w:cs="Georgia"/>
          <w:sz w:val="22"/>
          <w:szCs w:val="22"/>
        </w:rPr>
        <w:t>m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spacing w:val="-2"/>
          <w:sz w:val="22"/>
          <w:szCs w:val="22"/>
        </w:rPr>
        <w:t>i</w:t>
      </w:r>
      <w:r>
        <w:rPr>
          <w:rFonts w:ascii="Georgia" w:eastAsia="Georgia" w:hAnsi="Georgia" w:cs="Georgia"/>
          <w:spacing w:val="1"/>
          <w:sz w:val="22"/>
          <w:szCs w:val="22"/>
        </w:rPr>
        <w:t>c</w:t>
      </w:r>
      <w:r>
        <w:rPr>
          <w:rFonts w:ascii="Georgia" w:eastAsia="Georgia" w:hAnsi="Georgia" w:cs="Georgia"/>
          <w:spacing w:val="-1"/>
          <w:sz w:val="22"/>
          <w:szCs w:val="22"/>
        </w:rPr>
        <w:t>all</w:t>
      </w:r>
      <w:r>
        <w:rPr>
          <w:rFonts w:ascii="Georgia" w:eastAsia="Georgia" w:hAnsi="Georgia" w:cs="Georgia"/>
          <w:sz w:val="22"/>
          <w:szCs w:val="22"/>
        </w:rPr>
        <w:t>y</w:t>
      </w:r>
      <w:r>
        <w:rPr>
          <w:rFonts w:ascii="Georgia" w:eastAsia="Georgia" w:hAnsi="Georgia" w:cs="Georgia"/>
          <w:spacing w:val="3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m</w:t>
      </w:r>
      <w:r>
        <w:rPr>
          <w:rFonts w:ascii="Georgia" w:eastAsia="Georgia" w:hAnsi="Georgia" w:cs="Georgia"/>
          <w:spacing w:val="1"/>
          <w:sz w:val="22"/>
          <w:szCs w:val="22"/>
        </w:rPr>
        <w:t>ov</w:t>
      </w:r>
      <w:r>
        <w:rPr>
          <w:rFonts w:ascii="Georgia" w:eastAsia="Georgia" w:hAnsi="Georgia" w:cs="Georgia"/>
          <w:sz w:val="22"/>
          <w:szCs w:val="22"/>
        </w:rPr>
        <w:t xml:space="preserve">e </w:t>
      </w:r>
      <w:r>
        <w:rPr>
          <w:rFonts w:ascii="Georgia" w:eastAsia="Georgia" w:hAnsi="Georgia" w:cs="Georgia"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sz w:val="22"/>
          <w:szCs w:val="22"/>
        </w:rPr>
        <w:t>o</w:t>
      </w:r>
      <w:r>
        <w:rPr>
          <w:rFonts w:ascii="Georgia" w:eastAsia="Georgia" w:hAnsi="Georgia" w:cs="Georgia"/>
          <w:spacing w:val="4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2"/>
          <w:sz w:val="22"/>
          <w:szCs w:val="22"/>
        </w:rPr>
        <w:t>t</w:t>
      </w:r>
      <w:r>
        <w:rPr>
          <w:rFonts w:ascii="Georgia" w:eastAsia="Georgia" w:hAnsi="Georgia" w:cs="Georgia"/>
          <w:spacing w:val="1"/>
          <w:sz w:val="22"/>
          <w:szCs w:val="22"/>
        </w:rPr>
        <w:t>h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z w:val="22"/>
          <w:szCs w:val="22"/>
        </w:rPr>
        <w:t>t</w:t>
      </w:r>
      <w:r>
        <w:rPr>
          <w:rFonts w:ascii="Georgia" w:eastAsia="Georgia" w:hAnsi="Georgia" w:cs="Georgia"/>
          <w:spacing w:val="4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1"/>
          <w:sz w:val="22"/>
          <w:szCs w:val="22"/>
        </w:rPr>
        <w:t>l</w:t>
      </w:r>
      <w:r>
        <w:rPr>
          <w:rFonts w:ascii="Georgia" w:eastAsia="Georgia" w:hAnsi="Georgia" w:cs="Georgia"/>
          <w:spacing w:val="1"/>
          <w:sz w:val="22"/>
          <w:szCs w:val="22"/>
        </w:rPr>
        <w:t>oc</w:t>
      </w:r>
      <w:r>
        <w:rPr>
          <w:rFonts w:ascii="Georgia" w:eastAsia="Georgia" w:hAnsi="Georgia" w:cs="Georgia"/>
          <w:spacing w:val="-3"/>
          <w:sz w:val="22"/>
          <w:szCs w:val="22"/>
        </w:rPr>
        <w:t>a</w:t>
      </w:r>
      <w:r>
        <w:rPr>
          <w:rFonts w:ascii="Georgia" w:eastAsia="Georgia" w:hAnsi="Georgia" w:cs="Georgia"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>n</w:t>
      </w:r>
      <w:r>
        <w:rPr>
          <w:rFonts w:ascii="Georgia" w:eastAsia="Georgia" w:hAnsi="Georgia" w:cs="Georgia"/>
          <w:spacing w:val="2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in</w:t>
      </w:r>
      <w:r>
        <w:rPr>
          <w:rFonts w:ascii="Georgia" w:eastAsia="Georgia" w:hAnsi="Georgia" w:cs="Georgia"/>
          <w:spacing w:val="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2"/>
          <w:sz w:val="22"/>
          <w:szCs w:val="22"/>
        </w:rPr>
        <w:t>t</w:t>
      </w:r>
      <w:r>
        <w:rPr>
          <w:rFonts w:ascii="Georgia" w:eastAsia="Georgia" w:hAnsi="Georgia" w:cs="Georgia"/>
          <w:spacing w:val="1"/>
          <w:sz w:val="22"/>
          <w:szCs w:val="22"/>
        </w:rPr>
        <w:t>h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2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imag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.</w:t>
      </w:r>
      <w:r>
        <w:rPr>
          <w:rFonts w:ascii="Georgia" w:eastAsia="Georgia" w:hAnsi="Georgia" w:cs="Georgia"/>
          <w:spacing w:val="4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P</w:t>
      </w:r>
      <w:r>
        <w:rPr>
          <w:rFonts w:ascii="Georgia" w:eastAsia="Georgia" w:hAnsi="Georgia" w:cs="Georgia"/>
          <w:spacing w:val="-1"/>
          <w:sz w:val="22"/>
          <w:szCs w:val="22"/>
        </w:rPr>
        <w:t>la</w:t>
      </w:r>
      <w:r>
        <w:rPr>
          <w:rFonts w:ascii="Georgia" w:eastAsia="Georgia" w:hAnsi="Georgia" w:cs="Georgia"/>
          <w:spacing w:val="1"/>
          <w:sz w:val="22"/>
          <w:szCs w:val="22"/>
        </w:rPr>
        <w:t>c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th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c</w:t>
      </w:r>
      <w:r>
        <w:rPr>
          <w:rFonts w:ascii="Georgia" w:eastAsia="Georgia" w:hAnsi="Georgia" w:cs="Georgia"/>
          <w:sz w:val="22"/>
          <w:szCs w:val="22"/>
        </w:rPr>
        <w:t>u</w:t>
      </w:r>
      <w:r>
        <w:rPr>
          <w:rFonts w:ascii="Georgia" w:eastAsia="Georgia" w:hAnsi="Georgia" w:cs="Georgia"/>
          <w:spacing w:val="-2"/>
          <w:sz w:val="22"/>
          <w:szCs w:val="22"/>
        </w:rPr>
        <w:t>r</w:t>
      </w:r>
      <w:r>
        <w:rPr>
          <w:rFonts w:ascii="Georgia" w:eastAsia="Georgia" w:hAnsi="Georgia" w:cs="Georgia"/>
          <w:spacing w:val="1"/>
          <w:sz w:val="22"/>
          <w:szCs w:val="22"/>
        </w:rPr>
        <w:t>s</w:t>
      </w:r>
      <w:r>
        <w:rPr>
          <w:rFonts w:ascii="Georgia" w:eastAsia="Georgia" w:hAnsi="Georgia" w:cs="Georgia"/>
          <w:spacing w:val="-1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>r</w:t>
      </w:r>
      <w:r>
        <w:rPr>
          <w:rFonts w:ascii="Georgia" w:eastAsia="Georgia" w:hAnsi="Georgia" w:cs="Georgia"/>
          <w:spacing w:val="4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1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 xml:space="preserve">n </w:t>
      </w:r>
      <w:r>
        <w:rPr>
          <w:rFonts w:ascii="Georgia" w:eastAsia="Georgia" w:hAnsi="Georgia" w:cs="Georgia"/>
          <w:spacing w:val="1"/>
          <w:sz w:val="22"/>
          <w:szCs w:val="22"/>
        </w:rPr>
        <w:t>th</w:t>
      </w:r>
      <w:r>
        <w:rPr>
          <w:rFonts w:ascii="Georgia" w:eastAsia="Georgia" w:hAnsi="Georgia" w:cs="Georgia"/>
          <w:sz w:val="22"/>
          <w:szCs w:val="22"/>
        </w:rPr>
        <w:t xml:space="preserve">e </w:t>
      </w:r>
      <w:r>
        <w:rPr>
          <w:rFonts w:ascii="Georgia" w:eastAsia="Georgia" w:hAnsi="Georgia" w:cs="Georgia"/>
          <w:spacing w:val="-1"/>
          <w:sz w:val="22"/>
          <w:szCs w:val="22"/>
        </w:rPr>
        <w:t>ne</w:t>
      </w:r>
      <w:r>
        <w:rPr>
          <w:rFonts w:ascii="Georgia" w:eastAsia="Georgia" w:hAnsi="Georgia" w:cs="Georgia"/>
          <w:sz w:val="22"/>
          <w:szCs w:val="22"/>
        </w:rPr>
        <w:t>w</w:t>
      </w:r>
      <w:r>
        <w:rPr>
          <w:rFonts w:ascii="Georgia" w:eastAsia="Georgia" w:hAnsi="Georgia" w:cs="Georgia"/>
          <w:spacing w:val="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1"/>
          <w:sz w:val="22"/>
          <w:szCs w:val="22"/>
        </w:rPr>
        <w:t>l</w:t>
      </w:r>
      <w:r>
        <w:rPr>
          <w:rFonts w:ascii="Georgia" w:eastAsia="Georgia" w:hAnsi="Georgia" w:cs="Georgia"/>
          <w:spacing w:val="1"/>
          <w:sz w:val="22"/>
          <w:szCs w:val="22"/>
        </w:rPr>
        <w:t>oc</w:t>
      </w:r>
      <w:r>
        <w:rPr>
          <w:rFonts w:ascii="Georgia" w:eastAsia="Georgia" w:hAnsi="Georgia" w:cs="Georgia"/>
          <w:spacing w:val="-3"/>
          <w:sz w:val="22"/>
          <w:szCs w:val="22"/>
        </w:rPr>
        <w:t>a</w:t>
      </w:r>
      <w:r>
        <w:rPr>
          <w:rFonts w:ascii="Georgia" w:eastAsia="Georgia" w:hAnsi="Georgia" w:cs="Georgia"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>n</w:t>
      </w:r>
      <w:r>
        <w:rPr>
          <w:rFonts w:ascii="Georgia" w:eastAsia="Georgia" w:hAnsi="Georgia" w:cs="Georgia"/>
          <w:spacing w:val="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2"/>
          <w:sz w:val="22"/>
          <w:szCs w:val="22"/>
        </w:rPr>
        <w:t>i</w:t>
      </w:r>
      <w:r>
        <w:rPr>
          <w:rFonts w:ascii="Georgia" w:eastAsia="Georgia" w:hAnsi="Georgia" w:cs="Georgia"/>
          <w:spacing w:val="1"/>
          <w:sz w:val="22"/>
          <w:szCs w:val="22"/>
        </w:rPr>
        <w:t>.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.</w:t>
      </w:r>
      <w:r>
        <w:rPr>
          <w:rFonts w:ascii="Georgia" w:eastAsia="Georgia" w:hAnsi="Georgia" w:cs="Georgia"/>
          <w:spacing w:val="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2"/>
          <w:sz w:val="22"/>
          <w:szCs w:val="22"/>
        </w:rPr>
        <w:t>w</w:t>
      </w:r>
      <w:r>
        <w:rPr>
          <w:rFonts w:ascii="Georgia" w:eastAsia="Georgia" w:hAnsi="Georgia" w:cs="Georgia"/>
          <w:spacing w:val="-1"/>
          <w:sz w:val="22"/>
          <w:szCs w:val="22"/>
        </w:rPr>
        <w:t>he</w:t>
      </w:r>
      <w:r>
        <w:rPr>
          <w:rFonts w:ascii="Georgia" w:eastAsia="Georgia" w:hAnsi="Georgia" w:cs="Georgia"/>
          <w:spacing w:val="1"/>
          <w:sz w:val="22"/>
          <w:szCs w:val="22"/>
        </w:rPr>
        <w:t>r</w:t>
      </w:r>
      <w:r>
        <w:rPr>
          <w:rFonts w:ascii="Georgia" w:eastAsia="Georgia" w:hAnsi="Georgia" w:cs="Georgia"/>
          <w:sz w:val="22"/>
          <w:szCs w:val="22"/>
        </w:rPr>
        <w:t xml:space="preserve">e </w:t>
      </w:r>
      <w:r>
        <w:rPr>
          <w:rFonts w:ascii="Georgia" w:eastAsia="Georgia" w:hAnsi="Georgia" w:cs="Georgia"/>
          <w:spacing w:val="-1"/>
          <w:sz w:val="22"/>
          <w:szCs w:val="22"/>
        </w:rPr>
        <w:t>y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>u</w:t>
      </w:r>
      <w:r>
        <w:rPr>
          <w:rFonts w:ascii="Georgia" w:eastAsia="Georgia" w:hAnsi="Georgia" w:cs="Georgia"/>
          <w:spacing w:val="1"/>
          <w:sz w:val="22"/>
          <w:szCs w:val="22"/>
        </w:rPr>
        <w:t xml:space="preserve"> w</w:t>
      </w:r>
      <w:r>
        <w:rPr>
          <w:rFonts w:ascii="Georgia" w:eastAsia="Georgia" w:hAnsi="Georgia" w:cs="Georgia"/>
          <w:spacing w:val="-1"/>
          <w:sz w:val="22"/>
          <w:szCs w:val="22"/>
        </w:rPr>
        <w:t>an</w:t>
      </w:r>
      <w:r>
        <w:rPr>
          <w:rFonts w:ascii="Georgia" w:eastAsia="Georgia" w:hAnsi="Georgia" w:cs="Georgia"/>
          <w:sz w:val="22"/>
          <w:szCs w:val="22"/>
        </w:rPr>
        <w:t xml:space="preserve">t </w:t>
      </w:r>
      <w:r>
        <w:rPr>
          <w:rFonts w:ascii="Georgia" w:eastAsia="Georgia" w:hAnsi="Georgia" w:cs="Georgia"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sz w:val="22"/>
          <w:szCs w:val="22"/>
        </w:rPr>
        <w:t>o</w:t>
      </w:r>
      <w:r>
        <w:rPr>
          <w:rFonts w:ascii="Georgia" w:eastAsia="Georgia" w:hAnsi="Georgia" w:cs="Georgia"/>
          <w:spacing w:val="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2"/>
          <w:sz w:val="22"/>
          <w:szCs w:val="22"/>
        </w:rPr>
        <w:t>m</w:t>
      </w:r>
      <w:r>
        <w:rPr>
          <w:rFonts w:ascii="Georgia" w:eastAsia="Georgia" w:hAnsi="Georgia" w:cs="Georgia"/>
          <w:spacing w:val="-1"/>
          <w:sz w:val="22"/>
          <w:szCs w:val="22"/>
        </w:rPr>
        <w:t>o</w:t>
      </w:r>
      <w:r>
        <w:rPr>
          <w:rFonts w:ascii="Georgia" w:eastAsia="Georgia" w:hAnsi="Georgia" w:cs="Georgia"/>
          <w:spacing w:val="1"/>
          <w:sz w:val="22"/>
          <w:szCs w:val="22"/>
        </w:rPr>
        <w:t>v</w:t>
      </w:r>
      <w:r>
        <w:rPr>
          <w:rFonts w:ascii="Georgia" w:eastAsia="Georgia" w:hAnsi="Georgia" w:cs="Georgia"/>
          <w:sz w:val="22"/>
          <w:szCs w:val="22"/>
        </w:rPr>
        <w:t xml:space="preserve">e </w:t>
      </w:r>
      <w:r>
        <w:rPr>
          <w:rFonts w:ascii="Georgia" w:eastAsia="Georgia" w:hAnsi="Georgia" w:cs="Georgia"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spacing w:val="-1"/>
          <w:sz w:val="22"/>
          <w:szCs w:val="22"/>
        </w:rPr>
        <w:t>h</w:t>
      </w:r>
      <w:r>
        <w:rPr>
          <w:rFonts w:ascii="Georgia" w:eastAsia="Georgia" w:hAnsi="Georgia" w:cs="Georgia"/>
          <w:sz w:val="22"/>
          <w:szCs w:val="22"/>
        </w:rPr>
        <w:t xml:space="preserve">e </w:t>
      </w:r>
      <w:r>
        <w:rPr>
          <w:rFonts w:ascii="Georgia" w:eastAsia="Georgia" w:hAnsi="Georgia" w:cs="Georgia"/>
          <w:spacing w:val="1"/>
          <w:sz w:val="22"/>
          <w:szCs w:val="22"/>
        </w:rPr>
        <w:t>GC</w:t>
      </w:r>
      <w:r>
        <w:rPr>
          <w:rFonts w:ascii="Georgia" w:eastAsia="Georgia" w:hAnsi="Georgia" w:cs="Georgia"/>
          <w:sz w:val="22"/>
          <w:szCs w:val="22"/>
        </w:rPr>
        <w:t>P</w:t>
      </w:r>
      <w:r>
        <w:rPr>
          <w:rFonts w:ascii="Georgia" w:eastAsia="Georgia" w:hAnsi="Georgia" w:cs="Georgia"/>
          <w:spacing w:val="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2"/>
          <w:sz w:val="22"/>
          <w:szCs w:val="22"/>
        </w:rPr>
        <w:t>t</w:t>
      </w:r>
      <w:r>
        <w:rPr>
          <w:rFonts w:ascii="Georgia" w:eastAsia="Georgia" w:hAnsi="Georgia" w:cs="Georgia"/>
          <w:sz w:val="22"/>
          <w:szCs w:val="22"/>
        </w:rPr>
        <w:t>o</w:t>
      </w:r>
      <w:r>
        <w:rPr>
          <w:rFonts w:ascii="Georgia" w:eastAsia="Georgia" w:hAnsi="Georgia" w:cs="Georgia"/>
          <w:spacing w:val="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1"/>
          <w:sz w:val="22"/>
          <w:szCs w:val="22"/>
        </w:rPr>
        <w:t>an</w:t>
      </w:r>
      <w:r>
        <w:rPr>
          <w:rFonts w:ascii="Georgia" w:eastAsia="Georgia" w:hAnsi="Georgia" w:cs="Georgia"/>
          <w:sz w:val="22"/>
          <w:szCs w:val="22"/>
        </w:rPr>
        <w:t>d</w:t>
      </w:r>
      <w:r>
        <w:rPr>
          <w:rFonts w:ascii="Georgia" w:eastAsia="Georgia" w:hAnsi="Georgia" w:cs="Georgia"/>
          <w:spacing w:val="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2"/>
          <w:sz w:val="22"/>
          <w:szCs w:val="22"/>
        </w:rPr>
        <w:t>t</w:t>
      </w:r>
      <w:r>
        <w:rPr>
          <w:rFonts w:ascii="Georgia" w:eastAsia="Georgia" w:hAnsi="Georgia" w:cs="Georgia"/>
          <w:spacing w:val="1"/>
          <w:sz w:val="22"/>
          <w:szCs w:val="22"/>
        </w:rPr>
        <w:t>h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n</w:t>
      </w:r>
      <w:r>
        <w:rPr>
          <w:rFonts w:ascii="Georgia" w:eastAsia="Georgia" w:hAnsi="Georgia" w:cs="Georgia"/>
          <w:spacing w:val="1"/>
          <w:sz w:val="22"/>
          <w:szCs w:val="22"/>
        </w:rPr>
        <w:t xml:space="preserve"> pr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pacing w:val="-2"/>
          <w:sz w:val="22"/>
          <w:szCs w:val="22"/>
        </w:rPr>
        <w:t>s</w:t>
      </w:r>
      <w:r>
        <w:rPr>
          <w:rFonts w:ascii="Georgia" w:eastAsia="Georgia" w:hAnsi="Georgia" w:cs="Georgia"/>
          <w:sz w:val="22"/>
          <w:szCs w:val="22"/>
        </w:rPr>
        <w:t>s u</w:t>
      </w:r>
      <w:r>
        <w:rPr>
          <w:rFonts w:ascii="Georgia" w:eastAsia="Georgia" w:hAnsi="Georgia" w:cs="Georgia"/>
          <w:spacing w:val="1"/>
          <w:sz w:val="22"/>
          <w:szCs w:val="22"/>
        </w:rPr>
        <w:t>p</w:t>
      </w:r>
      <w:r>
        <w:rPr>
          <w:rFonts w:ascii="Georgia" w:eastAsia="Georgia" w:hAnsi="Georgia" w:cs="Georgia"/>
          <w:sz w:val="22"/>
          <w:szCs w:val="22"/>
        </w:rPr>
        <w:t>d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1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in</w:t>
      </w:r>
      <w:r>
        <w:rPr>
          <w:rFonts w:ascii="Georgia" w:eastAsia="Georgia" w:hAnsi="Georgia" w:cs="Georgia"/>
          <w:spacing w:val="1"/>
          <w:sz w:val="22"/>
          <w:szCs w:val="22"/>
        </w:rPr>
        <w:t xml:space="preserve"> th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1"/>
          <w:sz w:val="22"/>
          <w:szCs w:val="22"/>
        </w:rPr>
        <w:t xml:space="preserve"> G</w:t>
      </w:r>
      <w:r>
        <w:rPr>
          <w:rFonts w:ascii="Georgia" w:eastAsia="Georgia" w:hAnsi="Georgia" w:cs="Georgia"/>
          <w:spacing w:val="-3"/>
          <w:sz w:val="22"/>
          <w:szCs w:val="22"/>
        </w:rPr>
        <w:t>C</w:t>
      </w:r>
      <w:r>
        <w:rPr>
          <w:rFonts w:ascii="Georgia" w:eastAsia="Georgia" w:hAnsi="Georgia" w:cs="Georgia"/>
          <w:sz w:val="22"/>
          <w:szCs w:val="22"/>
        </w:rPr>
        <w:t>P</w:t>
      </w:r>
      <w:r>
        <w:rPr>
          <w:rFonts w:ascii="Georgia" w:eastAsia="Georgia" w:hAnsi="Georgia" w:cs="Georgia"/>
          <w:spacing w:val="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pacing w:val="1"/>
          <w:sz w:val="22"/>
          <w:szCs w:val="22"/>
        </w:rPr>
        <w:t>b</w:t>
      </w:r>
      <w:r>
        <w:rPr>
          <w:rFonts w:ascii="Georgia" w:eastAsia="Georgia" w:hAnsi="Georgia" w:cs="Georgia"/>
          <w:spacing w:val="-1"/>
          <w:sz w:val="22"/>
          <w:szCs w:val="22"/>
        </w:rPr>
        <w:t>le</w:t>
      </w:r>
      <w:r>
        <w:rPr>
          <w:rFonts w:ascii="Georgia" w:eastAsia="Georgia" w:hAnsi="Georgia" w:cs="Georgia"/>
          <w:sz w:val="22"/>
          <w:szCs w:val="22"/>
        </w:rPr>
        <w:t>. T</w:t>
      </w:r>
      <w:r>
        <w:rPr>
          <w:rFonts w:ascii="Georgia" w:eastAsia="Georgia" w:hAnsi="Georgia" w:cs="Georgia"/>
          <w:spacing w:val="1"/>
          <w:sz w:val="22"/>
          <w:szCs w:val="22"/>
        </w:rPr>
        <w:t>h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1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im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z w:val="22"/>
          <w:szCs w:val="22"/>
        </w:rPr>
        <w:t>ge</w:t>
      </w:r>
      <w:r>
        <w:rPr>
          <w:rFonts w:ascii="Georgia" w:eastAsia="Georgia" w:hAnsi="Georgia" w:cs="Georgia"/>
          <w:spacing w:val="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1"/>
          <w:sz w:val="22"/>
          <w:szCs w:val="22"/>
        </w:rPr>
        <w:t>x</w:t>
      </w:r>
      <w:r>
        <w:rPr>
          <w:rFonts w:ascii="Georgia" w:eastAsia="Georgia" w:hAnsi="Georgia" w:cs="Georgia"/>
          <w:sz w:val="22"/>
          <w:szCs w:val="22"/>
        </w:rPr>
        <w:t>,</w:t>
      </w:r>
      <w:r>
        <w:rPr>
          <w:rFonts w:ascii="Georgia" w:eastAsia="Georgia" w:hAnsi="Georgia" w:cs="Georgia"/>
          <w:spacing w:val="2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y</w:t>
      </w:r>
      <w:r>
        <w:rPr>
          <w:rFonts w:ascii="Georgia" w:eastAsia="Georgia" w:hAnsi="Georgia" w:cs="Georgia"/>
          <w:spacing w:val="1"/>
          <w:sz w:val="22"/>
          <w:szCs w:val="22"/>
        </w:rPr>
        <w:t xml:space="preserve"> coor</w:t>
      </w:r>
      <w:r>
        <w:rPr>
          <w:rFonts w:ascii="Georgia" w:eastAsia="Georgia" w:hAnsi="Georgia" w:cs="Georgia"/>
          <w:sz w:val="22"/>
          <w:szCs w:val="22"/>
        </w:rPr>
        <w:t>di</w:t>
      </w:r>
      <w:r>
        <w:rPr>
          <w:rFonts w:ascii="Georgia" w:eastAsia="Georgia" w:hAnsi="Georgia" w:cs="Georgia"/>
          <w:spacing w:val="-1"/>
          <w:sz w:val="22"/>
          <w:szCs w:val="22"/>
        </w:rPr>
        <w:t>n</w:t>
      </w:r>
      <w:r>
        <w:rPr>
          <w:rFonts w:ascii="Georgia" w:eastAsia="Georgia" w:hAnsi="Georgia" w:cs="Georgia"/>
          <w:spacing w:val="-3"/>
          <w:sz w:val="22"/>
          <w:szCs w:val="22"/>
        </w:rPr>
        <w:t>a</w:t>
      </w:r>
      <w:r>
        <w:rPr>
          <w:rFonts w:ascii="Georgia" w:eastAsia="Georgia" w:hAnsi="Georgia" w:cs="Georgia"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s</w:t>
      </w:r>
      <w:r>
        <w:rPr>
          <w:rFonts w:ascii="Georgia" w:eastAsia="Georgia" w:hAnsi="Georgia" w:cs="Georgia"/>
          <w:spacing w:val="3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w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-1"/>
          <w:sz w:val="22"/>
          <w:szCs w:val="22"/>
        </w:rPr>
        <w:t>l</w:t>
      </w:r>
      <w:r>
        <w:rPr>
          <w:rFonts w:ascii="Georgia" w:eastAsia="Georgia" w:hAnsi="Georgia" w:cs="Georgia"/>
          <w:sz w:val="22"/>
          <w:szCs w:val="22"/>
        </w:rPr>
        <w:t>l</w:t>
      </w:r>
      <w:r>
        <w:rPr>
          <w:rFonts w:ascii="Georgia" w:eastAsia="Georgia" w:hAnsi="Georgia" w:cs="Georgia"/>
          <w:spacing w:val="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1"/>
          <w:sz w:val="22"/>
          <w:szCs w:val="22"/>
        </w:rPr>
        <w:t>n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>w</w:t>
      </w:r>
      <w:r>
        <w:rPr>
          <w:rFonts w:ascii="Georgia" w:eastAsia="Georgia" w:hAnsi="Georgia" w:cs="Georgia"/>
          <w:spacing w:val="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b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1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u</w:t>
      </w:r>
      <w:r>
        <w:rPr>
          <w:rFonts w:ascii="Georgia" w:eastAsia="Georgia" w:hAnsi="Georgia" w:cs="Georgia"/>
          <w:spacing w:val="-1"/>
          <w:sz w:val="22"/>
          <w:szCs w:val="22"/>
        </w:rPr>
        <w:t>p</w:t>
      </w:r>
      <w:r>
        <w:rPr>
          <w:rFonts w:ascii="Georgia" w:eastAsia="Georgia" w:hAnsi="Georgia" w:cs="Georgia"/>
          <w:sz w:val="22"/>
          <w:szCs w:val="22"/>
        </w:rPr>
        <w:t>d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 xml:space="preserve">d. </w:t>
      </w:r>
      <w:r>
        <w:rPr>
          <w:rFonts w:ascii="Georgia" w:eastAsia="Georgia" w:hAnsi="Georgia" w:cs="Georgia"/>
          <w:i/>
          <w:spacing w:val="1"/>
          <w:sz w:val="22"/>
          <w:szCs w:val="22"/>
        </w:rPr>
        <w:t>N</w:t>
      </w:r>
      <w:r>
        <w:rPr>
          <w:rFonts w:ascii="Georgia" w:eastAsia="Georgia" w:hAnsi="Georgia" w:cs="Georgia"/>
          <w:i/>
          <w:sz w:val="22"/>
          <w:szCs w:val="22"/>
        </w:rPr>
        <w:t>OTE:</w:t>
      </w:r>
      <w:r>
        <w:rPr>
          <w:rFonts w:ascii="Georgia" w:eastAsia="Georgia" w:hAnsi="Georgia" w:cs="Georgia"/>
          <w:i/>
          <w:spacing w:val="1"/>
          <w:sz w:val="22"/>
          <w:szCs w:val="22"/>
        </w:rPr>
        <w:t xml:space="preserve"> </w:t>
      </w:r>
      <w:r>
        <w:rPr>
          <w:rFonts w:ascii="Georgia" w:eastAsia="Georgia" w:hAnsi="Georgia" w:cs="Georgia"/>
          <w:i/>
          <w:sz w:val="22"/>
          <w:szCs w:val="22"/>
        </w:rPr>
        <w:t>m</w:t>
      </w:r>
      <w:r>
        <w:rPr>
          <w:rFonts w:ascii="Georgia" w:eastAsia="Georgia" w:hAnsi="Georgia" w:cs="Georgia"/>
          <w:i/>
          <w:spacing w:val="-2"/>
          <w:sz w:val="22"/>
          <w:szCs w:val="22"/>
        </w:rPr>
        <w:t>a</w:t>
      </w:r>
      <w:r>
        <w:rPr>
          <w:rFonts w:ascii="Georgia" w:eastAsia="Georgia" w:hAnsi="Georgia" w:cs="Georgia"/>
          <w:i/>
          <w:spacing w:val="1"/>
          <w:sz w:val="22"/>
          <w:szCs w:val="22"/>
        </w:rPr>
        <w:t>k</w:t>
      </w:r>
      <w:r>
        <w:rPr>
          <w:rFonts w:ascii="Georgia" w:eastAsia="Georgia" w:hAnsi="Georgia" w:cs="Georgia"/>
          <w:i/>
          <w:sz w:val="22"/>
          <w:szCs w:val="22"/>
        </w:rPr>
        <w:t>e</w:t>
      </w:r>
      <w:r>
        <w:rPr>
          <w:rFonts w:ascii="Georgia" w:eastAsia="Georgia" w:hAnsi="Georgia" w:cs="Georgia"/>
          <w:i/>
          <w:spacing w:val="3"/>
          <w:sz w:val="22"/>
          <w:szCs w:val="22"/>
        </w:rPr>
        <w:t xml:space="preserve"> </w:t>
      </w:r>
      <w:r>
        <w:rPr>
          <w:rFonts w:ascii="Georgia" w:eastAsia="Georgia" w:hAnsi="Georgia" w:cs="Georgia"/>
          <w:i/>
          <w:spacing w:val="-2"/>
          <w:sz w:val="22"/>
          <w:szCs w:val="22"/>
        </w:rPr>
        <w:t>s</w:t>
      </w:r>
      <w:r>
        <w:rPr>
          <w:rFonts w:ascii="Georgia" w:eastAsia="Georgia" w:hAnsi="Georgia" w:cs="Georgia"/>
          <w:i/>
          <w:sz w:val="22"/>
          <w:szCs w:val="22"/>
        </w:rPr>
        <w:t>u</w:t>
      </w:r>
      <w:r>
        <w:rPr>
          <w:rFonts w:ascii="Georgia" w:eastAsia="Georgia" w:hAnsi="Georgia" w:cs="Georgia"/>
          <w:i/>
          <w:spacing w:val="-1"/>
          <w:sz w:val="22"/>
          <w:szCs w:val="22"/>
        </w:rPr>
        <w:t>r</w:t>
      </w:r>
      <w:r>
        <w:rPr>
          <w:rFonts w:ascii="Georgia" w:eastAsia="Georgia" w:hAnsi="Georgia" w:cs="Georgia"/>
          <w:i/>
          <w:sz w:val="22"/>
          <w:szCs w:val="22"/>
        </w:rPr>
        <w:t>e</w:t>
      </w:r>
      <w:r>
        <w:rPr>
          <w:rFonts w:ascii="Georgia" w:eastAsia="Georgia" w:hAnsi="Georgia" w:cs="Georgia"/>
          <w:i/>
          <w:spacing w:val="3"/>
          <w:sz w:val="22"/>
          <w:szCs w:val="22"/>
        </w:rPr>
        <w:t xml:space="preserve"> </w:t>
      </w:r>
      <w:r>
        <w:rPr>
          <w:rFonts w:ascii="Georgia" w:eastAsia="Georgia" w:hAnsi="Georgia" w:cs="Georgia"/>
          <w:i/>
          <w:sz w:val="22"/>
          <w:szCs w:val="22"/>
        </w:rPr>
        <w:t>t</w:t>
      </w:r>
      <w:r>
        <w:rPr>
          <w:rFonts w:ascii="Georgia" w:eastAsia="Georgia" w:hAnsi="Georgia" w:cs="Georgia"/>
          <w:i/>
          <w:spacing w:val="1"/>
          <w:sz w:val="22"/>
          <w:szCs w:val="22"/>
        </w:rPr>
        <w:t>h</w:t>
      </w:r>
      <w:r>
        <w:rPr>
          <w:rFonts w:ascii="Georgia" w:eastAsia="Georgia" w:hAnsi="Georgia" w:cs="Georgia"/>
          <w:i/>
          <w:sz w:val="22"/>
          <w:szCs w:val="22"/>
        </w:rPr>
        <w:t xml:space="preserve">e </w:t>
      </w:r>
      <w:r>
        <w:rPr>
          <w:rFonts w:ascii="Georgia" w:eastAsia="Georgia" w:hAnsi="Georgia" w:cs="Georgia"/>
          <w:i/>
          <w:spacing w:val="1"/>
          <w:sz w:val="22"/>
          <w:szCs w:val="22"/>
        </w:rPr>
        <w:t>c</w:t>
      </w:r>
      <w:r>
        <w:rPr>
          <w:rFonts w:ascii="Georgia" w:eastAsia="Georgia" w:hAnsi="Georgia" w:cs="Georgia"/>
          <w:i/>
          <w:spacing w:val="-1"/>
          <w:sz w:val="22"/>
          <w:szCs w:val="22"/>
        </w:rPr>
        <w:t>orre</w:t>
      </w:r>
      <w:r>
        <w:rPr>
          <w:rFonts w:ascii="Georgia" w:eastAsia="Georgia" w:hAnsi="Georgia" w:cs="Georgia"/>
          <w:i/>
          <w:spacing w:val="1"/>
          <w:sz w:val="22"/>
          <w:szCs w:val="22"/>
        </w:rPr>
        <w:t>c</w:t>
      </w:r>
      <w:r>
        <w:rPr>
          <w:rFonts w:ascii="Georgia" w:eastAsia="Georgia" w:hAnsi="Georgia" w:cs="Georgia"/>
          <w:i/>
          <w:sz w:val="22"/>
          <w:szCs w:val="22"/>
        </w:rPr>
        <w:t>t</w:t>
      </w:r>
      <w:r>
        <w:rPr>
          <w:rFonts w:ascii="Georgia" w:eastAsia="Georgia" w:hAnsi="Georgia" w:cs="Georgia"/>
          <w:i/>
          <w:spacing w:val="4"/>
          <w:sz w:val="22"/>
          <w:szCs w:val="22"/>
        </w:rPr>
        <w:t xml:space="preserve"> </w:t>
      </w:r>
      <w:r>
        <w:rPr>
          <w:rFonts w:ascii="Georgia" w:eastAsia="Georgia" w:hAnsi="Georgia" w:cs="Georgia"/>
          <w:i/>
          <w:spacing w:val="1"/>
          <w:sz w:val="22"/>
          <w:szCs w:val="22"/>
        </w:rPr>
        <w:t>G</w:t>
      </w:r>
      <w:r>
        <w:rPr>
          <w:rFonts w:ascii="Georgia" w:eastAsia="Georgia" w:hAnsi="Georgia" w:cs="Georgia"/>
          <w:i/>
          <w:sz w:val="22"/>
          <w:szCs w:val="22"/>
        </w:rPr>
        <w:t>CP</w:t>
      </w:r>
      <w:r>
        <w:rPr>
          <w:rFonts w:ascii="Georgia" w:eastAsia="Georgia" w:hAnsi="Georgia" w:cs="Georgia"/>
          <w:i/>
          <w:spacing w:val="4"/>
          <w:sz w:val="22"/>
          <w:szCs w:val="22"/>
        </w:rPr>
        <w:t xml:space="preserve"> </w:t>
      </w:r>
      <w:proofErr w:type="gramStart"/>
      <w:r>
        <w:rPr>
          <w:rFonts w:ascii="Georgia" w:eastAsia="Georgia" w:hAnsi="Georgia" w:cs="Georgia"/>
          <w:i/>
          <w:spacing w:val="-3"/>
          <w:sz w:val="22"/>
          <w:szCs w:val="22"/>
        </w:rPr>
        <w:t>i</w:t>
      </w:r>
      <w:r>
        <w:rPr>
          <w:rFonts w:ascii="Georgia" w:eastAsia="Georgia" w:hAnsi="Georgia" w:cs="Georgia"/>
          <w:i/>
          <w:sz w:val="22"/>
          <w:szCs w:val="22"/>
        </w:rPr>
        <w:t>s</w:t>
      </w:r>
      <w:r>
        <w:rPr>
          <w:rFonts w:ascii="Georgia" w:eastAsia="Georgia" w:hAnsi="Georgia" w:cs="Georgia"/>
          <w:i/>
          <w:spacing w:val="5"/>
          <w:sz w:val="22"/>
          <w:szCs w:val="22"/>
        </w:rPr>
        <w:t xml:space="preserve"> </w:t>
      </w:r>
      <w:r>
        <w:rPr>
          <w:rFonts w:ascii="Georgia" w:eastAsia="Georgia" w:hAnsi="Georgia" w:cs="Georgia"/>
          <w:i/>
          <w:spacing w:val="1"/>
          <w:sz w:val="22"/>
          <w:szCs w:val="22"/>
        </w:rPr>
        <w:t>h</w:t>
      </w:r>
      <w:r>
        <w:rPr>
          <w:rFonts w:ascii="Georgia" w:eastAsia="Georgia" w:hAnsi="Georgia" w:cs="Georgia"/>
          <w:i/>
          <w:spacing w:val="-3"/>
          <w:sz w:val="22"/>
          <w:szCs w:val="22"/>
        </w:rPr>
        <w:t>i</w:t>
      </w:r>
      <w:r>
        <w:rPr>
          <w:rFonts w:ascii="Georgia" w:eastAsia="Georgia" w:hAnsi="Georgia" w:cs="Georgia"/>
          <w:i/>
          <w:spacing w:val="1"/>
          <w:sz w:val="22"/>
          <w:szCs w:val="22"/>
        </w:rPr>
        <w:t>gh</w:t>
      </w:r>
      <w:r>
        <w:rPr>
          <w:rFonts w:ascii="Georgia" w:eastAsia="Georgia" w:hAnsi="Georgia" w:cs="Georgia"/>
          <w:i/>
          <w:spacing w:val="-1"/>
          <w:sz w:val="22"/>
          <w:szCs w:val="22"/>
        </w:rPr>
        <w:t>li</w:t>
      </w:r>
      <w:r>
        <w:rPr>
          <w:rFonts w:ascii="Georgia" w:eastAsia="Georgia" w:hAnsi="Georgia" w:cs="Georgia"/>
          <w:i/>
          <w:spacing w:val="-2"/>
          <w:sz w:val="22"/>
          <w:szCs w:val="22"/>
        </w:rPr>
        <w:t>gh</w:t>
      </w:r>
      <w:r>
        <w:rPr>
          <w:rFonts w:ascii="Georgia" w:eastAsia="Georgia" w:hAnsi="Georgia" w:cs="Georgia"/>
          <w:i/>
          <w:sz w:val="22"/>
          <w:szCs w:val="22"/>
        </w:rPr>
        <w:t>t</w:t>
      </w:r>
      <w:r>
        <w:rPr>
          <w:rFonts w:ascii="Georgia" w:eastAsia="Georgia" w:hAnsi="Georgia" w:cs="Georgia"/>
          <w:i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i/>
          <w:sz w:val="22"/>
          <w:szCs w:val="22"/>
        </w:rPr>
        <w:t>d</w:t>
      </w:r>
      <w:proofErr w:type="gramEnd"/>
      <w:r>
        <w:rPr>
          <w:rFonts w:ascii="Georgia" w:eastAsia="Georgia" w:hAnsi="Georgia" w:cs="Georgia"/>
          <w:i/>
          <w:spacing w:val="4"/>
          <w:sz w:val="22"/>
          <w:szCs w:val="22"/>
        </w:rPr>
        <w:t xml:space="preserve"> </w:t>
      </w:r>
      <w:r>
        <w:rPr>
          <w:rFonts w:ascii="Georgia" w:eastAsia="Georgia" w:hAnsi="Georgia" w:cs="Georgia"/>
          <w:i/>
          <w:spacing w:val="-1"/>
          <w:sz w:val="22"/>
          <w:szCs w:val="22"/>
        </w:rPr>
        <w:t>i</w:t>
      </w:r>
      <w:r>
        <w:rPr>
          <w:rFonts w:ascii="Georgia" w:eastAsia="Georgia" w:hAnsi="Georgia" w:cs="Georgia"/>
          <w:i/>
          <w:sz w:val="22"/>
          <w:szCs w:val="22"/>
        </w:rPr>
        <w:t>n</w:t>
      </w:r>
      <w:r>
        <w:rPr>
          <w:rFonts w:ascii="Georgia" w:eastAsia="Georgia" w:hAnsi="Georgia" w:cs="Georgia"/>
          <w:i/>
          <w:spacing w:val="3"/>
          <w:sz w:val="22"/>
          <w:szCs w:val="22"/>
        </w:rPr>
        <w:t xml:space="preserve"> </w:t>
      </w:r>
      <w:r>
        <w:rPr>
          <w:rFonts w:ascii="Georgia" w:eastAsia="Georgia" w:hAnsi="Georgia" w:cs="Georgia"/>
          <w:i/>
          <w:spacing w:val="1"/>
          <w:sz w:val="22"/>
          <w:szCs w:val="22"/>
        </w:rPr>
        <w:t>th</w:t>
      </w:r>
      <w:r>
        <w:rPr>
          <w:rFonts w:ascii="Georgia" w:eastAsia="Georgia" w:hAnsi="Georgia" w:cs="Georgia"/>
          <w:i/>
          <w:sz w:val="22"/>
          <w:szCs w:val="22"/>
        </w:rPr>
        <w:t>e</w:t>
      </w:r>
      <w:r>
        <w:rPr>
          <w:rFonts w:ascii="Georgia" w:eastAsia="Georgia" w:hAnsi="Georgia" w:cs="Georgia"/>
          <w:i/>
          <w:spacing w:val="3"/>
          <w:sz w:val="22"/>
          <w:szCs w:val="22"/>
        </w:rPr>
        <w:t xml:space="preserve"> </w:t>
      </w:r>
      <w:r>
        <w:rPr>
          <w:rFonts w:ascii="Georgia" w:eastAsia="Georgia" w:hAnsi="Georgia" w:cs="Georgia"/>
          <w:i/>
          <w:spacing w:val="-2"/>
          <w:sz w:val="22"/>
          <w:szCs w:val="22"/>
        </w:rPr>
        <w:t>t</w:t>
      </w:r>
      <w:r>
        <w:rPr>
          <w:rFonts w:ascii="Georgia" w:eastAsia="Georgia" w:hAnsi="Georgia" w:cs="Georgia"/>
          <w:i/>
          <w:spacing w:val="1"/>
          <w:sz w:val="22"/>
          <w:szCs w:val="22"/>
        </w:rPr>
        <w:t>a</w:t>
      </w:r>
      <w:r>
        <w:rPr>
          <w:rFonts w:ascii="Georgia" w:eastAsia="Georgia" w:hAnsi="Georgia" w:cs="Georgia"/>
          <w:i/>
          <w:sz w:val="22"/>
          <w:szCs w:val="22"/>
        </w:rPr>
        <w:t>b</w:t>
      </w:r>
      <w:r>
        <w:rPr>
          <w:rFonts w:ascii="Georgia" w:eastAsia="Georgia" w:hAnsi="Georgia" w:cs="Georgia"/>
          <w:i/>
          <w:spacing w:val="-1"/>
          <w:sz w:val="22"/>
          <w:szCs w:val="22"/>
        </w:rPr>
        <w:t>l</w:t>
      </w:r>
      <w:r>
        <w:rPr>
          <w:rFonts w:ascii="Georgia" w:eastAsia="Georgia" w:hAnsi="Georgia" w:cs="Georgia"/>
          <w:i/>
          <w:sz w:val="22"/>
          <w:szCs w:val="22"/>
        </w:rPr>
        <w:t>e</w:t>
      </w:r>
      <w:r>
        <w:rPr>
          <w:rFonts w:ascii="Georgia" w:eastAsia="Georgia" w:hAnsi="Georgia" w:cs="Georgia"/>
          <w:i/>
          <w:spacing w:val="3"/>
          <w:sz w:val="22"/>
          <w:szCs w:val="22"/>
        </w:rPr>
        <w:t xml:space="preserve"> </w:t>
      </w:r>
      <w:r>
        <w:rPr>
          <w:rFonts w:ascii="Georgia" w:eastAsia="Georgia" w:hAnsi="Georgia" w:cs="Georgia"/>
          <w:i/>
          <w:sz w:val="22"/>
          <w:szCs w:val="22"/>
        </w:rPr>
        <w:t>b</w:t>
      </w:r>
      <w:r>
        <w:rPr>
          <w:rFonts w:ascii="Georgia" w:eastAsia="Georgia" w:hAnsi="Georgia" w:cs="Georgia"/>
          <w:i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i/>
          <w:sz w:val="22"/>
          <w:szCs w:val="22"/>
        </w:rPr>
        <w:t>f</w:t>
      </w:r>
      <w:r>
        <w:rPr>
          <w:rFonts w:ascii="Georgia" w:eastAsia="Georgia" w:hAnsi="Georgia" w:cs="Georgia"/>
          <w:i/>
          <w:spacing w:val="-1"/>
          <w:sz w:val="22"/>
          <w:szCs w:val="22"/>
        </w:rPr>
        <w:t>or</w:t>
      </w:r>
      <w:r>
        <w:rPr>
          <w:rFonts w:ascii="Georgia" w:eastAsia="Georgia" w:hAnsi="Georgia" w:cs="Georgia"/>
          <w:i/>
          <w:sz w:val="22"/>
          <w:szCs w:val="22"/>
        </w:rPr>
        <w:t>e p</w:t>
      </w:r>
      <w:r>
        <w:rPr>
          <w:rFonts w:ascii="Georgia" w:eastAsia="Georgia" w:hAnsi="Georgia" w:cs="Georgia"/>
          <w:i/>
          <w:spacing w:val="-1"/>
          <w:sz w:val="22"/>
          <w:szCs w:val="22"/>
        </w:rPr>
        <w:t>re</w:t>
      </w:r>
      <w:r>
        <w:rPr>
          <w:rFonts w:ascii="Georgia" w:eastAsia="Georgia" w:hAnsi="Georgia" w:cs="Georgia"/>
          <w:i/>
          <w:spacing w:val="1"/>
          <w:sz w:val="22"/>
          <w:szCs w:val="22"/>
        </w:rPr>
        <w:t>ss</w:t>
      </w:r>
      <w:r>
        <w:rPr>
          <w:rFonts w:ascii="Georgia" w:eastAsia="Georgia" w:hAnsi="Georgia" w:cs="Georgia"/>
          <w:i/>
          <w:spacing w:val="-1"/>
          <w:sz w:val="22"/>
          <w:szCs w:val="22"/>
        </w:rPr>
        <w:t>in</w:t>
      </w:r>
      <w:r>
        <w:rPr>
          <w:rFonts w:ascii="Georgia" w:eastAsia="Georgia" w:hAnsi="Georgia" w:cs="Georgia"/>
          <w:i/>
          <w:sz w:val="22"/>
          <w:szCs w:val="22"/>
        </w:rPr>
        <w:t>g</w:t>
      </w:r>
      <w:r>
        <w:rPr>
          <w:rFonts w:ascii="Georgia" w:eastAsia="Georgia" w:hAnsi="Georgia" w:cs="Georgia"/>
          <w:i/>
          <w:spacing w:val="1"/>
          <w:sz w:val="22"/>
          <w:szCs w:val="22"/>
        </w:rPr>
        <w:t xml:space="preserve"> </w:t>
      </w:r>
      <w:r>
        <w:rPr>
          <w:rFonts w:ascii="Georgia" w:eastAsia="Georgia" w:hAnsi="Georgia" w:cs="Georgia"/>
          <w:i/>
          <w:sz w:val="22"/>
          <w:szCs w:val="22"/>
        </w:rPr>
        <w:t>upd</w:t>
      </w:r>
      <w:r>
        <w:rPr>
          <w:rFonts w:ascii="Georgia" w:eastAsia="Georgia" w:hAnsi="Georgia" w:cs="Georgia"/>
          <w:i/>
          <w:spacing w:val="-2"/>
          <w:sz w:val="22"/>
          <w:szCs w:val="22"/>
        </w:rPr>
        <w:t>a</w:t>
      </w:r>
      <w:r>
        <w:rPr>
          <w:rFonts w:ascii="Georgia" w:eastAsia="Georgia" w:hAnsi="Georgia" w:cs="Georgia"/>
          <w:i/>
          <w:sz w:val="22"/>
          <w:szCs w:val="22"/>
        </w:rPr>
        <w:t>t</w:t>
      </w:r>
      <w:r>
        <w:rPr>
          <w:rFonts w:ascii="Georgia" w:eastAsia="Georgia" w:hAnsi="Georgia" w:cs="Georgia"/>
          <w:i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i/>
          <w:sz w:val="22"/>
          <w:szCs w:val="22"/>
        </w:rPr>
        <w:t>!</w:t>
      </w:r>
    </w:p>
    <w:p w:rsidR="00C818BC" w:rsidRDefault="00C818BC">
      <w:pPr>
        <w:spacing w:before="5" w:line="280" w:lineRule="exact"/>
        <w:rPr>
          <w:sz w:val="28"/>
          <w:szCs w:val="28"/>
        </w:rPr>
      </w:pPr>
    </w:p>
    <w:p w:rsidR="00C818BC" w:rsidRDefault="00E90B52">
      <w:pPr>
        <w:spacing w:line="240" w:lineRule="exact"/>
        <w:ind w:left="120" w:right="73"/>
        <w:jc w:val="both"/>
        <w:rPr>
          <w:rFonts w:ascii="Georgia" w:eastAsia="Georgia" w:hAnsi="Georgia" w:cs="Georgia"/>
          <w:sz w:val="22"/>
          <w:szCs w:val="22"/>
        </w:rPr>
      </w:pPr>
      <w:r>
        <w:rPr>
          <w:rFonts w:ascii="Georgia" w:eastAsia="Georgia" w:hAnsi="Georgia" w:cs="Georgia"/>
          <w:sz w:val="22"/>
          <w:szCs w:val="22"/>
        </w:rPr>
        <w:t>To</w:t>
      </w:r>
      <w:r>
        <w:rPr>
          <w:rFonts w:ascii="Georgia" w:eastAsia="Georgia" w:hAnsi="Georgia" w:cs="Georgia"/>
          <w:spacing w:val="5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s</w:t>
      </w:r>
      <w:r>
        <w:rPr>
          <w:rFonts w:ascii="Georgia" w:eastAsia="Georgia" w:hAnsi="Georgia" w:cs="Georgia"/>
          <w:spacing w:val="-3"/>
          <w:sz w:val="22"/>
          <w:szCs w:val="22"/>
        </w:rPr>
        <w:t>a</w:t>
      </w:r>
      <w:r>
        <w:rPr>
          <w:rFonts w:ascii="Georgia" w:eastAsia="Georgia" w:hAnsi="Georgia" w:cs="Georgia"/>
          <w:spacing w:val="1"/>
          <w:sz w:val="22"/>
          <w:szCs w:val="22"/>
        </w:rPr>
        <w:t>v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3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G</w:t>
      </w:r>
      <w:r>
        <w:rPr>
          <w:rFonts w:ascii="Georgia" w:eastAsia="Georgia" w:hAnsi="Georgia" w:cs="Georgia"/>
          <w:sz w:val="22"/>
          <w:szCs w:val="22"/>
        </w:rPr>
        <w:t>C</w:t>
      </w:r>
      <w:r>
        <w:rPr>
          <w:rFonts w:ascii="Georgia" w:eastAsia="Georgia" w:hAnsi="Georgia" w:cs="Georgia"/>
          <w:spacing w:val="-3"/>
          <w:sz w:val="22"/>
          <w:szCs w:val="22"/>
        </w:rPr>
        <w:t>P</w:t>
      </w:r>
      <w:r>
        <w:rPr>
          <w:rFonts w:ascii="Georgia" w:eastAsia="Georgia" w:hAnsi="Georgia" w:cs="Georgia"/>
          <w:sz w:val="22"/>
          <w:szCs w:val="22"/>
        </w:rPr>
        <w:t>s</w:t>
      </w:r>
      <w:r>
        <w:rPr>
          <w:rFonts w:ascii="Georgia" w:eastAsia="Georgia" w:hAnsi="Georgia" w:cs="Georgia"/>
          <w:spacing w:val="5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2"/>
          <w:sz w:val="22"/>
          <w:szCs w:val="22"/>
        </w:rPr>
        <w:t>t</w:t>
      </w:r>
      <w:r>
        <w:rPr>
          <w:rFonts w:ascii="Georgia" w:eastAsia="Georgia" w:hAnsi="Georgia" w:cs="Georgia"/>
          <w:sz w:val="22"/>
          <w:szCs w:val="22"/>
        </w:rPr>
        <w:t>o</w:t>
      </w:r>
      <w:r>
        <w:rPr>
          <w:rFonts w:ascii="Georgia" w:eastAsia="Georgia" w:hAnsi="Georgia" w:cs="Georgia"/>
          <w:spacing w:val="5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pacing w:val="-2"/>
          <w:sz w:val="22"/>
          <w:szCs w:val="22"/>
        </w:rPr>
        <w:t>d</w:t>
      </w:r>
      <w:r>
        <w:rPr>
          <w:rFonts w:ascii="Georgia" w:eastAsia="Georgia" w:hAnsi="Georgia" w:cs="Georgia"/>
          <w:sz w:val="22"/>
          <w:szCs w:val="22"/>
        </w:rPr>
        <w:t>d</w:t>
      </w:r>
      <w:r>
        <w:rPr>
          <w:rFonts w:ascii="Georgia" w:eastAsia="Georgia" w:hAnsi="Georgia" w:cs="Georgia"/>
          <w:spacing w:val="5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2"/>
          <w:sz w:val="22"/>
          <w:szCs w:val="22"/>
        </w:rPr>
        <w:t>t</w:t>
      </w:r>
      <w:r>
        <w:rPr>
          <w:rFonts w:ascii="Georgia" w:eastAsia="Georgia" w:hAnsi="Georgia" w:cs="Georgia"/>
          <w:sz w:val="22"/>
          <w:szCs w:val="22"/>
        </w:rPr>
        <w:t>o</w:t>
      </w:r>
      <w:r>
        <w:rPr>
          <w:rFonts w:ascii="Georgia" w:eastAsia="Georgia" w:hAnsi="Georgia" w:cs="Georgia"/>
          <w:spacing w:val="3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>r</w:t>
      </w:r>
      <w:r>
        <w:rPr>
          <w:rFonts w:ascii="Georgia" w:eastAsia="Georgia" w:hAnsi="Georgia" w:cs="Georgia"/>
          <w:spacing w:val="5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d</w:t>
      </w:r>
      <w:r>
        <w:rPr>
          <w:rFonts w:ascii="Georgia" w:eastAsia="Georgia" w:hAnsi="Georgia" w:cs="Georgia"/>
          <w:spacing w:val="-2"/>
          <w:sz w:val="22"/>
          <w:szCs w:val="22"/>
        </w:rPr>
        <w:t>i</w:t>
      </w:r>
      <w:r>
        <w:rPr>
          <w:rFonts w:ascii="Georgia" w:eastAsia="Georgia" w:hAnsi="Georgia" w:cs="Georgia"/>
          <w:sz w:val="22"/>
          <w:szCs w:val="22"/>
        </w:rPr>
        <w:t>t</w:t>
      </w:r>
      <w:r>
        <w:rPr>
          <w:rFonts w:ascii="Georgia" w:eastAsia="Georgia" w:hAnsi="Georgia" w:cs="Georgia"/>
          <w:spacing w:val="5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1"/>
          <w:sz w:val="22"/>
          <w:szCs w:val="22"/>
        </w:rPr>
        <w:t>la</w:t>
      </w:r>
      <w:r>
        <w:rPr>
          <w:rFonts w:ascii="Georgia" w:eastAsia="Georgia" w:hAnsi="Georgia" w:cs="Georgia"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r</w:t>
      </w:r>
      <w:r>
        <w:rPr>
          <w:rFonts w:ascii="Georgia" w:eastAsia="Georgia" w:hAnsi="Georgia" w:cs="Georgia"/>
          <w:spacing w:val="3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s</w:t>
      </w:r>
      <w:r>
        <w:rPr>
          <w:rFonts w:ascii="Georgia" w:eastAsia="Georgia" w:hAnsi="Georgia" w:cs="Georgia"/>
          <w:spacing w:val="-1"/>
          <w:sz w:val="22"/>
          <w:szCs w:val="22"/>
        </w:rPr>
        <w:t>ele</w:t>
      </w:r>
      <w:r>
        <w:rPr>
          <w:rFonts w:ascii="Georgia" w:eastAsia="Georgia" w:hAnsi="Georgia" w:cs="Georgia"/>
          <w:spacing w:val="1"/>
          <w:sz w:val="22"/>
          <w:szCs w:val="22"/>
        </w:rPr>
        <w:t>c</w:t>
      </w:r>
      <w:r>
        <w:rPr>
          <w:rFonts w:ascii="Georgia" w:eastAsia="Georgia" w:hAnsi="Georgia" w:cs="Georgia"/>
          <w:sz w:val="22"/>
          <w:szCs w:val="22"/>
        </w:rPr>
        <w:t>t</w:t>
      </w:r>
      <w:r>
        <w:rPr>
          <w:rFonts w:ascii="Georgia" w:eastAsia="Georgia" w:hAnsi="Georgia" w:cs="Georgia"/>
          <w:spacing w:val="6"/>
          <w:sz w:val="22"/>
          <w:szCs w:val="22"/>
        </w:rPr>
        <w:t xml:space="preserve"> </w:t>
      </w:r>
      <w:r>
        <w:rPr>
          <w:rFonts w:ascii="Georgia" w:eastAsia="Georgia" w:hAnsi="Georgia" w:cs="Georgia"/>
          <w:b/>
          <w:spacing w:val="-2"/>
          <w:sz w:val="22"/>
          <w:szCs w:val="22"/>
        </w:rPr>
        <w:t>F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>i</w:t>
      </w:r>
      <w:r>
        <w:rPr>
          <w:rFonts w:ascii="Georgia" w:eastAsia="Georgia" w:hAnsi="Georgia" w:cs="Georgia"/>
          <w:b/>
          <w:spacing w:val="-2"/>
          <w:sz w:val="22"/>
          <w:szCs w:val="22"/>
        </w:rPr>
        <w:t>l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>e</w:t>
      </w:r>
      <w:r>
        <w:rPr>
          <w:rFonts w:ascii="Georgia" w:eastAsia="Georgia" w:hAnsi="Georgia" w:cs="Georgia"/>
          <w:b/>
          <w:spacing w:val="-3"/>
          <w:sz w:val="22"/>
          <w:szCs w:val="22"/>
        </w:rPr>
        <w:t>/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>Sa</w:t>
      </w:r>
      <w:r>
        <w:rPr>
          <w:rFonts w:ascii="Georgia" w:eastAsia="Georgia" w:hAnsi="Georgia" w:cs="Georgia"/>
          <w:b/>
          <w:spacing w:val="-3"/>
          <w:sz w:val="22"/>
          <w:szCs w:val="22"/>
        </w:rPr>
        <w:t>v</w:t>
      </w:r>
      <w:r>
        <w:rPr>
          <w:rFonts w:ascii="Georgia" w:eastAsia="Georgia" w:hAnsi="Georgia" w:cs="Georgia"/>
          <w:b/>
          <w:sz w:val="22"/>
          <w:szCs w:val="22"/>
        </w:rPr>
        <w:t>e</w:t>
      </w:r>
      <w:r>
        <w:rPr>
          <w:rFonts w:ascii="Georgia" w:eastAsia="Georgia" w:hAnsi="Georgia" w:cs="Georgia"/>
          <w:b/>
          <w:spacing w:val="17"/>
          <w:sz w:val="22"/>
          <w:szCs w:val="22"/>
        </w:rPr>
        <w:t xml:space="preserve"> </w:t>
      </w:r>
      <w:r>
        <w:rPr>
          <w:rFonts w:ascii="Georgia" w:eastAsia="Georgia" w:hAnsi="Georgia" w:cs="Georgia"/>
          <w:b/>
          <w:spacing w:val="-1"/>
          <w:sz w:val="22"/>
          <w:szCs w:val="22"/>
        </w:rPr>
        <w:t>G</w:t>
      </w:r>
      <w:r>
        <w:rPr>
          <w:rFonts w:ascii="Georgia" w:eastAsia="Georgia" w:hAnsi="Georgia" w:cs="Georgia"/>
          <w:b/>
          <w:sz w:val="22"/>
          <w:szCs w:val="22"/>
        </w:rPr>
        <w:t>C</w:t>
      </w:r>
      <w:r>
        <w:rPr>
          <w:rFonts w:ascii="Georgia" w:eastAsia="Georgia" w:hAnsi="Georgia" w:cs="Georgia"/>
          <w:b/>
          <w:spacing w:val="-1"/>
          <w:sz w:val="22"/>
          <w:szCs w:val="22"/>
        </w:rPr>
        <w:t>P</w:t>
      </w:r>
      <w:r>
        <w:rPr>
          <w:rFonts w:ascii="Georgia" w:eastAsia="Georgia" w:hAnsi="Georgia" w:cs="Georgia"/>
          <w:b/>
          <w:sz w:val="22"/>
          <w:szCs w:val="22"/>
        </w:rPr>
        <w:t>S</w:t>
      </w:r>
      <w:r>
        <w:rPr>
          <w:rFonts w:ascii="Georgia" w:eastAsia="Georgia" w:hAnsi="Georgia" w:cs="Georgia"/>
          <w:b/>
          <w:spacing w:val="17"/>
          <w:sz w:val="22"/>
          <w:szCs w:val="22"/>
        </w:rPr>
        <w:t xml:space="preserve"> </w:t>
      </w:r>
      <w:r>
        <w:rPr>
          <w:rFonts w:ascii="Georgia" w:eastAsia="Georgia" w:hAnsi="Georgia" w:cs="Georgia"/>
          <w:b/>
          <w:spacing w:val="-1"/>
          <w:sz w:val="22"/>
          <w:szCs w:val="22"/>
        </w:rPr>
        <w:t>w/m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>a</w:t>
      </w:r>
      <w:r>
        <w:rPr>
          <w:rFonts w:ascii="Georgia" w:eastAsia="Georgia" w:hAnsi="Georgia" w:cs="Georgia"/>
          <w:b/>
          <w:sz w:val="22"/>
          <w:szCs w:val="22"/>
        </w:rPr>
        <w:t>p</w:t>
      </w:r>
      <w:r>
        <w:rPr>
          <w:rFonts w:ascii="Georgia" w:eastAsia="Georgia" w:hAnsi="Georgia" w:cs="Georgia"/>
          <w:b/>
          <w:spacing w:val="17"/>
          <w:sz w:val="22"/>
          <w:szCs w:val="22"/>
        </w:rPr>
        <w:t xml:space="preserve"> </w:t>
      </w:r>
      <w:r>
        <w:rPr>
          <w:rFonts w:ascii="Georgia" w:eastAsia="Georgia" w:hAnsi="Georgia" w:cs="Georgia"/>
          <w:b/>
          <w:sz w:val="22"/>
          <w:szCs w:val="22"/>
        </w:rPr>
        <w:t>c</w:t>
      </w:r>
      <w:r>
        <w:rPr>
          <w:rFonts w:ascii="Georgia" w:eastAsia="Georgia" w:hAnsi="Georgia" w:cs="Georgia"/>
          <w:b/>
          <w:spacing w:val="-1"/>
          <w:sz w:val="22"/>
          <w:szCs w:val="22"/>
        </w:rPr>
        <w:t>o</w:t>
      </w:r>
      <w:r>
        <w:rPr>
          <w:rFonts w:ascii="Georgia" w:eastAsia="Georgia" w:hAnsi="Georgia" w:cs="Georgia"/>
          <w:b/>
          <w:sz w:val="22"/>
          <w:szCs w:val="22"/>
        </w:rPr>
        <w:t xml:space="preserve">rds… </w:t>
      </w:r>
      <w:r>
        <w:rPr>
          <w:rFonts w:ascii="Georgia" w:eastAsia="Georgia" w:hAnsi="Georgia" w:cs="Georgia"/>
          <w:sz w:val="22"/>
          <w:szCs w:val="22"/>
        </w:rPr>
        <w:t>f</w:t>
      </w:r>
      <w:r>
        <w:rPr>
          <w:rFonts w:ascii="Georgia" w:eastAsia="Georgia" w:hAnsi="Georgia" w:cs="Georgia"/>
          <w:spacing w:val="-2"/>
          <w:sz w:val="22"/>
          <w:szCs w:val="22"/>
        </w:rPr>
        <w:t>r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 xml:space="preserve">m </w:t>
      </w:r>
      <w:r>
        <w:rPr>
          <w:rFonts w:ascii="Georgia" w:eastAsia="Georgia" w:hAnsi="Georgia" w:cs="Georgia"/>
          <w:spacing w:val="1"/>
          <w:sz w:val="22"/>
          <w:szCs w:val="22"/>
        </w:rPr>
        <w:t>th</w:t>
      </w:r>
      <w:r>
        <w:rPr>
          <w:rFonts w:ascii="Georgia" w:eastAsia="Georgia" w:hAnsi="Georgia" w:cs="Georgia"/>
          <w:sz w:val="22"/>
          <w:szCs w:val="22"/>
        </w:rPr>
        <w:t xml:space="preserve">e </w:t>
      </w:r>
      <w:r>
        <w:rPr>
          <w:rFonts w:ascii="Georgia" w:eastAsia="Georgia" w:hAnsi="Georgia" w:cs="Georgia"/>
          <w:b/>
          <w:spacing w:val="-1"/>
          <w:sz w:val="22"/>
          <w:szCs w:val="22"/>
        </w:rPr>
        <w:t>G</w:t>
      </w:r>
      <w:r>
        <w:rPr>
          <w:rFonts w:ascii="Georgia" w:eastAsia="Georgia" w:hAnsi="Georgia" w:cs="Georgia"/>
          <w:b/>
          <w:sz w:val="22"/>
          <w:szCs w:val="22"/>
        </w:rPr>
        <w:t>r</w:t>
      </w:r>
      <w:r>
        <w:rPr>
          <w:rFonts w:ascii="Georgia" w:eastAsia="Georgia" w:hAnsi="Georgia" w:cs="Georgia"/>
          <w:b/>
          <w:spacing w:val="-1"/>
          <w:sz w:val="22"/>
          <w:szCs w:val="22"/>
        </w:rPr>
        <w:t>o</w:t>
      </w:r>
      <w:r>
        <w:rPr>
          <w:rFonts w:ascii="Georgia" w:eastAsia="Georgia" w:hAnsi="Georgia" w:cs="Georgia"/>
          <w:b/>
          <w:sz w:val="22"/>
          <w:szCs w:val="22"/>
        </w:rPr>
        <w:t>u</w:t>
      </w:r>
      <w:r>
        <w:rPr>
          <w:rFonts w:ascii="Georgia" w:eastAsia="Georgia" w:hAnsi="Georgia" w:cs="Georgia"/>
          <w:b/>
          <w:spacing w:val="-1"/>
          <w:sz w:val="22"/>
          <w:szCs w:val="22"/>
        </w:rPr>
        <w:t>n</w:t>
      </w:r>
      <w:r>
        <w:rPr>
          <w:rFonts w:ascii="Georgia" w:eastAsia="Georgia" w:hAnsi="Georgia" w:cs="Georgia"/>
          <w:b/>
          <w:sz w:val="22"/>
          <w:szCs w:val="22"/>
        </w:rPr>
        <w:t>d</w:t>
      </w:r>
      <w:r>
        <w:rPr>
          <w:rFonts w:ascii="Georgia" w:eastAsia="Georgia" w:hAnsi="Georgia" w:cs="Georgia"/>
          <w:b/>
          <w:spacing w:val="15"/>
          <w:sz w:val="22"/>
          <w:szCs w:val="22"/>
        </w:rPr>
        <w:t xml:space="preserve"> </w:t>
      </w:r>
      <w:r>
        <w:rPr>
          <w:rFonts w:ascii="Georgia" w:eastAsia="Georgia" w:hAnsi="Georgia" w:cs="Georgia"/>
          <w:b/>
          <w:sz w:val="22"/>
          <w:szCs w:val="22"/>
        </w:rPr>
        <w:t>C</w:t>
      </w:r>
      <w:r>
        <w:rPr>
          <w:rFonts w:ascii="Georgia" w:eastAsia="Georgia" w:hAnsi="Georgia" w:cs="Georgia"/>
          <w:b/>
          <w:spacing w:val="-1"/>
          <w:sz w:val="22"/>
          <w:szCs w:val="22"/>
        </w:rPr>
        <w:t>on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b/>
          <w:sz w:val="22"/>
          <w:szCs w:val="22"/>
        </w:rPr>
        <w:t>r</w:t>
      </w:r>
      <w:r>
        <w:rPr>
          <w:rFonts w:ascii="Georgia" w:eastAsia="Georgia" w:hAnsi="Georgia" w:cs="Georgia"/>
          <w:b/>
          <w:spacing w:val="-1"/>
          <w:sz w:val="22"/>
          <w:szCs w:val="22"/>
        </w:rPr>
        <w:t>o</w:t>
      </w:r>
      <w:r>
        <w:rPr>
          <w:rFonts w:ascii="Georgia" w:eastAsia="Georgia" w:hAnsi="Georgia" w:cs="Georgia"/>
          <w:b/>
          <w:sz w:val="22"/>
          <w:szCs w:val="22"/>
        </w:rPr>
        <w:t>l</w:t>
      </w:r>
      <w:r>
        <w:rPr>
          <w:rFonts w:ascii="Georgia" w:eastAsia="Georgia" w:hAnsi="Georgia" w:cs="Georgia"/>
          <w:b/>
          <w:spacing w:val="14"/>
          <w:sz w:val="22"/>
          <w:szCs w:val="22"/>
        </w:rPr>
        <w:t xml:space="preserve"> </w:t>
      </w:r>
      <w:r>
        <w:rPr>
          <w:rFonts w:ascii="Georgia" w:eastAsia="Georgia" w:hAnsi="Georgia" w:cs="Georgia"/>
          <w:b/>
          <w:spacing w:val="-1"/>
          <w:sz w:val="22"/>
          <w:szCs w:val="22"/>
        </w:rPr>
        <w:t>Po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>i</w:t>
      </w:r>
      <w:r>
        <w:rPr>
          <w:rFonts w:ascii="Georgia" w:eastAsia="Georgia" w:hAnsi="Georgia" w:cs="Georgia"/>
          <w:b/>
          <w:spacing w:val="-1"/>
          <w:sz w:val="22"/>
          <w:szCs w:val="22"/>
        </w:rPr>
        <w:t>n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b/>
          <w:sz w:val="22"/>
          <w:szCs w:val="22"/>
        </w:rPr>
        <w:t>s</w:t>
      </w:r>
      <w:r>
        <w:rPr>
          <w:rFonts w:ascii="Georgia" w:eastAsia="Georgia" w:hAnsi="Georgia" w:cs="Georgia"/>
          <w:b/>
          <w:spacing w:val="15"/>
          <w:sz w:val="22"/>
          <w:szCs w:val="22"/>
        </w:rPr>
        <w:t xml:space="preserve"> </w:t>
      </w:r>
      <w:r>
        <w:rPr>
          <w:rFonts w:ascii="Georgia" w:eastAsia="Georgia" w:hAnsi="Georgia" w:cs="Georgia"/>
          <w:b/>
          <w:spacing w:val="-2"/>
          <w:sz w:val="22"/>
          <w:szCs w:val="22"/>
        </w:rPr>
        <w:t>S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>e</w:t>
      </w:r>
      <w:r>
        <w:rPr>
          <w:rFonts w:ascii="Georgia" w:eastAsia="Georgia" w:hAnsi="Georgia" w:cs="Georgia"/>
          <w:b/>
          <w:spacing w:val="-2"/>
          <w:sz w:val="22"/>
          <w:szCs w:val="22"/>
        </w:rPr>
        <w:t>l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>e</w:t>
      </w:r>
      <w:r>
        <w:rPr>
          <w:rFonts w:ascii="Georgia" w:eastAsia="Georgia" w:hAnsi="Georgia" w:cs="Georgia"/>
          <w:b/>
          <w:spacing w:val="-2"/>
          <w:sz w:val="22"/>
          <w:szCs w:val="22"/>
        </w:rPr>
        <w:t>c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>ti</w:t>
      </w:r>
      <w:r>
        <w:rPr>
          <w:rFonts w:ascii="Georgia" w:eastAsia="Georgia" w:hAnsi="Georgia" w:cs="Georgia"/>
          <w:b/>
          <w:spacing w:val="-1"/>
          <w:sz w:val="22"/>
          <w:szCs w:val="22"/>
        </w:rPr>
        <w:t>o</w:t>
      </w:r>
      <w:r>
        <w:rPr>
          <w:rFonts w:ascii="Georgia" w:eastAsia="Georgia" w:hAnsi="Georgia" w:cs="Georgia"/>
          <w:b/>
          <w:sz w:val="22"/>
          <w:szCs w:val="22"/>
        </w:rPr>
        <w:t>n</w:t>
      </w:r>
      <w:r>
        <w:rPr>
          <w:rFonts w:ascii="Georgia" w:eastAsia="Georgia" w:hAnsi="Georgia" w:cs="Georgia"/>
          <w:b/>
          <w:spacing w:val="14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di</w:t>
      </w:r>
      <w:r>
        <w:rPr>
          <w:rFonts w:ascii="Georgia" w:eastAsia="Georgia" w:hAnsi="Georgia" w:cs="Georgia"/>
          <w:spacing w:val="-1"/>
          <w:sz w:val="22"/>
          <w:szCs w:val="22"/>
        </w:rPr>
        <w:t>al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pacing w:val="-2"/>
          <w:sz w:val="22"/>
          <w:szCs w:val="22"/>
        </w:rPr>
        <w:t>g</w:t>
      </w:r>
      <w:r>
        <w:rPr>
          <w:rFonts w:ascii="Georgia" w:eastAsia="Georgia" w:hAnsi="Georgia" w:cs="Georgia"/>
          <w:sz w:val="22"/>
          <w:szCs w:val="22"/>
        </w:rPr>
        <w:t xml:space="preserve">ue </w:t>
      </w:r>
      <w:r>
        <w:rPr>
          <w:rFonts w:ascii="Georgia" w:eastAsia="Georgia" w:hAnsi="Georgia" w:cs="Georgia"/>
          <w:spacing w:val="-1"/>
          <w:sz w:val="22"/>
          <w:szCs w:val="22"/>
        </w:rPr>
        <w:t>an</w:t>
      </w:r>
      <w:r>
        <w:rPr>
          <w:rFonts w:ascii="Georgia" w:eastAsia="Georgia" w:hAnsi="Georgia" w:cs="Georgia"/>
          <w:sz w:val="22"/>
          <w:szCs w:val="22"/>
        </w:rPr>
        <w:t>d</w:t>
      </w:r>
      <w:r>
        <w:rPr>
          <w:rFonts w:ascii="Georgia" w:eastAsia="Georgia" w:hAnsi="Georgia" w:cs="Georgia"/>
          <w:spacing w:val="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1"/>
          <w:sz w:val="22"/>
          <w:szCs w:val="22"/>
        </w:rPr>
        <w:t>en</w:t>
      </w:r>
      <w:r>
        <w:rPr>
          <w:rFonts w:ascii="Georgia" w:eastAsia="Georgia" w:hAnsi="Georgia" w:cs="Georgia"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r</w:t>
      </w:r>
      <w:r>
        <w:rPr>
          <w:rFonts w:ascii="Georgia" w:eastAsia="Georgia" w:hAnsi="Georgia" w:cs="Georgia"/>
          <w:spacing w:val="2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a</w:t>
      </w:r>
      <w:r>
        <w:rPr>
          <w:rFonts w:ascii="Georgia" w:eastAsia="Georgia" w:hAnsi="Georgia" w:cs="Georgia"/>
          <w:spacing w:val="3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fi</w:t>
      </w:r>
      <w:r>
        <w:rPr>
          <w:rFonts w:ascii="Georgia" w:eastAsia="Georgia" w:hAnsi="Georgia" w:cs="Georgia"/>
          <w:spacing w:val="-1"/>
          <w:sz w:val="22"/>
          <w:szCs w:val="22"/>
        </w:rPr>
        <w:t>l</w:t>
      </w:r>
      <w:r>
        <w:rPr>
          <w:rFonts w:ascii="Georgia" w:eastAsia="Georgia" w:hAnsi="Georgia" w:cs="Georgia"/>
          <w:sz w:val="22"/>
          <w:szCs w:val="22"/>
        </w:rPr>
        <w:t xml:space="preserve">e </w:t>
      </w:r>
      <w:r>
        <w:rPr>
          <w:rFonts w:ascii="Georgia" w:eastAsia="Georgia" w:hAnsi="Georgia" w:cs="Georgia"/>
          <w:spacing w:val="2"/>
          <w:sz w:val="22"/>
          <w:szCs w:val="22"/>
        </w:rPr>
        <w:t>n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z w:val="22"/>
          <w:szCs w:val="22"/>
        </w:rPr>
        <w:t>me</w:t>
      </w:r>
      <w:r>
        <w:rPr>
          <w:rFonts w:ascii="Georgia" w:eastAsia="Georgia" w:hAnsi="Georgia" w:cs="Georgia"/>
          <w:spacing w:val="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(</w:t>
      </w:r>
      <w:r>
        <w:rPr>
          <w:rFonts w:ascii="Georgia" w:eastAsia="Georgia" w:hAnsi="Georgia" w:cs="Georgia"/>
          <w:spacing w:val="-1"/>
          <w:sz w:val="22"/>
          <w:szCs w:val="22"/>
        </w:rPr>
        <w:t>*</w:t>
      </w:r>
      <w:r>
        <w:rPr>
          <w:rFonts w:ascii="Georgia" w:eastAsia="Georgia" w:hAnsi="Georgia" w:cs="Georgia"/>
          <w:spacing w:val="1"/>
          <w:sz w:val="22"/>
          <w:szCs w:val="22"/>
        </w:rPr>
        <w:t>.</w:t>
      </w:r>
      <w:r>
        <w:rPr>
          <w:rFonts w:ascii="Georgia" w:eastAsia="Georgia" w:hAnsi="Georgia" w:cs="Georgia"/>
          <w:spacing w:val="-1"/>
          <w:sz w:val="22"/>
          <w:szCs w:val="22"/>
        </w:rPr>
        <w:t>p</w:t>
      </w:r>
      <w:r>
        <w:rPr>
          <w:rFonts w:ascii="Georgia" w:eastAsia="Georgia" w:hAnsi="Georgia" w:cs="Georgia"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sz w:val="22"/>
          <w:szCs w:val="22"/>
        </w:rPr>
        <w:t>s</w:t>
      </w:r>
      <w:r>
        <w:rPr>
          <w:rFonts w:ascii="Georgia" w:eastAsia="Georgia" w:hAnsi="Georgia" w:cs="Georgia"/>
          <w:spacing w:val="2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fi</w:t>
      </w:r>
      <w:r>
        <w:rPr>
          <w:rFonts w:ascii="Georgia" w:eastAsia="Georgia" w:hAnsi="Georgia" w:cs="Georgia"/>
          <w:spacing w:val="-1"/>
          <w:sz w:val="22"/>
          <w:szCs w:val="22"/>
        </w:rPr>
        <w:t>le</w:t>
      </w:r>
      <w:r>
        <w:rPr>
          <w:rFonts w:ascii="Georgia" w:eastAsia="Georgia" w:hAnsi="Georgia" w:cs="Georgia"/>
          <w:spacing w:val="1"/>
          <w:sz w:val="22"/>
          <w:szCs w:val="22"/>
        </w:rPr>
        <w:t>s</w:t>
      </w:r>
      <w:r>
        <w:rPr>
          <w:rFonts w:ascii="Georgia" w:eastAsia="Georgia" w:hAnsi="Georgia" w:cs="Georgia"/>
          <w:spacing w:val="-1"/>
          <w:sz w:val="22"/>
          <w:szCs w:val="22"/>
        </w:rPr>
        <w:t>)</w:t>
      </w:r>
      <w:r>
        <w:rPr>
          <w:rFonts w:ascii="Georgia" w:eastAsia="Georgia" w:hAnsi="Georgia" w:cs="Georgia"/>
          <w:sz w:val="22"/>
          <w:szCs w:val="22"/>
        </w:rPr>
        <w:t xml:space="preserve">. </w:t>
      </w:r>
      <w:r>
        <w:rPr>
          <w:rFonts w:ascii="Georgia" w:eastAsia="Georgia" w:hAnsi="Georgia" w:cs="Georgia"/>
          <w:spacing w:val="1"/>
          <w:sz w:val="22"/>
          <w:szCs w:val="22"/>
        </w:rPr>
        <w:t>G</w:t>
      </w:r>
      <w:r>
        <w:rPr>
          <w:rFonts w:ascii="Georgia" w:eastAsia="Georgia" w:hAnsi="Georgia" w:cs="Georgia"/>
          <w:sz w:val="22"/>
          <w:szCs w:val="22"/>
        </w:rPr>
        <w:t xml:space="preserve">CPs </w:t>
      </w:r>
      <w:r>
        <w:rPr>
          <w:rFonts w:ascii="Georgia" w:eastAsia="Georgia" w:hAnsi="Georgia" w:cs="Georgia"/>
          <w:spacing w:val="1"/>
          <w:sz w:val="22"/>
          <w:szCs w:val="22"/>
        </w:rPr>
        <w:t>c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z w:val="22"/>
          <w:szCs w:val="22"/>
        </w:rPr>
        <w:t>n</w:t>
      </w:r>
      <w:r>
        <w:rPr>
          <w:rFonts w:ascii="Georgia" w:eastAsia="Georgia" w:hAnsi="Georgia" w:cs="Georgia"/>
          <w:spacing w:val="-4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b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-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r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pacing w:val="1"/>
          <w:sz w:val="22"/>
          <w:szCs w:val="22"/>
        </w:rPr>
        <w:t>s</w:t>
      </w:r>
      <w:r>
        <w:rPr>
          <w:rFonts w:ascii="Georgia" w:eastAsia="Georgia" w:hAnsi="Georgia" w:cs="Georgia"/>
          <w:spacing w:val="-2"/>
          <w:sz w:val="22"/>
          <w:szCs w:val="22"/>
        </w:rPr>
        <w:t>t</w:t>
      </w:r>
      <w:r>
        <w:rPr>
          <w:rFonts w:ascii="Georgia" w:eastAsia="Georgia" w:hAnsi="Georgia" w:cs="Georgia"/>
          <w:spacing w:val="1"/>
          <w:sz w:val="22"/>
          <w:szCs w:val="22"/>
        </w:rPr>
        <w:t>or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 xml:space="preserve">d </w:t>
      </w:r>
      <w:r>
        <w:rPr>
          <w:rFonts w:ascii="Georgia" w:eastAsia="Georgia" w:hAnsi="Georgia" w:cs="Georgia"/>
          <w:spacing w:val="-2"/>
          <w:sz w:val="22"/>
          <w:szCs w:val="22"/>
        </w:rPr>
        <w:t>f</w:t>
      </w:r>
      <w:r>
        <w:rPr>
          <w:rFonts w:ascii="Georgia" w:eastAsia="Georgia" w:hAnsi="Georgia" w:cs="Georgia"/>
          <w:spacing w:val="1"/>
          <w:sz w:val="22"/>
          <w:szCs w:val="22"/>
        </w:rPr>
        <w:t>r</w:t>
      </w:r>
      <w:r>
        <w:rPr>
          <w:rFonts w:ascii="Georgia" w:eastAsia="Georgia" w:hAnsi="Georgia" w:cs="Georgia"/>
          <w:spacing w:val="-1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 xml:space="preserve">m </w:t>
      </w:r>
      <w:r>
        <w:rPr>
          <w:rFonts w:ascii="Georgia" w:eastAsia="Georgia" w:hAnsi="Georgia" w:cs="Georgia"/>
          <w:spacing w:val="1"/>
          <w:sz w:val="22"/>
          <w:szCs w:val="22"/>
        </w:rPr>
        <w:t>th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-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s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z w:val="22"/>
          <w:szCs w:val="22"/>
        </w:rPr>
        <w:t>me</w:t>
      </w:r>
      <w:r>
        <w:rPr>
          <w:rFonts w:ascii="Georgia" w:eastAsia="Georgia" w:hAnsi="Georgia" w:cs="Georgia"/>
          <w:spacing w:val="-1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di</w:t>
      </w:r>
      <w:r>
        <w:rPr>
          <w:rFonts w:ascii="Georgia" w:eastAsia="Georgia" w:hAnsi="Georgia" w:cs="Georgia"/>
          <w:spacing w:val="-1"/>
          <w:sz w:val="22"/>
          <w:szCs w:val="22"/>
        </w:rPr>
        <w:t>alo</w:t>
      </w:r>
      <w:r>
        <w:rPr>
          <w:rFonts w:ascii="Georgia" w:eastAsia="Georgia" w:hAnsi="Georgia" w:cs="Georgia"/>
          <w:sz w:val="22"/>
          <w:szCs w:val="22"/>
        </w:rPr>
        <w:t>gue</w:t>
      </w:r>
      <w:r>
        <w:rPr>
          <w:rFonts w:ascii="Georgia" w:eastAsia="Georgia" w:hAnsi="Georgia" w:cs="Georgia"/>
          <w:spacing w:val="-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1"/>
          <w:sz w:val="22"/>
          <w:szCs w:val="22"/>
        </w:rPr>
        <w:t>b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>x</w:t>
      </w:r>
      <w:r>
        <w:rPr>
          <w:rFonts w:ascii="Georgia" w:eastAsia="Georgia" w:hAnsi="Georgia" w:cs="Georgia"/>
          <w:spacing w:val="-1"/>
          <w:sz w:val="22"/>
          <w:szCs w:val="22"/>
        </w:rPr>
        <w:t xml:space="preserve"> </w:t>
      </w:r>
      <w:proofErr w:type="gramStart"/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z w:val="22"/>
          <w:szCs w:val="22"/>
        </w:rPr>
        <w:t>t</w:t>
      </w:r>
      <w:r>
        <w:rPr>
          <w:rFonts w:ascii="Georgia" w:eastAsia="Georgia" w:hAnsi="Georgia" w:cs="Georgia"/>
          <w:spacing w:val="1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a</w:t>
      </w:r>
      <w:r>
        <w:rPr>
          <w:rFonts w:ascii="Georgia" w:eastAsia="Georgia" w:hAnsi="Georgia" w:cs="Georgia"/>
          <w:spacing w:val="-1"/>
          <w:sz w:val="22"/>
          <w:szCs w:val="22"/>
        </w:rPr>
        <w:t xml:space="preserve"> la</w:t>
      </w:r>
      <w:r>
        <w:rPr>
          <w:rFonts w:ascii="Georgia" w:eastAsia="Georgia" w:hAnsi="Georgia" w:cs="Georgia"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r</w:t>
      </w:r>
      <w:r>
        <w:rPr>
          <w:rFonts w:ascii="Georgia" w:eastAsia="Georgia" w:hAnsi="Georgia" w:cs="Georgia"/>
          <w:spacing w:val="1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d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sz w:val="22"/>
          <w:szCs w:val="22"/>
        </w:rPr>
        <w:t>e</w:t>
      </w:r>
      <w:proofErr w:type="gramEnd"/>
      <w:r>
        <w:rPr>
          <w:rFonts w:ascii="Georgia" w:eastAsia="Georgia" w:hAnsi="Georgia" w:cs="Georgia"/>
          <w:spacing w:val="-1"/>
          <w:sz w:val="22"/>
          <w:szCs w:val="22"/>
        </w:rPr>
        <w:t xml:space="preserve"> 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>Fi</w:t>
      </w:r>
      <w:r>
        <w:rPr>
          <w:rFonts w:ascii="Georgia" w:eastAsia="Georgia" w:hAnsi="Georgia" w:cs="Georgia"/>
          <w:b/>
          <w:spacing w:val="-2"/>
          <w:sz w:val="22"/>
          <w:szCs w:val="22"/>
        </w:rPr>
        <w:t>l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>e</w:t>
      </w:r>
      <w:r>
        <w:rPr>
          <w:rFonts w:ascii="Georgia" w:eastAsia="Georgia" w:hAnsi="Georgia" w:cs="Georgia"/>
          <w:b/>
          <w:spacing w:val="-1"/>
          <w:sz w:val="22"/>
          <w:szCs w:val="22"/>
        </w:rPr>
        <w:t>/R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>e</w:t>
      </w:r>
      <w:r>
        <w:rPr>
          <w:rFonts w:ascii="Georgia" w:eastAsia="Georgia" w:hAnsi="Georgia" w:cs="Georgia"/>
          <w:b/>
          <w:spacing w:val="-3"/>
          <w:sz w:val="22"/>
          <w:szCs w:val="22"/>
        </w:rPr>
        <w:t>s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b/>
          <w:spacing w:val="-1"/>
          <w:sz w:val="22"/>
          <w:szCs w:val="22"/>
        </w:rPr>
        <w:t>o</w:t>
      </w:r>
      <w:r>
        <w:rPr>
          <w:rFonts w:ascii="Georgia" w:eastAsia="Georgia" w:hAnsi="Georgia" w:cs="Georgia"/>
          <w:b/>
          <w:sz w:val="22"/>
          <w:szCs w:val="22"/>
        </w:rPr>
        <w:t>re</w:t>
      </w:r>
      <w:r>
        <w:rPr>
          <w:rFonts w:ascii="Georgia" w:eastAsia="Georgia" w:hAnsi="Georgia" w:cs="Georgia"/>
          <w:b/>
          <w:spacing w:val="8"/>
          <w:sz w:val="22"/>
          <w:szCs w:val="22"/>
        </w:rPr>
        <w:t xml:space="preserve"> </w:t>
      </w:r>
      <w:r>
        <w:rPr>
          <w:rFonts w:ascii="Georgia" w:eastAsia="Georgia" w:hAnsi="Georgia" w:cs="Georgia"/>
          <w:b/>
          <w:spacing w:val="-3"/>
          <w:sz w:val="22"/>
          <w:szCs w:val="22"/>
        </w:rPr>
        <w:t>G</w:t>
      </w:r>
      <w:r>
        <w:rPr>
          <w:rFonts w:ascii="Georgia" w:eastAsia="Georgia" w:hAnsi="Georgia" w:cs="Georgia"/>
          <w:b/>
          <w:spacing w:val="-4"/>
          <w:sz w:val="22"/>
          <w:szCs w:val="22"/>
        </w:rPr>
        <w:t>C</w:t>
      </w:r>
      <w:r>
        <w:rPr>
          <w:rFonts w:ascii="Georgia" w:eastAsia="Georgia" w:hAnsi="Georgia" w:cs="Georgia"/>
          <w:b/>
          <w:spacing w:val="-1"/>
          <w:sz w:val="22"/>
          <w:szCs w:val="22"/>
        </w:rPr>
        <w:t>P</w:t>
      </w:r>
      <w:r>
        <w:rPr>
          <w:rFonts w:ascii="Georgia" w:eastAsia="Georgia" w:hAnsi="Georgia" w:cs="Georgia"/>
          <w:b/>
          <w:sz w:val="22"/>
          <w:szCs w:val="22"/>
        </w:rPr>
        <w:t>s fr</w:t>
      </w:r>
      <w:r>
        <w:rPr>
          <w:rFonts w:ascii="Georgia" w:eastAsia="Georgia" w:hAnsi="Georgia" w:cs="Georgia"/>
          <w:b/>
          <w:spacing w:val="-1"/>
          <w:sz w:val="22"/>
          <w:szCs w:val="22"/>
        </w:rPr>
        <w:t>o</w:t>
      </w:r>
      <w:r>
        <w:rPr>
          <w:rFonts w:ascii="Georgia" w:eastAsia="Georgia" w:hAnsi="Georgia" w:cs="Georgia"/>
          <w:b/>
          <w:sz w:val="22"/>
          <w:szCs w:val="22"/>
        </w:rPr>
        <w:t>m</w:t>
      </w:r>
      <w:r>
        <w:rPr>
          <w:rFonts w:ascii="Georgia" w:eastAsia="Georgia" w:hAnsi="Georgia" w:cs="Georgia"/>
          <w:b/>
          <w:spacing w:val="-1"/>
          <w:sz w:val="22"/>
          <w:szCs w:val="22"/>
        </w:rPr>
        <w:t xml:space="preserve"> 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>AS</w:t>
      </w:r>
      <w:r>
        <w:rPr>
          <w:rFonts w:ascii="Georgia" w:eastAsia="Georgia" w:hAnsi="Georgia" w:cs="Georgia"/>
          <w:b/>
          <w:sz w:val="22"/>
          <w:szCs w:val="22"/>
        </w:rPr>
        <w:t>CI</w:t>
      </w:r>
      <w:r>
        <w:rPr>
          <w:rFonts w:ascii="Georgia" w:eastAsia="Georgia" w:hAnsi="Georgia" w:cs="Georgia"/>
          <w:b/>
          <w:spacing w:val="-2"/>
          <w:sz w:val="22"/>
          <w:szCs w:val="22"/>
        </w:rPr>
        <w:t>I</w:t>
      </w:r>
      <w:r>
        <w:rPr>
          <w:rFonts w:ascii="Georgia" w:eastAsia="Georgia" w:hAnsi="Georgia" w:cs="Georgia"/>
          <w:sz w:val="22"/>
          <w:szCs w:val="22"/>
        </w:rPr>
        <w:t>.</w:t>
      </w:r>
    </w:p>
    <w:p w:rsidR="00C818BC" w:rsidRDefault="00C818BC">
      <w:pPr>
        <w:spacing w:before="7" w:line="220" w:lineRule="exact"/>
        <w:rPr>
          <w:sz w:val="22"/>
          <w:szCs w:val="22"/>
        </w:rPr>
      </w:pPr>
    </w:p>
    <w:p w:rsidR="00C818BC" w:rsidRDefault="00E90B52">
      <w:pPr>
        <w:spacing w:before="30" w:line="300" w:lineRule="exact"/>
        <w:ind w:left="120"/>
        <w:rPr>
          <w:rFonts w:ascii="Georgia" w:eastAsia="Georgia" w:hAnsi="Georgia" w:cs="Georgia"/>
          <w:sz w:val="28"/>
          <w:szCs w:val="28"/>
        </w:rPr>
      </w:pPr>
      <w:r>
        <w:rPr>
          <w:rFonts w:ascii="Georgia" w:eastAsia="Georgia" w:hAnsi="Georgia" w:cs="Georgia"/>
          <w:b/>
          <w:position w:val="-1"/>
          <w:sz w:val="28"/>
          <w:szCs w:val="28"/>
        </w:rPr>
        <w:t>T</w:t>
      </w:r>
      <w:r>
        <w:rPr>
          <w:rFonts w:ascii="Georgia" w:eastAsia="Georgia" w:hAnsi="Georgia" w:cs="Georgia"/>
          <w:b/>
          <w:spacing w:val="1"/>
          <w:position w:val="-1"/>
          <w:sz w:val="28"/>
          <w:szCs w:val="28"/>
        </w:rPr>
        <w:t>a</w:t>
      </w:r>
      <w:r>
        <w:rPr>
          <w:rFonts w:ascii="Georgia" w:eastAsia="Georgia" w:hAnsi="Georgia" w:cs="Georgia"/>
          <w:b/>
          <w:position w:val="-1"/>
          <w:sz w:val="28"/>
          <w:szCs w:val="28"/>
        </w:rPr>
        <w:t xml:space="preserve">sk3:  </w:t>
      </w:r>
      <w:r>
        <w:rPr>
          <w:rFonts w:ascii="Georgia" w:eastAsia="Georgia" w:hAnsi="Georgia" w:cs="Georgia"/>
          <w:b/>
          <w:spacing w:val="-1"/>
          <w:position w:val="-1"/>
          <w:sz w:val="28"/>
          <w:szCs w:val="28"/>
        </w:rPr>
        <w:t>R</w:t>
      </w:r>
      <w:r>
        <w:rPr>
          <w:rFonts w:ascii="Georgia" w:eastAsia="Georgia" w:hAnsi="Georgia" w:cs="Georgia"/>
          <w:b/>
          <w:spacing w:val="-2"/>
          <w:position w:val="-1"/>
          <w:sz w:val="28"/>
          <w:szCs w:val="28"/>
        </w:rPr>
        <w:t>e</w:t>
      </w:r>
      <w:r>
        <w:rPr>
          <w:rFonts w:ascii="Georgia" w:eastAsia="Georgia" w:hAnsi="Georgia" w:cs="Georgia"/>
          <w:b/>
          <w:position w:val="-1"/>
          <w:sz w:val="28"/>
          <w:szCs w:val="28"/>
        </w:rPr>
        <w:t>s</w:t>
      </w:r>
      <w:r>
        <w:rPr>
          <w:rFonts w:ascii="Georgia" w:eastAsia="Georgia" w:hAnsi="Georgia" w:cs="Georgia"/>
          <w:b/>
          <w:spacing w:val="-1"/>
          <w:position w:val="-1"/>
          <w:sz w:val="28"/>
          <w:szCs w:val="28"/>
        </w:rPr>
        <w:t>a</w:t>
      </w:r>
      <w:r>
        <w:rPr>
          <w:rFonts w:ascii="Georgia" w:eastAsia="Georgia" w:hAnsi="Georgia" w:cs="Georgia"/>
          <w:b/>
          <w:spacing w:val="1"/>
          <w:position w:val="-1"/>
          <w:sz w:val="28"/>
          <w:szCs w:val="28"/>
        </w:rPr>
        <w:t>m</w:t>
      </w:r>
      <w:r>
        <w:rPr>
          <w:rFonts w:ascii="Georgia" w:eastAsia="Georgia" w:hAnsi="Georgia" w:cs="Georgia"/>
          <w:b/>
          <w:position w:val="-1"/>
          <w:sz w:val="28"/>
          <w:szCs w:val="28"/>
        </w:rPr>
        <w:t>p</w:t>
      </w:r>
      <w:r>
        <w:rPr>
          <w:rFonts w:ascii="Georgia" w:eastAsia="Georgia" w:hAnsi="Georgia" w:cs="Georgia"/>
          <w:b/>
          <w:spacing w:val="-3"/>
          <w:position w:val="-1"/>
          <w:sz w:val="28"/>
          <w:szCs w:val="28"/>
        </w:rPr>
        <w:t>l</w:t>
      </w:r>
      <w:r>
        <w:rPr>
          <w:rFonts w:ascii="Georgia" w:eastAsia="Georgia" w:hAnsi="Georgia" w:cs="Georgia"/>
          <w:b/>
          <w:spacing w:val="-1"/>
          <w:position w:val="-1"/>
          <w:sz w:val="28"/>
          <w:szCs w:val="28"/>
        </w:rPr>
        <w:t>i</w:t>
      </w:r>
      <w:r>
        <w:rPr>
          <w:rFonts w:ascii="Georgia" w:eastAsia="Georgia" w:hAnsi="Georgia" w:cs="Georgia"/>
          <w:b/>
          <w:spacing w:val="1"/>
          <w:position w:val="-1"/>
          <w:sz w:val="28"/>
          <w:szCs w:val="28"/>
        </w:rPr>
        <w:t>n</w:t>
      </w:r>
      <w:r>
        <w:rPr>
          <w:rFonts w:ascii="Georgia" w:eastAsia="Georgia" w:hAnsi="Georgia" w:cs="Georgia"/>
          <w:b/>
          <w:position w:val="-1"/>
          <w:sz w:val="28"/>
          <w:szCs w:val="28"/>
        </w:rPr>
        <w:t xml:space="preserve">g </w:t>
      </w:r>
      <w:r>
        <w:rPr>
          <w:rFonts w:ascii="Georgia" w:eastAsia="Georgia" w:hAnsi="Georgia" w:cs="Georgia"/>
          <w:b/>
          <w:spacing w:val="1"/>
          <w:position w:val="-1"/>
          <w:sz w:val="28"/>
          <w:szCs w:val="28"/>
        </w:rPr>
        <w:t>a</w:t>
      </w:r>
      <w:r>
        <w:rPr>
          <w:rFonts w:ascii="Georgia" w:eastAsia="Georgia" w:hAnsi="Georgia" w:cs="Georgia"/>
          <w:b/>
          <w:spacing w:val="-2"/>
          <w:position w:val="-1"/>
          <w:sz w:val="28"/>
          <w:szCs w:val="28"/>
        </w:rPr>
        <w:t>n</w:t>
      </w:r>
      <w:r>
        <w:rPr>
          <w:rFonts w:ascii="Georgia" w:eastAsia="Georgia" w:hAnsi="Georgia" w:cs="Georgia"/>
          <w:b/>
          <w:position w:val="-1"/>
          <w:sz w:val="28"/>
          <w:szCs w:val="28"/>
        </w:rPr>
        <w:t>d re</w:t>
      </w:r>
      <w:r>
        <w:rPr>
          <w:rFonts w:ascii="Georgia" w:eastAsia="Georgia" w:hAnsi="Georgia" w:cs="Georgia"/>
          <w:b/>
          <w:spacing w:val="-3"/>
          <w:position w:val="-1"/>
          <w:sz w:val="28"/>
          <w:szCs w:val="28"/>
        </w:rPr>
        <w:t>c</w:t>
      </w:r>
      <w:r>
        <w:rPr>
          <w:rFonts w:ascii="Georgia" w:eastAsia="Georgia" w:hAnsi="Georgia" w:cs="Georgia"/>
          <w:b/>
          <w:spacing w:val="1"/>
          <w:position w:val="-1"/>
          <w:sz w:val="28"/>
          <w:szCs w:val="28"/>
        </w:rPr>
        <w:t>t</w:t>
      </w:r>
      <w:r>
        <w:rPr>
          <w:rFonts w:ascii="Georgia" w:eastAsia="Georgia" w:hAnsi="Georgia" w:cs="Georgia"/>
          <w:b/>
          <w:spacing w:val="-1"/>
          <w:position w:val="-1"/>
          <w:sz w:val="28"/>
          <w:szCs w:val="28"/>
        </w:rPr>
        <w:t>i</w:t>
      </w:r>
      <w:r>
        <w:rPr>
          <w:rFonts w:ascii="Georgia" w:eastAsia="Georgia" w:hAnsi="Georgia" w:cs="Georgia"/>
          <w:b/>
          <w:position w:val="-1"/>
          <w:sz w:val="28"/>
          <w:szCs w:val="28"/>
        </w:rPr>
        <w:t>f</w:t>
      </w:r>
      <w:r>
        <w:rPr>
          <w:rFonts w:ascii="Georgia" w:eastAsia="Georgia" w:hAnsi="Georgia" w:cs="Georgia"/>
          <w:b/>
          <w:spacing w:val="-1"/>
          <w:position w:val="-1"/>
          <w:sz w:val="28"/>
          <w:szCs w:val="28"/>
        </w:rPr>
        <w:t>i</w:t>
      </w:r>
      <w:r>
        <w:rPr>
          <w:rFonts w:ascii="Georgia" w:eastAsia="Georgia" w:hAnsi="Georgia" w:cs="Georgia"/>
          <w:b/>
          <w:position w:val="-1"/>
          <w:sz w:val="28"/>
          <w:szCs w:val="28"/>
        </w:rPr>
        <w:t>c</w:t>
      </w:r>
      <w:r>
        <w:rPr>
          <w:rFonts w:ascii="Georgia" w:eastAsia="Georgia" w:hAnsi="Georgia" w:cs="Georgia"/>
          <w:b/>
          <w:spacing w:val="1"/>
          <w:position w:val="-1"/>
          <w:sz w:val="28"/>
          <w:szCs w:val="28"/>
        </w:rPr>
        <w:t>a</w:t>
      </w:r>
      <w:r>
        <w:rPr>
          <w:rFonts w:ascii="Georgia" w:eastAsia="Georgia" w:hAnsi="Georgia" w:cs="Georgia"/>
          <w:b/>
          <w:spacing w:val="-1"/>
          <w:position w:val="-1"/>
          <w:sz w:val="28"/>
          <w:szCs w:val="28"/>
        </w:rPr>
        <w:t>tio</w:t>
      </w:r>
      <w:r>
        <w:rPr>
          <w:rFonts w:ascii="Georgia" w:eastAsia="Georgia" w:hAnsi="Georgia" w:cs="Georgia"/>
          <w:b/>
          <w:position w:val="-1"/>
          <w:sz w:val="28"/>
          <w:szCs w:val="28"/>
        </w:rPr>
        <w:t>n</w:t>
      </w:r>
    </w:p>
    <w:p w:rsidR="00C818BC" w:rsidRDefault="00C818BC">
      <w:pPr>
        <w:spacing w:line="140" w:lineRule="exact"/>
        <w:rPr>
          <w:sz w:val="15"/>
          <w:szCs w:val="15"/>
        </w:rPr>
      </w:pPr>
    </w:p>
    <w:p w:rsidR="00C818BC" w:rsidRDefault="00C818BC">
      <w:pPr>
        <w:spacing w:line="200" w:lineRule="exact"/>
      </w:pPr>
    </w:p>
    <w:p w:rsidR="00C818BC" w:rsidRDefault="00C818BC">
      <w:pPr>
        <w:spacing w:line="200" w:lineRule="exact"/>
      </w:pPr>
    </w:p>
    <w:p w:rsidR="00C818BC" w:rsidRDefault="00E90B52">
      <w:pPr>
        <w:spacing w:before="36"/>
        <w:ind w:left="120"/>
        <w:rPr>
          <w:rFonts w:ascii="Georgia" w:eastAsia="Georgia" w:hAnsi="Georgia" w:cs="Georgia"/>
          <w:sz w:val="22"/>
          <w:szCs w:val="22"/>
        </w:rPr>
      </w:pPr>
      <w:r>
        <w:rPr>
          <w:rFonts w:ascii="Georgia" w:eastAsia="Georgia" w:hAnsi="Georgia" w:cs="Georgia"/>
          <w:spacing w:val="-1"/>
          <w:sz w:val="22"/>
          <w:szCs w:val="22"/>
        </w:rPr>
        <w:t>On</w:t>
      </w:r>
      <w:r>
        <w:rPr>
          <w:rFonts w:ascii="Georgia" w:eastAsia="Georgia" w:hAnsi="Georgia" w:cs="Georgia"/>
          <w:spacing w:val="1"/>
          <w:sz w:val="22"/>
          <w:szCs w:val="22"/>
        </w:rPr>
        <w:t>c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-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1"/>
          <w:sz w:val="22"/>
          <w:szCs w:val="22"/>
        </w:rPr>
        <w:t>y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>ur</w:t>
      </w:r>
      <w:r>
        <w:rPr>
          <w:rFonts w:ascii="Georgia" w:eastAsia="Georgia" w:hAnsi="Georgia" w:cs="Georgia"/>
          <w:spacing w:val="1"/>
          <w:sz w:val="22"/>
          <w:szCs w:val="22"/>
        </w:rPr>
        <w:t xml:space="preserve"> R</w:t>
      </w:r>
      <w:r>
        <w:rPr>
          <w:rFonts w:ascii="Georgia" w:eastAsia="Georgia" w:hAnsi="Georgia" w:cs="Georgia"/>
          <w:spacing w:val="-3"/>
          <w:sz w:val="22"/>
          <w:szCs w:val="22"/>
        </w:rPr>
        <w:t>M</w:t>
      </w:r>
      <w:r>
        <w:rPr>
          <w:rFonts w:ascii="Georgia" w:eastAsia="Georgia" w:hAnsi="Georgia" w:cs="Georgia"/>
          <w:sz w:val="22"/>
          <w:szCs w:val="22"/>
        </w:rPr>
        <w:t>S</w:t>
      </w:r>
      <w:r>
        <w:rPr>
          <w:rFonts w:ascii="Georgia" w:eastAsia="Georgia" w:hAnsi="Georgia" w:cs="Georgia"/>
          <w:spacing w:val="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pacing w:val="1"/>
          <w:sz w:val="22"/>
          <w:szCs w:val="22"/>
        </w:rPr>
        <w:t>r</w:t>
      </w:r>
      <w:r>
        <w:rPr>
          <w:rFonts w:ascii="Georgia" w:eastAsia="Georgia" w:hAnsi="Georgia" w:cs="Georgia"/>
          <w:spacing w:val="-2"/>
          <w:sz w:val="22"/>
          <w:szCs w:val="22"/>
        </w:rPr>
        <w:t>r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>r</w:t>
      </w:r>
      <w:r>
        <w:rPr>
          <w:rFonts w:ascii="Georgia" w:eastAsia="Georgia" w:hAnsi="Georgia" w:cs="Georgia"/>
          <w:spacing w:val="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2"/>
          <w:sz w:val="22"/>
          <w:szCs w:val="22"/>
        </w:rPr>
        <w:t>i</w:t>
      </w:r>
      <w:r>
        <w:rPr>
          <w:rFonts w:ascii="Georgia" w:eastAsia="Georgia" w:hAnsi="Georgia" w:cs="Georgia"/>
          <w:sz w:val="22"/>
          <w:szCs w:val="22"/>
        </w:rPr>
        <w:t>s</w:t>
      </w:r>
      <w:r>
        <w:rPr>
          <w:rFonts w:ascii="Georgia" w:eastAsia="Georgia" w:hAnsi="Georgia" w:cs="Georgia"/>
          <w:spacing w:val="-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b</w:t>
      </w:r>
      <w:r>
        <w:rPr>
          <w:rFonts w:ascii="Georgia" w:eastAsia="Georgia" w:hAnsi="Georgia" w:cs="Georgia"/>
          <w:spacing w:val="-1"/>
          <w:sz w:val="22"/>
          <w:szCs w:val="22"/>
        </w:rPr>
        <w:t>el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>w</w:t>
      </w:r>
      <w:r>
        <w:rPr>
          <w:rFonts w:ascii="Georgia" w:eastAsia="Georgia" w:hAnsi="Georgia" w:cs="Georgia"/>
          <w:spacing w:val="-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1.</w:t>
      </w:r>
      <w:r>
        <w:rPr>
          <w:rFonts w:ascii="Georgia" w:eastAsia="Georgia" w:hAnsi="Georgia" w:cs="Georgia"/>
          <w:sz w:val="22"/>
          <w:szCs w:val="22"/>
        </w:rPr>
        <w:t>5</w:t>
      </w:r>
      <w:r>
        <w:rPr>
          <w:rFonts w:ascii="Georgia" w:eastAsia="Georgia" w:hAnsi="Georgia" w:cs="Georgia"/>
          <w:spacing w:val="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3"/>
          <w:sz w:val="22"/>
          <w:szCs w:val="22"/>
        </w:rPr>
        <w:t>y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 xml:space="preserve">u 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pacing w:val="1"/>
          <w:sz w:val="22"/>
          <w:szCs w:val="22"/>
        </w:rPr>
        <w:t>r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-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r</w:t>
      </w:r>
      <w:r>
        <w:rPr>
          <w:rFonts w:ascii="Georgia" w:eastAsia="Georgia" w:hAnsi="Georgia" w:cs="Georgia"/>
          <w:spacing w:val="-1"/>
          <w:sz w:val="22"/>
          <w:szCs w:val="22"/>
        </w:rPr>
        <w:t>ea</w:t>
      </w:r>
      <w:r>
        <w:rPr>
          <w:rFonts w:ascii="Georgia" w:eastAsia="Georgia" w:hAnsi="Georgia" w:cs="Georgia"/>
          <w:sz w:val="22"/>
          <w:szCs w:val="22"/>
        </w:rPr>
        <w:t>dy</w:t>
      </w:r>
      <w:r>
        <w:rPr>
          <w:rFonts w:ascii="Georgia" w:eastAsia="Georgia" w:hAnsi="Georgia" w:cs="Georgia"/>
          <w:spacing w:val="-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2"/>
          <w:sz w:val="22"/>
          <w:szCs w:val="22"/>
        </w:rPr>
        <w:t>t</w:t>
      </w:r>
      <w:r>
        <w:rPr>
          <w:rFonts w:ascii="Georgia" w:eastAsia="Georgia" w:hAnsi="Georgia" w:cs="Georgia"/>
          <w:sz w:val="22"/>
          <w:szCs w:val="22"/>
        </w:rPr>
        <w:t>o</w:t>
      </w:r>
      <w:r>
        <w:rPr>
          <w:rFonts w:ascii="Georgia" w:eastAsia="Georgia" w:hAnsi="Georgia" w:cs="Georgia"/>
          <w:spacing w:val="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2"/>
          <w:sz w:val="22"/>
          <w:szCs w:val="22"/>
        </w:rPr>
        <w:t>r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pacing w:val="1"/>
          <w:sz w:val="22"/>
          <w:szCs w:val="22"/>
        </w:rPr>
        <w:t>s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pacing w:val="-2"/>
          <w:sz w:val="22"/>
          <w:szCs w:val="22"/>
        </w:rPr>
        <w:t>m</w:t>
      </w:r>
      <w:r>
        <w:rPr>
          <w:rFonts w:ascii="Georgia" w:eastAsia="Georgia" w:hAnsi="Georgia" w:cs="Georgia"/>
          <w:spacing w:val="1"/>
          <w:sz w:val="22"/>
          <w:szCs w:val="22"/>
        </w:rPr>
        <w:t>p</w:t>
      </w:r>
      <w:r>
        <w:rPr>
          <w:rFonts w:ascii="Georgia" w:eastAsia="Georgia" w:hAnsi="Georgia" w:cs="Georgia"/>
          <w:spacing w:val="-1"/>
          <w:sz w:val="22"/>
          <w:szCs w:val="22"/>
        </w:rPr>
        <w:t>l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-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th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-1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im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z w:val="22"/>
          <w:szCs w:val="22"/>
        </w:rPr>
        <w:t>g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.</w:t>
      </w:r>
    </w:p>
    <w:p w:rsidR="00C818BC" w:rsidRDefault="00C818BC">
      <w:pPr>
        <w:spacing w:before="12" w:line="240" w:lineRule="exact"/>
        <w:rPr>
          <w:sz w:val="24"/>
          <w:szCs w:val="24"/>
        </w:rPr>
      </w:pPr>
    </w:p>
    <w:p w:rsidR="00C818BC" w:rsidRDefault="00E90B52">
      <w:pPr>
        <w:ind w:left="120"/>
        <w:rPr>
          <w:rFonts w:ascii="Georgia" w:eastAsia="Georgia" w:hAnsi="Georgia" w:cs="Georgia"/>
          <w:sz w:val="22"/>
          <w:szCs w:val="22"/>
        </w:rPr>
      </w:pPr>
      <w:r>
        <w:rPr>
          <w:rFonts w:ascii="Georgia" w:eastAsia="Georgia" w:hAnsi="Georgia" w:cs="Georgia"/>
          <w:spacing w:val="1"/>
          <w:sz w:val="22"/>
          <w:szCs w:val="22"/>
        </w:rPr>
        <w:t>1</w:t>
      </w:r>
      <w:r>
        <w:rPr>
          <w:rFonts w:ascii="Georgia" w:eastAsia="Georgia" w:hAnsi="Georgia" w:cs="Georgia"/>
          <w:sz w:val="22"/>
          <w:szCs w:val="22"/>
        </w:rPr>
        <w:t xml:space="preserve">.  </w:t>
      </w:r>
      <w:r>
        <w:rPr>
          <w:rFonts w:ascii="Georgia" w:eastAsia="Georgia" w:hAnsi="Georgia" w:cs="Georgia"/>
          <w:spacing w:val="45"/>
          <w:sz w:val="22"/>
          <w:szCs w:val="22"/>
        </w:rPr>
        <w:t xml:space="preserve"> </w:t>
      </w:r>
      <w:proofErr w:type="gramStart"/>
      <w:r>
        <w:rPr>
          <w:rFonts w:ascii="Georgia" w:eastAsia="Georgia" w:hAnsi="Georgia" w:cs="Georgia"/>
          <w:spacing w:val="1"/>
          <w:sz w:val="22"/>
          <w:szCs w:val="22"/>
        </w:rPr>
        <w:t>S</w:t>
      </w:r>
      <w:r>
        <w:rPr>
          <w:rFonts w:ascii="Georgia" w:eastAsia="Georgia" w:hAnsi="Georgia" w:cs="Georgia"/>
          <w:spacing w:val="-1"/>
          <w:sz w:val="22"/>
          <w:szCs w:val="22"/>
        </w:rPr>
        <w:t>ele</w:t>
      </w:r>
      <w:r>
        <w:rPr>
          <w:rFonts w:ascii="Georgia" w:eastAsia="Georgia" w:hAnsi="Georgia" w:cs="Georgia"/>
          <w:spacing w:val="1"/>
          <w:sz w:val="22"/>
          <w:szCs w:val="22"/>
        </w:rPr>
        <w:t>c</w:t>
      </w:r>
      <w:r>
        <w:rPr>
          <w:rFonts w:ascii="Georgia" w:eastAsia="Georgia" w:hAnsi="Georgia" w:cs="Georgia"/>
          <w:sz w:val="22"/>
          <w:szCs w:val="22"/>
        </w:rPr>
        <w:t xml:space="preserve">t </w:t>
      </w:r>
      <w:r>
        <w:rPr>
          <w:rFonts w:ascii="Georgia" w:eastAsia="Georgia" w:hAnsi="Georgia" w:cs="Georgia"/>
          <w:spacing w:val="12"/>
          <w:sz w:val="22"/>
          <w:szCs w:val="22"/>
        </w:rPr>
        <w:t xml:space="preserve"> </w:t>
      </w:r>
      <w:r>
        <w:rPr>
          <w:rFonts w:ascii="Georgia" w:eastAsia="Georgia" w:hAnsi="Georgia" w:cs="Georgia"/>
          <w:b/>
          <w:spacing w:val="-1"/>
          <w:sz w:val="22"/>
          <w:szCs w:val="22"/>
        </w:rPr>
        <w:t>O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>p</w:t>
      </w:r>
      <w:r>
        <w:rPr>
          <w:rFonts w:ascii="Georgia" w:eastAsia="Georgia" w:hAnsi="Georgia" w:cs="Georgia"/>
          <w:b/>
          <w:spacing w:val="-1"/>
          <w:sz w:val="22"/>
          <w:szCs w:val="22"/>
        </w:rPr>
        <w:t>t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>i</w:t>
      </w:r>
      <w:r>
        <w:rPr>
          <w:rFonts w:ascii="Georgia" w:eastAsia="Georgia" w:hAnsi="Georgia" w:cs="Georgia"/>
          <w:b/>
          <w:spacing w:val="-1"/>
          <w:sz w:val="22"/>
          <w:szCs w:val="22"/>
        </w:rPr>
        <w:t>on</w:t>
      </w:r>
      <w:r>
        <w:rPr>
          <w:rFonts w:ascii="Georgia" w:eastAsia="Georgia" w:hAnsi="Georgia" w:cs="Georgia"/>
          <w:b/>
          <w:sz w:val="22"/>
          <w:szCs w:val="22"/>
        </w:rPr>
        <w:t>s</w:t>
      </w:r>
      <w:proofErr w:type="gramEnd"/>
      <w:r>
        <w:rPr>
          <w:rFonts w:ascii="Georgia" w:eastAsia="Georgia" w:hAnsi="Georgia" w:cs="Georgia"/>
          <w:b/>
          <w:spacing w:val="-1"/>
          <w:sz w:val="22"/>
          <w:szCs w:val="22"/>
        </w:rPr>
        <w:t>/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>W</w:t>
      </w:r>
      <w:r>
        <w:rPr>
          <w:rFonts w:ascii="Georgia" w:eastAsia="Georgia" w:hAnsi="Georgia" w:cs="Georgia"/>
          <w:b/>
          <w:spacing w:val="-2"/>
          <w:sz w:val="22"/>
          <w:szCs w:val="22"/>
        </w:rPr>
        <w:t>a</w:t>
      </w:r>
      <w:r>
        <w:rPr>
          <w:rFonts w:ascii="Georgia" w:eastAsia="Georgia" w:hAnsi="Georgia" w:cs="Georgia"/>
          <w:b/>
          <w:sz w:val="22"/>
          <w:szCs w:val="22"/>
        </w:rPr>
        <w:t xml:space="preserve">rp </w:t>
      </w:r>
      <w:r>
        <w:rPr>
          <w:rFonts w:ascii="Georgia" w:eastAsia="Georgia" w:hAnsi="Georgia" w:cs="Georgia"/>
          <w:b/>
          <w:spacing w:val="22"/>
          <w:sz w:val="22"/>
          <w:szCs w:val="22"/>
        </w:rPr>
        <w:t xml:space="preserve"> 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>Fi</w:t>
      </w:r>
      <w:r>
        <w:rPr>
          <w:rFonts w:ascii="Georgia" w:eastAsia="Georgia" w:hAnsi="Georgia" w:cs="Georgia"/>
          <w:b/>
          <w:spacing w:val="-2"/>
          <w:sz w:val="22"/>
          <w:szCs w:val="22"/>
        </w:rPr>
        <w:t>l</w:t>
      </w:r>
      <w:r>
        <w:rPr>
          <w:rFonts w:ascii="Georgia" w:eastAsia="Georgia" w:hAnsi="Georgia" w:cs="Georgia"/>
          <w:b/>
          <w:sz w:val="22"/>
          <w:szCs w:val="22"/>
        </w:rPr>
        <w:t xml:space="preserve">e </w:t>
      </w:r>
      <w:r>
        <w:rPr>
          <w:rFonts w:ascii="Georgia" w:eastAsia="Georgia" w:hAnsi="Georgia" w:cs="Georgia"/>
          <w:b/>
          <w:spacing w:val="7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f</w:t>
      </w:r>
      <w:r>
        <w:rPr>
          <w:rFonts w:ascii="Georgia" w:eastAsia="Georgia" w:hAnsi="Georgia" w:cs="Georgia"/>
          <w:spacing w:val="-2"/>
          <w:sz w:val="22"/>
          <w:szCs w:val="22"/>
        </w:rPr>
        <w:t>r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 xml:space="preserve">m </w:t>
      </w:r>
      <w:r>
        <w:rPr>
          <w:rFonts w:ascii="Georgia" w:eastAsia="Georgia" w:hAnsi="Georgia" w:cs="Georgia"/>
          <w:spacing w:val="1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2"/>
          <w:sz w:val="22"/>
          <w:szCs w:val="22"/>
        </w:rPr>
        <w:t>t</w:t>
      </w:r>
      <w:r>
        <w:rPr>
          <w:rFonts w:ascii="Georgia" w:eastAsia="Georgia" w:hAnsi="Georgia" w:cs="Georgia"/>
          <w:spacing w:val="1"/>
          <w:sz w:val="22"/>
          <w:szCs w:val="22"/>
        </w:rPr>
        <w:t>h</w:t>
      </w:r>
      <w:r>
        <w:rPr>
          <w:rFonts w:ascii="Georgia" w:eastAsia="Georgia" w:hAnsi="Georgia" w:cs="Georgia"/>
          <w:sz w:val="22"/>
          <w:szCs w:val="22"/>
        </w:rPr>
        <w:t xml:space="preserve">e </w:t>
      </w:r>
      <w:r>
        <w:rPr>
          <w:rFonts w:ascii="Georgia" w:eastAsia="Georgia" w:hAnsi="Georgia" w:cs="Georgia"/>
          <w:spacing w:val="11"/>
          <w:sz w:val="22"/>
          <w:szCs w:val="22"/>
        </w:rPr>
        <w:t xml:space="preserve"> </w:t>
      </w:r>
      <w:r>
        <w:rPr>
          <w:rFonts w:ascii="Georgia" w:eastAsia="Georgia" w:hAnsi="Georgia" w:cs="Georgia"/>
          <w:b/>
          <w:spacing w:val="-1"/>
          <w:sz w:val="22"/>
          <w:szCs w:val="22"/>
        </w:rPr>
        <w:t>G</w:t>
      </w:r>
      <w:r>
        <w:rPr>
          <w:rFonts w:ascii="Georgia" w:eastAsia="Georgia" w:hAnsi="Georgia" w:cs="Georgia"/>
          <w:b/>
          <w:sz w:val="22"/>
          <w:szCs w:val="22"/>
        </w:rPr>
        <w:t>r</w:t>
      </w:r>
      <w:r>
        <w:rPr>
          <w:rFonts w:ascii="Georgia" w:eastAsia="Georgia" w:hAnsi="Georgia" w:cs="Georgia"/>
          <w:b/>
          <w:spacing w:val="-1"/>
          <w:sz w:val="22"/>
          <w:szCs w:val="22"/>
        </w:rPr>
        <w:t>o</w:t>
      </w:r>
      <w:r>
        <w:rPr>
          <w:rFonts w:ascii="Georgia" w:eastAsia="Georgia" w:hAnsi="Georgia" w:cs="Georgia"/>
          <w:b/>
          <w:sz w:val="22"/>
          <w:szCs w:val="22"/>
        </w:rPr>
        <w:t>u</w:t>
      </w:r>
      <w:r>
        <w:rPr>
          <w:rFonts w:ascii="Georgia" w:eastAsia="Georgia" w:hAnsi="Georgia" w:cs="Georgia"/>
          <w:b/>
          <w:spacing w:val="-1"/>
          <w:sz w:val="22"/>
          <w:szCs w:val="22"/>
        </w:rPr>
        <w:t>n</w:t>
      </w:r>
      <w:r>
        <w:rPr>
          <w:rFonts w:ascii="Georgia" w:eastAsia="Georgia" w:hAnsi="Georgia" w:cs="Georgia"/>
          <w:b/>
          <w:sz w:val="22"/>
          <w:szCs w:val="22"/>
        </w:rPr>
        <w:t xml:space="preserve">d </w:t>
      </w:r>
      <w:r>
        <w:rPr>
          <w:rFonts w:ascii="Georgia" w:eastAsia="Georgia" w:hAnsi="Georgia" w:cs="Georgia"/>
          <w:b/>
          <w:spacing w:val="23"/>
          <w:sz w:val="22"/>
          <w:szCs w:val="22"/>
        </w:rPr>
        <w:t xml:space="preserve"> </w:t>
      </w:r>
      <w:r>
        <w:rPr>
          <w:rFonts w:ascii="Georgia" w:eastAsia="Georgia" w:hAnsi="Georgia" w:cs="Georgia"/>
          <w:b/>
          <w:sz w:val="22"/>
          <w:szCs w:val="22"/>
        </w:rPr>
        <w:t>C</w:t>
      </w:r>
      <w:r>
        <w:rPr>
          <w:rFonts w:ascii="Georgia" w:eastAsia="Georgia" w:hAnsi="Georgia" w:cs="Georgia"/>
          <w:b/>
          <w:spacing w:val="-1"/>
          <w:sz w:val="22"/>
          <w:szCs w:val="22"/>
        </w:rPr>
        <w:t>on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b/>
          <w:sz w:val="22"/>
          <w:szCs w:val="22"/>
        </w:rPr>
        <w:t>r</w:t>
      </w:r>
      <w:r>
        <w:rPr>
          <w:rFonts w:ascii="Georgia" w:eastAsia="Georgia" w:hAnsi="Georgia" w:cs="Georgia"/>
          <w:b/>
          <w:spacing w:val="-1"/>
          <w:sz w:val="22"/>
          <w:szCs w:val="22"/>
        </w:rPr>
        <w:t>o</w:t>
      </w:r>
      <w:r>
        <w:rPr>
          <w:rFonts w:ascii="Georgia" w:eastAsia="Georgia" w:hAnsi="Georgia" w:cs="Georgia"/>
          <w:b/>
          <w:sz w:val="22"/>
          <w:szCs w:val="22"/>
        </w:rPr>
        <w:t xml:space="preserve">l </w:t>
      </w:r>
      <w:r>
        <w:rPr>
          <w:rFonts w:ascii="Georgia" w:eastAsia="Georgia" w:hAnsi="Georgia" w:cs="Georgia"/>
          <w:b/>
          <w:spacing w:val="21"/>
          <w:sz w:val="22"/>
          <w:szCs w:val="22"/>
        </w:rPr>
        <w:t xml:space="preserve"> 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>P</w:t>
      </w:r>
      <w:r>
        <w:rPr>
          <w:rFonts w:ascii="Georgia" w:eastAsia="Georgia" w:hAnsi="Georgia" w:cs="Georgia"/>
          <w:b/>
          <w:spacing w:val="-1"/>
          <w:sz w:val="22"/>
          <w:szCs w:val="22"/>
        </w:rPr>
        <w:t>o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>i</w:t>
      </w:r>
      <w:r>
        <w:rPr>
          <w:rFonts w:ascii="Georgia" w:eastAsia="Georgia" w:hAnsi="Georgia" w:cs="Georgia"/>
          <w:b/>
          <w:spacing w:val="-3"/>
          <w:sz w:val="22"/>
          <w:szCs w:val="22"/>
        </w:rPr>
        <w:t>n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b/>
          <w:sz w:val="22"/>
          <w:szCs w:val="22"/>
        </w:rPr>
        <w:t xml:space="preserve">s </w:t>
      </w:r>
      <w:r>
        <w:rPr>
          <w:rFonts w:ascii="Georgia" w:eastAsia="Georgia" w:hAnsi="Georgia" w:cs="Georgia"/>
          <w:b/>
          <w:spacing w:val="23"/>
          <w:sz w:val="22"/>
          <w:szCs w:val="22"/>
        </w:rPr>
        <w:t xml:space="preserve"> </w:t>
      </w:r>
      <w:r>
        <w:rPr>
          <w:rFonts w:ascii="Georgia" w:eastAsia="Georgia" w:hAnsi="Georgia" w:cs="Georgia"/>
          <w:b/>
          <w:spacing w:val="-2"/>
          <w:sz w:val="22"/>
          <w:szCs w:val="22"/>
        </w:rPr>
        <w:t>S</w:t>
      </w:r>
      <w:r>
        <w:rPr>
          <w:rFonts w:ascii="Georgia" w:eastAsia="Georgia" w:hAnsi="Georgia" w:cs="Georgia"/>
          <w:b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>le</w:t>
      </w:r>
      <w:r>
        <w:rPr>
          <w:rFonts w:ascii="Georgia" w:eastAsia="Georgia" w:hAnsi="Georgia" w:cs="Georgia"/>
          <w:b/>
          <w:spacing w:val="-2"/>
          <w:sz w:val="22"/>
          <w:szCs w:val="22"/>
        </w:rPr>
        <w:t>c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>ti</w:t>
      </w:r>
      <w:r>
        <w:rPr>
          <w:rFonts w:ascii="Georgia" w:eastAsia="Georgia" w:hAnsi="Georgia" w:cs="Georgia"/>
          <w:b/>
          <w:spacing w:val="-1"/>
          <w:sz w:val="22"/>
          <w:szCs w:val="22"/>
        </w:rPr>
        <w:t>o</w:t>
      </w:r>
      <w:r>
        <w:rPr>
          <w:rFonts w:ascii="Georgia" w:eastAsia="Georgia" w:hAnsi="Georgia" w:cs="Georgia"/>
          <w:b/>
          <w:sz w:val="22"/>
          <w:szCs w:val="22"/>
        </w:rPr>
        <w:t>n</w:t>
      </w:r>
    </w:p>
    <w:p w:rsidR="00C818BC" w:rsidRDefault="00E90B52">
      <w:pPr>
        <w:spacing w:line="240" w:lineRule="exact"/>
        <w:ind w:left="480"/>
        <w:rPr>
          <w:rFonts w:ascii="Georgia" w:eastAsia="Georgia" w:hAnsi="Georgia" w:cs="Georgia"/>
          <w:sz w:val="22"/>
          <w:szCs w:val="22"/>
        </w:rPr>
      </w:pPr>
      <w:proofErr w:type="gramStart"/>
      <w:r>
        <w:rPr>
          <w:rFonts w:ascii="Georgia" w:eastAsia="Georgia" w:hAnsi="Georgia" w:cs="Georgia"/>
          <w:sz w:val="22"/>
          <w:szCs w:val="22"/>
        </w:rPr>
        <w:t>di</w:t>
      </w:r>
      <w:r>
        <w:rPr>
          <w:rFonts w:ascii="Georgia" w:eastAsia="Georgia" w:hAnsi="Georgia" w:cs="Georgia"/>
          <w:spacing w:val="-1"/>
          <w:sz w:val="22"/>
          <w:szCs w:val="22"/>
        </w:rPr>
        <w:t>al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>gu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proofErr w:type="gramEnd"/>
      <w:r>
        <w:rPr>
          <w:rFonts w:ascii="Georgia" w:eastAsia="Georgia" w:hAnsi="Georgia" w:cs="Georgia"/>
          <w:sz w:val="22"/>
          <w:szCs w:val="22"/>
        </w:rPr>
        <w:t>.</w:t>
      </w:r>
    </w:p>
    <w:p w:rsidR="00C818BC" w:rsidRDefault="00C818BC">
      <w:pPr>
        <w:spacing w:before="9" w:line="240" w:lineRule="exact"/>
        <w:rPr>
          <w:sz w:val="24"/>
          <w:szCs w:val="24"/>
        </w:rPr>
      </w:pPr>
    </w:p>
    <w:p w:rsidR="00C818BC" w:rsidRDefault="00E90B52">
      <w:pPr>
        <w:ind w:left="120"/>
        <w:rPr>
          <w:rFonts w:ascii="Georgia" w:eastAsia="Georgia" w:hAnsi="Georgia" w:cs="Georgia"/>
          <w:sz w:val="22"/>
          <w:szCs w:val="22"/>
        </w:rPr>
      </w:pPr>
      <w:r>
        <w:rPr>
          <w:rFonts w:ascii="Georgia" w:eastAsia="Georgia" w:hAnsi="Georgia" w:cs="Georgia"/>
          <w:spacing w:val="-1"/>
          <w:sz w:val="22"/>
          <w:szCs w:val="22"/>
        </w:rPr>
        <w:t>2</w:t>
      </w:r>
      <w:r>
        <w:rPr>
          <w:rFonts w:ascii="Georgia" w:eastAsia="Georgia" w:hAnsi="Georgia" w:cs="Georgia"/>
          <w:sz w:val="22"/>
          <w:szCs w:val="22"/>
        </w:rPr>
        <w:t xml:space="preserve">.  </w:t>
      </w:r>
      <w:r>
        <w:rPr>
          <w:rFonts w:ascii="Georgia" w:eastAsia="Georgia" w:hAnsi="Georgia" w:cs="Georgia"/>
          <w:spacing w:val="19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S</w:t>
      </w:r>
      <w:r>
        <w:rPr>
          <w:rFonts w:ascii="Georgia" w:eastAsia="Georgia" w:hAnsi="Georgia" w:cs="Georgia"/>
          <w:spacing w:val="-1"/>
          <w:sz w:val="22"/>
          <w:szCs w:val="22"/>
        </w:rPr>
        <w:t>ele</w:t>
      </w:r>
      <w:r>
        <w:rPr>
          <w:rFonts w:ascii="Georgia" w:eastAsia="Georgia" w:hAnsi="Georgia" w:cs="Georgia"/>
          <w:spacing w:val="1"/>
          <w:sz w:val="22"/>
          <w:szCs w:val="22"/>
        </w:rPr>
        <w:t>c</w:t>
      </w:r>
      <w:r>
        <w:rPr>
          <w:rFonts w:ascii="Georgia" w:eastAsia="Georgia" w:hAnsi="Georgia" w:cs="Georgia"/>
          <w:sz w:val="22"/>
          <w:szCs w:val="22"/>
        </w:rPr>
        <w:t xml:space="preserve">t </w:t>
      </w:r>
      <w:r>
        <w:rPr>
          <w:rFonts w:ascii="Georgia" w:eastAsia="Georgia" w:hAnsi="Georgia" w:cs="Georgia"/>
          <w:spacing w:val="1"/>
          <w:sz w:val="22"/>
          <w:szCs w:val="22"/>
        </w:rPr>
        <w:t>th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-1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fi</w:t>
      </w:r>
      <w:r>
        <w:rPr>
          <w:rFonts w:ascii="Georgia" w:eastAsia="Georgia" w:hAnsi="Georgia" w:cs="Georgia"/>
          <w:spacing w:val="-1"/>
          <w:sz w:val="22"/>
          <w:szCs w:val="22"/>
        </w:rPr>
        <w:t>l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-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2"/>
          <w:sz w:val="22"/>
          <w:szCs w:val="22"/>
        </w:rPr>
        <w:t>t</w:t>
      </w:r>
      <w:r>
        <w:rPr>
          <w:rFonts w:ascii="Georgia" w:eastAsia="Georgia" w:hAnsi="Georgia" w:cs="Georgia"/>
          <w:spacing w:val="1"/>
          <w:sz w:val="22"/>
          <w:szCs w:val="22"/>
        </w:rPr>
        <w:t>h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z w:val="22"/>
          <w:szCs w:val="22"/>
        </w:rPr>
        <w:t xml:space="preserve">t </w:t>
      </w:r>
      <w:r>
        <w:rPr>
          <w:rFonts w:ascii="Georgia" w:eastAsia="Georgia" w:hAnsi="Georgia" w:cs="Georgia"/>
          <w:spacing w:val="-1"/>
          <w:sz w:val="22"/>
          <w:szCs w:val="22"/>
        </w:rPr>
        <w:t>y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>u</w:t>
      </w:r>
      <w:r>
        <w:rPr>
          <w:rFonts w:ascii="Georgia" w:eastAsia="Georgia" w:hAnsi="Georgia" w:cs="Georgia"/>
          <w:spacing w:val="-3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w</w:t>
      </w:r>
      <w:r>
        <w:rPr>
          <w:rFonts w:ascii="Georgia" w:eastAsia="Georgia" w:hAnsi="Georgia" w:cs="Georgia"/>
          <w:spacing w:val="-2"/>
          <w:sz w:val="22"/>
          <w:szCs w:val="22"/>
        </w:rPr>
        <w:t>i</w:t>
      </w:r>
      <w:r>
        <w:rPr>
          <w:rFonts w:ascii="Georgia" w:eastAsia="Georgia" w:hAnsi="Georgia" w:cs="Georgia"/>
          <w:spacing w:val="1"/>
          <w:sz w:val="22"/>
          <w:szCs w:val="22"/>
        </w:rPr>
        <w:t>s</w:t>
      </w:r>
      <w:r>
        <w:rPr>
          <w:rFonts w:ascii="Georgia" w:eastAsia="Georgia" w:hAnsi="Georgia" w:cs="Georgia"/>
          <w:sz w:val="22"/>
          <w:szCs w:val="22"/>
        </w:rPr>
        <w:t>h</w:t>
      </w:r>
      <w:r>
        <w:rPr>
          <w:rFonts w:ascii="Georgia" w:eastAsia="Georgia" w:hAnsi="Georgia" w:cs="Georgia"/>
          <w:spacing w:val="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2"/>
          <w:sz w:val="22"/>
          <w:szCs w:val="22"/>
        </w:rPr>
        <w:t>t</w:t>
      </w:r>
      <w:r>
        <w:rPr>
          <w:rFonts w:ascii="Georgia" w:eastAsia="Georgia" w:hAnsi="Georgia" w:cs="Georgia"/>
          <w:sz w:val="22"/>
          <w:szCs w:val="22"/>
        </w:rPr>
        <w:t>o</w:t>
      </w:r>
      <w:r>
        <w:rPr>
          <w:rFonts w:ascii="Georgia" w:eastAsia="Georgia" w:hAnsi="Georgia" w:cs="Georgia"/>
          <w:spacing w:val="1"/>
          <w:sz w:val="22"/>
          <w:szCs w:val="22"/>
        </w:rPr>
        <w:t xml:space="preserve"> r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pacing w:val="-2"/>
          <w:sz w:val="22"/>
          <w:szCs w:val="22"/>
        </w:rPr>
        <w:t>c</w:t>
      </w:r>
      <w:r>
        <w:rPr>
          <w:rFonts w:ascii="Georgia" w:eastAsia="Georgia" w:hAnsi="Georgia" w:cs="Georgia"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sz w:val="22"/>
          <w:szCs w:val="22"/>
        </w:rPr>
        <w:t>ify</w:t>
      </w:r>
      <w:r>
        <w:rPr>
          <w:rFonts w:ascii="Georgia" w:eastAsia="Georgia" w:hAnsi="Georgia" w:cs="Georgia"/>
          <w:spacing w:val="-1"/>
          <w:sz w:val="22"/>
          <w:szCs w:val="22"/>
        </w:rPr>
        <w:t xml:space="preserve"> an</w:t>
      </w:r>
      <w:r>
        <w:rPr>
          <w:rFonts w:ascii="Georgia" w:eastAsia="Georgia" w:hAnsi="Georgia" w:cs="Georgia"/>
          <w:sz w:val="22"/>
          <w:szCs w:val="22"/>
        </w:rPr>
        <w:t xml:space="preserve">d </w:t>
      </w:r>
      <w:r>
        <w:rPr>
          <w:rFonts w:ascii="Georgia" w:eastAsia="Georgia" w:hAnsi="Georgia" w:cs="Georgia"/>
          <w:spacing w:val="1"/>
          <w:sz w:val="22"/>
          <w:szCs w:val="22"/>
        </w:rPr>
        <w:t>c</w:t>
      </w:r>
      <w:r>
        <w:rPr>
          <w:rFonts w:ascii="Georgia" w:eastAsia="Georgia" w:hAnsi="Georgia" w:cs="Georgia"/>
          <w:spacing w:val="-1"/>
          <w:sz w:val="22"/>
          <w:szCs w:val="22"/>
        </w:rPr>
        <w:t>l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1"/>
          <w:sz w:val="22"/>
          <w:szCs w:val="22"/>
        </w:rPr>
        <w:t>c</w:t>
      </w:r>
      <w:r>
        <w:rPr>
          <w:rFonts w:ascii="Georgia" w:eastAsia="Georgia" w:hAnsi="Georgia" w:cs="Georgia"/>
          <w:sz w:val="22"/>
          <w:szCs w:val="22"/>
        </w:rPr>
        <w:t>k</w:t>
      </w:r>
      <w:r>
        <w:rPr>
          <w:rFonts w:ascii="Georgia" w:eastAsia="Georgia" w:hAnsi="Georgia" w:cs="Georgia"/>
          <w:spacing w:val="1"/>
          <w:sz w:val="22"/>
          <w:szCs w:val="22"/>
        </w:rPr>
        <w:t xml:space="preserve"> </w:t>
      </w:r>
      <w:r>
        <w:rPr>
          <w:rFonts w:ascii="Georgia" w:eastAsia="Georgia" w:hAnsi="Georgia" w:cs="Georgia"/>
          <w:b/>
          <w:spacing w:val="-3"/>
          <w:sz w:val="22"/>
          <w:szCs w:val="22"/>
        </w:rPr>
        <w:t>O</w:t>
      </w:r>
      <w:r>
        <w:rPr>
          <w:rFonts w:ascii="Georgia" w:eastAsia="Georgia" w:hAnsi="Georgia" w:cs="Georgia"/>
          <w:b/>
          <w:sz w:val="22"/>
          <w:szCs w:val="22"/>
        </w:rPr>
        <w:t>K</w:t>
      </w:r>
    </w:p>
    <w:p w:rsidR="00C818BC" w:rsidRDefault="00C818BC">
      <w:pPr>
        <w:spacing w:before="9" w:line="240" w:lineRule="exact"/>
        <w:rPr>
          <w:sz w:val="24"/>
          <w:szCs w:val="24"/>
        </w:rPr>
      </w:pPr>
    </w:p>
    <w:p w:rsidR="00C818BC" w:rsidRDefault="00E90B52">
      <w:pPr>
        <w:ind w:left="480" w:right="75" w:hanging="360"/>
        <w:jc w:val="both"/>
        <w:rPr>
          <w:rFonts w:ascii="Georgia" w:eastAsia="Georgia" w:hAnsi="Georgia" w:cs="Georgia"/>
          <w:sz w:val="22"/>
          <w:szCs w:val="22"/>
        </w:rPr>
      </w:pPr>
      <w:r>
        <w:rPr>
          <w:rFonts w:ascii="Georgia" w:eastAsia="Georgia" w:hAnsi="Georgia" w:cs="Georgia"/>
          <w:spacing w:val="1"/>
          <w:sz w:val="22"/>
          <w:szCs w:val="22"/>
        </w:rPr>
        <w:t>3</w:t>
      </w:r>
      <w:r>
        <w:rPr>
          <w:rFonts w:ascii="Georgia" w:eastAsia="Georgia" w:hAnsi="Georgia" w:cs="Georgia"/>
          <w:sz w:val="22"/>
          <w:szCs w:val="22"/>
        </w:rPr>
        <w:t xml:space="preserve">.  </w:t>
      </w:r>
      <w:r>
        <w:rPr>
          <w:rFonts w:ascii="Georgia" w:eastAsia="Georgia" w:hAnsi="Georgia" w:cs="Georgia"/>
          <w:spacing w:val="16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In</w:t>
      </w:r>
      <w:r>
        <w:rPr>
          <w:rFonts w:ascii="Georgia" w:eastAsia="Georgia" w:hAnsi="Georgia" w:cs="Georgia"/>
          <w:spacing w:val="1"/>
          <w:sz w:val="22"/>
          <w:szCs w:val="22"/>
        </w:rPr>
        <w:t xml:space="preserve"> th</w:t>
      </w:r>
      <w:r>
        <w:rPr>
          <w:rFonts w:ascii="Georgia" w:eastAsia="Georgia" w:hAnsi="Georgia" w:cs="Georgia"/>
          <w:sz w:val="22"/>
          <w:szCs w:val="22"/>
        </w:rPr>
        <w:t xml:space="preserve">e </w:t>
      </w:r>
      <w:r>
        <w:rPr>
          <w:rFonts w:ascii="Georgia" w:eastAsia="Georgia" w:hAnsi="Georgia" w:cs="Georgia"/>
          <w:spacing w:val="1"/>
          <w:sz w:val="22"/>
          <w:szCs w:val="22"/>
        </w:rPr>
        <w:t>R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gi</w:t>
      </w:r>
      <w:r>
        <w:rPr>
          <w:rFonts w:ascii="Georgia" w:eastAsia="Georgia" w:hAnsi="Georgia" w:cs="Georgia"/>
          <w:spacing w:val="-2"/>
          <w:sz w:val="22"/>
          <w:szCs w:val="22"/>
        </w:rPr>
        <w:t>s</w:t>
      </w:r>
      <w:r>
        <w:rPr>
          <w:rFonts w:ascii="Georgia" w:eastAsia="Georgia" w:hAnsi="Georgia" w:cs="Georgia"/>
          <w:spacing w:val="1"/>
          <w:sz w:val="22"/>
          <w:szCs w:val="22"/>
        </w:rPr>
        <w:t>tr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pacing w:val="-2"/>
          <w:sz w:val="22"/>
          <w:szCs w:val="22"/>
        </w:rPr>
        <w:t>t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>n</w:t>
      </w:r>
      <w:r>
        <w:rPr>
          <w:rFonts w:ascii="Georgia" w:eastAsia="Georgia" w:hAnsi="Georgia" w:cs="Georgia"/>
          <w:spacing w:val="1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P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pacing w:val="1"/>
          <w:sz w:val="22"/>
          <w:szCs w:val="22"/>
        </w:rPr>
        <w:t>r</w:t>
      </w:r>
      <w:r>
        <w:rPr>
          <w:rFonts w:ascii="Georgia" w:eastAsia="Georgia" w:hAnsi="Georgia" w:cs="Georgia"/>
          <w:spacing w:val="-3"/>
          <w:sz w:val="22"/>
          <w:szCs w:val="22"/>
        </w:rPr>
        <w:t>a</w:t>
      </w:r>
      <w:r>
        <w:rPr>
          <w:rFonts w:ascii="Georgia" w:eastAsia="Georgia" w:hAnsi="Georgia" w:cs="Georgia"/>
          <w:sz w:val="22"/>
          <w:szCs w:val="22"/>
        </w:rPr>
        <w:t>m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pacing w:val="1"/>
          <w:sz w:val="22"/>
          <w:szCs w:val="22"/>
        </w:rPr>
        <w:t>r</w:t>
      </w:r>
      <w:r>
        <w:rPr>
          <w:rFonts w:ascii="Georgia" w:eastAsia="Georgia" w:hAnsi="Georgia" w:cs="Georgia"/>
          <w:sz w:val="22"/>
          <w:szCs w:val="22"/>
        </w:rPr>
        <w:t>s</w:t>
      </w:r>
      <w:r>
        <w:rPr>
          <w:rFonts w:ascii="Georgia" w:eastAsia="Georgia" w:hAnsi="Georgia" w:cs="Georgia"/>
          <w:spacing w:val="2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di</w:t>
      </w:r>
      <w:r>
        <w:rPr>
          <w:rFonts w:ascii="Georgia" w:eastAsia="Georgia" w:hAnsi="Georgia" w:cs="Georgia"/>
          <w:spacing w:val="-1"/>
          <w:sz w:val="22"/>
          <w:szCs w:val="22"/>
        </w:rPr>
        <w:t>alo</w:t>
      </w:r>
      <w:r>
        <w:rPr>
          <w:rFonts w:ascii="Georgia" w:eastAsia="Georgia" w:hAnsi="Georgia" w:cs="Georgia"/>
          <w:sz w:val="22"/>
          <w:szCs w:val="22"/>
        </w:rPr>
        <w:t xml:space="preserve">gue </w:t>
      </w:r>
      <w:r>
        <w:rPr>
          <w:rFonts w:ascii="Georgia" w:eastAsia="Georgia" w:hAnsi="Georgia" w:cs="Georgia"/>
          <w:spacing w:val="1"/>
          <w:sz w:val="22"/>
          <w:szCs w:val="22"/>
        </w:rPr>
        <w:t>bo</w:t>
      </w:r>
      <w:r>
        <w:rPr>
          <w:rFonts w:ascii="Georgia" w:eastAsia="Georgia" w:hAnsi="Georgia" w:cs="Georgia"/>
          <w:spacing w:val="-1"/>
          <w:sz w:val="22"/>
          <w:szCs w:val="22"/>
        </w:rPr>
        <w:t>x</w:t>
      </w:r>
      <w:r>
        <w:rPr>
          <w:rFonts w:ascii="Georgia" w:eastAsia="Georgia" w:hAnsi="Georgia" w:cs="Georgia"/>
          <w:sz w:val="22"/>
          <w:szCs w:val="22"/>
        </w:rPr>
        <w:t xml:space="preserve">, </w:t>
      </w:r>
      <w:r>
        <w:rPr>
          <w:rFonts w:ascii="Georgia" w:eastAsia="Georgia" w:hAnsi="Georgia" w:cs="Georgia"/>
          <w:spacing w:val="1"/>
          <w:sz w:val="22"/>
          <w:szCs w:val="22"/>
        </w:rPr>
        <w:t>s</w:t>
      </w:r>
      <w:r>
        <w:rPr>
          <w:rFonts w:ascii="Georgia" w:eastAsia="Georgia" w:hAnsi="Georgia" w:cs="Georgia"/>
          <w:spacing w:val="-1"/>
          <w:sz w:val="22"/>
          <w:szCs w:val="22"/>
        </w:rPr>
        <w:t>ele</w:t>
      </w:r>
      <w:r>
        <w:rPr>
          <w:rFonts w:ascii="Georgia" w:eastAsia="Georgia" w:hAnsi="Georgia" w:cs="Georgia"/>
          <w:spacing w:val="1"/>
          <w:sz w:val="22"/>
          <w:szCs w:val="22"/>
        </w:rPr>
        <w:t>c</w:t>
      </w:r>
      <w:r>
        <w:rPr>
          <w:rFonts w:ascii="Georgia" w:eastAsia="Georgia" w:hAnsi="Georgia" w:cs="Georgia"/>
          <w:sz w:val="22"/>
          <w:szCs w:val="22"/>
        </w:rPr>
        <w:t>t</w:t>
      </w:r>
      <w:r>
        <w:rPr>
          <w:rFonts w:ascii="Georgia" w:eastAsia="Georgia" w:hAnsi="Georgia" w:cs="Georgia"/>
          <w:spacing w:val="3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“</w:t>
      </w:r>
      <w:r>
        <w:rPr>
          <w:rFonts w:ascii="Georgia" w:eastAsia="Georgia" w:hAnsi="Georgia" w:cs="Georgia"/>
          <w:b/>
          <w:spacing w:val="-1"/>
          <w:sz w:val="22"/>
          <w:szCs w:val="22"/>
        </w:rPr>
        <w:t>ne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>a</w:t>
      </w:r>
      <w:r>
        <w:rPr>
          <w:rFonts w:ascii="Georgia" w:eastAsia="Georgia" w:hAnsi="Georgia" w:cs="Georgia"/>
          <w:b/>
          <w:sz w:val="22"/>
          <w:szCs w:val="22"/>
        </w:rPr>
        <w:t>r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>e</w:t>
      </w:r>
      <w:r>
        <w:rPr>
          <w:rFonts w:ascii="Georgia" w:eastAsia="Georgia" w:hAnsi="Georgia" w:cs="Georgia"/>
          <w:b/>
          <w:spacing w:val="-3"/>
          <w:sz w:val="22"/>
          <w:szCs w:val="22"/>
        </w:rPr>
        <w:t>s</w:t>
      </w:r>
      <w:r>
        <w:rPr>
          <w:rFonts w:ascii="Georgia" w:eastAsia="Georgia" w:hAnsi="Georgia" w:cs="Georgia"/>
          <w:b/>
          <w:sz w:val="22"/>
          <w:szCs w:val="22"/>
        </w:rPr>
        <w:t>t</w:t>
      </w:r>
      <w:r>
        <w:rPr>
          <w:rFonts w:ascii="Georgia" w:eastAsia="Georgia" w:hAnsi="Georgia" w:cs="Georgia"/>
          <w:b/>
          <w:spacing w:val="17"/>
          <w:sz w:val="22"/>
          <w:szCs w:val="22"/>
        </w:rPr>
        <w:t xml:space="preserve"> </w:t>
      </w:r>
      <w:proofErr w:type="spellStart"/>
      <w:r>
        <w:rPr>
          <w:rFonts w:ascii="Georgia" w:eastAsia="Georgia" w:hAnsi="Georgia" w:cs="Georgia"/>
          <w:b/>
          <w:spacing w:val="-1"/>
          <w:sz w:val="22"/>
          <w:szCs w:val="22"/>
        </w:rPr>
        <w:t>ne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>i</w:t>
      </w:r>
      <w:r>
        <w:rPr>
          <w:rFonts w:ascii="Georgia" w:eastAsia="Georgia" w:hAnsi="Georgia" w:cs="Georgia"/>
          <w:b/>
          <w:spacing w:val="-2"/>
          <w:sz w:val="22"/>
          <w:szCs w:val="22"/>
        </w:rPr>
        <w:t>g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>h</w:t>
      </w:r>
      <w:r>
        <w:rPr>
          <w:rFonts w:ascii="Georgia" w:eastAsia="Georgia" w:hAnsi="Georgia" w:cs="Georgia"/>
          <w:b/>
          <w:spacing w:val="-1"/>
          <w:sz w:val="22"/>
          <w:szCs w:val="22"/>
        </w:rPr>
        <w:t>bo</w:t>
      </w:r>
      <w:r>
        <w:rPr>
          <w:rFonts w:ascii="Georgia" w:eastAsia="Georgia" w:hAnsi="Georgia" w:cs="Georgia"/>
          <w:b/>
          <w:sz w:val="22"/>
          <w:szCs w:val="22"/>
        </w:rPr>
        <w:t>u</w:t>
      </w:r>
      <w:r>
        <w:rPr>
          <w:rFonts w:ascii="Georgia" w:eastAsia="Georgia" w:hAnsi="Georgia" w:cs="Georgia"/>
          <w:b/>
          <w:spacing w:val="-3"/>
          <w:sz w:val="22"/>
          <w:szCs w:val="22"/>
        </w:rPr>
        <w:t>r</w:t>
      </w:r>
      <w:proofErr w:type="spellEnd"/>
      <w:r>
        <w:rPr>
          <w:rFonts w:ascii="Georgia" w:eastAsia="Georgia" w:hAnsi="Georgia" w:cs="Georgia"/>
          <w:sz w:val="22"/>
          <w:szCs w:val="22"/>
        </w:rPr>
        <w:t>”</w:t>
      </w:r>
      <w:r>
        <w:rPr>
          <w:rFonts w:ascii="Georgia" w:eastAsia="Georgia" w:hAnsi="Georgia" w:cs="Georgia"/>
          <w:spacing w:val="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z w:val="22"/>
          <w:szCs w:val="22"/>
        </w:rPr>
        <w:t>s</w:t>
      </w:r>
      <w:r>
        <w:rPr>
          <w:rFonts w:ascii="Georgia" w:eastAsia="Georgia" w:hAnsi="Georgia" w:cs="Georgia"/>
          <w:spacing w:val="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th</w:t>
      </w:r>
      <w:r>
        <w:rPr>
          <w:rFonts w:ascii="Georgia" w:eastAsia="Georgia" w:hAnsi="Georgia" w:cs="Georgia"/>
          <w:sz w:val="22"/>
          <w:szCs w:val="22"/>
        </w:rPr>
        <w:t xml:space="preserve">e </w:t>
      </w:r>
      <w:r>
        <w:rPr>
          <w:rFonts w:ascii="Georgia" w:eastAsia="Georgia" w:hAnsi="Georgia" w:cs="Georgia"/>
          <w:spacing w:val="1"/>
          <w:sz w:val="22"/>
          <w:szCs w:val="22"/>
        </w:rPr>
        <w:t>r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pacing w:val="1"/>
          <w:sz w:val="22"/>
          <w:szCs w:val="22"/>
        </w:rPr>
        <w:t>s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z w:val="22"/>
          <w:szCs w:val="22"/>
        </w:rPr>
        <w:t>m</w:t>
      </w:r>
      <w:r>
        <w:rPr>
          <w:rFonts w:ascii="Georgia" w:eastAsia="Georgia" w:hAnsi="Georgia" w:cs="Georgia"/>
          <w:spacing w:val="1"/>
          <w:sz w:val="22"/>
          <w:szCs w:val="22"/>
        </w:rPr>
        <w:t>p</w:t>
      </w:r>
      <w:r>
        <w:rPr>
          <w:rFonts w:ascii="Georgia" w:eastAsia="Georgia" w:hAnsi="Georgia" w:cs="Georgia"/>
          <w:spacing w:val="-1"/>
          <w:sz w:val="22"/>
          <w:szCs w:val="22"/>
        </w:rPr>
        <w:t>l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-1"/>
          <w:sz w:val="22"/>
          <w:szCs w:val="22"/>
        </w:rPr>
        <w:t>n</w:t>
      </w:r>
      <w:r>
        <w:rPr>
          <w:rFonts w:ascii="Georgia" w:eastAsia="Georgia" w:hAnsi="Georgia" w:cs="Georgia"/>
          <w:sz w:val="22"/>
          <w:szCs w:val="22"/>
        </w:rPr>
        <w:t>g</w:t>
      </w:r>
      <w:r>
        <w:rPr>
          <w:rFonts w:ascii="Georgia" w:eastAsia="Georgia" w:hAnsi="Georgia" w:cs="Georgia"/>
          <w:spacing w:val="34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m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pacing w:val="-2"/>
          <w:sz w:val="22"/>
          <w:szCs w:val="22"/>
        </w:rPr>
        <w:t>t</w:t>
      </w:r>
      <w:r>
        <w:rPr>
          <w:rFonts w:ascii="Georgia" w:eastAsia="Georgia" w:hAnsi="Georgia" w:cs="Georgia"/>
          <w:spacing w:val="1"/>
          <w:sz w:val="22"/>
          <w:szCs w:val="22"/>
        </w:rPr>
        <w:t>h</w:t>
      </w:r>
      <w:r>
        <w:rPr>
          <w:rFonts w:ascii="Georgia" w:eastAsia="Georgia" w:hAnsi="Georgia" w:cs="Georgia"/>
          <w:spacing w:val="-1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>d</w:t>
      </w:r>
      <w:r>
        <w:rPr>
          <w:rFonts w:ascii="Georgia" w:eastAsia="Georgia" w:hAnsi="Georgia" w:cs="Georgia"/>
          <w:spacing w:val="34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(</w:t>
      </w:r>
      <w:r>
        <w:rPr>
          <w:rFonts w:ascii="Georgia" w:eastAsia="Georgia" w:hAnsi="Georgia" w:cs="Georgia"/>
          <w:sz w:val="22"/>
          <w:szCs w:val="22"/>
        </w:rPr>
        <w:t>it</w:t>
      </w:r>
      <w:r>
        <w:rPr>
          <w:rFonts w:ascii="Georgia" w:eastAsia="Georgia" w:hAnsi="Georgia" w:cs="Georgia"/>
          <w:spacing w:val="34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2"/>
          <w:sz w:val="22"/>
          <w:szCs w:val="22"/>
        </w:rPr>
        <w:t>s</w:t>
      </w:r>
      <w:r>
        <w:rPr>
          <w:rFonts w:ascii="Georgia" w:eastAsia="Georgia" w:hAnsi="Georgia" w:cs="Georgia"/>
          <w:spacing w:val="1"/>
          <w:sz w:val="22"/>
          <w:szCs w:val="22"/>
        </w:rPr>
        <w:t>ho</w:t>
      </w:r>
      <w:r>
        <w:rPr>
          <w:rFonts w:ascii="Georgia" w:eastAsia="Georgia" w:hAnsi="Georgia" w:cs="Georgia"/>
          <w:sz w:val="22"/>
          <w:szCs w:val="22"/>
        </w:rPr>
        <w:t>u</w:t>
      </w:r>
      <w:r>
        <w:rPr>
          <w:rFonts w:ascii="Georgia" w:eastAsia="Georgia" w:hAnsi="Georgia" w:cs="Georgia"/>
          <w:spacing w:val="-3"/>
          <w:sz w:val="22"/>
          <w:szCs w:val="22"/>
        </w:rPr>
        <w:t>l</w:t>
      </w:r>
      <w:r>
        <w:rPr>
          <w:rFonts w:ascii="Georgia" w:eastAsia="Georgia" w:hAnsi="Georgia" w:cs="Georgia"/>
          <w:sz w:val="22"/>
          <w:szCs w:val="22"/>
        </w:rPr>
        <w:t>d</w:t>
      </w:r>
      <w:r>
        <w:rPr>
          <w:rFonts w:ascii="Georgia" w:eastAsia="Georgia" w:hAnsi="Georgia" w:cs="Georgia"/>
          <w:spacing w:val="34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b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3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th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32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d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f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z w:val="22"/>
          <w:szCs w:val="22"/>
        </w:rPr>
        <w:t>u</w:t>
      </w:r>
      <w:r>
        <w:rPr>
          <w:rFonts w:ascii="Georgia" w:eastAsia="Georgia" w:hAnsi="Georgia" w:cs="Georgia"/>
          <w:spacing w:val="-1"/>
          <w:sz w:val="22"/>
          <w:szCs w:val="22"/>
        </w:rPr>
        <w:t>l</w:t>
      </w:r>
      <w:r>
        <w:rPr>
          <w:rFonts w:ascii="Georgia" w:eastAsia="Georgia" w:hAnsi="Georgia" w:cs="Georgia"/>
          <w:sz w:val="22"/>
          <w:szCs w:val="22"/>
        </w:rPr>
        <w:t>t</w:t>
      </w:r>
      <w:r>
        <w:rPr>
          <w:rFonts w:ascii="Georgia" w:eastAsia="Georgia" w:hAnsi="Georgia" w:cs="Georgia"/>
          <w:spacing w:val="34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pacing w:val="-1"/>
          <w:sz w:val="22"/>
          <w:szCs w:val="22"/>
        </w:rPr>
        <w:t>p</w:t>
      </w:r>
      <w:r>
        <w:rPr>
          <w:rFonts w:ascii="Georgia" w:eastAsia="Georgia" w:hAnsi="Georgia" w:cs="Georgia"/>
          <w:spacing w:val="-2"/>
          <w:sz w:val="22"/>
          <w:szCs w:val="22"/>
        </w:rPr>
        <w:t>t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pacing w:val="-1"/>
          <w:sz w:val="22"/>
          <w:szCs w:val="22"/>
        </w:rPr>
        <w:t>n</w:t>
      </w:r>
      <w:r>
        <w:rPr>
          <w:rFonts w:ascii="Georgia" w:eastAsia="Georgia" w:hAnsi="Georgia" w:cs="Georgia"/>
          <w:spacing w:val="3"/>
          <w:sz w:val="22"/>
          <w:szCs w:val="22"/>
        </w:rPr>
        <w:t>)</w:t>
      </w:r>
      <w:r>
        <w:rPr>
          <w:rFonts w:ascii="Georgia" w:eastAsia="Georgia" w:hAnsi="Georgia" w:cs="Georgia"/>
          <w:sz w:val="22"/>
          <w:szCs w:val="22"/>
        </w:rPr>
        <w:t>.</w:t>
      </w:r>
      <w:r>
        <w:rPr>
          <w:rFonts w:ascii="Georgia" w:eastAsia="Georgia" w:hAnsi="Georgia" w:cs="Georgia"/>
          <w:spacing w:val="34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3"/>
          <w:sz w:val="22"/>
          <w:szCs w:val="22"/>
        </w:rPr>
        <w:t>C</w:t>
      </w:r>
      <w:r>
        <w:rPr>
          <w:rFonts w:ascii="Georgia" w:eastAsia="Georgia" w:hAnsi="Georgia" w:cs="Georgia"/>
          <w:spacing w:val="1"/>
          <w:sz w:val="22"/>
          <w:szCs w:val="22"/>
        </w:rPr>
        <w:t>h</w:t>
      </w:r>
      <w:r>
        <w:rPr>
          <w:rFonts w:ascii="Georgia" w:eastAsia="Georgia" w:hAnsi="Georgia" w:cs="Georgia"/>
          <w:spacing w:val="-1"/>
          <w:sz w:val="22"/>
          <w:szCs w:val="22"/>
        </w:rPr>
        <w:t>o</w:t>
      </w:r>
      <w:r>
        <w:rPr>
          <w:rFonts w:ascii="Georgia" w:eastAsia="Georgia" w:hAnsi="Georgia" w:cs="Georgia"/>
          <w:spacing w:val="1"/>
          <w:sz w:val="22"/>
          <w:szCs w:val="22"/>
        </w:rPr>
        <w:t>s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3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wh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pacing w:val="1"/>
          <w:sz w:val="22"/>
          <w:szCs w:val="22"/>
        </w:rPr>
        <w:t>r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3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1"/>
          <w:sz w:val="22"/>
          <w:szCs w:val="22"/>
        </w:rPr>
        <w:t>y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>u</w:t>
      </w:r>
      <w:r>
        <w:rPr>
          <w:rFonts w:ascii="Georgia" w:eastAsia="Georgia" w:hAnsi="Georgia" w:cs="Georgia"/>
          <w:spacing w:val="3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w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-2"/>
          <w:sz w:val="22"/>
          <w:szCs w:val="22"/>
        </w:rPr>
        <w:t>s</w:t>
      </w:r>
      <w:r>
        <w:rPr>
          <w:rFonts w:ascii="Georgia" w:eastAsia="Georgia" w:hAnsi="Georgia" w:cs="Georgia"/>
          <w:sz w:val="22"/>
          <w:szCs w:val="22"/>
        </w:rPr>
        <w:t>h</w:t>
      </w:r>
      <w:r>
        <w:rPr>
          <w:rFonts w:ascii="Georgia" w:eastAsia="Georgia" w:hAnsi="Georgia" w:cs="Georgia"/>
          <w:spacing w:val="34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sz w:val="22"/>
          <w:szCs w:val="22"/>
        </w:rPr>
        <w:t xml:space="preserve">o </w:t>
      </w:r>
      <w:r>
        <w:rPr>
          <w:rFonts w:ascii="Georgia" w:eastAsia="Georgia" w:hAnsi="Georgia" w:cs="Georgia"/>
          <w:spacing w:val="1"/>
          <w:sz w:val="22"/>
          <w:szCs w:val="22"/>
        </w:rPr>
        <w:t>s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pacing w:val="1"/>
          <w:sz w:val="22"/>
          <w:szCs w:val="22"/>
        </w:rPr>
        <w:t>v</w:t>
      </w:r>
      <w:r>
        <w:rPr>
          <w:rFonts w:ascii="Georgia" w:eastAsia="Georgia" w:hAnsi="Georgia" w:cs="Georgia"/>
          <w:sz w:val="22"/>
          <w:szCs w:val="22"/>
        </w:rPr>
        <w:t xml:space="preserve">e </w:t>
      </w:r>
      <w:r>
        <w:rPr>
          <w:rFonts w:ascii="Georgia" w:eastAsia="Georgia" w:hAnsi="Georgia" w:cs="Georgia"/>
          <w:spacing w:val="-1"/>
          <w:sz w:val="22"/>
          <w:szCs w:val="22"/>
        </w:rPr>
        <w:t>y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>ur fi</w:t>
      </w:r>
      <w:r>
        <w:rPr>
          <w:rFonts w:ascii="Georgia" w:eastAsia="Georgia" w:hAnsi="Georgia" w:cs="Georgia"/>
          <w:spacing w:val="-1"/>
          <w:sz w:val="22"/>
          <w:szCs w:val="22"/>
        </w:rPr>
        <w:t>l</w:t>
      </w:r>
      <w:r>
        <w:rPr>
          <w:rFonts w:ascii="Georgia" w:eastAsia="Georgia" w:hAnsi="Georgia" w:cs="Georgia"/>
          <w:sz w:val="22"/>
          <w:szCs w:val="22"/>
        </w:rPr>
        <w:t xml:space="preserve">e </w:t>
      </w:r>
      <w:r>
        <w:rPr>
          <w:rFonts w:ascii="Georgia" w:eastAsia="Georgia" w:hAnsi="Georgia" w:cs="Georgia"/>
          <w:spacing w:val="-1"/>
          <w:sz w:val="22"/>
          <w:szCs w:val="22"/>
        </w:rPr>
        <w:t>an</w:t>
      </w:r>
      <w:r>
        <w:rPr>
          <w:rFonts w:ascii="Georgia" w:eastAsia="Georgia" w:hAnsi="Georgia" w:cs="Georgia"/>
          <w:sz w:val="22"/>
          <w:szCs w:val="22"/>
        </w:rPr>
        <w:t>d</w:t>
      </w:r>
      <w:r>
        <w:rPr>
          <w:rFonts w:ascii="Georgia" w:eastAsia="Georgia" w:hAnsi="Georgia" w:cs="Georgia"/>
          <w:spacing w:val="2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gi</w:t>
      </w:r>
      <w:r>
        <w:rPr>
          <w:rFonts w:ascii="Georgia" w:eastAsia="Georgia" w:hAnsi="Georgia" w:cs="Georgia"/>
          <w:spacing w:val="1"/>
          <w:sz w:val="22"/>
          <w:szCs w:val="22"/>
        </w:rPr>
        <w:t>v</w:t>
      </w:r>
      <w:r>
        <w:rPr>
          <w:rFonts w:ascii="Georgia" w:eastAsia="Georgia" w:hAnsi="Georgia" w:cs="Georgia"/>
          <w:sz w:val="22"/>
          <w:szCs w:val="22"/>
        </w:rPr>
        <w:t xml:space="preserve">e </w:t>
      </w:r>
      <w:r>
        <w:rPr>
          <w:rFonts w:ascii="Georgia" w:eastAsia="Georgia" w:hAnsi="Georgia" w:cs="Georgia"/>
          <w:spacing w:val="-2"/>
          <w:sz w:val="22"/>
          <w:szCs w:val="22"/>
        </w:rPr>
        <w:t>t</w:t>
      </w:r>
      <w:r>
        <w:rPr>
          <w:rFonts w:ascii="Georgia" w:eastAsia="Georgia" w:hAnsi="Georgia" w:cs="Georgia"/>
          <w:spacing w:val="1"/>
          <w:sz w:val="22"/>
          <w:szCs w:val="22"/>
        </w:rPr>
        <w:t>h</w:t>
      </w:r>
      <w:r>
        <w:rPr>
          <w:rFonts w:ascii="Georgia" w:eastAsia="Georgia" w:hAnsi="Georgia" w:cs="Georgia"/>
          <w:sz w:val="22"/>
          <w:szCs w:val="22"/>
        </w:rPr>
        <w:t xml:space="preserve">e 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>u</w:t>
      </w:r>
      <w:r>
        <w:rPr>
          <w:rFonts w:ascii="Georgia" w:eastAsia="Georgia" w:hAnsi="Georgia" w:cs="Georgia"/>
          <w:spacing w:val="-2"/>
          <w:sz w:val="22"/>
          <w:szCs w:val="22"/>
        </w:rPr>
        <w:t>t</w:t>
      </w:r>
      <w:r>
        <w:rPr>
          <w:rFonts w:ascii="Georgia" w:eastAsia="Georgia" w:hAnsi="Georgia" w:cs="Georgia"/>
          <w:spacing w:val="1"/>
          <w:sz w:val="22"/>
          <w:szCs w:val="22"/>
        </w:rPr>
        <w:t>p</w:t>
      </w:r>
      <w:r>
        <w:rPr>
          <w:rFonts w:ascii="Georgia" w:eastAsia="Georgia" w:hAnsi="Georgia" w:cs="Georgia"/>
          <w:spacing w:val="-2"/>
          <w:sz w:val="22"/>
          <w:szCs w:val="22"/>
        </w:rPr>
        <w:t>u</w:t>
      </w:r>
      <w:r>
        <w:rPr>
          <w:rFonts w:ascii="Georgia" w:eastAsia="Georgia" w:hAnsi="Georgia" w:cs="Georgia"/>
          <w:sz w:val="22"/>
          <w:szCs w:val="22"/>
        </w:rPr>
        <w:t>t</w:t>
      </w:r>
      <w:r>
        <w:rPr>
          <w:rFonts w:ascii="Georgia" w:eastAsia="Georgia" w:hAnsi="Georgia" w:cs="Georgia"/>
          <w:spacing w:val="2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im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z w:val="22"/>
          <w:szCs w:val="22"/>
        </w:rPr>
        <w:t xml:space="preserve">ge 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z w:val="22"/>
          <w:szCs w:val="22"/>
        </w:rPr>
        <w:t>n</w:t>
      </w:r>
      <w:r>
        <w:rPr>
          <w:rFonts w:ascii="Georgia" w:eastAsia="Georgia" w:hAnsi="Georgia" w:cs="Georgia"/>
          <w:spacing w:val="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pacing w:val="1"/>
          <w:sz w:val="22"/>
          <w:szCs w:val="22"/>
        </w:rPr>
        <w:t>p</w:t>
      </w:r>
      <w:r>
        <w:rPr>
          <w:rFonts w:ascii="Georgia" w:eastAsia="Georgia" w:hAnsi="Georgia" w:cs="Georgia"/>
          <w:spacing w:val="-1"/>
          <w:sz w:val="22"/>
          <w:szCs w:val="22"/>
        </w:rPr>
        <w:t>p</w:t>
      </w:r>
      <w:r>
        <w:rPr>
          <w:rFonts w:ascii="Georgia" w:eastAsia="Georgia" w:hAnsi="Georgia" w:cs="Georgia"/>
          <w:spacing w:val="1"/>
          <w:sz w:val="22"/>
          <w:szCs w:val="22"/>
        </w:rPr>
        <w:t>r</w:t>
      </w:r>
      <w:r>
        <w:rPr>
          <w:rFonts w:ascii="Georgia" w:eastAsia="Georgia" w:hAnsi="Georgia" w:cs="Georgia"/>
          <w:spacing w:val="-1"/>
          <w:sz w:val="22"/>
          <w:szCs w:val="22"/>
        </w:rPr>
        <w:t>o</w:t>
      </w:r>
      <w:r>
        <w:rPr>
          <w:rFonts w:ascii="Georgia" w:eastAsia="Georgia" w:hAnsi="Georgia" w:cs="Georgia"/>
          <w:spacing w:val="1"/>
          <w:sz w:val="22"/>
          <w:szCs w:val="22"/>
        </w:rPr>
        <w:t>p</w:t>
      </w:r>
      <w:r>
        <w:rPr>
          <w:rFonts w:ascii="Georgia" w:eastAsia="Georgia" w:hAnsi="Georgia" w:cs="Georgia"/>
          <w:spacing w:val="2"/>
          <w:sz w:val="22"/>
          <w:szCs w:val="22"/>
        </w:rPr>
        <w:t>r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sz w:val="22"/>
          <w:szCs w:val="22"/>
        </w:rPr>
        <w:t xml:space="preserve">e </w:t>
      </w:r>
      <w:r>
        <w:rPr>
          <w:rFonts w:ascii="Georgia" w:eastAsia="Georgia" w:hAnsi="Georgia" w:cs="Georgia"/>
          <w:spacing w:val="-1"/>
          <w:sz w:val="22"/>
          <w:szCs w:val="22"/>
        </w:rPr>
        <w:t>na</w:t>
      </w:r>
      <w:r>
        <w:rPr>
          <w:rFonts w:ascii="Georgia" w:eastAsia="Georgia" w:hAnsi="Georgia" w:cs="Georgia"/>
          <w:sz w:val="22"/>
          <w:szCs w:val="22"/>
        </w:rPr>
        <w:t>m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.</w:t>
      </w:r>
      <w:r>
        <w:rPr>
          <w:rFonts w:ascii="Georgia" w:eastAsia="Georgia" w:hAnsi="Georgia" w:cs="Georgia"/>
          <w:spacing w:val="2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C</w:t>
      </w:r>
      <w:r>
        <w:rPr>
          <w:rFonts w:ascii="Georgia" w:eastAsia="Georgia" w:hAnsi="Georgia" w:cs="Georgia"/>
          <w:spacing w:val="-1"/>
          <w:sz w:val="22"/>
          <w:szCs w:val="22"/>
        </w:rPr>
        <w:t>l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1"/>
          <w:sz w:val="22"/>
          <w:szCs w:val="22"/>
        </w:rPr>
        <w:t>c</w:t>
      </w:r>
      <w:r>
        <w:rPr>
          <w:rFonts w:ascii="Georgia" w:eastAsia="Georgia" w:hAnsi="Georgia" w:cs="Georgia"/>
          <w:sz w:val="22"/>
          <w:szCs w:val="22"/>
        </w:rPr>
        <w:t>k</w:t>
      </w:r>
      <w:r>
        <w:rPr>
          <w:rFonts w:ascii="Georgia" w:eastAsia="Georgia" w:hAnsi="Georgia" w:cs="Georgia"/>
          <w:spacing w:val="16"/>
          <w:sz w:val="22"/>
          <w:szCs w:val="22"/>
        </w:rPr>
        <w:t xml:space="preserve"> </w:t>
      </w:r>
      <w:r>
        <w:rPr>
          <w:rFonts w:ascii="Georgia" w:eastAsia="Georgia" w:hAnsi="Georgia" w:cs="Georgia"/>
          <w:b/>
          <w:spacing w:val="-1"/>
          <w:sz w:val="22"/>
          <w:szCs w:val="22"/>
        </w:rPr>
        <w:t>O</w:t>
      </w:r>
      <w:r>
        <w:rPr>
          <w:rFonts w:ascii="Georgia" w:eastAsia="Georgia" w:hAnsi="Georgia" w:cs="Georgia"/>
          <w:b/>
          <w:sz w:val="22"/>
          <w:szCs w:val="22"/>
        </w:rPr>
        <w:t>K.</w:t>
      </w:r>
      <w:r>
        <w:rPr>
          <w:rFonts w:ascii="Georgia" w:eastAsia="Georgia" w:hAnsi="Georgia" w:cs="Georgia"/>
          <w:b/>
          <w:spacing w:val="13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Yo</w:t>
      </w:r>
      <w:r>
        <w:rPr>
          <w:rFonts w:ascii="Georgia" w:eastAsia="Georgia" w:hAnsi="Georgia" w:cs="Georgia"/>
          <w:spacing w:val="-2"/>
          <w:sz w:val="22"/>
          <w:szCs w:val="22"/>
        </w:rPr>
        <w:t>u</w:t>
      </w:r>
      <w:r>
        <w:rPr>
          <w:rFonts w:ascii="Georgia" w:eastAsia="Georgia" w:hAnsi="Georgia" w:cs="Georgia"/>
          <w:sz w:val="22"/>
          <w:szCs w:val="22"/>
        </w:rPr>
        <w:t xml:space="preserve">r </w:t>
      </w:r>
      <w:r>
        <w:rPr>
          <w:rFonts w:ascii="Georgia" w:eastAsia="Georgia" w:hAnsi="Georgia" w:cs="Georgia"/>
          <w:spacing w:val="1"/>
          <w:sz w:val="22"/>
          <w:szCs w:val="22"/>
        </w:rPr>
        <w:t>r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pacing w:val="1"/>
          <w:sz w:val="22"/>
          <w:szCs w:val="22"/>
        </w:rPr>
        <w:t>ct</w:t>
      </w:r>
      <w:r>
        <w:rPr>
          <w:rFonts w:ascii="Georgia" w:eastAsia="Georgia" w:hAnsi="Georgia" w:cs="Georgia"/>
          <w:sz w:val="22"/>
          <w:szCs w:val="22"/>
        </w:rPr>
        <w:t>ifi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 xml:space="preserve">d </w:t>
      </w:r>
      <w:r>
        <w:rPr>
          <w:rFonts w:ascii="Georgia" w:eastAsia="Georgia" w:hAnsi="Georgia" w:cs="Georgia"/>
          <w:spacing w:val="-2"/>
          <w:sz w:val="22"/>
          <w:szCs w:val="22"/>
        </w:rPr>
        <w:t>i</w:t>
      </w:r>
      <w:r>
        <w:rPr>
          <w:rFonts w:ascii="Georgia" w:eastAsia="Georgia" w:hAnsi="Georgia" w:cs="Georgia"/>
          <w:sz w:val="22"/>
          <w:szCs w:val="22"/>
        </w:rPr>
        <w:t>m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z w:val="22"/>
          <w:szCs w:val="22"/>
        </w:rPr>
        <w:t>ge</w:t>
      </w:r>
      <w:r>
        <w:rPr>
          <w:rFonts w:ascii="Georgia" w:eastAsia="Georgia" w:hAnsi="Georgia" w:cs="Georgia"/>
          <w:spacing w:val="-2"/>
          <w:sz w:val="22"/>
          <w:szCs w:val="22"/>
        </w:rPr>
        <w:t xml:space="preserve"> </w:t>
      </w:r>
      <w:proofErr w:type="gramStart"/>
      <w:r>
        <w:rPr>
          <w:rFonts w:ascii="Georgia" w:eastAsia="Georgia" w:hAnsi="Georgia" w:cs="Georgia"/>
          <w:spacing w:val="1"/>
          <w:sz w:val="22"/>
          <w:szCs w:val="22"/>
        </w:rPr>
        <w:t>w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-1"/>
          <w:sz w:val="22"/>
          <w:szCs w:val="22"/>
        </w:rPr>
        <w:t>l</w:t>
      </w:r>
      <w:r>
        <w:rPr>
          <w:rFonts w:ascii="Georgia" w:eastAsia="Georgia" w:hAnsi="Georgia" w:cs="Georgia"/>
          <w:sz w:val="22"/>
          <w:szCs w:val="22"/>
        </w:rPr>
        <w:t>l</w:t>
      </w:r>
      <w:r>
        <w:rPr>
          <w:rFonts w:ascii="Georgia" w:eastAsia="Georgia" w:hAnsi="Georgia" w:cs="Georgia"/>
          <w:spacing w:val="-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b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-1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d</w:t>
      </w:r>
      <w:r>
        <w:rPr>
          <w:rFonts w:ascii="Georgia" w:eastAsia="Georgia" w:hAnsi="Georgia" w:cs="Georgia"/>
          <w:spacing w:val="-2"/>
          <w:sz w:val="22"/>
          <w:szCs w:val="22"/>
        </w:rPr>
        <w:t>i</w:t>
      </w:r>
      <w:r>
        <w:rPr>
          <w:rFonts w:ascii="Georgia" w:eastAsia="Georgia" w:hAnsi="Georgia" w:cs="Georgia"/>
          <w:spacing w:val="1"/>
          <w:sz w:val="22"/>
          <w:szCs w:val="22"/>
        </w:rPr>
        <w:t>sp</w:t>
      </w:r>
      <w:r>
        <w:rPr>
          <w:rFonts w:ascii="Georgia" w:eastAsia="Georgia" w:hAnsi="Georgia" w:cs="Georgia"/>
          <w:spacing w:val="-1"/>
          <w:sz w:val="22"/>
          <w:szCs w:val="22"/>
        </w:rPr>
        <w:t>laye</w:t>
      </w:r>
      <w:r>
        <w:rPr>
          <w:rFonts w:ascii="Georgia" w:eastAsia="Georgia" w:hAnsi="Georgia" w:cs="Georgia"/>
          <w:sz w:val="22"/>
          <w:szCs w:val="22"/>
        </w:rPr>
        <w:t>d</w:t>
      </w:r>
      <w:proofErr w:type="gramEnd"/>
      <w:r>
        <w:rPr>
          <w:rFonts w:ascii="Georgia" w:eastAsia="Georgia" w:hAnsi="Georgia" w:cs="Georgia"/>
          <w:sz w:val="22"/>
          <w:szCs w:val="22"/>
        </w:rPr>
        <w:t xml:space="preserve"> in</w:t>
      </w:r>
      <w:r>
        <w:rPr>
          <w:rFonts w:ascii="Georgia" w:eastAsia="Georgia" w:hAnsi="Georgia" w:cs="Georgia"/>
          <w:spacing w:val="-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th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-1"/>
          <w:sz w:val="22"/>
          <w:szCs w:val="22"/>
        </w:rPr>
        <w:t xml:space="preserve"> a</w:t>
      </w:r>
      <w:r>
        <w:rPr>
          <w:rFonts w:ascii="Georgia" w:eastAsia="Georgia" w:hAnsi="Georgia" w:cs="Georgia"/>
          <w:spacing w:val="1"/>
          <w:sz w:val="22"/>
          <w:szCs w:val="22"/>
        </w:rPr>
        <w:t>v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-1"/>
          <w:sz w:val="22"/>
          <w:szCs w:val="22"/>
        </w:rPr>
        <w:t>la</w:t>
      </w:r>
      <w:r>
        <w:rPr>
          <w:rFonts w:ascii="Georgia" w:eastAsia="Georgia" w:hAnsi="Georgia" w:cs="Georgia"/>
          <w:spacing w:val="1"/>
          <w:sz w:val="22"/>
          <w:szCs w:val="22"/>
        </w:rPr>
        <w:t>b</w:t>
      </w:r>
      <w:r>
        <w:rPr>
          <w:rFonts w:ascii="Georgia" w:eastAsia="Georgia" w:hAnsi="Georgia" w:cs="Georgia"/>
          <w:spacing w:val="-1"/>
          <w:sz w:val="22"/>
          <w:szCs w:val="22"/>
        </w:rPr>
        <w:t>l</w:t>
      </w:r>
      <w:r>
        <w:rPr>
          <w:rFonts w:ascii="Georgia" w:eastAsia="Georgia" w:hAnsi="Georgia" w:cs="Georgia"/>
          <w:sz w:val="22"/>
          <w:szCs w:val="22"/>
        </w:rPr>
        <w:t xml:space="preserve">e </w:t>
      </w:r>
      <w:r>
        <w:rPr>
          <w:rFonts w:ascii="Georgia" w:eastAsia="Georgia" w:hAnsi="Georgia" w:cs="Georgia"/>
          <w:spacing w:val="-1"/>
          <w:sz w:val="22"/>
          <w:szCs w:val="22"/>
        </w:rPr>
        <w:t>ban</w:t>
      </w:r>
      <w:r>
        <w:rPr>
          <w:rFonts w:ascii="Georgia" w:eastAsia="Georgia" w:hAnsi="Georgia" w:cs="Georgia"/>
          <w:sz w:val="22"/>
          <w:szCs w:val="22"/>
        </w:rPr>
        <w:t>ds di</w:t>
      </w:r>
      <w:r>
        <w:rPr>
          <w:rFonts w:ascii="Georgia" w:eastAsia="Georgia" w:hAnsi="Georgia" w:cs="Georgia"/>
          <w:spacing w:val="-1"/>
          <w:sz w:val="22"/>
          <w:szCs w:val="22"/>
        </w:rPr>
        <w:t>al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pacing w:val="-2"/>
          <w:sz w:val="22"/>
          <w:szCs w:val="22"/>
        </w:rPr>
        <w:t>g</w:t>
      </w:r>
      <w:r>
        <w:rPr>
          <w:rFonts w:ascii="Georgia" w:eastAsia="Georgia" w:hAnsi="Georgia" w:cs="Georgia"/>
          <w:sz w:val="22"/>
          <w:szCs w:val="22"/>
        </w:rPr>
        <w:t>ue</w:t>
      </w:r>
      <w:r>
        <w:rPr>
          <w:rFonts w:ascii="Georgia" w:eastAsia="Georgia" w:hAnsi="Georgia" w:cs="Georgia"/>
          <w:spacing w:val="-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bo</w:t>
      </w:r>
      <w:r>
        <w:rPr>
          <w:rFonts w:ascii="Georgia" w:eastAsia="Georgia" w:hAnsi="Georgia" w:cs="Georgia"/>
          <w:spacing w:val="-1"/>
          <w:sz w:val="22"/>
          <w:szCs w:val="22"/>
        </w:rPr>
        <w:t>x</w:t>
      </w:r>
      <w:r>
        <w:rPr>
          <w:rFonts w:ascii="Georgia" w:eastAsia="Georgia" w:hAnsi="Georgia" w:cs="Georgia"/>
          <w:sz w:val="22"/>
          <w:szCs w:val="22"/>
        </w:rPr>
        <w:t>.</w:t>
      </w:r>
    </w:p>
    <w:p w:rsidR="00C818BC" w:rsidRDefault="00C818BC">
      <w:pPr>
        <w:spacing w:before="9" w:line="240" w:lineRule="exact"/>
        <w:rPr>
          <w:sz w:val="24"/>
          <w:szCs w:val="24"/>
        </w:rPr>
      </w:pPr>
    </w:p>
    <w:p w:rsidR="00C818BC" w:rsidRDefault="00E90B52">
      <w:pPr>
        <w:ind w:left="120"/>
        <w:rPr>
          <w:rFonts w:ascii="Georgia" w:eastAsia="Georgia" w:hAnsi="Georgia" w:cs="Georgia"/>
          <w:sz w:val="22"/>
          <w:szCs w:val="22"/>
        </w:rPr>
      </w:pPr>
      <w:r>
        <w:rPr>
          <w:rFonts w:ascii="Georgia" w:eastAsia="Georgia" w:hAnsi="Georgia" w:cs="Georgia"/>
          <w:sz w:val="22"/>
          <w:szCs w:val="22"/>
        </w:rPr>
        <w:t xml:space="preserve">4.  </w:t>
      </w:r>
      <w:r>
        <w:rPr>
          <w:rFonts w:ascii="Georgia" w:eastAsia="Georgia" w:hAnsi="Georgia" w:cs="Georgia"/>
          <w:spacing w:val="17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1"/>
          <w:sz w:val="22"/>
          <w:szCs w:val="22"/>
        </w:rPr>
        <w:t>O</w:t>
      </w:r>
      <w:r>
        <w:rPr>
          <w:rFonts w:ascii="Georgia" w:eastAsia="Georgia" w:hAnsi="Georgia" w:cs="Georgia"/>
          <w:spacing w:val="1"/>
          <w:sz w:val="22"/>
          <w:szCs w:val="22"/>
        </w:rPr>
        <w:t>p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n</w:t>
      </w:r>
      <w:r>
        <w:rPr>
          <w:rFonts w:ascii="Georgia" w:eastAsia="Georgia" w:hAnsi="Georgia" w:cs="Georgia"/>
          <w:spacing w:val="4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th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4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2"/>
          <w:sz w:val="22"/>
          <w:szCs w:val="22"/>
        </w:rPr>
        <w:t>i</w:t>
      </w:r>
      <w:r>
        <w:rPr>
          <w:rFonts w:ascii="Georgia" w:eastAsia="Georgia" w:hAnsi="Georgia" w:cs="Georgia"/>
          <w:sz w:val="22"/>
          <w:szCs w:val="22"/>
        </w:rPr>
        <w:t>m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z w:val="22"/>
          <w:szCs w:val="22"/>
        </w:rPr>
        <w:t>ge</w:t>
      </w:r>
      <w:r>
        <w:rPr>
          <w:rFonts w:ascii="Georgia" w:eastAsia="Georgia" w:hAnsi="Georgia" w:cs="Georgia"/>
          <w:spacing w:val="42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in</w:t>
      </w:r>
      <w:r>
        <w:rPr>
          <w:rFonts w:ascii="Georgia" w:eastAsia="Georgia" w:hAnsi="Georgia" w:cs="Georgia"/>
          <w:spacing w:val="42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a</w:t>
      </w:r>
      <w:r>
        <w:rPr>
          <w:rFonts w:ascii="Georgia" w:eastAsia="Georgia" w:hAnsi="Georgia" w:cs="Georgia"/>
          <w:spacing w:val="4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1"/>
          <w:sz w:val="22"/>
          <w:szCs w:val="22"/>
        </w:rPr>
        <w:t>ne</w:t>
      </w:r>
      <w:r>
        <w:rPr>
          <w:rFonts w:ascii="Georgia" w:eastAsia="Georgia" w:hAnsi="Georgia" w:cs="Georgia"/>
          <w:sz w:val="22"/>
          <w:szCs w:val="22"/>
        </w:rPr>
        <w:t>w</w:t>
      </w:r>
      <w:r>
        <w:rPr>
          <w:rFonts w:ascii="Georgia" w:eastAsia="Georgia" w:hAnsi="Georgia" w:cs="Georgia"/>
          <w:spacing w:val="43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d</w:t>
      </w:r>
      <w:r>
        <w:rPr>
          <w:rFonts w:ascii="Georgia" w:eastAsia="Georgia" w:hAnsi="Georgia" w:cs="Georgia"/>
          <w:spacing w:val="-2"/>
          <w:sz w:val="22"/>
          <w:szCs w:val="22"/>
        </w:rPr>
        <w:t>i</w:t>
      </w:r>
      <w:r>
        <w:rPr>
          <w:rFonts w:ascii="Georgia" w:eastAsia="Georgia" w:hAnsi="Georgia" w:cs="Georgia"/>
          <w:spacing w:val="1"/>
          <w:sz w:val="22"/>
          <w:szCs w:val="22"/>
        </w:rPr>
        <w:t>sp</w:t>
      </w:r>
      <w:r>
        <w:rPr>
          <w:rFonts w:ascii="Georgia" w:eastAsia="Georgia" w:hAnsi="Georgia" w:cs="Georgia"/>
          <w:spacing w:val="-1"/>
          <w:sz w:val="22"/>
          <w:szCs w:val="22"/>
        </w:rPr>
        <w:t>la</w:t>
      </w:r>
      <w:r>
        <w:rPr>
          <w:rFonts w:ascii="Georgia" w:eastAsia="Georgia" w:hAnsi="Georgia" w:cs="Georgia"/>
          <w:sz w:val="22"/>
          <w:szCs w:val="22"/>
        </w:rPr>
        <w:t>y</w:t>
      </w:r>
      <w:r>
        <w:rPr>
          <w:rFonts w:ascii="Georgia" w:eastAsia="Georgia" w:hAnsi="Georgia" w:cs="Georgia"/>
          <w:spacing w:val="4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1"/>
          <w:sz w:val="22"/>
          <w:szCs w:val="22"/>
        </w:rPr>
        <w:t>an</w:t>
      </w:r>
      <w:r>
        <w:rPr>
          <w:rFonts w:ascii="Georgia" w:eastAsia="Georgia" w:hAnsi="Georgia" w:cs="Georgia"/>
          <w:sz w:val="22"/>
          <w:szCs w:val="22"/>
        </w:rPr>
        <w:t>d</w:t>
      </w:r>
      <w:r>
        <w:rPr>
          <w:rFonts w:ascii="Georgia" w:eastAsia="Georgia" w:hAnsi="Georgia" w:cs="Georgia"/>
          <w:spacing w:val="4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co</w:t>
      </w:r>
      <w:r>
        <w:rPr>
          <w:rFonts w:ascii="Georgia" w:eastAsia="Georgia" w:hAnsi="Georgia" w:cs="Georgia"/>
          <w:spacing w:val="-2"/>
          <w:sz w:val="22"/>
          <w:szCs w:val="22"/>
        </w:rPr>
        <w:t>m</w:t>
      </w:r>
      <w:r>
        <w:rPr>
          <w:rFonts w:ascii="Georgia" w:eastAsia="Georgia" w:hAnsi="Georgia" w:cs="Georgia"/>
          <w:spacing w:val="1"/>
          <w:sz w:val="22"/>
          <w:szCs w:val="22"/>
        </w:rPr>
        <w:t>p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pacing w:val="1"/>
          <w:sz w:val="22"/>
          <w:szCs w:val="22"/>
        </w:rPr>
        <w:t>r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39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it</w:t>
      </w:r>
      <w:r>
        <w:rPr>
          <w:rFonts w:ascii="Georgia" w:eastAsia="Georgia" w:hAnsi="Georgia" w:cs="Georgia"/>
          <w:spacing w:val="43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w</w:t>
      </w:r>
      <w:r>
        <w:rPr>
          <w:rFonts w:ascii="Georgia" w:eastAsia="Georgia" w:hAnsi="Georgia" w:cs="Georgia"/>
          <w:spacing w:val="-2"/>
          <w:sz w:val="22"/>
          <w:szCs w:val="22"/>
        </w:rPr>
        <w:t>i</w:t>
      </w:r>
      <w:r>
        <w:rPr>
          <w:rFonts w:ascii="Georgia" w:eastAsia="Georgia" w:hAnsi="Georgia" w:cs="Georgia"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sz w:val="22"/>
          <w:szCs w:val="22"/>
        </w:rPr>
        <w:t>h</w:t>
      </w:r>
      <w:r>
        <w:rPr>
          <w:rFonts w:ascii="Georgia" w:eastAsia="Georgia" w:hAnsi="Georgia" w:cs="Georgia"/>
          <w:spacing w:val="43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2"/>
          <w:sz w:val="22"/>
          <w:szCs w:val="22"/>
        </w:rPr>
        <w:t>t</w:t>
      </w:r>
      <w:r>
        <w:rPr>
          <w:rFonts w:ascii="Georgia" w:eastAsia="Georgia" w:hAnsi="Georgia" w:cs="Georgia"/>
          <w:spacing w:val="1"/>
          <w:sz w:val="22"/>
          <w:szCs w:val="22"/>
        </w:rPr>
        <w:t>h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42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u</w:t>
      </w:r>
      <w:r>
        <w:rPr>
          <w:rFonts w:ascii="Georgia" w:eastAsia="Georgia" w:hAnsi="Georgia" w:cs="Georgia"/>
          <w:spacing w:val="-1"/>
          <w:sz w:val="22"/>
          <w:szCs w:val="22"/>
        </w:rPr>
        <w:t>n-</w:t>
      </w:r>
      <w:r>
        <w:rPr>
          <w:rFonts w:ascii="Georgia" w:eastAsia="Georgia" w:hAnsi="Georgia" w:cs="Georgia"/>
          <w:spacing w:val="1"/>
          <w:sz w:val="22"/>
          <w:szCs w:val="22"/>
        </w:rPr>
        <w:t>r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pacing w:val="1"/>
          <w:sz w:val="22"/>
          <w:szCs w:val="22"/>
        </w:rPr>
        <w:t>ct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-2"/>
          <w:sz w:val="22"/>
          <w:szCs w:val="22"/>
        </w:rPr>
        <w:t>f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d</w:t>
      </w:r>
      <w:r>
        <w:rPr>
          <w:rFonts w:ascii="Georgia" w:eastAsia="Georgia" w:hAnsi="Georgia" w:cs="Georgia"/>
          <w:spacing w:val="41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im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z w:val="22"/>
          <w:szCs w:val="22"/>
        </w:rPr>
        <w:t>g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.</w:t>
      </w:r>
    </w:p>
    <w:p w:rsidR="00C818BC" w:rsidRDefault="00E90B52">
      <w:pPr>
        <w:spacing w:before="1" w:line="240" w:lineRule="exact"/>
        <w:ind w:left="480" w:right="75"/>
        <w:rPr>
          <w:rFonts w:ascii="Georgia" w:eastAsia="Georgia" w:hAnsi="Georgia" w:cs="Georgia"/>
          <w:sz w:val="22"/>
          <w:szCs w:val="22"/>
        </w:rPr>
      </w:pPr>
      <w:r>
        <w:rPr>
          <w:rFonts w:ascii="Georgia" w:eastAsia="Georgia" w:hAnsi="Georgia" w:cs="Georgia"/>
          <w:spacing w:val="-1"/>
          <w:sz w:val="22"/>
          <w:szCs w:val="22"/>
        </w:rPr>
        <w:t>O</w:t>
      </w:r>
      <w:r>
        <w:rPr>
          <w:rFonts w:ascii="Georgia" w:eastAsia="Georgia" w:hAnsi="Georgia" w:cs="Georgia"/>
          <w:spacing w:val="1"/>
          <w:sz w:val="22"/>
          <w:szCs w:val="22"/>
        </w:rPr>
        <w:t>v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pacing w:val="1"/>
          <w:sz w:val="22"/>
          <w:szCs w:val="22"/>
        </w:rPr>
        <w:t>r</w:t>
      </w:r>
      <w:r>
        <w:rPr>
          <w:rFonts w:ascii="Georgia" w:eastAsia="Georgia" w:hAnsi="Georgia" w:cs="Georgia"/>
          <w:spacing w:val="-1"/>
          <w:sz w:val="22"/>
          <w:szCs w:val="22"/>
        </w:rPr>
        <w:t>la</w:t>
      </w:r>
      <w:r>
        <w:rPr>
          <w:rFonts w:ascii="Georgia" w:eastAsia="Georgia" w:hAnsi="Georgia" w:cs="Georgia"/>
          <w:sz w:val="22"/>
          <w:szCs w:val="22"/>
        </w:rPr>
        <w:t>y</w:t>
      </w:r>
      <w:r>
        <w:rPr>
          <w:rFonts w:ascii="Georgia" w:eastAsia="Georgia" w:hAnsi="Georgia" w:cs="Georgia"/>
          <w:spacing w:val="40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th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39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v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pacing w:val="-2"/>
          <w:sz w:val="22"/>
          <w:szCs w:val="22"/>
        </w:rPr>
        <w:t>c</w:t>
      </w:r>
      <w:r>
        <w:rPr>
          <w:rFonts w:ascii="Georgia" w:eastAsia="Georgia" w:hAnsi="Georgia" w:cs="Georgia"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spacing w:val="-1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>r</w:t>
      </w:r>
      <w:r>
        <w:rPr>
          <w:rFonts w:ascii="Georgia" w:eastAsia="Georgia" w:hAnsi="Georgia" w:cs="Georgia"/>
          <w:spacing w:val="4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1"/>
          <w:sz w:val="22"/>
          <w:szCs w:val="22"/>
        </w:rPr>
        <w:t>laye</w:t>
      </w:r>
      <w:r>
        <w:rPr>
          <w:rFonts w:ascii="Georgia" w:eastAsia="Georgia" w:hAnsi="Georgia" w:cs="Georgia"/>
          <w:spacing w:val="1"/>
          <w:sz w:val="22"/>
          <w:szCs w:val="22"/>
        </w:rPr>
        <w:t>r</w:t>
      </w:r>
      <w:r>
        <w:rPr>
          <w:rFonts w:ascii="Georgia" w:eastAsia="Georgia" w:hAnsi="Georgia" w:cs="Georgia"/>
          <w:sz w:val="22"/>
          <w:szCs w:val="22"/>
        </w:rPr>
        <w:t>s</w:t>
      </w:r>
      <w:r>
        <w:rPr>
          <w:rFonts w:ascii="Georgia" w:eastAsia="Georgia" w:hAnsi="Georgia" w:cs="Georgia"/>
          <w:spacing w:val="4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pacing w:val="-1"/>
          <w:sz w:val="22"/>
          <w:szCs w:val="22"/>
        </w:rPr>
        <w:t>n</w:t>
      </w:r>
      <w:r>
        <w:rPr>
          <w:rFonts w:ascii="Georgia" w:eastAsia="Georgia" w:hAnsi="Georgia" w:cs="Georgia"/>
          <w:spacing w:val="-2"/>
          <w:sz w:val="22"/>
          <w:szCs w:val="22"/>
        </w:rPr>
        <w:t>t</w:t>
      </w:r>
      <w:r>
        <w:rPr>
          <w:rFonts w:ascii="Georgia" w:eastAsia="Georgia" w:hAnsi="Georgia" w:cs="Georgia"/>
          <w:sz w:val="22"/>
          <w:szCs w:val="22"/>
        </w:rPr>
        <w:t>o</w:t>
      </w:r>
      <w:r>
        <w:rPr>
          <w:rFonts w:ascii="Georgia" w:eastAsia="Georgia" w:hAnsi="Georgia" w:cs="Georgia"/>
          <w:spacing w:val="4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1"/>
          <w:sz w:val="22"/>
          <w:szCs w:val="22"/>
        </w:rPr>
        <w:t>yo</w:t>
      </w:r>
      <w:r>
        <w:rPr>
          <w:rFonts w:ascii="Georgia" w:eastAsia="Georgia" w:hAnsi="Georgia" w:cs="Georgia"/>
          <w:sz w:val="22"/>
          <w:szCs w:val="22"/>
        </w:rPr>
        <w:t>ur</w:t>
      </w:r>
      <w:r>
        <w:rPr>
          <w:rFonts w:ascii="Georgia" w:eastAsia="Georgia" w:hAnsi="Georgia" w:cs="Georgia"/>
          <w:spacing w:val="39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r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pacing w:val="1"/>
          <w:sz w:val="22"/>
          <w:szCs w:val="22"/>
        </w:rPr>
        <w:t>ct</w:t>
      </w:r>
      <w:r>
        <w:rPr>
          <w:rFonts w:ascii="Georgia" w:eastAsia="Georgia" w:hAnsi="Georgia" w:cs="Georgia"/>
          <w:sz w:val="22"/>
          <w:szCs w:val="22"/>
        </w:rPr>
        <w:t>ifi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d</w:t>
      </w:r>
      <w:r>
        <w:rPr>
          <w:rFonts w:ascii="Georgia" w:eastAsia="Georgia" w:hAnsi="Georgia" w:cs="Georgia"/>
          <w:spacing w:val="39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-2"/>
          <w:sz w:val="22"/>
          <w:szCs w:val="22"/>
        </w:rPr>
        <w:t>m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z w:val="22"/>
          <w:szCs w:val="22"/>
        </w:rPr>
        <w:t>ge</w:t>
      </w:r>
      <w:r>
        <w:rPr>
          <w:rFonts w:ascii="Georgia" w:eastAsia="Georgia" w:hAnsi="Georgia" w:cs="Georgia"/>
          <w:spacing w:val="40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sz w:val="22"/>
          <w:szCs w:val="22"/>
        </w:rPr>
        <w:t>o</w:t>
      </w:r>
      <w:r>
        <w:rPr>
          <w:rFonts w:ascii="Georgia" w:eastAsia="Georgia" w:hAnsi="Georgia" w:cs="Georgia"/>
          <w:spacing w:val="4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s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39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1"/>
          <w:sz w:val="22"/>
          <w:szCs w:val="22"/>
        </w:rPr>
        <w:t>h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>w</w:t>
      </w:r>
      <w:r>
        <w:rPr>
          <w:rFonts w:ascii="Georgia" w:eastAsia="Georgia" w:hAnsi="Georgia" w:cs="Georgia"/>
          <w:spacing w:val="39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w</w:t>
      </w:r>
      <w:r>
        <w:rPr>
          <w:rFonts w:ascii="Georgia" w:eastAsia="Georgia" w:hAnsi="Georgia" w:cs="Georgia"/>
          <w:spacing w:val="-1"/>
          <w:sz w:val="22"/>
          <w:szCs w:val="22"/>
        </w:rPr>
        <w:t>el</w:t>
      </w:r>
      <w:r>
        <w:rPr>
          <w:rFonts w:ascii="Georgia" w:eastAsia="Georgia" w:hAnsi="Georgia" w:cs="Georgia"/>
          <w:sz w:val="22"/>
          <w:szCs w:val="22"/>
        </w:rPr>
        <w:t>l</w:t>
      </w:r>
      <w:r>
        <w:rPr>
          <w:rFonts w:ascii="Georgia" w:eastAsia="Georgia" w:hAnsi="Georgia" w:cs="Georgia"/>
          <w:spacing w:val="40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th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37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v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pacing w:val="1"/>
          <w:sz w:val="22"/>
          <w:szCs w:val="22"/>
        </w:rPr>
        <w:t>c</w:t>
      </w:r>
      <w:r>
        <w:rPr>
          <w:rFonts w:ascii="Georgia" w:eastAsia="Georgia" w:hAnsi="Georgia" w:cs="Georgia"/>
          <w:spacing w:val="-2"/>
          <w:sz w:val="22"/>
          <w:szCs w:val="22"/>
        </w:rPr>
        <w:t>t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 xml:space="preserve">r </w:t>
      </w:r>
      <w:r>
        <w:rPr>
          <w:rFonts w:ascii="Georgia" w:eastAsia="Georgia" w:hAnsi="Georgia" w:cs="Georgia"/>
          <w:spacing w:val="-1"/>
          <w:sz w:val="22"/>
          <w:szCs w:val="22"/>
        </w:rPr>
        <w:t>laye</w:t>
      </w:r>
      <w:r>
        <w:rPr>
          <w:rFonts w:ascii="Georgia" w:eastAsia="Georgia" w:hAnsi="Georgia" w:cs="Georgia"/>
          <w:spacing w:val="1"/>
          <w:sz w:val="22"/>
          <w:szCs w:val="22"/>
        </w:rPr>
        <w:t>r</w:t>
      </w:r>
      <w:r>
        <w:rPr>
          <w:rFonts w:ascii="Georgia" w:eastAsia="Georgia" w:hAnsi="Georgia" w:cs="Georgia"/>
          <w:sz w:val="22"/>
          <w:szCs w:val="22"/>
        </w:rPr>
        <w:t>s</w:t>
      </w:r>
      <w:r>
        <w:rPr>
          <w:rFonts w:ascii="Georgia" w:eastAsia="Georgia" w:hAnsi="Georgia" w:cs="Georgia"/>
          <w:spacing w:val="34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fit</w:t>
      </w:r>
      <w:r>
        <w:rPr>
          <w:rFonts w:ascii="Georgia" w:eastAsia="Georgia" w:hAnsi="Georgia" w:cs="Georgia"/>
          <w:spacing w:val="34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b</w:t>
      </w:r>
      <w:r>
        <w:rPr>
          <w:rFonts w:ascii="Georgia" w:eastAsia="Georgia" w:hAnsi="Georgia" w:cs="Georgia"/>
          <w:sz w:val="22"/>
          <w:szCs w:val="22"/>
        </w:rPr>
        <w:t>y</w:t>
      </w:r>
      <w:r>
        <w:rPr>
          <w:rFonts w:ascii="Georgia" w:eastAsia="Georgia" w:hAnsi="Georgia" w:cs="Georgia"/>
          <w:spacing w:val="33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s</w:t>
      </w:r>
      <w:r>
        <w:rPr>
          <w:rFonts w:ascii="Georgia" w:eastAsia="Georgia" w:hAnsi="Georgia" w:cs="Georgia"/>
          <w:spacing w:val="-1"/>
          <w:sz w:val="22"/>
          <w:szCs w:val="22"/>
        </w:rPr>
        <w:t>ele</w:t>
      </w:r>
      <w:r>
        <w:rPr>
          <w:rFonts w:ascii="Georgia" w:eastAsia="Georgia" w:hAnsi="Georgia" w:cs="Georgia"/>
          <w:spacing w:val="1"/>
          <w:sz w:val="22"/>
          <w:szCs w:val="22"/>
        </w:rPr>
        <w:t>c</w:t>
      </w:r>
      <w:r>
        <w:rPr>
          <w:rFonts w:ascii="Georgia" w:eastAsia="Georgia" w:hAnsi="Georgia" w:cs="Georgia"/>
          <w:spacing w:val="-2"/>
          <w:sz w:val="22"/>
          <w:szCs w:val="22"/>
        </w:rPr>
        <w:t>t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-1"/>
          <w:sz w:val="22"/>
          <w:szCs w:val="22"/>
        </w:rPr>
        <w:t>n</w:t>
      </w:r>
      <w:r>
        <w:rPr>
          <w:rFonts w:ascii="Georgia" w:eastAsia="Georgia" w:hAnsi="Georgia" w:cs="Georgia"/>
          <w:sz w:val="22"/>
          <w:szCs w:val="22"/>
        </w:rPr>
        <w:t>g</w:t>
      </w:r>
      <w:r>
        <w:rPr>
          <w:rFonts w:ascii="Georgia" w:eastAsia="Georgia" w:hAnsi="Georgia" w:cs="Georgia"/>
          <w:spacing w:val="34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2"/>
          <w:sz w:val="22"/>
          <w:szCs w:val="22"/>
        </w:rPr>
        <w:t>t</w:t>
      </w:r>
      <w:r>
        <w:rPr>
          <w:rFonts w:ascii="Georgia" w:eastAsia="Georgia" w:hAnsi="Georgia" w:cs="Georgia"/>
          <w:spacing w:val="-1"/>
          <w:sz w:val="22"/>
          <w:szCs w:val="22"/>
        </w:rPr>
        <w:t>h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3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r</w:t>
      </w:r>
      <w:r>
        <w:rPr>
          <w:rFonts w:ascii="Georgia" w:eastAsia="Georgia" w:hAnsi="Georgia" w:cs="Georgia"/>
          <w:spacing w:val="-1"/>
          <w:sz w:val="22"/>
          <w:szCs w:val="22"/>
        </w:rPr>
        <w:t>ele</w:t>
      </w:r>
      <w:r>
        <w:rPr>
          <w:rFonts w:ascii="Georgia" w:eastAsia="Georgia" w:hAnsi="Georgia" w:cs="Georgia"/>
          <w:spacing w:val="1"/>
          <w:sz w:val="22"/>
          <w:szCs w:val="22"/>
        </w:rPr>
        <w:t>v</w:t>
      </w:r>
      <w:r>
        <w:rPr>
          <w:rFonts w:ascii="Georgia" w:eastAsia="Georgia" w:hAnsi="Georgia" w:cs="Georgia"/>
          <w:spacing w:val="-1"/>
          <w:sz w:val="22"/>
          <w:szCs w:val="22"/>
        </w:rPr>
        <w:t>an</w:t>
      </w:r>
      <w:r>
        <w:rPr>
          <w:rFonts w:ascii="Georgia" w:eastAsia="Georgia" w:hAnsi="Georgia" w:cs="Georgia"/>
          <w:sz w:val="22"/>
          <w:szCs w:val="22"/>
        </w:rPr>
        <w:t>t</w:t>
      </w:r>
      <w:r>
        <w:rPr>
          <w:rFonts w:ascii="Georgia" w:eastAsia="Georgia" w:hAnsi="Georgia" w:cs="Georgia"/>
          <w:spacing w:val="34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1"/>
          <w:sz w:val="22"/>
          <w:szCs w:val="22"/>
        </w:rPr>
        <w:t>laye</w:t>
      </w:r>
      <w:r>
        <w:rPr>
          <w:rFonts w:ascii="Georgia" w:eastAsia="Georgia" w:hAnsi="Georgia" w:cs="Georgia"/>
          <w:sz w:val="22"/>
          <w:szCs w:val="22"/>
        </w:rPr>
        <w:t>r</w:t>
      </w:r>
      <w:r>
        <w:rPr>
          <w:rFonts w:ascii="Georgia" w:eastAsia="Georgia" w:hAnsi="Georgia" w:cs="Georgia"/>
          <w:spacing w:val="34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f</w:t>
      </w:r>
      <w:r>
        <w:rPr>
          <w:rFonts w:ascii="Georgia" w:eastAsia="Georgia" w:hAnsi="Georgia" w:cs="Georgia"/>
          <w:spacing w:val="1"/>
          <w:sz w:val="22"/>
          <w:szCs w:val="22"/>
        </w:rPr>
        <w:t>ro</w:t>
      </w:r>
      <w:r>
        <w:rPr>
          <w:rFonts w:ascii="Georgia" w:eastAsia="Georgia" w:hAnsi="Georgia" w:cs="Georgia"/>
          <w:sz w:val="22"/>
          <w:szCs w:val="22"/>
        </w:rPr>
        <w:t>m</w:t>
      </w:r>
      <w:r>
        <w:rPr>
          <w:rFonts w:ascii="Georgia" w:eastAsia="Georgia" w:hAnsi="Georgia" w:cs="Georgia"/>
          <w:spacing w:val="33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2"/>
          <w:sz w:val="22"/>
          <w:szCs w:val="22"/>
        </w:rPr>
        <w:t>t</w:t>
      </w:r>
      <w:r>
        <w:rPr>
          <w:rFonts w:ascii="Georgia" w:eastAsia="Georgia" w:hAnsi="Georgia" w:cs="Georgia"/>
          <w:spacing w:val="-1"/>
          <w:sz w:val="22"/>
          <w:szCs w:val="22"/>
        </w:rPr>
        <w:t>h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33"/>
          <w:sz w:val="22"/>
          <w:szCs w:val="22"/>
        </w:rPr>
        <w:t xml:space="preserve"> 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>A</w:t>
      </w:r>
      <w:r>
        <w:rPr>
          <w:rFonts w:ascii="Georgia" w:eastAsia="Georgia" w:hAnsi="Georgia" w:cs="Georgia"/>
          <w:b/>
          <w:sz w:val="22"/>
          <w:szCs w:val="22"/>
        </w:rPr>
        <w:t>v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>a</w:t>
      </w:r>
      <w:r>
        <w:rPr>
          <w:rFonts w:ascii="Georgia" w:eastAsia="Georgia" w:hAnsi="Georgia" w:cs="Georgia"/>
          <w:b/>
          <w:spacing w:val="-1"/>
          <w:sz w:val="22"/>
          <w:szCs w:val="22"/>
        </w:rPr>
        <w:t>i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>la</w:t>
      </w:r>
      <w:r>
        <w:rPr>
          <w:rFonts w:ascii="Georgia" w:eastAsia="Georgia" w:hAnsi="Georgia" w:cs="Georgia"/>
          <w:b/>
          <w:spacing w:val="-1"/>
          <w:sz w:val="22"/>
          <w:szCs w:val="22"/>
        </w:rPr>
        <w:t>b</w:t>
      </w:r>
      <w:r>
        <w:rPr>
          <w:rFonts w:ascii="Georgia" w:eastAsia="Georgia" w:hAnsi="Georgia" w:cs="Georgia"/>
          <w:b/>
          <w:spacing w:val="-2"/>
          <w:sz w:val="22"/>
          <w:szCs w:val="22"/>
        </w:rPr>
        <w:t>l</w:t>
      </w:r>
      <w:r>
        <w:rPr>
          <w:rFonts w:ascii="Georgia" w:eastAsia="Georgia" w:hAnsi="Georgia" w:cs="Georgia"/>
          <w:b/>
          <w:sz w:val="22"/>
          <w:szCs w:val="22"/>
        </w:rPr>
        <w:t>e</w:t>
      </w:r>
      <w:r>
        <w:rPr>
          <w:rFonts w:ascii="Georgia" w:eastAsia="Georgia" w:hAnsi="Georgia" w:cs="Georgia"/>
          <w:b/>
          <w:spacing w:val="46"/>
          <w:sz w:val="22"/>
          <w:szCs w:val="22"/>
        </w:rPr>
        <w:t xml:space="preserve"> </w:t>
      </w:r>
      <w:r>
        <w:rPr>
          <w:rFonts w:ascii="Georgia" w:eastAsia="Georgia" w:hAnsi="Georgia" w:cs="Georgia"/>
          <w:b/>
          <w:sz w:val="22"/>
          <w:szCs w:val="22"/>
        </w:rPr>
        <w:t>V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>e</w:t>
      </w:r>
      <w:r>
        <w:rPr>
          <w:rFonts w:ascii="Georgia" w:eastAsia="Georgia" w:hAnsi="Georgia" w:cs="Georgia"/>
          <w:b/>
          <w:spacing w:val="-2"/>
          <w:sz w:val="22"/>
          <w:szCs w:val="22"/>
        </w:rPr>
        <w:t>c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b/>
          <w:spacing w:val="-1"/>
          <w:sz w:val="22"/>
          <w:szCs w:val="22"/>
        </w:rPr>
        <w:t>o</w:t>
      </w:r>
      <w:r>
        <w:rPr>
          <w:rFonts w:ascii="Georgia" w:eastAsia="Georgia" w:hAnsi="Georgia" w:cs="Georgia"/>
          <w:b/>
          <w:sz w:val="22"/>
          <w:szCs w:val="22"/>
        </w:rPr>
        <w:t>rs</w:t>
      </w:r>
      <w:r>
        <w:rPr>
          <w:rFonts w:ascii="Georgia" w:eastAsia="Georgia" w:hAnsi="Georgia" w:cs="Georgia"/>
          <w:b/>
          <w:spacing w:val="3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2"/>
          <w:sz w:val="22"/>
          <w:szCs w:val="22"/>
        </w:rPr>
        <w:t>d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-1"/>
          <w:sz w:val="22"/>
          <w:szCs w:val="22"/>
        </w:rPr>
        <w:t>al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>gue</w:t>
      </w:r>
    </w:p>
    <w:p w:rsidR="00C818BC" w:rsidRDefault="00E90B52">
      <w:pPr>
        <w:ind w:left="480"/>
        <w:rPr>
          <w:rFonts w:ascii="Georgia" w:eastAsia="Georgia" w:hAnsi="Georgia" w:cs="Georgia"/>
          <w:sz w:val="22"/>
          <w:szCs w:val="22"/>
        </w:rPr>
      </w:pPr>
      <w:proofErr w:type="gramStart"/>
      <w:r>
        <w:rPr>
          <w:rFonts w:ascii="Georgia" w:eastAsia="Georgia" w:hAnsi="Georgia" w:cs="Georgia"/>
          <w:spacing w:val="1"/>
          <w:sz w:val="22"/>
          <w:szCs w:val="22"/>
        </w:rPr>
        <w:t>bo</w:t>
      </w:r>
      <w:r>
        <w:rPr>
          <w:rFonts w:ascii="Georgia" w:eastAsia="Georgia" w:hAnsi="Georgia" w:cs="Georgia"/>
          <w:sz w:val="22"/>
          <w:szCs w:val="22"/>
        </w:rPr>
        <w:t>x</w:t>
      </w:r>
      <w:proofErr w:type="gramEnd"/>
      <w:r>
        <w:rPr>
          <w:rFonts w:ascii="Georgia" w:eastAsia="Georgia" w:hAnsi="Georgia" w:cs="Georgia"/>
          <w:spacing w:val="-1"/>
          <w:sz w:val="22"/>
          <w:szCs w:val="22"/>
        </w:rPr>
        <w:t xml:space="preserve"> an</w:t>
      </w:r>
      <w:r>
        <w:rPr>
          <w:rFonts w:ascii="Georgia" w:eastAsia="Georgia" w:hAnsi="Georgia" w:cs="Georgia"/>
          <w:sz w:val="22"/>
          <w:szCs w:val="22"/>
        </w:rPr>
        <w:t xml:space="preserve">d </w:t>
      </w:r>
      <w:r>
        <w:rPr>
          <w:rFonts w:ascii="Georgia" w:eastAsia="Georgia" w:hAnsi="Georgia" w:cs="Georgia"/>
          <w:spacing w:val="-1"/>
          <w:sz w:val="22"/>
          <w:szCs w:val="22"/>
        </w:rPr>
        <w:t>l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z w:val="22"/>
          <w:szCs w:val="22"/>
        </w:rPr>
        <w:t>di</w:t>
      </w:r>
      <w:r>
        <w:rPr>
          <w:rFonts w:ascii="Georgia" w:eastAsia="Georgia" w:hAnsi="Georgia" w:cs="Georgia"/>
          <w:spacing w:val="-3"/>
          <w:sz w:val="22"/>
          <w:szCs w:val="22"/>
        </w:rPr>
        <w:t>n</w:t>
      </w:r>
      <w:r>
        <w:rPr>
          <w:rFonts w:ascii="Georgia" w:eastAsia="Georgia" w:hAnsi="Georgia" w:cs="Georgia"/>
          <w:sz w:val="22"/>
          <w:szCs w:val="22"/>
        </w:rPr>
        <w:t>g it i</w:t>
      </w:r>
      <w:r>
        <w:rPr>
          <w:rFonts w:ascii="Georgia" w:eastAsia="Georgia" w:hAnsi="Georgia" w:cs="Georgia"/>
          <w:spacing w:val="-1"/>
          <w:sz w:val="22"/>
          <w:szCs w:val="22"/>
        </w:rPr>
        <w:t>n</w:t>
      </w:r>
      <w:r>
        <w:rPr>
          <w:rFonts w:ascii="Georgia" w:eastAsia="Georgia" w:hAnsi="Georgia" w:cs="Georgia"/>
          <w:spacing w:val="-2"/>
          <w:sz w:val="22"/>
          <w:szCs w:val="22"/>
        </w:rPr>
        <w:t>t</w:t>
      </w:r>
      <w:r>
        <w:rPr>
          <w:rFonts w:ascii="Georgia" w:eastAsia="Georgia" w:hAnsi="Georgia" w:cs="Georgia"/>
          <w:sz w:val="22"/>
          <w:szCs w:val="22"/>
        </w:rPr>
        <w:t>o</w:t>
      </w:r>
      <w:r>
        <w:rPr>
          <w:rFonts w:ascii="Georgia" w:eastAsia="Georgia" w:hAnsi="Georgia" w:cs="Georgia"/>
          <w:spacing w:val="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2"/>
          <w:sz w:val="22"/>
          <w:szCs w:val="22"/>
        </w:rPr>
        <w:t>t</w:t>
      </w:r>
      <w:r>
        <w:rPr>
          <w:rFonts w:ascii="Georgia" w:eastAsia="Georgia" w:hAnsi="Georgia" w:cs="Georgia"/>
          <w:spacing w:val="-1"/>
          <w:sz w:val="22"/>
          <w:szCs w:val="22"/>
        </w:rPr>
        <w:t>h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-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s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z w:val="22"/>
          <w:szCs w:val="22"/>
        </w:rPr>
        <w:t>me</w:t>
      </w:r>
      <w:r>
        <w:rPr>
          <w:rFonts w:ascii="Georgia" w:eastAsia="Georgia" w:hAnsi="Georgia" w:cs="Georgia"/>
          <w:spacing w:val="-1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di</w:t>
      </w:r>
      <w:r>
        <w:rPr>
          <w:rFonts w:ascii="Georgia" w:eastAsia="Georgia" w:hAnsi="Georgia" w:cs="Georgia"/>
          <w:spacing w:val="1"/>
          <w:sz w:val="22"/>
          <w:szCs w:val="22"/>
        </w:rPr>
        <w:t>sp</w:t>
      </w:r>
      <w:r>
        <w:rPr>
          <w:rFonts w:ascii="Georgia" w:eastAsia="Georgia" w:hAnsi="Georgia" w:cs="Georgia"/>
          <w:spacing w:val="-1"/>
          <w:sz w:val="22"/>
          <w:szCs w:val="22"/>
        </w:rPr>
        <w:t>la</w:t>
      </w:r>
      <w:r>
        <w:rPr>
          <w:rFonts w:ascii="Georgia" w:eastAsia="Georgia" w:hAnsi="Georgia" w:cs="Georgia"/>
          <w:sz w:val="22"/>
          <w:szCs w:val="22"/>
        </w:rPr>
        <w:t>y</w:t>
      </w:r>
      <w:r>
        <w:rPr>
          <w:rFonts w:ascii="Georgia" w:eastAsia="Georgia" w:hAnsi="Georgia" w:cs="Georgia"/>
          <w:spacing w:val="-1"/>
          <w:sz w:val="22"/>
          <w:szCs w:val="22"/>
        </w:rPr>
        <w:t xml:space="preserve"> a</w:t>
      </w:r>
      <w:r>
        <w:rPr>
          <w:rFonts w:ascii="Georgia" w:eastAsia="Georgia" w:hAnsi="Georgia" w:cs="Georgia"/>
          <w:sz w:val="22"/>
          <w:szCs w:val="22"/>
        </w:rPr>
        <w:t xml:space="preserve">s </w:t>
      </w:r>
      <w:r>
        <w:rPr>
          <w:rFonts w:ascii="Georgia" w:eastAsia="Georgia" w:hAnsi="Georgia" w:cs="Georgia"/>
          <w:spacing w:val="-1"/>
          <w:sz w:val="22"/>
          <w:szCs w:val="22"/>
        </w:rPr>
        <w:t>y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pacing w:val="-2"/>
          <w:sz w:val="22"/>
          <w:szCs w:val="22"/>
        </w:rPr>
        <w:t>u</w:t>
      </w:r>
      <w:r>
        <w:rPr>
          <w:rFonts w:ascii="Georgia" w:eastAsia="Georgia" w:hAnsi="Georgia" w:cs="Georgia"/>
          <w:sz w:val="22"/>
          <w:szCs w:val="22"/>
        </w:rPr>
        <w:t>r</w:t>
      </w:r>
      <w:r>
        <w:rPr>
          <w:rFonts w:ascii="Georgia" w:eastAsia="Georgia" w:hAnsi="Georgia" w:cs="Georgia"/>
          <w:spacing w:val="1"/>
          <w:sz w:val="22"/>
          <w:szCs w:val="22"/>
        </w:rPr>
        <w:t xml:space="preserve"> r</w:t>
      </w:r>
      <w:r>
        <w:rPr>
          <w:rFonts w:ascii="Georgia" w:eastAsia="Georgia" w:hAnsi="Georgia" w:cs="Georgia"/>
          <w:spacing w:val="-3"/>
          <w:sz w:val="22"/>
          <w:szCs w:val="22"/>
        </w:rPr>
        <w:t>e</w:t>
      </w:r>
      <w:r>
        <w:rPr>
          <w:rFonts w:ascii="Georgia" w:eastAsia="Georgia" w:hAnsi="Georgia" w:cs="Georgia"/>
          <w:spacing w:val="1"/>
          <w:sz w:val="22"/>
          <w:szCs w:val="22"/>
        </w:rPr>
        <w:t>ct</w:t>
      </w:r>
      <w:r>
        <w:rPr>
          <w:rFonts w:ascii="Georgia" w:eastAsia="Georgia" w:hAnsi="Georgia" w:cs="Georgia"/>
          <w:sz w:val="22"/>
          <w:szCs w:val="22"/>
        </w:rPr>
        <w:t>ifi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 xml:space="preserve">d </w:t>
      </w:r>
      <w:r>
        <w:rPr>
          <w:rFonts w:ascii="Georgia" w:eastAsia="Georgia" w:hAnsi="Georgia" w:cs="Georgia"/>
          <w:spacing w:val="-2"/>
          <w:sz w:val="22"/>
          <w:szCs w:val="22"/>
        </w:rPr>
        <w:t>i</w:t>
      </w:r>
      <w:r>
        <w:rPr>
          <w:rFonts w:ascii="Georgia" w:eastAsia="Georgia" w:hAnsi="Georgia" w:cs="Georgia"/>
          <w:sz w:val="22"/>
          <w:szCs w:val="22"/>
        </w:rPr>
        <w:t>m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z w:val="22"/>
          <w:szCs w:val="22"/>
        </w:rPr>
        <w:t>g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.</w:t>
      </w:r>
    </w:p>
    <w:p w:rsidR="00C818BC" w:rsidRDefault="00C818BC">
      <w:pPr>
        <w:spacing w:before="8" w:line="240" w:lineRule="exact"/>
        <w:rPr>
          <w:sz w:val="24"/>
          <w:szCs w:val="24"/>
        </w:rPr>
      </w:pPr>
    </w:p>
    <w:p w:rsidR="00C818BC" w:rsidRDefault="00C818BC">
      <w:pPr>
        <w:spacing w:before="8" w:line="180" w:lineRule="exact"/>
        <w:rPr>
          <w:sz w:val="18"/>
          <w:szCs w:val="18"/>
        </w:rPr>
      </w:pPr>
    </w:p>
    <w:p w:rsidR="00C818BC" w:rsidRDefault="00C818BC">
      <w:pPr>
        <w:spacing w:line="200" w:lineRule="exact"/>
      </w:pPr>
    </w:p>
    <w:p w:rsidR="00C818BC" w:rsidRDefault="00C818BC">
      <w:pPr>
        <w:spacing w:line="200" w:lineRule="exact"/>
      </w:pPr>
    </w:p>
    <w:p w:rsidR="00C818BC" w:rsidRDefault="00C818BC">
      <w:pPr>
        <w:spacing w:line="200" w:lineRule="exact"/>
      </w:pPr>
    </w:p>
    <w:p w:rsidR="00C818BC" w:rsidRDefault="00C818BC">
      <w:pPr>
        <w:spacing w:line="200" w:lineRule="exact"/>
      </w:pPr>
    </w:p>
    <w:p w:rsidR="00C818BC" w:rsidRDefault="00C818BC">
      <w:pPr>
        <w:spacing w:line="200" w:lineRule="exact"/>
      </w:pPr>
    </w:p>
    <w:p w:rsidR="00C818BC" w:rsidRDefault="00C818BC">
      <w:pPr>
        <w:spacing w:line="200" w:lineRule="exact"/>
      </w:pPr>
    </w:p>
    <w:p w:rsidR="00C818BC" w:rsidRDefault="00C818BC">
      <w:pPr>
        <w:spacing w:line="200" w:lineRule="exact"/>
      </w:pPr>
    </w:p>
    <w:p w:rsidR="00C818BC" w:rsidRDefault="00E90B52">
      <w:pPr>
        <w:spacing w:before="34"/>
        <w:ind w:left="120" w:right="6695"/>
        <w:jc w:val="both"/>
        <w:rPr>
          <w:rFonts w:ascii="Georgia" w:eastAsia="Georgia" w:hAnsi="Georgia" w:cs="Georgia"/>
          <w:sz w:val="24"/>
          <w:szCs w:val="24"/>
        </w:rPr>
      </w:pPr>
      <w:r>
        <w:rPr>
          <w:w w:val="356"/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>
        <w:rPr>
          <w:spacing w:val="26"/>
          <w:sz w:val="24"/>
          <w:szCs w:val="24"/>
        </w:rPr>
        <w:t xml:space="preserve"> </w:t>
      </w:r>
      <w:proofErr w:type="gramStart"/>
      <w:r>
        <w:rPr>
          <w:rFonts w:ascii="Georgia" w:eastAsia="Georgia" w:hAnsi="Georgia" w:cs="Georgia"/>
          <w:b/>
          <w:sz w:val="24"/>
          <w:szCs w:val="24"/>
          <w:u w:val="single" w:color="000000"/>
        </w:rPr>
        <w:t>Q</w:t>
      </w:r>
      <w:r>
        <w:rPr>
          <w:rFonts w:ascii="Georgia" w:eastAsia="Georgia" w:hAnsi="Georgia" w:cs="Georgia"/>
          <w:b/>
          <w:spacing w:val="1"/>
          <w:sz w:val="24"/>
          <w:szCs w:val="24"/>
          <w:u w:val="single" w:color="000000"/>
        </w:rPr>
        <w:t>u</w:t>
      </w:r>
      <w:r>
        <w:rPr>
          <w:rFonts w:ascii="Georgia" w:eastAsia="Georgia" w:hAnsi="Georgia" w:cs="Georgia"/>
          <w:b/>
          <w:sz w:val="24"/>
          <w:szCs w:val="24"/>
          <w:u w:val="single" w:color="000000"/>
        </w:rPr>
        <w:t>e</w:t>
      </w:r>
      <w:r>
        <w:rPr>
          <w:rFonts w:ascii="Georgia" w:eastAsia="Georgia" w:hAnsi="Georgia" w:cs="Georgia"/>
          <w:b/>
          <w:spacing w:val="-1"/>
          <w:sz w:val="24"/>
          <w:szCs w:val="24"/>
          <w:u w:val="single" w:color="000000"/>
        </w:rPr>
        <w:t>s</w:t>
      </w:r>
      <w:r>
        <w:rPr>
          <w:rFonts w:ascii="Georgia" w:eastAsia="Georgia" w:hAnsi="Georgia" w:cs="Georgia"/>
          <w:b/>
          <w:spacing w:val="1"/>
          <w:sz w:val="24"/>
          <w:szCs w:val="24"/>
          <w:u w:val="single" w:color="000000"/>
        </w:rPr>
        <w:t>t</w:t>
      </w:r>
      <w:r>
        <w:rPr>
          <w:rFonts w:ascii="Georgia" w:eastAsia="Georgia" w:hAnsi="Georgia" w:cs="Georgia"/>
          <w:b/>
          <w:spacing w:val="-1"/>
          <w:sz w:val="24"/>
          <w:szCs w:val="24"/>
          <w:u w:val="single" w:color="000000"/>
        </w:rPr>
        <w:t>i</w:t>
      </w:r>
      <w:r>
        <w:rPr>
          <w:rFonts w:ascii="Georgia" w:eastAsia="Georgia" w:hAnsi="Georgia" w:cs="Georgia"/>
          <w:b/>
          <w:spacing w:val="1"/>
          <w:sz w:val="24"/>
          <w:szCs w:val="24"/>
          <w:u w:val="single" w:color="000000"/>
        </w:rPr>
        <w:t>o</w:t>
      </w:r>
      <w:r>
        <w:rPr>
          <w:rFonts w:ascii="Georgia" w:eastAsia="Georgia" w:hAnsi="Georgia" w:cs="Georgia"/>
          <w:b/>
          <w:sz w:val="24"/>
          <w:szCs w:val="24"/>
          <w:u w:val="single" w:color="000000"/>
        </w:rPr>
        <w:t>n</w:t>
      </w:r>
      <w:r w:rsidR="00634071">
        <w:rPr>
          <w:rFonts w:ascii="Georgia" w:eastAsia="Georgia" w:hAnsi="Georgia" w:cs="Georgia"/>
          <w:b/>
          <w:sz w:val="24"/>
          <w:szCs w:val="24"/>
          <w:u w:val="single" w:color="000000"/>
        </w:rPr>
        <w:t xml:space="preserve"> </w:t>
      </w:r>
      <w:r>
        <w:rPr>
          <w:rFonts w:ascii="Georgia" w:eastAsia="Georgia" w:hAnsi="Georgia" w:cs="Georgia"/>
          <w:b/>
          <w:spacing w:val="-99"/>
          <w:w w:val="99"/>
          <w:sz w:val="24"/>
          <w:szCs w:val="24"/>
          <w:u w:val="single" w:color="000000"/>
        </w:rPr>
        <w:t xml:space="preserve"> </w:t>
      </w:r>
      <w:r>
        <w:rPr>
          <w:rFonts w:ascii="Georgia" w:eastAsia="Georgia" w:hAnsi="Georgia" w:cs="Georgia"/>
          <w:b/>
          <w:sz w:val="24"/>
          <w:szCs w:val="24"/>
          <w:u w:val="single" w:color="000000"/>
        </w:rPr>
        <w:t>1</w:t>
      </w:r>
      <w:proofErr w:type="gramEnd"/>
    </w:p>
    <w:p w:rsidR="00C818BC" w:rsidRDefault="00E90B52">
      <w:pPr>
        <w:spacing w:before="1"/>
        <w:ind w:left="120" w:right="71"/>
        <w:jc w:val="both"/>
        <w:rPr>
          <w:rFonts w:ascii="Georgia" w:eastAsia="Georgia" w:hAnsi="Georgia" w:cs="Georgia"/>
          <w:sz w:val="24"/>
          <w:szCs w:val="24"/>
        </w:rPr>
      </w:pPr>
      <w:r>
        <w:rPr>
          <w:rFonts w:ascii="Georgia" w:eastAsia="Georgia" w:hAnsi="Georgia" w:cs="Georgia"/>
          <w:b/>
          <w:i/>
          <w:sz w:val="24"/>
          <w:szCs w:val="24"/>
        </w:rPr>
        <w:t>S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u</w:t>
      </w:r>
      <w:r>
        <w:rPr>
          <w:rFonts w:ascii="Georgia" w:eastAsia="Georgia" w:hAnsi="Georgia" w:cs="Georgia"/>
          <w:b/>
          <w:i/>
          <w:sz w:val="24"/>
          <w:szCs w:val="24"/>
        </w:rPr>
        <w:t>pp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os</w:t>
      </w:r>
      <w:r>
        <w:rPr>
          <w:rFonts w:ascii="Georgia" w:eastAsia="Georgia" w:hAnsi="Georgia" w:cs="Georgia"/>
          <w:b/>
          <w:i/>
          <w:sz w:val="24"/>
          <w:szCs w:val="24"/>
        </w:rPr>
        <w:t>e</w:t>
      </w:r>
      <w:r>
        <w:rPr>
          <w:rFonts w:ascii="Georgia" w:eastAsia="Georgia" w:hAnsi="Georgia" w:cs="Georgia"/>
          <w:b/>
          <w:i/>
          <w:spacing w:val="2"/>
          <w:sz w:val="24"/>
          <w:szCs w:val="24"/>
        </w:rPr>
        <w:t xml:space="preserve"> 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th</w:t>
      </w:r>
      <w:r>
        <w:rPr>
          <w:rFonts w:ascii="Georgia" w:eastAsia="Georgia" w:hAnsi="Georgia" w:cs="Georgia"/>
          <w:b/>
          <w:i/>
          <w:sz w:val="24"/>
          <w:szCs w:val="24"/>
        </w:rPr>
        <w:t>at</w:t>
      </w:r>
      <w:r>
        <w:rPr>
          <w:rFonts w:ascii="Georgia" w:eastAsia="Georgia" w:hAnsi="Georgia" w:cs="Georgia"/>
          <w:b/>
          <w:i/>
          <w:spacing w:val="3"/>
          <w:sz w:val="24"/>
          <w:szCs w:val="24"/>
        </w:rPr>
        <w:t xml:space="preserve"> </w:t>
      </w:r>
      <w:r>
        <w:rPr>
          <w:rFonts w:ascii="Georgia" w:eastAsia="Georgia" w:hAnsi="Georgia" w:cs="Georgia"/>
          <w:b/>
          <w:i/>
          <w:spacing w:val="-2"/>
          <w:sz w:val="24"/>
          <w:szCs w:val="24"/>
        </w:rPr>
        <w:t>y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o</w:t>
      </w:r>
      <w:r>
        <w:rPr>
          <w:rFonts w:ascii="Georgia" w:eastAsia="Georgia" w:hAnsi="Georgia" w:cs="Georgia"/>
          <w:b/>
          <w:i/>
          <w:sz w:val="24"/>
          <w:szCs w:val="24"/>
        </w:rPr>
        <w:t>u</w:t>
      </w:r>
      <w:r>
        <w:rPr>
          <w:rFonts w:ascii="Georgia" w:eastAsia="Georgia" w:hAnsi="Georgia" w:cs="Georgia"/>
          <w:b/>
          <w:i/>
          <w:spacing w:val="6"/>
          <w:sz w:val="24"/>
          <w:szCs w:val="24"/>
        </w:rPr>
        <w:t xml:space="preserve"> </w:t>
      </w:r>
      <w:r>
        <w:rPr>
          <w:rFonts w:ascii="Georgia" w:eastAsia="Georgia" w:hAnsi="Georgia" w:cs="Georgia"/>
          <w:b/>
          <w:i/>
          <w:spacing w:val="-2"/>
          <w:sz w:val="24"/>
          <w:szCs w:val="24"/>
        </w:rPr>
        <w:t>s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e</w:t>
      </w:r>
      <w:r>
        <w:rPr>
          <w:rFonts w:ascii="Georgia" w:eastAsia="Georgia" w:hAnsi="Georgia" w:cs="Georgia"/>
          <w:b/>
          <w:i/>
          <w:spacing w:val="-1"/>
          <w:sz w:val="24"/>
          <w:szCs w:val="24"/>
        </w:rPr>
        <w:t>l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ecte</w:t>
      </w:r>
      <w:r>
        <w:rPr>
          <w:rFonts w:ascii="Georgia" w:eastAsia="Georgia" w:hAnsi="Georgia" w:cs="Georgia"/>
          <w:b/>
          <w:i/>
          <w:sz w:val="24"/>
          <w:szCs w:val="24"/>
        </w:rPr>
        <w:t>d a</w:t>
      </w:r>
      <w:r>
        <w:rPr>
          <w:rFonts w:ascii="Georgia" w:eastAsia="Georgia" w:hAnsi="Georgia" w:cs="Georgia"/>
          <w:b/>
          <w:i/>
          <w:spacing w:val="5"/>
          <w:sz w:val="24"/>
          <w:szCs w:val="24"/>
        </w:rPr>
        <w:t xml:space="preserve"> </w:t>
      </w:r>
      <w:r>
        <w:rPr>
          <w:rFonts w:ascii="Georgia" w:eastAsia="Georgia" w:hAnsi="Georgia" w:cs="Georgia"/>
          <w:b/>
          <w:i/>
          <w:sz w:val="24"/>
          <w:szCs w:val="24"/>
        </w:rPr>
        <w:t>n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u</w:t>
      </w:r>
      <w:r>
        <w:rPr>
          <w:rFonts w:ascii="Georgia" w:eastAsia="Georgia" w:hAnsi="Georgia" w:cs="Georgia"/>
          <w:b/>
          <w:i/>
          <w:sz w:val="24"/>
          <w:szCs w:val="24"/>
        </w:rPr>
        <w:t>mb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e</w:t>
      </w:r>
      <w:r>
        <w:rPr>
          <w:rFonts w:ascii="Georgia" w:eastAsia="Georgia" w:hAnsi="Georgia" w:cs="Georgia"/>
          <w:b/>
          <w:i/>
          <w:sz w:val="24"/>
          <w:szCs w:val="24"/>
        </w:rPr>
        <w:t>r</w:t>
      </w:r>
      <w:r>
        <w:rPr>
          <w:rFonts w:ascii="Georgia" w:eastAsia="Georgia" w:hAnsi="Georgia" w:cs="Georgia"/>
          <w:b/>
          <w:i/>
          <w:spacing w:val="3"/>
          <w:sz w:val="24"/>
          <w:szCs w:val="24"/>
        </w:rPr>
        <w:t xml:space="preserve"> </w:t>
      </w:r>
      <w:r>
        <w:rPr>
          <w:rFonts w:ascii="Georgia" w:eastAsia="Georgia" w:hAnsi="Georgia" w:cs="Georgia"/>
          <w:b/>
          <w:i/>
          <w:spacing w:val="-1"/>
          <w:sz w:val="24"/>
          <w:szCs w:val="24"/>
        </w:rPr>
        <w:t>o</w:t>
      </w:r>
      <w:r>
        <w:rPr>
          <w:rFonts w:ascii="Georgia" w:eastAsia="Georgia" w:hAnsi="Georgia" w:cs="Georgia"/>
          <w:b/>
          <w:i/>
          <w:sz w:val="24"/>
          <w:szCs w:val="24"/>
        </w:rPr>
        <w:t>f</w:t>
      </w:r>
      <w:r>
        <w:rPr>
          <w:rFonts w:ascii="Georgia" w:eastAsia="Georgia" w:hAnsi="Georgia" w:cs="Georgia"/>
          <w:b/>
          <w:i/>
          <w:spacing w:val="7"/>
          <w:sz w:val="24"/>
          <w:szCs w:val="24"/>
        </w:rPr>
        <w:t xml:space="preserve"> 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GCP</w:t>
      </w:r>
      <w:r>
        <w:rPr>
          <w:rFonts w:ascii="Georgia" w:eastAsia="Georgia" w:hAnsi="Georgia" w:cs="Georgia"/>
          <w:b/>
          <w:i/>
          <w:sz w:val="24"/>
          <w:szCs w:val="24"/>
        </w:rPr>
        <w:t xml:space="preserve">s </w:t>
      </w:r>
      <w:r>
        <w:rPr>
          <w:rFonts w:ascii="Georgia" w:eastAsia="Georgia" w:hAnsi="Georgia" w:cs="Georgia"/>
          <w:b/>
          <w:i/>
          <w:spacing w:val="-2"/>
          <w:sz w:val="24"/>
          <w:szCs w:val="24"/>
        </w:rPr>
        <w:t>t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h</w:t>
      </w:r>
      <w:r>
        <w:rPr>
          <w:rFonts w:ascii="Georgia" w:eastAsia="Georgia" w:hAnsi="Georgia" w:cs="Georgia"/>
          <w:b/>
          <w:i/>
          <w:sz w:val="24"/>
          <w:szCs w:val="24"/>
        </w:rPr>
        <w:t>at</w:t>
      </w:r>
      <w:r>
        <w:rPr>
          <w:rFonts w:ascii="Georgia" w:eastAsia="Georgia" w:hAnsi="Georgia" w:cs="Georgia"/>
          <w:b/>
          <w:i/>
          <w:spacing w:val="3"/>
          <w:sz w:val="24"/>
          <w:szCs w:val="24"/>
        </w:rPr>
        <w:t xml:space="preserve"> </w:t>
      </w:r>
      <w:r>
        <w:rPr>
          <w:rFonts w:ascii="Georgia" w:eastAsia="Georgia" w:hAnsi="Georgia" w:cs="Georgia"/>
          <w:b/>
          <w:i/>
          <w:spacing w:val="-1"/>
          <w:sz w:val="24"/>
          <w:szCs w:val="24"/>
        </w:rPr>
        <w:t>w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e</w:t>
      </w:r>
      <w:r>
        <w:rPr>
          <w:rFonts w:ascii="Georgia" w:eastAsia="Georgia" w:hAnsi="Georgia" w:cs="Georgia"/>
          <w:b/>
          <w:i/>
          <w:spacing w:val="-1"/>
          <w:sz w:val="24"/>
          <w:szCs w:val="24"/>
        </w:rPr>
        <w:t>r</w:t>
      </w:r>
      <w:r>
        <w:rPr>
          <w:rFonts w:ascii="Georgia" w:eastAsia="Georgia" w:hAnsi="Georgia" w:cs="Georgia"/>
          <w:b/>
          <w:i/>
          <w:sz w:val="24"/>
          <w:szCs w:val="24"/>
        </w:rPr>
        <w:t>e</w:t>
      </w:r>
      <w:r>
        <w:rPr>
          <w:rFonts w:ascii="Georgia" w:eastAsia="Georgia" w:hAnsi="Georgia" w:cs="Georgia"/>
          <w:b/>
          <w:i/>
          <w:spacing w:val="4"/>
          <w:sz w:val="24"/>
          <w:szCs w:val="24"/>
        </w:rPr>
        <w:t xml:space="preserve"> 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t</w:t>
      </w:r>
      <w:r>
        <w:rPr>
          <w:rFonts w:ascii="Georgia" w:eastAsia="Georgia" w:hAnsi="Georgia" w:cs="Georgia"/>
          <w:b/>
          <w:i/>
          <w:sz w:val="24"/>
          <w:szCs w:val="24"/>
        </w:rPr>
        <w:t>ak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e</w:t>
      </w:r>
      <w:r>
        <w:rPr>
          <w:rFonts w:ascii="Georgia" w:eastAsia="Georgia" w:hAnsi="Georgia" w:cs="Georgia"/>
          <w:b/>
          <w:i/>
          <w:sz w:val="24"/>
          <w:szCs w:val="24"/>
        </w:rPr>
        <w:t>n</w:t>
      </w:r>
      <w:r>
        <w:rPr>
          <w:rFonts w:ascii="Georgia" w:eastAsia="Georgia" w:hAnsi="Georgia" w:cs="Georgia"/>
          <w:b/>
          <w:i/>
          <w:spacing w:val="2"/>
          <w:sz w:val="24"/>
          <w:szCs w:val="24"/>
        </w:rPr>
        <w:t xml:space="preserve"> </w:t>
      </w:r>
      <w:r>
        <w:rPr>
          <w:rFonts w:ascii="Georgia" w:eastAsia="Georgia" w:hAnsi="Georgia" w:cs="Georgia"/>
          <w:b/>
          <w:i/>
          <w:sz w:val="24"/>
          <w:szCs w:val="24"/>
        </w:rPr>
        <w:t>f</w:t>
      </w:r>
      <w:r>
        <w:rPr>
          <w:rFonts w:ascii="Georgia" w:eastAsia="Georgia" w:hAnsi="Georgia" w:cs="Georgia"/>
          <w:b/>
          <w:i/>
          <w:spacing w:val="-1"/>
          <w:sz w:val="24"/>
          <w:szCs w:val="24"/>
        </w:rPr>
        <w:t>r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o</w:t>
      </w:r>
      <w:r>
        <w:rPr>
          <w:rFonts w:ascii="Georgia" w:eastAsia="Georgia" w:hAnsi="Georgia" w:cs="Georgia"/>
          <w:b/>
          <w:i/>
          <w:sz w:val="24"/>
          <w:szCs w:val="24"/>
        </w:rPr>
        <w:t>m b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ot</w:t>
      </w:r>
      <w:r>
        <w:rPr>
          <w:rFonts w:ascii="Georgia" w:eastAsia="Georgia" w:hAnsi="Georgia" w:cs="Georgia"/>
          <w:b/>
          <w:i/>
          <w:sz w:val="24"/>
          <w:szCs w:val="24"/>
        </w:rPr>
        <w:t>h</w:t>
      </w:r>
      <w:r>
        <w:rPr>
          <w:rFonts w:ascii="Georgia" w:eastAsia="Georgia" w:hAnsi="Georgia" w:cs="Georgia"/>
          <w:b/>
          <w:i/>
          <w:spacing w:val="6"/>
          <w:sz w:val="24"/>
          <w:szCs w:val="24"/>
        </w:rPr>
        <w:t xml:space="preserve"> </w:t>
      </w:r>
      <w:r>
        <w:rPr>
          <w:rFonts w:ascii="Georgia" w:eastAsia="Georgia" w:hAnsi="Georgia" w:cs="Georgia"/>
          <w:b/>
          <w:i/>
          <w:sz w:val="24"/>
          <w:szCs w:val="24"/>
        </w:rPr>
        <w:t>na</w:t>
      </w:r>
      <w:r>
        <w:rPr>
          <w:rFonts w:ascii="Georgia" w:eastAsia="Georgia" w:hAnsi="Georgia" w:cs="Georgia"/>
          <w:b/>
          <w:i/>
          <w:spacing w:val="-2"/>
          <w:sz w:val="24"/>
          <w:szCs w:val="24"/>
        </w:rPr>
        <w:t>t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u</w:t>
      </w:r>
      <w:r>
        <w:rPr>
          <w:rFonts w:ascii="Georgia" w:eastAsia="Georgia" w:hAnsi="Georgia" w:cs="Georgia"/>
          <w:b/>
          <w:i/>
          <w:spacing w:val="-1"/>
          <w:sz w:val="24"/>
          <w:szCs w:val="24"/>
        </w:rPr>
        <w:t>r</w:t>
      </w:r>
      <w:r>
        <w:rPr>
          <w:rFonts w:ascii="Georgia" w:eastAsia="Georgia" w:hAnsi="Georgia" w:cs="Georgia"/>
          <w:b/>
          <w:i/>
          <w:sz w:val="24"/>
          <w:szCs w:val="24"/>
        </w:rPr>
        <w:t xml:space="preserve">al 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(</w:t>
      </w:r>
      <w:r>
        <w:rPr>
          <w:rFonts w:ascii="Georgia" w:eastAsia="Georgia" w:hAnsi="Georgia" w:cs="Georgia"/>
          <w:b/>
          <w:i/>
          <w:spacing w:val="-1"/>
          <w:sz w:val="24"/>
          <w:szCs w:val="24"/>
        </w:rPr>
        <w:t>r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i</w:t>
      </w:r>
      <w:r>
        <w:rPr>
          <w:rFonts w:ascii="Georgia" w:eastAsia="Georgia" w:hAnsi="Georgia" w:cs="Georgia"/>
          <w:b/>
          <w:i/>
          <w:spacing w:val="-1"/>
          <w:sz w:val="24"/>
          <w:szCs w:val="24"/>
        </w:rPr>
        <w:t>v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e</w:t>
      </w:r>
      <w:r>
        <w:rPr>
          <w:rFonts w:ascii="Georgia" w:eastAsia="Georgia" w:hAnsi="Georgia" w:cs="Georgia"/>
          <w:b/>
          <w:i/>
          <w:sz w:val="24"/>
          <w:szCs w:val="24"/>
        </w:rPr>
        <w:t>r</w:t>
      </w:r>
      <w:r>
        <w:rPr>
          <w:rFonts w:ascii="Georgia" w:eastAsia="Georgia" w:hAnsi="Georgia" w:cs="Georgia"/>
          <w:b/>
          <w:i/>
          <w:spacing w:val="3"/>
          <w:sz w:val="24"/>
          <w:szCs w:val="24"/>
        </w:rPr>
        <w:t xml:space="preserve"> </w:t>
      </w:r>
      <w:r>
        <w:rPr>
          <w:rFonts w:ascii="Georgia" w:eastAsia="Georgia" w:hAnsi="Georgia" w:cs="Georgia"/>
          <w:b/>
          <w:i/>
          <w:sz w:val="24"/>
          <w:szCs w:val="24"/>
        </w:rPr>
        <w:t>f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o</w:t>
      </w:r>
      <w:r>
        <w:rPr>
          <w:rFonts w:ascii="Georgia" w:eastAsia="Georgia" w:hAnsi="Georgia" w:cs="Georgia"/>
          <w:b/>
          <w:i/>
          <w:spacing w:val="-1"/>
          <w:sz w:val="24"/>
          <w:szCs w:val="24"/>
        </w:rPr>
        <w:t>r</w:t>
      </w:r>
      <w:r>
        <w:rPr>
          <w:rFonts w:ascii="Georgia" w:eastAsia="Georgia" w:hAnsi="Georgia" w:cs="Georgia"/>
          <w:b/>
          <w:i/>
          <w:sz w:val="24"/>
          <w:szCs w:val="24"/>
        </w:rPr>
        <w:t>k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s</w:t>
      </w:r>
      <w:r>
        <w:rPr>
          <w:rFonts w:ascii="Georgia" w:eastAsia="Georgia" w:hAnsi="Georgia" w:cs="Georgia"/>
          <w:b/>
          <w:i/>
          <w:sz w:val="24"/>
          <w:szCs w:val="24"/>
        </w:rPr>
        <w:t>)</w:t>
      </w:r>
      <w:r>
        <w:rPr>
          <w:rFonts w:ascii="Georgia" w:eastAsia="Georgia" w:hAnsi="Georgia" w:cs="Georgia"/>
          <w:b/>
          <w:i/>
          <w:spacing w:val="5"/>
          <w:sz w:val="24"/>
          <w:szCs w:val="24"/>
        </w:rPr>
        <w:t xml:space="preserve"> </w:t>
      </w:r>
      <w:r>
        <w:rPr>
          <w:rFonts w:ascii="Georgia" w:eastAsia="Georgia" w:hAnsi="Georgia" w:cs="Georgia"/>
          <w:b/>
          <w:i/>
          <w:sz w:val="24"/>
          <w:szCs w:val="24"/>
        </w:rPr>
        <w:t>and</w:t>
      </w:r>
      <w:r>
        <w:rPr>
          <w:rFonts w:ascii="Georgia" w:eastAsia="Georgia" w:hAnsi="Georgia" w:cs="Georgia"/>
          <w:b/>
          <w:i/>
          <w:spacing w:val="4"/>
          <w:sz w:val="24"/>
          <w:szCs w:val="24"/>
        </w:rPr>
        <w:t xml:space="preserve"> </w:t>
      </w:r>
      <w:proofErr w:type="gramStart"/>
      <w:r>
        <w:rPr>
          <w:rFonts w:ascii="Georgia" w:eastAsia="Georgia" w:hAnsi="Georgia" w:cs="Georgia"/>
          <w:b/>
          <w:i/>
          <w:sz w:val="24"/>
          <w:szCs w:val="24"/>
        </w:rPr>
        <w:t>ma</w:t>
      </w:r>
      <w:r>
        <w:rPr>
          <w:rFonts w:ascii="Georgia" w:eastAsia="Georgia" w:hAnsi="Georgia" w:cs="Georgia"/>
          <w:b/>
          <w:i/>
          <w:spacing w:val="3"/>
          <w:sz w:val="24"/>
          <w:szCs w:val="24"/>
        </w:rPr>
        <w:t>n</w:t>
      </w:r>
      <w:r>
        <w:rPr>
          <w:rFonts w:ascii="Georgia" w:eastAsia="Georgia" w:hAnsi="Georgia" w:cs="Georgia"/>
          <w:b/>
          <w:i/>
          <w:sz w:val="24"/>
          <w:szCs w:val="24"/>
        </w:rPr>
        <w:t>-made</w:t>
      </w:r>
      <w:proofErr w:type="gramEnd"/>
      <w:r>
        <w:rPr>
          <w:rFonts w:ascii="Georgia" w:eastAsia="Georgia" w:hAnsi="Georgia" w:cs="Georgia"/>
          <w:b/>
          <w:i/>
          <w:spacing w:val="2"/>
          <w:sz w:val="24"/>
          <w:szCs w:val="24"/>
        </w:rPr>
        <w:t xml:space="preserve"> 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(</w:t>
      </w:r>
      <w:r>
        <w:rPr>
          <w:rFonts w:ascii="Georgia" w:eastAsia="Georgia" w:hAnsi="Georgia" w:cs="Georgia"/>
          <w:b/>
          <w:i/>
          <w:spacing w:val="-1"/>
          <w:sz w:val="24"/>
          <w:szCs w:val="24"/>
        </w:rPr>
        <w:t>r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o</w:t>
      </w:r>
      <w:r>
        <w:rPr>
          <w:rFonts w:ascii="Georgia" w:eastAsia="Georgia" w:hAnsi="Georgia" w:cs="Georgia"/>
          <w:b/>
          <w:i/>
          <w:sz w:val="24"/>
          <w:szCs w:val="24"/>
        </w:rPr>
        <w:t>ad</w:t>
      </w:r>
      <w:r>
        <w:rPr>
          <w:rFonts w:ascii="Georgia" w:eastAsia="Georgia" w:hAnsi="Georgia" w:cs="Georgia"/>
          <w:b/>
          <w:i/>
          <w:spacing w:val="4"/>
          <w:sz w:val="24"/>
          <w:szCs w:val="24"/>
        </w:rPr>
        <w:t xml:space="preserve"> 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i</w:t>
      </w:r>
      <w:r>
        <w:rPr>
          <w:rFonts w:ascii="Georgia" w:eastAsia="Georgia" w:hAnsi="Georgia" w:cs="Georgia"/>
          <w:b/>
          <w:i/>
          <w:sz w:val="24"/>
          <w:szCs w:val="24"/>
        </w:rPr>
        <w:t>n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te</w:t>
      </w:r>
      <w:r>
        <w:rPr>
          <w:rFonts w:ascii="Georgia" w:eastAsia="Georgia" w:hAnsi="Georgia" w:cs="Georgia"/>
          <w:b/>
          <w:i/>
          <w:spacing w:val="-2"/>
          <w:sz w:val="24"/>
          <w:szCs w:val="24"/>
        </w:rPr>
        <w:t>r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sec</w:t>
      </w:r>
      <w:r>
        <w:rPr>
          <w:rFonts w:ascii="Georgia" w:eastAsia="Georgia" w:hAnsi="Georgia" w:cs="Georgia"/>
          <w:b/>
          <w:i/>
          <w:spacing w:val="-2"/>
          <w:sz w:val="24"/>
          <w:szCs w:val="24"/>
        </w:rPr>
        <w:t>t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io</w:t>
      </w:r>
      <w:r>
        <w:rPr>
          <w:rFonts w:ascii="Georgia" w:eastAsia="Georgia" w:hAnsi="Georgia" w:cs="Georgia"/>
          <w:b/>
          <w:i/>
          <w:sz w:val="24"/>
          <w:szCs w:val="24"/>
        </w:rPr>
        <w:t>n</w:t>
      </w:r>
      <w:r>
        <w:rPr>
          <w:rFonts w:ascii="Georgia" w:eastAsia="Georgia" w:hAnsi="Georgia" w:cs="Georgia"/>
          <w:b/>
          <w:i/>
          <w:spacing w:val="-2"/>
          <w:sz w:val="24"/>
          <w:szCs w:val="24"/>
        </w:rPr>
        <w:t>s</w:t>
      </w:r>
      <w:r>
        <w:rPr>
          <w:rFonts w:ascii="Georgia" w:eastAsia="Georgia" w:hAnsi="Georgia" w:cs="Georgia"/>
          <w:b/>
          <w:i/>
          <w:sz w:val="24"/>
          <w:szCs w:val="24"/>
        </w:rPr>
        <w:t>) f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e</w:t>
      </w:r>
      <w:r>
        <w:rPr>
          <w:rFonts w:ascii="Georgia" w:eastAsia="Georgia" w:hAnsi="Georgia" w:cs="Georgia"/>
          <w:b/>
          <w:i/>
          <w:sz w:val="24"/>
          <w:szCs w:val="24"/>
        </w:rPr>
        <w:t>a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tu</w:t>
      </w:r>
      <w:r>
        <w:rPr>
          <w:rFonts w:ascii="Georgia" w:eastAsia="Georgia" w:hAnsi="Georgia" w:cs="Georgia"/>
          <w:b/>
          <w:i/>
          <w:spacing w:val="-1"/>
          <w:sz w:val="24"/>
          <w:szCs w:val="24"/>
        </w:rPr>
        <w:t>r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es</w:t>
      </w:r>
      <w:r>
        <w:rPr>
          <w:rFonts w:ascii="Georgia" w:eastAsia="Georgia" w:hAnsi="Georgia" w:cs="Georgia"/>
          <w:b/>
          <w:i/>
          <w:sz w:val="24"/>
          <w:szCs w:val="24"/>
        </w:rPr>
        <w:t>. B</w:t>
      </w:r>
      <w:r>
        <w:rPr>
          <w:rFonts w:ascii="Georgia" w:eastAsia="Georgia" w:hAnsi="Georgia" w:cs="Georgia"/>
          <w:b/>
          <w:i/>
          <w:spacing w:val="-1"/>
          <w:sz w:val="24"/>
          <w:szCs w:val="24"/>
        </w:rPr>
        <w:t>r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ie</w:t>
      </w:r>
      <w:r>
        <w:rPr>
          <w:rFonts w:ascii="Georgia" w:eastAsia="Georgia" w:hAnsi="Georgia" w:cs="Georgia"/>
          <w:b/>
          <w:i/>
          <w:sz w:val="24"/>
          <w:szCs w:val="24"/>
        </w:rPr>
        <w:t>f</w:t>
      </w:r>
      <w:r>
        <w:rPr>
          <w:rFonts w:ascii="Georgia" w:eastAsia="Georgia" w:hAnsi="Georgia" w:cs="Georgia"/>
          <w:b/>
          <w:i/>
          <w:spacing w:val="-1"/>
          <w:sz w:val="24"/>
          <w:szCs w:val="24"/>
        </w:rPr>
        <w:t>l</w:t>
      </w:r>
      <w:r>
        <w:rPr>
          <w:rFonts w:ascii="Georgia" w:eastAsia="Georgia" w:hAnsi="Georgia" w:cs="Georgia"/>
          <w:b/>
          <w:i/>
          <w:sz w:val="24"/>
          <w:szCs w:val="24"/>
        </w:rPr>
        <w:t>y</w:t>
      </w:r>
      <w:r>
        <w:rPr>
          <w:rFonts w:ascii="Georgia" w:eastAsia="Georgia" w:hAnsi="Georgia" w:cs="Georgia"/>
          <w:b/>
          <w:i/>
          <w:spacing w:val="5"/>
          <w:sz w:val="24"/>
          <w:szCs w:val="24"/>
        </w:rPr>
        <w:t xml:space="preserve"> </w:t>
      </w:r>
      <w:proofErr w:type="spellStart"/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s</w:t>
      </w:r>
      <w:r>
        <w:rPr>
          <w:rFonts w:ascii="Georgia" w:eastAsia="Georgia" w:hAnsi="Georgia" w:cs="Georgia"/>
          <w:b/>
          <w:i/>
          <w:spacing w:val="-1"/>
          <w:sz w:val="24"/>
          <w:szCs w:val="24"/>
        </w:rPr>
        <w:t>u</w:t>
      </w:r>
      <w:r>
        <w:rPr>
          <w:rFonts w:ascii="Georgia" w:eastAsia="Georgia" w:hAnsi="Georgia" w:cs="Georgia"/>
          <w:b/>
          <w:i/>
          <w:sz w:val="24"/>
          <w:szCs w:val="24"/>
        </w:rPr>
        <w:t>mma</w:t>
      </w:r>
      <w:r>
        <w:rPr>
          <w:rFonts w:ascii="Georgia" w:eastAsia="Georgia" w:hAnsi="Georgia" w:cs="Georgia"/>
          <w:b/>
          <w:i/>
          <w:spacing w:val="-1"/>
          <w:sz w:val="24"/>
          <w:szCs w:val="24"/>
        </w:rPr>
        <w:t>r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is</w:t>
      </w:r>
      <w:r>
        <w:rPr>
          <w:rFonts w:ascii="Georgia" w:eastAsia="Georgia" w:hAnsi="Georgia" w:cs="Georgia"/>
          <w:b/>
          <w:i/>
          <w:sz w:val="24"/>
          <w:szCs w:val="24"/>
        </w:rPr>
        <w:t>e</w:t>
      </w:r>
      <w:proofErr w:type="spellEnd"/>
      <w:r>
        <w:rPr>
          <w:rFonts w:ascii="Georgia" w:eastAsia="Georgia" w:hAnsi="Georgia" w:cs="Georgia"/>
          <w:b/>
          <w:i/>
          <w:spacing w:val="2"/>
          <w:sz w:val="24"/>
          <w:szCs w:val="24"/>
        </w:rPr>
        <w:t xml:space="preserve"> 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th</w:t>
      </w:r>
      <w:r>
        <w:rPr>
          <w:rFonts w:ascii="Georgia" w:eastAsia="Georgia" w:hAnsi="Georgia" w:cs="Georgia"/>
          <w:b/>
          <w:i/>
          <w:sz w:val="24"/>
          <w:szCs w:val="24"/>
        </w:rPr>
        <w:t>e</w:t>
      </w:r>
      <w:r>
        <w:rPr>
          <w:rFonts w:ascii="Georgia" w:eastAsia="Georgia" w:hAnsi="Georgia" w:cs="Georgia"/>
          <w:b/>
          <w:i/>
          <w:spacing w:val="6"/>
          <w:sz w:val="24"/>
          <w:szCs w:val="24"/>
        </w:rPr>
        <w:t xml:space="preserve"> </w:t>
      </w:r>
      <w:r>
        <w:rPr>
          <w:rFonts w:ascii="Georgia" w:eastAsia="Georgia" w:hAnsi="Georgia" w:cs="Georgia"/>
          <w:b/>
          <w:i/>
          <w:spacing w:val="-1"/>
          <w:sz w:val="24"/>
          <w:szCs w:val="24"/>
        </w:rPr>
        <w:t>r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e</w:t>
      </w:r>
      <w:r>
        <w:rPr>
          <w:rFonts w:ascii="Georgia" w:eastAsia="Georgia" w:hAnsi="Georgia" w:cs="Georgia"/>
          <w:b/>
          <w:i/>
          <w:sz w:val="24"/>
          <w:szCs w:val="24"/>
        </w:rPr>
        <w:t>a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s</w:t>
      </w:r>
      <w:r>
        <w:rPr>
          <w:rFonts w:ascii="Georgia" w:eastAsia="Georgia" w:hAnsi="Georgia" w:cs="Georgia"/>
          <w:b/>
          <w:i/>
          <w:spacing w:val="-1"/>
          <w:sz w:val="24"/>
          <w:szCs w:val="24"/>
        </w:rPr>
        <w:t>o</w:t>
      </w:r>
      <w:r>
        <w:rPr>
          <w:rFonts w:ascii="Georgia" w:eastAsia="Georgia" w:hAnsi="Georgia" w:cs="Georgia"/>
          <w:b/>
          <w:i/>
          <w:sz w:val="24"/>
          <w:szCs w:val="24"/>
        </w:rPr>
        <w:t>ns</w:t>
      </w:r>
      <w:r>
        <w:rPr>
          <w:rFonts w:ascii="Georgia" w:eastAsia="Georgia" w:hAnsi="Georgia" w:cs="Georgia"/>
          <w:b/>
          <w:i/>
          <w:spacing w:val="4"/>
          <w:sz w:val="24"/>
          <w:szCs w:val="24"/>
        </w:rPr>
        <w:t xml:space="preserve"> </w:t>
      </w:r>
      <w:r>
        <w:rPr>
          <w:rFonts w:ascii="Georgia" w:eastAsia="Georgia" w:hAnsi="Georgia" w:cs="Georgia"/>
          <w:b/>
          <w:i/>
          <w:spacing w:val="-1"/>
          <w:sz w:val="24"/>
          <w:szCs w:val="24"/>
        </w:rPr>
        <w:t>w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h</w:t>
      </w:r>
      <w:r>
        <w:rPr>
          <w:rFonts w:ascii="Georgia" w:eastAsia="Georgia" w:hAnsi="Georgia" w:cs="Georgia"/>
          <w:b/>
          <w:i/>
          <w:sz w:val="24"/>
          <w:szCs w:val="24"/>
        </w:rPr>
        <w:t>y</w:t>
      </w:r>
      <w:r>
        <w:rPr>
          <w:rFonts w:ascii="Georgia" w:eastAsia="Georgia" w:hAnsi="Georgia" w:cs="Georgia"/>
          <w:b/>
          <w:i/>
          <w:spacing w:val="6"/>
          <w:sz w:val="24"/>
          <w:szCs w:val="24"/>
        </w:rPr>
        <w:t xml:space="preserve"> 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so</w:t>
      </w:r>
      <w:r>
        <w:rPr>
          <w:rFonts w:ascii="Georgia" w:eastAsia="Georgia" w:hAnsi="Georgia" w:cs="Georgia"/>
          <w:b/>
          <w:i/>
          <w:sz w:val="24"/>
          <w:szCs w:val="24"/>
        </w:rPr>
        <w:t>me</w:t>
      </w:r>
      <w:r>
        <w:rPr>
          <w:rFonts w:ascii="Georgia" w:eastAsia="Georgia" w:hAnsi="Georgia" w:cs="Georgia"/>
          <w:b/>
          <w:i/>
          <w:spacing w:val="6"/>
          <w:sz w:val="24"/>
          <w:szCs w:val="24"/>
        </w:rPr>
        <w:t xml:space="preserve"> 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o</w:t>
      </w:r>
      <w:r>
        <w:rPr>
          <w:rFonts w:ascii="Georgia" w:eastAsia="Georgia" w:hAnsi="Georgia" w:cs="Georgia"/>
          <w:b/>
          <w:i/>
          <w:sz w:val="24"/>
          <w:szCs w:val="24"/>
        </w:rPr>
        <w:t>f</w:t>
      </w:r>
      <w:r>
        <w:rPr>
          <w:rFonts w:ascii="Georgia" w:eastAsia="Georgia" w:hAnsi="Georgia" w:cs="Georgia"/>
          <w:b/>
          <w:i/>
          <w:spacing w:val="8"/>
          <w:sz w:val="24"/>
          <w:szCs w:val="24"/>
        </w:rPr>
        <w:t xml:space="preserve"> </w:t>
      </w:r>
      <w:r>
        <w:rPr>
          <w:rFonts w:ascii="Georgia" w:eastAsia="Georgia" w:hAnsi="Georgia" w:cs="Georgia"/>
          <w:b/>
          <w:i/>
          <w:sz w:val="24"/>
          <w:szCs w:val="24"/>
        </w:rPr>
        <w:t>y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ou</w:t>
      </w:r>
      <w:r>
        <w:rPr>
          <w:rFonts w:ascii="Georgia" w:eastAsia="Georgia" w:hAnsi="Georgia" w:cs="Georgia"/>
          <w:b/>
          <w:i/>
          <w:sz w:val="24"/>
          <w:szCs w:val="24"/>
        </w:rPr>
        <w:t>r</w:t>
      </w:r>
      <w:r>
        <w:rPr>
          <w:rFonts w:ascii="Georgia" w:eastAsia="Georgia" w:hAnsi="Georgia" w:cs="Georgia"/>
          <w:b/>
          <w:i/>
          <w:spacing w:val="6"/>
          <w:sz w:val="24"/>
          <w:szCs w:val="24"/>
        </w:rPr>
        <w:t xml:space="preserve"> 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GCP</w:t>
      </w:r>
      <w:r>
        <w:rPr>
          <w:rFonts w:ascii="Georgia" w:eastAsia="Georgia" w:hAnsi="Georgia" w:cs="Georgia"/>
          <w:b/>
          <w:i/>
          <w:sz w:val="24"/>
          <w:szCs w:val="24"/>
        </w:rPr>
        <w:t>s m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i</w:t>
      </w:r>
      <w:r>
        <w:rPr>
          <w:rFonts w:ascii="Georgia" w:eastAsia="Georgia" w:hAnsi="Georgia" w:cs="Georgia"/>
          <w:b/>
          <w:i/>
          <w:sz w:val="24"/>
          <w:szCs w:val="24"/>
        </w:rPr>
        <w:t>g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h</w:t>
      </w:r>
      <w:r>
        <w:rPr>
          <w:rFonts w:ascii="Georgia" w:eastAsia="Georgia" w:hAnsi="Georgia" w:cs="Georgia"/>
          <w:b/>
          <w:i/>
          <w:sz w:val="24"/>
          <w:szCs w:val="24"/>
        </w:rPr>
        <w:t>t</w:t>
      </w:r>
      <w:r>
        <w:rPr>
          <w:rFonts w:ascii="Georgia" w:eastAsia="Georgia" w:hAnsi="Georgia" w:cs="Georgia"/>
          <w:b/>
          <w:i/>
          <w:spacing w:val="-2"/>
          <w:sz w:val="24"/>
          <w:szCs w:val="24"/>
        </w:rPr>
        <w:t xml:space="preserve"> 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h</w:t>
      </w:r>
      <w:r>
        <w:rPr>
          <w:rFonts w:ascii="Georgia" w:eastAsia="Georgia" w:hAnsi="Georgia" w:cs="Georgia"/>
          <w:b/>
          <w:i/>
          <w:sz w:val="24"/>
          <w:szCs w:val="24"/>
        </w:rPr>
        <w:t>a</w:t>
      </w:r>
      <w:r>
        <w:rPr>
          <w:rFonts w:ascii="Georgia" w:eastAsia="Georgia" w:hAnsi="Georgia" w:cs="Georgia"/>
          <w:b/>
          <w:i/>
          <w:spacing w:val="-1"/>
          <w:sz w:val="24"/>
          <w:szCs w:val="24"/>
        </w:rPr>
        <w:t>v</w:t>
      </w:r>
      <w:r>
        <w:rPr>
          <w:rFonts w:ascii="Georgia" w:eastAsia="Georgia" w:hAnsi="Georgia" w:cs="Georgia"/>
          <w:b/>
          <w:i/>
          <w:sz w:val="24"/>
          <w:szCs w:val="24"/>
        </w:rPr>
        <w:t>e</w:t>
      </w:r>
      <w:r>
        <w:rPr>
          <w:rFonts w:ascii="Georgia" w:eastAsia="Georgia" w:hAnsi="Georgia" w:cs="Georgia"/>
          <w:b/>
          <w:i/>
          <w:spacing w:val="-6"/>
          <w:sz w:val="24"/>
          <w:szCs w:val="24"/>
        </w:rPr>
        <w:t xml:space="preserve"> </w:t>
      </w:r>
      <w:r>
        <w:rPr>
          <w:rFonts w:ascii="Georgia" w:eastAsia="Georgia" w:hAnsi="Georgia" w:cs="Georgia"/>
          <w:b/>
          <w:i/>
          <w:spacing w:val="-1"/>
          <w:sz w:val="24"/>
          <w:szCs w:val="24"/>
        </w:rPr>
        <w:t>h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i</w:t>
      </w:r>
      <w:r>
        <w:rPr>
          <w:rFonts w:ascii="Georgia" w:eastAsia="Georgia" w:hAnsi="Georgia" w:cs="Georgia"/>
          <w:b/>
          <w:i/>
          <w:sz w:val="24"/>
          <w:szCs w:val="24"/>
        </w:rPr>
        <w:t>g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he</w:t>
      </w:r>
      <w:r>
        <w:rPr>
          <w:rFonts w:ascii="Georgia" w:eastAsia="Georgia" w:hAnsi="Georgia" w:cs="Georgia"/>
          <w:b/>
          <w:i/>
          <w:sz w:val="24"/>
          <w:szCs w:val="24"/>
        </w:rPr>
        <w:t>r</w:t>
      </w:r>
      <w:r>
        <w:rPr>
          <w:rFonts w:ascii="Georgia" w:eastAsia="Georgia" w:hAnsi="Georgia" w:cs="Georgia"/>
          <w:b/>
          <w:i/>
          <w:spacing w:val="-9"/>
          <w:sz w:val="24"/>
          <w:szCs w:val="24"/>
        </w:rPr>
        <w:t xml:space="preserve"> 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o</w:t>
      </w:r>
      <w:r>
        <w:rPr>
          <w:rFonts w:ascii="Georgia" w:eastAsia="Georgia" w:hAnsi="Georgia" w:cs="Georgia"/>
          <w:b/>
          <w:i/>
          <w:sz w:val="24"/>
          <w:szCs w:val="24"/>
        </w:rPr>
        <w:t>r</w:t>
      </w:r>
      <w:r>
        <w:rPr>
          <w:rFonts w:ascii="Georgia" w:eastAsia="Georgia" w:hAnsi="Georgia" w:cs="Georgia"/>
          <w:b/>
          <w:i/>
          <w:spacing w:val="-1"/>
          <w:sz w:val="24"/>
          <w:szCs w:val="24"/>
        </w:rPr>
        <w:t xml:space="preserve"> l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o</w:t>
      </w:r>
      <w:r>
        <w:rPr>
          <w:rFonts w:ascii="Georgia" w:eastAsia="Georgia" w:hAnsi="Georgia" w:cs="Georgia"/>
          <w:b/>
          <w:i/>
          <w:spacing w:val="-1"/>
          <w:sz w:val="24"/>
          <w:szCs w:val="24"/>
        </w:rPr>
        <w:t>w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e</w:t>
      </w:r>
      <w:r>
        <w:rPr>
          <w:rFonts w:ascii="Georgia" w:eastAsia="Georgia" w:hAnsi="Georgia" w:cs="Georgia"/>
          <w:b/>
          <w:i/>
          <w:sz w:val="24"/>
          <w:szCs w:val="24"/>
        </w:rPr>
        <w:t>r</w:t>
      </w:r>
      <w:r>
        <w:rPr>
          <w:rFonts w:ascii="Georgia" w:eastAsia="Georgia" w:hAnsi="Georgia" w:cs="Georgia"/>
          <w:b/>
          <w:i/>
          <w:spacing w:val="-2"/>
          <w:sz w:val="24"/>
          <w:szCs w:val="24"/>
        </w:rPr>
        <w:t xml:space="preserve"> 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i</w:t>
      </w:r>
      <w:r>
        <w:rPr>
          <w:rFonts w:ascii="Georgia" w:eastAsia="Georgia" w:hAnsi="Georgia" w:cs="Georgia"/>
          <w:b/>
          <w:i/>
          <w:sz w:val="24"/>
          <w:szCs w:val="24"/>
        </w:rPr>
        <w:t>n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iti</w:t>
      </w:r>
      <w:r>
        <w:rPr>
          <w:rFonts w:ascii="Georgia" w:eastAsia="Georgia" w:hAnsi="Georgia" w:cs="Georgia"/>
          <w:b/>
          <w:i/>
          <w:sz w:val="24"/>
          <w:szCs w:val="24"/>
        </w:rPr>
        <w:t>al</w:t>
      </w:r>
      <w:r>
        <w:rPr>
          <w:rFonts w:ascii="Georgia" w:eastAsia="Georgia" w:hAnsi="Georgia" w:cs="Georgia"/>
          <w:b/>
          <w:i/>
          <w:spacing w:val="-4"/>
          <w:sz w:val="24"/>
          <w:szCs w:val="24"/>
        </w:rPr>
        <w:t xml:space="preserve"> 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R</w:t>
      </w:r>
      <w:r>
        <w:rPr>
          <w:rFonts w:ascii="Georgia" w:eastAsia="Georgia" w:hAnsi="Georgia" w:cs="Georgia"/>
          <w:b/>
          <w:i/>
          <w:spacing w:val="2"/>
          <w:sz w:val="24"/>
          <w:szCs w:val="24"/>
        </w:rPr>
        <w:t>M</w:t>
      </w:r>
      <w:r>
        <w:rPr>
          <w:rFonts w:ascii="Georgia" w:eastAsia="Georgia" w:hAnsi="Georgia" w:cs="Georgia"/>
          <w:b/>
          <w:i/>
          <w:sz w:val="24"/>
          <w:szCs w:val="24"/>
        </w:rPr>
        <w:t>S</w:t>
      </w:r>
      <w:r>
        <w:rPr>
          <w:rFonts w:ascii="Georgia" w:eastAsia="Georgia" w:hAnsi="Georgia" w:cs="Georgia"/>
          <w:b/>
          <w:i/>
          <w:spacing w:val="-5"/>
          <w:sz w:val="24"/>
          <w:szCs w:val="24"/>
        </w:rPr>
        <w:t xml:space="preserve"> 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e</w:t>
      </w:r>
      <w:r>
        <w:rPr>
          <w:rFonts w:ascii="Georgia" w:eastAsia="Georgia" w:hAnsi="Georgia" w:cs="Georgia"/>
          <w:b/>
          <w:i/>
          <w:spacing w:val="-1"/>
          <w:sz w:val="24"/>
          <w:szCs w:val="24"/>
        </w:rPr>
        <w:t>rr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o</w:t>
      </w:r>
      <w:r>
        <w:rPr>
          <w:rFonts w:ascii="Georgia" w:eastAsia="Georgia" w:hAnsi="Georgia" w:cs="Georgia"/>
          <w:b/>
          <w:i/>
          <w:spacing w:val="-1"/>
          <w:sz w:val="24"/>
          <w:szCs w:val="24"/>
        </w:rPr>
        <w:t>r</w:t>
      </w:r>
      <w:r>
        <w:rPr>
          <w:rFonts w:ascii="Georgia" w:eastAsia="Georgia" w:hAnsi="Georgia" w:cs="Georgia"/>
          <w:b/>
          <w:i/>
          <w:sz w:val="24"/>
          <w:szCs w:val="24"/>
        </w:rPr>
        <w:t>s</w:t>
      </w:r>
      <w:r>
        <w:rPr>
          <w:rFonts w:ascii="Georgia" w:eastAsia="Georgia" w:hAnsi="Georgia" w:cs="Georgia"/>
          <w:b/>
          <w:i/>
          <w:spacing w:val="-3"/>
          <w:sz w:val="24"/>
          <w:szCs w:val="24"/>
        </w:rPr>
        <w:t xml:space="preserve"> 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th</w:t>
      </w:r>
      <w:r>
        <w:rPr>
          <w:rFonts w:ascii="Georgia" w:eastAsia="Georgia" w:hAnsi="Georgia" w:cs="Georgia"/>
          <w:b/>
          <w:i/>
          <w:sz w:val="24"/>
          <w:szCs w:val="24"/>
        </w:rPr>
        <w:t>an</w:t>
      </w:r>
      <w:r>
        <w:rPr>
          <w:rFonts w:ascii="Georgia" w:eastAsia="Georgia" w:hAnsi="Georgia" w:cs="Georgia"/>
          <w:b/>
          <w:i/>
          <w:spacing w:val="-4"/>
          <w:sz w:val="24"/>
          <w:szCs w:val="24"/>
        </w:rPr>
        <w:t xml:space="preserve"> 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othe</w:t>
      </w:r>
      <w:r>
        <w:rPr>
          <w:rFonts w:ascii="Georgia" w:eastAsia="Georgia" w:hAnsi="Georgia" w:cs="Georgia"/>
          <w:b/>
          <w:i/>
          <w:spacing w:val="-1"/>
          <w:sz w:val="24"/>
          <w:szCs w:val="24"/>
        </w:rPr>
        <w:t>r</w:t>
      </w:r>
      <w:r>
        <w:rPr>
          <w:rFonts w:ascii="Georgia" w:eastAsia="Georgia" w:hAnsi="Georgia" w:cs="Georgia"/>
          <w:b/>
          <w:i/>
          <w:sz w:val="24"/>
          <w:szCs w:val="24"/>
        </w:rPr>
        <w:t>s</w:t>
      </w:r>
    </w:p>
    <w:p w:rsidR="00C818BC" w:rsidRDefault="00634071">
      <w:pPr>
        <w:spacing w:line="200" w:lineRule="exact"/>
      </w:pPr>
      <w:r>
        <w:pict>
          <v:group id="_x0000_s1046" style="position:absolute;margin-left:84.3pt;margin-top:152.85pt;width:426.7pt;height:314pt;z-index:-251656704;mso-position-horizontal-relative:page;mso-position-vertical-relative:page" coordorigin="1686,2502" coordsize="8534,6280">
            <v:shape id="_x0000_s1050" style="position:absolute;left:1697;top:2513;width:8513;height:0" coordorigin="1697,2513" coordsize="8513,0" path="m1697,2513r8513,e" filled="f" strokeweight=".58pt">
              <v:path arrowok="t"/>
            </v:shape>
            <v:shape id="_x0000_s1049" style="position:absolute;left:1692;top:2508;width:0;height:6269" coordorigin="1692,2508" coordsize="0,6269" path="m1692,2508r,6269e" filled="f" strokeweight=".58pt">
              <v:path arrowok="t"/>
            </v:shape>
            <v:shape id="_x0000_s1048" style="position:absolute;left:1697;top:8772;width:8513;height:0" coordorigin="1697,8772" coordsize="8513,0" path="m1697,8772r8513,e" filled="f" strokeweight=".58pt">
              <v:path arrowok="t"/>
            </v:shape>
            <v:shape id="_x0000_s1047" style="position:absolute;left:10214;top:2508;width:0;height:6269" coordorigin="10214,2508" coordsize="0,6269" path="m10214,2508r,6269e" filled="f" strokeweight=".58pt">
              <v:path arrowok="t"/>
            </v:shape>
            <w10:wrap anchorx="page" anchory="page"/>
          </v:group>
        </w:pict>
      </w:r>
    </w:p>
    <w:p w:rsidR="00C818BC" w:rsidRDefault="00C818BC">
      <w:pPr>
        <w:spacing w:line="200" w:lineRule="exact"/>
      </w:pPr>
    </w:p>
    <w:p w:rsidR="00C818BC" w:rsidRDefault="00C818BC">
      <w:pPr>
        <w:spacing w:line="200" w:lineRule="exact"/>
      </w:pPr>
    </w:p>
    <w:p w:rsidR="00C818BC" w:rsidRDefault="00C818BC">
      <w:pPr>
        <w:spacing w:line="200" w:lineRule="exact"/>
      </w:pPr>
    </w:p>
    <w:p w:rsidR="00C818BC" w:rsidRDefault="00C818BC">
      <w:pPr>
        <w:spacing w:line="200" w:lineRule="exact"/>
      </w:pPr>
    </w:p>
    <w:p w:rsidR="00C818BC" w:rsidRDefault="00C818BC">
      <w:pPr>
        <w:spacing w:line="200" w:lineRule="exact"/>
      </w:pPr>
    </w:p>
    <w:p w:rsidR="00C818BC" w:rsidRDefault="00C818BC">
      <w:pPr>
        <w:spacing w:line="200" w:lineRule="exact"/>
      </w:pPr>
    </w:p>
    <w:p w:rsidR="00C818BC" w:rsidRDefault="00C818BC">
      <w:pPr>
        <w:spacing w:line="200" w:lineRule="exact"/>
      </w:pPr>
    </w:p>
    <w:p w:rsidR="00C818BC" w:rsidRDefault="00C818BC">
      <w:pPr>
        <w:spacing w:line="200" w:lineRule="exact"/>
      </w:pPr>
    </w:p>
    <w:p w:rsidR="00C818BC" w:rsidRDefault="00C818BC">
      <w:pPr>
        <w:spacing w:line="200" w:lineRule="exact"/>
      </w:pPr>
    </w:p>
    <w:p w:rsidR="00C818BC" w:rsidRDefault="00C818BC">
      <w:pPr>
        <w:spacing w:line="200" w:lineRule="exact"/>
      </w:pPr>
    </w:p>
    <w:p w:rsidR="00C818BC" w:rsidRDefault="00C818BC">
      <w:pPr>
        <w:spacing w:line="200" w:lineRule="exact"/>
      </w:pPr>
    </w:p>
    <w:p w:rsidR="00C818BC" w:rsidRDefault="00C818BC">
      <w:pPr>
        <w:spacing w:line="200" w:lineRule="exact"/>
      </w:pPr>
    </w:p>
    <w:p w:rsidR="00C818BC" w:rsidRDefault="00C818BC">
      <w:pPr>
        <w:spacing w:line="200" w:lineRule="exact"/>
      </w:pPr>
    </w:p>
    <w:p w:rsidR="00C818BC" w:rsidRDefault="00C818BC">
      <w:pPr>
        <w:spacing w:line="200" w:lineRule="exact"/>
      </w:pPr>
    </w:p>
    <w:p w:rsidR="00C818BC" w:rsidRDefault="00C818BC">
      <w:pPr>
        <w:spacing w:line="200" w:lineRule="exact"/>
      </w:pPr>
    </w:p>
    <w:p w:rsidR="00C818BC" w:rsidRDefault="00C818BC">
      <w:pPr>
        <w:spacing w:line="200" w:lineRule="exact"/>
      </w:pPr>
    </w:p>
    <w:p w:rsidR="00C818BC" w:rsidRDefault="00C818BC">
      <w:pPr>
        <w:spacing w:line="200" w:lineRule="exact"/>
      </w:pPr>
    </w:p>
    <w:p w:rsidR="00C818BC" w:rsidRDefault="00C818BC">
      <w:pPr>
        <w:spacing w:line="200" w:lineRule="exact"/>
      </w:pPr>
    </w:p>
    <w:p w:rsidR="00C818BC" w:rsidRDefault="00C818BC">
      <w:pPr>
        <w:spacing w:line="200" w:lineRule="exact"/>
      </w:pPr>
    </w:p>
    <w:p w:rsidR="00C818BC" w:rsidRDefault="00C818BC">
      <w:pPr>
        <w:spacing w:line="200" w:lineRule="exact"/>
      </w:pPr>
    </w:p>
    <w:p w:rsidR="00C818BC" w:rsidRDefault="00C818BC">
      <w:pPr>
        <w:spacing w:line="200" w:lineRule="exact"/>
      </w:pPr>
    </w:p>
    <w:p w:rsidR="00C818BC" w:rsidRDefault="00C818BC">
      <w:pPr>
        <w:spacing w:line="200" w:lineRule="exact"/>
      </w:pPr>
    </w:p>
    <w:p w:rsidR="00E90B52" w:rsidRDefault="00E90B52" w:rsidP="00E90B52">
      <w:pPr>
        <w:spacing w:before="78"/>
        <w:ind w:right="70"/>
        <w:jc w:val="both"/>
        <w:rPr>
          <w:rFonts w:ascii="Georgia" w:eastAsia="Georgia" w:hAnsi="Georgia" w:cs="Georgia"/>
          <w:b/>
          <w:i/>
          <w:spacing w:val="-1"/>
          <w:sz w:val="24"/>
          <w:szCs w:val="24"/>
        </w:rPr>
      </w:pPr>
    </w:p>
    <w:p w:rsidR="00E90B52" w:rsidRDefault="00E90B52" w:rsidP="00E90B52">
      <w:pPr>
        <w:spacing w:before="78"/>
        <w:ind w:right="70"/>
        <w:jc w:val="both"/>
        <w:rPr>
          <w:rFonts w:ascii="Georgia" w:eastAsia="Georgia" w:hAnsi="Georgia" w:cs="Georgia"/>
          <w:b/>
          <w:i/>
          <w:spacing w:val="-1"/>
          <w:sz w:val="24"/>
          <w:szCs w:val="24"/>
        </w:rPr>
      </w:pPr>
    </w:p>
    <w:p w:rsidR="00E90B52" w:rsidRDefault="00E90B52" w:rsidP="00E90B52">
      <w:pPr>
        <w:spacing w:before="78"/>
        <w:ind w:right="70"/>
        <w:jc w:val="both"/>
        <w:rPr>
          <w:rFonts w:ascii="Georgia" w:eastAsia="Georgia" w:hAnsi="Georgia" w:cs="Georgia"/>
          <w:b/>
          <w:i/>
          <w:spacing w:val="-1"/>
          <w:sz w:val="24"/>
          <w:szCs w:val="24"/>
        </w:rPr>
      </w:pPr>
    </w:p>
    <w:p w:rsidR="00E90B52" w:rsidRDefault="00E90B52" w:rsidP="00E90B52">
      <w:pPr>
        <w:spacing w:before="78"/>
        <w:ind w:right="70"/>
        <w:jc w:val="both"/>
        <w:rPr>
          <w:rFonts w:ascii="Georgia" w:eastAsia="Georgia" w:hAnsi="Georgia" w:cs="Georgia"/>
          <w:b/>
          <w:i/>
          <w:spacing w:val="-1"/>
          <w:sz w:val="24"/>
          <w:szCs w:val="24"/>
        </w:rPr>
      </w:pPr>
    </w:p>
    <w:p w:rsidR="00E90B52" w:rsidRDefault="00E90B52" w:rsidP="00E90B52">
      <w:pPr>
        <w:spacing w:before="78"/>
        <w:ind w:right="70"/>
        <w:jc w:val="both"/>
        <w:rPr>
          <w:rFonts w:ascii="Georgia" w:eastAsia="Georgia" w:hAnsi="Georgia" w:cs="Georgia"/>
          <w:b/>
          <w:i/>
          <w:spacing w:val="-1"/>
          <w:sz w:val="24"/>
          <w:szCs w:val="24"/>
        </w:rPr>
      </w:pPr>
    </w:p>
    <w:p w:rsidR="00E90B52" w:rsidRDefault="00E90B52" w:rsidP="00E90B52">
      <w:pPr>
        <w:spacing w:before="78"/>
        <w:ind w:right="70"/>
        <w:jc w:val="both"/>
        <w:rPr>
          <w:rFonts w:ascii="Georgia" w:eastAsia="Georgia" w:hAnsi="Georgia" w:cs="Georgia"/>
          <w:b/>
          <w:i/>
          <w:spacing w:val="-1"/>
          <w:sz w:val="24"/>
          <w:szCs w:val="24"/>
        </w:rPr>
      </w:pPr>
    </w:p>
    <w:p w:rsidR="00C818BC" w:rsidRDefault="00E90B52" w:rsidP="00E90B52">
      <w:pPr>
        <w:spacing w:before="78"/>
        <w:ind w:right="70"/>
        <w:jc w:val="both"/>
        <w:rPr>
          <w:rFonts w:ascii="Georgia" w:eastAsia="Georgia" w:hAnsi="Georgia" w:cs="Georgia"/>
          <w:sz w:val="24"/>
          <w:szCs w:val="24"/>
        </w:rPr>
      </w:pPr>
      <w:r>
        <w:rPr>
          <w:rFonts w:ascii="Georgia" w:eastAsia="Georgia" w:hAnsi="Georgia" w:cs="Georgia"/>
          <w:b/>
          <w:i/>
          <w:spacing w:val="-1"/>
          <w:sz w:val="24"/>
          <w:szCs w:val="24"/>
        </w:rPr>
        <w:t>Question 2: H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o</w:t>
      </w:r>
      <w:r>
        <w:rPr>
          <w:rFonts w:ascii="Georgia" w:eastAsia="Georgia" w:hAnsi="Georgia" w:cs="Georgia"/>
          <w:b/>
          <w:i/>
          <w:sz w:val="24"/>
          <w:szCs w:val="24"/>
        </w:rPr>
        <w:t>w</w:t>
      </w:r>
      <w:r>
        <w:rPr>
          <w:rFonts w:ascii="Georgia" w:eastAsia="Georgia" w:hAnsi="Georgia" w:cs="Georgia"/>
          <w:b/>
          <w:i/>
          <w:spacing w:val="3"/>
          <w:sz w:val="24"/>
          <w:szCs w:val="24"/>
        </w:rPr>
        <w:t xml:space="preserve"> </w:t>
      </w:r>
      <w:r>
        <w:rPr>
          <w:rFonts w:ascii="Georgia" w:eastAsia="Georgia" w:hAnsi="Georgia" w:cs="Georgia"/>
          <w:b/>
          <w:i/>
          <w:sz w:val="24"/>
          <w:szCs w:val="24"/>
        </w:rPr>
        <w:t>m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i</w:t>
      </w:r>
      <w:r>
        <w:rPr>
          <w:rFonts w:ascii="Georgia" w:eastAsia="Georgia" w:hAnsi="Georgia" w:cs="Georgia"/>
          <w:b/>
          <w:i/>
          <w:sz w:val="24"/>
          <w:szCs w:val="24"/>
        </w:rPr>
        <w:t>g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h</w:t>
      </w:r>
      <w:r>
        <w:rPr>
          <w:rFonts w:ascii="Georgia" w:eastAsia="Georgia" w:hAnsi="Georgia" w:cs="Georgia"/>
          <w:b/>
          <w:i/>
          <w:sz w:val="24"/>
          <w:szCs w:val="24"/>
        </w:rPr>
        <w:t>t</w:t>
      </w:r>
      <w:r>
        <w:rPr>
          <w:rFonts w:ascii="Georgia" w:eastAsia="Georgia" w:hAnsi="Georgia" w:cs="Georgia"/>
          <w:b/>
          <w:i/>
          <w:spacing w:val="4"/>
          <w:sz w:val="24"/>
          <w:szCs w:val="24"/>
        </w:rPr>
        <w:t xml:space="preserve"> 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th</w:t>
      </w:r>
      <w:r>
        <w:rPr>
          <w:rFonts w:ascii="Georgia" w:eastAsia="Georgia" w:hAnsi="Georgia" w:cs="Georgia"/>
          <w:b/>
          <w:i/>
          <w:sz w:val="24"/>
          <w:szCs w:val="24"/>
        </w:rPr>
        <w:t>e</w:t>
      </w:r>
      <w:r>
        <w:rPr>
          <w:rFonts w:ascii="Georgia" w:eastAsia="Georgia" w:hAnsi="Georgia" w:cs="Georgia"/>
          <w:b/>
          <w:i/>
          <w:spacing w:val="3"/>
          <w:sz w:val="24"/>
          <w:szCs w:val="24"/>
        </w:rPr>
        <w:t xml:space="preserve"> </w:t>
      </w:r>
      <w:r>
        <w:rPr>
          <w:rFonts w:ascii="Georgia" w:eastAsia="Georgia" w:hAnsi="Georgia" w:cs="Georgia"/>
          <w:b/>
          <w:i/>
          <w:sz w:val="24"/>
          <w:szCs w:val="24"/>
        </w:rPr>
        <w:t>a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tt</w:t>
      </w:r>
      <w:r>
        <w:rPr>
          <w:rFonts w:ascii="Georgia" w:eastAsia="Georgia" w:hAnsi="Georgia" w:cs="Georgia"/>
          <w:b/>
          <w:i/>
          <w:spacing w:val="-3"/>
          <w:sz w:val="24"/>
          <w:szCs w:val="24"/>
        </w:rPr>
        <w:t>r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i</w:t>
      </w:r>
      <w:r>
        <w:rPr>
          <w:rFonts w:ascii="Georgia" w:eastAsia="Georgia" w:hAnsi="Georgia" w:cs="Georgia"/>
          <w:b/>
          <w:i/>
          <w:sz w:val="24"/>
          <w:szCs w:val="24"/>
        </w:rPr>
        <w:t>b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u</w:t>
      </w:r>
      <w:r>
        <w:rPr>
          <w:rFonts w:ascii="Georgia" w:eastAsia="Georgia" w:hAnsi="Georgia" w:cs="Georgia"/>
          <w:b/>
          <w:i/>
          <w:spacing w:val="-2"/>
          <w:sz w:val="24"/>
          <w:szCs w:val="24"/>
        </w:rPr>
        <w:t>t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e</w:t>
      </w:r>
      <w:r>
        <w:rPr>
          <w:rFonts w:ascii="Georgia" w:eastAsia="Georgia" w:hAnsi="Georgia" w:cs="Georgia"/>
          <w:b/>
          <w:i/>
          <w:sz w:val="24"/>
          <w:szCs w:val="24"/>
        </w:rPr>
        <w:t xml:space="preserve">s 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o</w:t>
      </w:r>
      <w:r>
        <w:rPr>
          <w:rFonts w:ascii="Georgia" w:eastAsia="Georgia" w:hAnsi="Georgia" w:cs="Georgia"/>
          <w:b/>
          <w:i/>
          <w:sz w:val="24"/>
          <w:szCs w:val="24"/>
        </w:rPr>
        <w:t>f</w:t>
      </w:r>
      <w:r>
        <w:rPr>
          <w:rFonts w:ascii="Georgia" w:eastAsia="Georgia" w:hAnsi="Georgia" w:cs="Georgia"/>
          <w:b/>
          <w:i/>
          <w:spacing w:val="6"/>
          <w:sz w:val="24"/>
          <w:szCs w:val="24"/>
        </w:rPr>
        <w:t xml:space="preserve"> 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i</w:t>
      </w:r>
      <w:r>
        <w:rPr>
          <w:rFonts w:ascii="Georgia" w:eastAsia="Georgia" w:hAnsi="Georgia" w:cs="Georgia"/>
          <w:b/>
          <w:i/>
          <w:sz w:val="24"/>
          <w:szCs w:val="24"/>
        </w:rPr>
        <w:t>mag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es</w:t>
      </w:r>
      <w:r>
        <w:rPr>
          <w:rFonts w:ascii="Georgia" w:eastAsia="Georgia" w:hAnsi="Georgia" w:cs="Georgia"/>
          <w:b/>
          <w:i/>
          <w:sz w:val="24"/>
          <w:szCs w:val="24"/>
        </w:rPr>
        <w:t>,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 xml:space="preserve"> </w:t>
      </w:r>
      <w:r>
        <w:rPr>
          <w:rFonts w:ascii="Georgia" w:eastAsia="Georgia" w:hAnsi="Georgia" w:cs="Georgia"/>
          <w:b/>
          <w:i/>
          <w:spacing w:val="-1"/>
          <w:sz w:val="24"/>
          <w:szCs w:val="24"/>
        </w:rPr>
        <w:t>li</w:t>
      </w:r>
      <w:r>
        <w:rPr>
          <w:rFonts w:ascii="Georgia" w:eastAsia="Georgia" w:hAnsi="Georgia" w:cs="Georgia"/>
          <w:b/>
          <w:i/>
          <w:sz w:val="24"/>
          <w:szCs w:val="24"/>
        </w:rPr>
        <w:t>ke</w:t>
      </w:r>
      <w:r>
        <w:rPr>
          <w:rFonts w:ascii="Georgia" w:eastAsia="Georgia" w:hAnsi="Georgia" w:cs="Georgia"/>
          <w:b/>
          <w:i/>
          <w:spacing w:val="3"/>
          <w:sz w:val="24"/>
          <w:szCs w:val="24"/>
        </w:rPr>
        <w:t xml:space="preserve"> 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stu</w:t>
      </w:r>
      <w:r>
        <w:rPr>
          <w:rFonts w:ascii="Georgia" w:eastAsia="Georgia" w:hAnsi="Georgia" w:cs="Georgia"/>
          <w:b/>
          <w:i/>
          <w:sz w:val="24"/>
          <w:szCs w:val="24"/>
        </w:rPr>
        <w:t>dy</w:t>
      </w:r>
      <w:r>
        <w:rPr>
          <w:rFonts w:ascii="Georgia" w:eastAsia="Georgia" w:hAnsi="Georgia" w:cs="Georgia"/>
          <w:b/>
          <w:i/>
          <w:spacing w:val="3"/>
          <w:sz w:val="24"/>
          <w:szCs w:val="24"/>
        </w:rPr>
        <w:t xml:space="preserve"> </w:t>
      </w:r>
      <w:r>
        <w:rPr>
          <w:rFonts w:ascii="Georgia" w:eastAsia="Georgia" w:hAnsi="Georgia" w:cs="Georgia"/>
          <w:b/>
          <w:i/>
          <w:sz w:val="24"/>
          <w:szCs w:val="24"/>
        </w:rPr>
        <w:t>a</w:t>
      </w:r>
      <w:r>
        <w:rPr>
          <w:rFonts w:ascii="Georgia" w:eastAsia="Georgia" w:hAnsi="Georgia" w:cs="Georgia"/>
          <w:b/>
          <w:i/>
          <w:spacing w:val="-1"/>
          <w:sz w:val="24"/>
          <w:szCs w:val="24"/>
        </w:rPr>
        <w:t>r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e</w:t>
      </w:r>
      <w:r>
        <w:rPr>
          <w:rFonts w:ascii="Georgia" w:eastAsia="Georgia" w:hAnsi="Georgia" w:cs="Georgia"/>
          <w:b/>
          <w:i/>
          <w:sz w:val="24"/>
          <w:szCs w:val="24"/>
        </w:rPr>
        <w:t>a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 xml:space="preserve"> </w:t>
      </w:r>
      <w:r>
        <w:rPr>
          <w:rFonts w:ascii="Georgia" w:eastAsia="Georgia" w:hAnsi="Georgia" w:cs="Georgia"/>
          <w:b/>
          <w:i/>
          <w:spacing w:val="-1"/>
          <w:sz w:val="24"/>
          <w:szCs w:val="24"/>
        </w:rPr>
        <w:t>l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oc</w:t>
      </w:r>
      <w:r>
        <w:rPr>
          <w:rFonts w:ascii="Georgia" w:eastAsia="Georgia" w:hAnsi="Georgia" w:cs="Georgia"/>
          <w:b/>
          <w:i/>
          <w:sz w:val="24"/>
          <w:szCs w:val="24"/>
        </w:rPr>
        <w:t>a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tio</w:t>
      </w:r>
      <w:r>
        <w:rPr>
          <w:rFonts w:ascii="Georgia" w:eastAsia="Georgia" w:hAnsi="Georgia" w:cs="Georgia"/>
          <w:b/>
          <w:i/>
          <w:sz w:val="24"/>
          <w:szCs w:val="24"/>
        </w:rPr>
        <w:t>n,</w:t>
      </w:r>
      <w:r>
        <w:rPr>
          <w:rFonts w:ascii="Georgia" w:eastAsia="Georgia" w:hAnsi="Georgia" w:cs="Georgia"/>
          <w:b/>
          <w:i/>
          <w:spacing w:val="3"/>
          <w:sz w:val="24"/>
          <w:szCs w:val="24"/>
        </w:rPr>
        <w:t xml:space="preserve"> </w:t>
      </w:r>
      <w:r>
        <w:rPr>
          <w:rFonts w:ascii="Georgia" w:eastAsia="Georgia" w:hAnsi="Georgia" w:cs="Georgia"/>
          <w:b/>
          <w:i/>
          <w:sz w:val="24"/>
          <w:szCs w:val="24"/>
        </w:rPr>
        <w:t xml:space="preserve">and </w:t>
      </w:r>
      <w:r>
        <w:rPr>
          <w:rFonts w:ascii="Georgia" w:eastAsia="Georgia" w:hAnsi="Georgia" w:cs="Georgia"/>
          <w:b/>
          <w:i/>
          <w:spacing w:val="-1"/>
          <w:sz w:val="24"/>
          <w:szCs w:val="24"/>
        </w:rPr>
        <w:t>r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eso</w:t>
      </w:r>
      <w:r>
        <w:rPr>
          <w:rFonts w:ascii="Georgia" w:eastAsia="Georgia" w:hAnsi="Georgia" w:cs="Georgia"/>
          <w:b/>
          <w:i/>
          <w:spacing w:val="-1"/>
          <w:sz w:val="24"/>
          <w:szCs w:val="24"/>
        </w:rPr>
        <w:t>l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ut</w:t>
      </w:r>
      <w:r>
        <w:rPr>
          <w:rFonts w:ascii="Georgia" w:eastAsia="Georgia" w:hAnsi="Georgia" w:cs="Georgia"/>
          <w:b/>
          <w:i/>
          <w:spacing w:val="-1"/>
          <w:sz w:val="24"/>
          <w:szCs w:val="24"/>
        </w:rPr>
        <w:t>i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o</w:t>
      </w:r>
      <w:r>
        <w:rPr>
          <w:rFonts w:ascii="Georgia" w:eastAsia="Georgia" w:hAnsi="Georgia" w:cs="Georgia"/>
          <w:b/>
          <w:i/>
          <w:sz w:val="24"/>
          <w:szCs w:val="24"/>
        </w:rPr>
        <w:t>ns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 xml:space="preserve"> o</w:t>
      </w:r>
      <w:r>
        <w:rPr>
          <w:rFonts w:ascii="Georgia" w:eastAsia="Georgia" w:hAnsi="Georgia" w:cs="Georgia"/>
          <w:b/>
          <w:i/>
          <w:sz w:val="24"/>
          <w:szCs w:val="24"/>
        </w:rPr>
        <w:t>f</w:t>
      </w:r>
      <w:r>
        <w:rPr>
          <w:rFonts w:ascii="Georgia" w:eastAsia="Georgia" w:hAnsi="Georgia" w:cs="Georgia"/>
          <w:b/>
          <w:i/>
          <w:spacing w:val="5"/>
          <w:sz w:val="24"/>
          <w:szCs w:val="24"/>
        </w:rPr>
        <w:t xml:space="preserve"> 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th</w:t>
      </w:r>
      <w:r>
        <w:rPr>
          <w:rFonts w:ascii="Georgia" w:eastAsia="Georgia" w:hAnsi="Georgia" w:cs="Georgia"/>
          <w:b/>
          <w:i/>
          <w:sz w:val="24"/>
          <w:szCs w:val="24"/>
        </w:rPr>
        <w:t>e</w:t>
      </w:r>
      <w:r>
        <w:rPr>
          <w:rFonts w:ascii="Georgia" w:eastAsia="Georgia" w:hAnsi="Georgia" w:cs="Georgia"/>
          <w:b/>
          <w:i/>
          <w:spacing w:val="2"/>
          <w:sz w:val="24"/>
          <w:szCs w:val="24"/>
        </w:rPr>
        <w:t xml:space="preserve"> 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se</w:t>
      </w:r>
      <w:r>
        <w:rPr>
          <w:rFonts w:ascii="Georgia" w:eastAsia="Georgia" w:hAnsi="Georgia" w:cs="Georgia"/>
          <w:b/>
          <w:i/>
          <w:sz w:val="24"/>
          <w:szCs w:val="24"/>
        </w:rPr>
        <w:t>n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so</w:t>
      </w:r>
      <w:r>
        <w:rPr>
          <w:rFonts w:ascii="Georgia" w:eastAsia="Georgia" w:hAnsi="Georgia" w:cs="Georgia"/>
          <w:b/>
          <w:i/>
          <w:sz w:val="24"/>
          <w:szCs w:val="24"/>
        </w:rPr>
        <w:t>r</w:t>
      </w:r>
      <w:r>
        <w:rPr>
          <w:rFonts w:ascii="Georgia" w:eastAsia="Georgia" w:hAnsi="Georgia" w:cs="Georgia"/>
          <w:b/>
          <w:i/>
          <w:spacing w:val="2"/>
          <w:sz w:val="24"/>
          <w:szCs w:val="24"/>
        </w:rPr>
        <w:t xml:space="preserve"> 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s</w:t>
      </w:r>
      <w:r>
        <w:rPr>
          <w:rFonts w:ascii="Georgia" w:eastAsia="Georgia" w:hAnsi="Georgia" w:cs="Georgia"/>
          <w:b/>
          <w:i/>
          <w:sz w:val="24"/>
          <w:szCs w:val="24"/>
        </w:rPr>
        <w:t>y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ste</w:t>
      </w:r>
      <w:r>
        <w:rPr>
          <w:rFonts w:ascii="Georgia" w:eastAsia="Georgia" w:hAnsi="Georgia" w:cs="Georgia"/>
          <w:b/>
          <w:i/>
          <w:sz w:val="24"/>
          <w:szCs w:val="24"/>
        </w:rPr>
        <w:t>m</w:t>
      </w:r>
      <w:r>
        <w:rPr>
          <w:rFonts w:ascii="Georgia" w:eastAsia="Georgia" w:hAnsi="Georgia" w:cs="Georgia"/>
          <w:b/>
          <w:i/>
          <w:spacing w:val="2"/>
          <w:sz w:val="24"/>
          <w:szCs w:val="24"/>
        </w:rPr>
        <w:t xml:space="preserve"> 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use</w:t>
      </w:r>
      <w:r>
        <w:rPr>
          <w:rFonts w:ascii="Georgia" w:eastAsia="Georgia" w:hAnsi="Georgia" w:cs="Georgia"/>
          <w:b/>
          <w:i/>
          <w:sz w:val="24"/>
          <w:szCs w:val="24"/>
        </w:rPr>
        <w:t>d,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 xml:space="preserve"> </w:t>
      </w:r>
      <w:r>
        <w:rPr>
          <w:rFonts w:ascii="Georgia" w:eastAsia="Georgia" w:hAnsi="Georgia" w:cs="Georgia"/>
          <w:b/>
          <w:i/>
          <w:spacing w:val="-1"/>
          <w:sz w:val="24"/>
          <w:szCs w:val="24"/>
        </w:rPr>
        <w:t>l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e</w:t>
      </w:r>
      <w:r>
        <w:rPr>
          <w:rFonts w:ascii="Georgia" w:eastAsia="Georgia" w:hAnsi="Georgia" w:cs="Georgia"/>
          <w:b/>
          <w:i/>
          <w:sz w:val="24"/>
          <w:szCs w:val="24"/>
        </w:rPr>
        <w:t>ad</w:t>
      </w:r>
      <w:r>
        <w:rPr>
          <w:rFonts w:ascii="Georgia" w:eastAsia="Georgia" w:hAnsi="Georgia" w:cs="Georgia"/>
          <w:b/>
          <w:i/>
          <w:spacing w:val="5"/>
          <w:sz w:val="24"/>
          <w:szCs w:val="24"/>
        </w:rPr>
        <w:t xml:space="preserve"> 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t</w:t>
      </w:r>
      <w:r>
        <w:rPr>
          <w:rFonts w:ascii="Georgia" w:eastAsia="Georgia" w:hAnsi="Georgia" w:cs="Georgia"/>
          <w:b/>
          <w:i/>
          <w:sz w:val="24"/>
          <w:szCs w:val="24"/>
        </w:rPr>
        <w:t>o</w:t>
      </w:r>
      <w:r>
        <w:rPr>
          <w:rFonts w:ascii="Georgia" w:eastAsia="Georgia" w:hAnsi="Georgia" w:cs="Georgia"/>
          <w:b/>
          <w:i/>
          <w:spacing w:val="7"/>
          <w:sz w:val="24"/>
          <w:szCs w:val="24"/>
        </w:rPr>
        <w:t xml:space="preserve"> 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e</w:t>
      </w:r>
      <w:r>
        <w:rPr>
          <w:rFonts w:ascii="Georgia" w:eastAsia="Georgia" w:hAnsi="Georgia" w:cs="Georgia"/>
          <w:b/>
          <w:i/>
          <w:sz w:val="24"/>
          <w:szCs w:val="24"/>
        </w:rPr>
        <w:t>a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sie</w:t>
      </w:r>
      <w:r>
        <w:rPr>
          <w:rFonts w:ascii="Georgia" w:eastAsia="Georgia" w:hAnsi="Georgia" w:cs="Georgia"/>
          <w:b/>
          <w:i/>
          <w:sz w:val="24"/>
          <w:szCs w:val="24"/>
        </w:rPr>
        <w:t xml:space="preserve">r 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o</w:t>
      </w:r>
      <w:r>
        <w:rPr>
          <w:rFonts w:ascii="Georgia" w:eastAsia="Georgia" w:hAnsi="Georgia" w:cs="Georgia"/>
          <w:b/>
          <w:i/>
          <w:sz w:val="24"/>
          <w:szCs w:val="24"/>
        </w:rPr>
        <w:t>r</w:t>
      </w:r>
      <w:r>
        <w:rPr>
          <w:rFonts w:ascii="Georgia" w:eastAsia="Georgia" w:hAnsi="Georgia" w:cs="Georgia"/>
          <w:b/>
          <w:i/>
          <w:spacing w:val="7"/>
          <w:sz w:val="24"/>
          <w:szCs w:val="24"/>
        </w:rPr>
        <w:t xml:space="preserve"> </w:t>
      </w:r>
      <w:r>
        <w:rPr>
          <w:rFonts w:ascii="Georgia" w:eastAsia="Georgia" w:hAnsi="Georgia" w:cs="Georgia"/>
          <w:b/>
          <w:i/>
          <w:sz w:val="24"/>
          <w:szCs w:val="24"/>
        </w:rPr>
        <w:t>m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o</w:t>
      </w:r>
      <w:r>
        <w:rPr>
          <w:rFonts w:ascii="Georgia" w:eastAsia="Georgia" w:hAnsi="Georgia" w:cs="Georgia"/>
          <w:b/>
          <w:i/>
          <w:spacing w:val="-1"/>
          <w:sz w:val="24"/>
          <w:szCs w:val="24"/>
        </w:rPr>
        <w:t>r</w:t>
      </w:r>
      <w:r>
        <w:rPr>
          <w:rFonts w:ascii="Georgia" w:eastAsia="Georgia" w:hAnsi="Georgia" w:cs="Georgia"/>
          <w:b/>
          <w:i/>
          <w:sz w:val="24"/>
          <w:szCs w:val="24"/>
        </w:rPr>
        <w:t>e d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i</w:t>
      </w:r>
      <w:r>
        <w:rPr>
          <w:rFonts w:ascii="Georgia" w:eastAsia="Georgia" w:hAnsi="Georgia" w:cs="Georgia"/>
          <w:b/>
          <w:i/>
          <w:sz w:val="24"/>
          <w:szCs w:val="24"/>
        </w:rPr>
        <w:t>ff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icu</w:t>
      </w:r>
      <w:r>
        <w:rPr>
          <w:rFonts w:ascii="Georgia" w:eastAsia="Georgia" w:hAnsi="Georgia" w:cs="Georgia"/>
          <w:b/>
          <w:i/>
          <w:spacing w:val="-1"/>
          <w:sz w:val="24"/>
          <w:szCs w:val="24"/>
        </w:rPr>
        <w:t>l</w:t>
      </w:r>
      <w:r>
        <w:rPr>
          <w:rFonts w:ascii="Georgia" w:eastAsia="Georgia" w:hAnsi="Georgia" w:cs="Georgia"/>
          <w:b/>
          <w:i/>
          <w:sz w:val="24"/>
          <w:szCs w:val="24"/>
        </w:rPr>
        <w:t>t</w:t>
      </w:r>
      <w:r>
        <w:rPr>
          <w:rFonts w:ascii="Georgia" w:eastAsia="Georgia" w:hAnsi="Georgia" w:cs="Georgia"/>
          <w:b/>
          <w:i/>
          <w:spacing w:val="-2"/>
          <w:sz w:val="24"/>
          <w:szCs w:val="24"/>
        </w:rPr>
        <w:t xml:space="preserve"> </w:t>
      </w:r>
      <w:r>
        <w:rPr>
          <w:rFonts w:ascii="Georgia" w:eastAsia="Georgia" w:hAnsi="Georgia" w:cs="Georgia"/>
          <w:b/>
          <w:i/>
          <w:spacing w:val="-1"/>
          <w:sz w:val="24"/>
          <w:szCs w:val="24"/>
        </w:rPr>
        <w:t>r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ec</w:t>
      </w:r>
      <w:r>
        <w:rPr>
          <w:rFonts w:ascii="Georgia" w:eastAsia="Georgia" w:hAnsi="Georgia" w:cs="Georgia"/>
          <w:b/>
          <w:i/>
          <w:spacing w:val="-2"/>
          <w:sz w:val="24"/>
          <w:szCs w:val="24"/>
        </w:rPr>
        <w:t>t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i</w:t>
      </w:r>
      <w:r>
        <w:rPr>
          <w:rFonts w:ascii="Georgia" w:eastAsia="Georgia" w:hAnsi="Georgia" w:cs="Georgia"/>
          <w:b/>
          <w:i/>
          <w:sz w:val="24"/>
          <w:szCs w:val="24"/>
        </w:rPr>
        <w:t>f</w:t>
      </w:r>
      <w:r>
        <w:rPr>
          <w:rFonts w:ascii="Georgia" w:eastAsia="Georgia" w:hAnsi="Georgia" w:cs="Georgia"/>
          <w:b/>
          <w:i/>
          <w:spacing w:val="-1"/>
          <w:sz w:val="24"/>
          <w:szCs w:val="24"/>
        </w:rPr>
        <w:t>i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c</w:t>
      </w:r>
      <w:r>
        <w:rPr>
          <w:rFonts w:ascii="Georgia" w:eastAsia="Georgia" w:hAnsi="Georgia" w:cs="Georgia"/>
          <w:b/>
          <w:i/>
          <w:sz w:val="24"/>
          <w:szCs w:val="24"/>
        </w:rPr>
        <w:t>a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t</w:t>
      </w:r>
      <w:r>
        <w:rPr>
          <w:rFonts w:ascii="Georgia" w:eastAsia="Georgia" w:hAnsi="Georgia" w:cs="Georgia"/>
          <w:b/>
          <w:i/>
          <w:spacing w:val="-1"/>
          <w:sz w:val="24"/>
          <w:szCs w:val="24"/>
        </w:rPr>
        <w:t>io</w:t>
      </w:r>
      <w:r>
        <w:rPr>
          <w:rFonts w:ascii="Georgia" w:eastAsia="Georgia" w:hAnsi="Georgia" w:cs="Georgia"/>
          <w:b/>
          <w:i/>
          <w:sz w:val="24"/>
          <w:szCs w:val="24"/>
        </w:rPr>
        <w:t>ns</w:t>
      </w:r>
      <w:r>
        <w:rPr>
          <w:rFonts w:ascii="Georgia" w:eastAsia="Georgia" w:hAnsi="Georgia" w:cs="Georgia"/>
          <w:b/>
          <w:i/>
          <w:spacing w:val="-4"/>
          <w:sz w:val="24"/>
          <w:szCs w:val="24"/>
        </w:rPr>
        <w:t xml:space="preserve"> 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o</w:t>
      </w:r>
      <w:r>
        <w:rPr>
          <w:rFonts w:ascii="Georgia" w:eastAsia="Georgia" w:hAnsi="Georgia" w:cs="Georgia"/>
          <w:b/>
          <w:i/>
          <w:sz w:val="24"/>
          <w:szCs w:val="24"/>
        </w:rPr>
        <w:t>f</w:t>
      </w:r>
      <w:r>
        <w:rPr>
          <w:rFonts w:ascii="Georgia" w:eastAsia="Georgia" w:hAnsi="Georgia" w:cs="Georgia"/>
          <w:b/>
          <w:i/>
          <w:spacing w:val="-1"/>
          <w:sz w:val="24"/>
          <w:szCs w:val="24"/>
        </w:rPr>
        <w:t xml:space="preserve"> 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th</w:t>
      </w:r>
      <w:r>
        <w:rPr>
          <w:rFonts w:ascii="Georgia" w:eastAsia="Georgia" w:hAnsi="Georgia" w:cs="Georgia"/>
          <w:b/>
          <w:i/>
          <w:sz w:val="24"/>
          <w:szCs w:val="24"/>
        </w:rPr>
        <w:t>e</w:t>
      </w:r>
      <w:r>
        <w:rPr>
          <w:rFonts w:ascii="Georgia" w:eastAsia="Georgia" w:hAnsi="Georgia" w:cs="Georgia"/>
          <w:b/>
          <w:i/>
          <w:spacing w:val="-3"/>
          <w:sz w:val="24"/>
          <w:szCs w:val="24"/>
        </w:rPr>
        <w:t xml:space="preserve"> 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i</w:t>
      </w:r>
      <w:r>
        <w:rPr>
          <w:rFonts w:ascii="Georgia" w:eastAsia="Georgia" w:hAnsi="Georgia" w:cs="Georgia"/>
          <w:b/>
          <w:i/>
          <w:sz w:val="24"/>
          <w:szCs w:val="24"/>
        </w:rPr>
        <w:t>mag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es</w:t>
      </w:r>
      <w:r>
        <w:rPr>
          <w:rFonts w:ascii="Georgia" w:eastAsia="Georgia" w:hAnsi="Georgia" w:cs="Georgia"/>
          <w:b/>
          <w:i/>
          <w:sz w:val="24"/>
          <w:szCs w:val="24"/>
        </w:rPr>
        <w:t>?</w:t>
      </w:r>
    </w:p>
    <w:p w:rsidR="00C818BC" w:rsidRDefault="00634071">
      <w:pPr>
        <w:spacing w:before="5" w:line="120" w:lineRule="exact"/>
        <w:rPr>
          <w:sz w:val="13"/>
          <w:szCs w:val="13"/>
        </w:rPr>
      </w:pPr>
      <w:r>
        <w:pict>
          <v:group id="_x0000_s1051" style="position:absolute;margin-left:83.8pt;margin-top:529.35pt;width:426.7pt;height:201.6pt;z-index:-251655680;mso-position-horizontal-relative:page;mso-position-vertical-relative:page" coordorigin="1686,10362" coordsize="8534,4032">
            <v:shape id="_x0000_s1055" style="position:absolute;left:1697;top:10373;width:8513;height:0" coordorigin="1697,10373" coordsize="8513,0" path="m1697,10373r8513,e" filled="f" strokeweight=".58pt">
              <v:path arrowok="t"/>
            </v:shape>
            <v:shape id="_x0000_s1054" style="position:absolute;left:1692;top:10368;width:0;height:4020" coordorigin="1692,10368" coordsize="0,4020" path="m1692,10368r,4020e" filled="f" strokeweight=".58pt">
              <v:path arrowok="t"/>
            </v:shape>
            <v:shape id="_x0000_s1053" style="position:absolute;left:1697;top:14383;width:8513;height:0" coordorigin="1697,14383" coordsize="8513,0" path="m1697,14383r8513,e" filled="f" strokeweight=".58pt">
              <v:path arrowok="t"/>
            </v:shape>
            <v:shape id="_x0000_s1052" style="position:absolute;left:10214;top:10368;width:0;height:4020" coordorigin="10214,10368" coordsize="0,4020" path="m10214,10368r,4020e" filled="f" strokeweight=".58pt">
              <v:path arrowok="t"/>
            </v:shape>
            <w10:wrap anchorx="page" anchory="page"/>
          </v:group>
        </w:pict>
      </w:r>
    </w:p>
    <w:p w:rsidR="00C818BC" w:rsidRDefault="00C818BC">
      <w:pPr>
        <w:spacing w:line="200" w:lineRule="exact"/>
      </w:pPr>
    </w:p>
    <w:p w:rsidR="00C818BC" w:rsidRDefault="00C818BC">
      <w:pPr>
        <w:spacing w:line="200" w:lineRule="exact"/>
      </w:pPr>
    </w:p>
    <w:p w:rsidR="00C818BC" w:rsidRDefault="00C818BC">
      <w:pPr>
        <w:spacing w:line="200" w:lineRule="exact"/>
      </w:pPr>
    </w:p>
    <w:p w:rsidR="00C818BC" w:rsidRDefault="00C818BC">
      <w:pPr>
        <w:spacing w:line="200" w:lineRule="exact"/>
      </w:pPr>
    </w:p>
    <w:p w:rsidR="00C818BC" w:rsidRDefault="00C818BC">
      <w:pPr>
        <w:spacing w:line="200" w:lineRule="exact"/>
      </w:pPr>
    </w:p>
    <w:p w:rsidR="00C818BC" w:rsidRDefault="00C818BC">
      <w:pPr>
        <w:spacing w:line="200" w:lineRule="exact"/>
      </w:pPr>
    </w:p>
    <w:p w:rsidR="00C818BC" w:rsidRDefault="00C818BC">
      <w:pPr>
        <w:spacing w:line="200" w:lineRule="exact"/>
      </w:pPr>
    </w:p>
    <w:p w:rsidR="00C818BC" w:rsidRDefault="00C818BC">
      <w:pPr>
        <w:spacing w:line="200" w:lineRule="exact"/>
      </w:pPr>
    </w:p>
    <w:p w:rsidR="00C818BC" w:rsidRDefault="00C818BC">
      <w:pPr>
        <w:spacing w:line="200" w:lineRule="exact"/>
      </w:pPr>
    </w:p>
    <w:p w:rsidR="00C818BC" w:rsidRDefault="00C818BC">
      <w:pPr>
        <w:spacing w:line="200" w:lineRule="exact"/>
      </w:pPr>
    </w:p>
    <w:p w:rsidR="00C818BC" w:rsidRDefault="00C818BC">
      <w:pPr>
        <w:spacing w:line="200" w:lineRule="exact"/>
      </w:pPr>
    </w:p>
    <w:p w:rsidR="00C818BC" w:rsidRDefault="00C818BC">
      <w:pPr>
        <w:spacing w:line="200" w:lineRule="exact"/>
      </w:pPr>
    </w:p>
    <w:p w:rsidR="00C818BC" w:rsidRDefault="00C818BC">
      <w:pPr>
        <w:spacing w:line="200" w:lineRule="exact"/>
      </w:pPr>
    </w:p>
    <w:p w:rsidR="00C818BC" w:rsidRDefault="00C818BC">
      <w:pPr>
        <w:spacing w:line="200" w:lineRule="exact"/>
      </w:pPr>
    </w:p>
    <w:p w:rsidR="00C818BC" w:rsidRDefault="00C818BC">
      <w:pPr>
        <w:spacing w:line="200" w:lineRule="exact"/>
      </w:pPr>
    </w:p>
    <w:p w:rsidR="00C818BC" w:rsidRDefault="00C818BC">
      <w:pPr>
        <w:spacing w:line="200" w:lineRule="exact"/>
      </w:pPr>
    </w:p>
    <w:p w:rsidR="00C818BC" w:rsidRDefault="00C818BC">
      <w:pPr>
        <w:spacing w:line="200" w:lineRule="exact"/>
      </w:pPr>
    </w:p>
    <w:p w:rsidR="00C818BC" w:rsidRDefault="00C818BC">
      <w:pPr>
        <w:spacing w:line="200" w:lineRule="exact"/>
      </w:pPr>
    </w:p>
    <w:p w:rsidR="00C818BC" w:rsidRDefault="00C818BC">
      <w:pPr>
        <w:spacing w:line="200" w:lineRule="exact"/>
      </w:pPr>
    </w:p>
    <w:p w:rsidR="00C818BC" w:rsidRDefault="00C818BC">
      <w:pPr>
        <w:spacing w:line="200" w:lineRule="exact"/>
      </w:pPr>
    </w:p>
    <w:p w:rsidR="00C818BC" w:rsidRDefault="00C818BC">
      <w:pPr>
        <w:spacing w:line="200" w:lineRule="exact"/>
      </w:pPr>
    </w:p>
    <w:p w:rsidR="00C818BC" w:rsidRDefault="00C818BC">
      <w:pPr>
        <w:spacing w:line="200" w:lineRule="exact"/>
      </w:pPr>
    </w:p>
    <w:p w:rsidR="00C818BC" w:rsidRDefault="00C818BC">
      <w:pPr>
        <w:spacing w:line="200" w:lineRule="exact"/>
      </w:pPr>
    </w:p>
    <w:p w:rsidR="00C818BC" w:rsidRDefault="00C818BC">
      <w:pPr>
        <w:spacing w:line="200" w:lineRule="exact"/>
      </w:pPr>
    </w:p>
    <w:p w:rsidR="00C818BC" w:rsidRDefault="00C818BC">
      <w:pPr>
        <w:spacing w:line="200" w:lineRule="exact"/>
      </w:pPr>
    </w:p>
    <w:p w:rsidR="00C818BC" w:rsidRDefault="00C818BC">
      <w:pPr>
        <w:spacing w:line="200" w:lineRule="exact"/>
      </w:pPr>
    </w:p>
    <w:p w:rsidR="00C818BC" w:rsidRDefault="00C818BC">
      <w:pPr>
        <w:spacing w:line="200" w:lineRule="exact"/>
      </w:pPr>
    </w:p>
    <w:p w:rsidR="00C818BC" w:rsidRDefault="00E90B52" w:rsidP="00E90B52">
      <w:pPr>
        <w:spacing w:before="34"/>
        <w:ind w:right="6689"/>
        <w:jc w:val="both"/>
        <w:rPr>
          <w:rFonts w:ascii="Georgia" w:eastAsia="Georgia" w:hAnsi="Georgia" w:cs="Georgia"/>
          <w:sz w:val="24"/>
          <w:szCs w:val="24"/>
        </w:rPr>
      </w:pPr>
      <w:r>
        <w:rPr>
          <w:w w:val="356"/>
          <w:sz w:val="24"/>
          <w:szCs w:val="24"/>
        </w:rPr>
        <w:t xml:space="preserve"> </w:t>
      </w:r>
      <w:r>
        <w:rPr>
          <w:rFonts w:ascii="Georgia" w:eastAsia="Georgia" w:hAnsi="Georgia" w:cs="Georgia"/>
          <w:b/>
          <w:sz w:val="24"/>
          <w:szCs w:val="24"/>
          <w:u w:val="single" w:color="000000"/>
        </w:rPr>
        <w:t>Q</w:t>
      </w:r>
      <w:r>
        <w:rPr>
          <w:rFonts w:ascii="Georgia" w:eastAsia="Georgia" w:hAnsi="Georgia" w:cs="Georgia"/>
          <w:b/>
          <w:spacing w:val="1"/>
          <w:sz w:val="24"/>
          <w:szCs w:val="24"/>
          <w:u w:val="single" w:color="000000"/>
        </w:rPr>
        <w:t>u</w:t>
      </w:r>
      <w:r>
        <w:rPr>
          <w:rFonts w:ascii="Georgia" w:eastAsia="Georgia" w:hAnsi="Georgia" w:cs="Georgia"/>
          <w:b/>
          <w:sz w:val="24"/>
          <w:szCs w:val="24"/>
          <w:u w:val="single" w:color="000000"/>
        </w:rPr>
        <w:t>e</w:t>
      </w:r>
      <w:r>
        <w:rPr>
          <w:rFonts w:ascii="Georgia" w:eastAsia="Georgia" w:hAnsi="Georgia" w:cs="Georgia"/>
          <w:b/>
          <w:spacing w:val="-1"/>
          <w:sz w:val="24"/>
          <w:szCs w:val="24"/>
          <w:u w:val="single" w:color="000000"/>
        </w:rPr>
        <w:t>s</w:t>
      </w:r>
      <w:r>
        <w:rPr>
          <w:rFonts w:ascii="Georgia" w:eastAsia="Georgia" w:hAnsi="Georgia" w:cs="Georgia"/>
          <w:b/>
          <w:spacing w:val="1"/>
          <w:sz w:val="24"/>
          <w:szCs w:val="24"/>
          <w:u w:val="single" w:color="000000"/>
        </w:rPr>
        <w:t>t</w:t>
      </w:r>
      <w:r>
        <w:rPr>
          <w:rFonts w:ascii="Georgia" w:eastAsia="Georgia" w:hAnsi="Georgia" w:cs="Georgia"/>
          <w:b/>
          <w:spacing w:val="-1"/>
          <w:sz w:val="24"/>
          <w:szCs w:val="24"/>
          <w:u w:val="single" w:color="000000"/>
        </w:rPr>
        <w:t>i</w:t>
      </w:r>
      <w:r>
        <w:rPr>
          <w:rFonts w:ascii="Georgia" w:eastAsia="Georgia" w:hAnsi="Georgia" w:cs="Georgia"/>
          <w:b/>
          <w:spacing w:val="1"/>
          <w:sz w:val="24"/>
          <w:szCs w:val="24"/>
          <w:u w:val="single" w:color="000000"/>
        </w:rPr>
        <w:t>o</w:t>
      </w:r>
      <w:r>
        <w:rPr>
          <w:rFonts w:ascii="Georgia" w:eastAsia="Georgia" w:hAnsi="Georgia" w:cs="Georgia"/>
          <w:b/>
          <w:sz w:val="24"/>
          <w:szCs w:val="24"/>
          <w:u w:val="single" w:color="000000"/>
        </w:rPr>
        <w:t>n</w:t>
      </w:r>
      <w:r>
        <w:rPr>
          <w:rFonts w:ascii="Georgia" w:eastAsia="Georgia" w:hAnsi="Georgia" w:cs="Georgia"/>
          <w:b/>
          <w:spacing w:val="-99"/>
          <w:w w:val="99"/>
          <w:sz w:val="24"/>
          <w:szCs w:val="24"/>
          <w:u w:val="single" w:color="000000"/>
        </w:rPr>
        <w:t xml:space="preserve"> </w:t>
      </w:r>
      <w:r>
        <w:rPr>
          <w:rFonts w:ascii="Georgia" w:eastAsia="Georgia" w:hAnsi="Georgia" w:cs="Georgia"/>
          <w:b/>
          <w:sz w:val="24"/>
          <w:szCs w:val="24"/>
          <w:u w:val="single" w:color="000000"/>
        </w:rPr>
        <w:t>3</w:t>
      </w:r>
    </w:p>
    <w:p w:rsidR="00C818BC" w:rsidRDefault="00E90B52">
      <w:pPr>
        <w:spacing w:before="1"/>
        <w:ind w:left="120" w:right="73"/>
        <w:jc w:val="both"/>
        <w:rPr>
          <w:rFonts w:ascii="Georgia" w:eastAsia="Georgia" w:hAnsi="Georgia" w:cs="Georgia"/>
          <w:sz w:val="24"/>
          <w:szCs w:val="24"/>
        </w:rPr>
      </w:pPr>
      <w:proofErr w:type="gramStart"/>
      <w:r>
        <w:rPr>
          <w:rFonts w:ascii="Georgia" w:eastAsia="Georgia" w:hAnsi="Georgia" w:cs="Georgia"/>
          <w:b/>
          <w:i/>
          <w:sz w:val="24"/>
          <w:szCs w:val="24"/>
        </w:rPr>
        <w:t>N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ot</w:t>
      </w:r>
      <w:r>
        <w:rPr>
          <w:rFonts w:ascii="Georgia" w:eastAsia="Georgia" w:hAnsi="Georgia" w:cs="Georgia"/>
          <w:b/>
          <w:i/>
          <w:sz w:val="24"/>
          <w:szCs w:val="24"/>
        </w:rPr>
        <w:t xml:space="preserve">e 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 xml:space="preserve"> t</w:t>
      </w:r>
      <w:r>
        <w:rPr>
          <w:rFonts w:ascii="Georgia" w:eastAsia="Georgia" w:hAnsi="Georgia" w:cs="Georgia"/>
          <w:b/>
          <w:i/>
          <w:spacing w:val="-1"/>
          <w:sz w:val="24"/>
          <w:szCs w:val="24"/>
        </w:rPr>
        <w:t>h</w:t>
      </w:r>
      <w:r>
        <w:rPr>
          <w:rFonts w:ascii="Georgia" w:eastAsia="Georgia" w:hAnsi="Georgia" w:cs="Georgia"/>
          <w:b/>
          <w:i/>
          <w:sz w:val="24"/>
          <w:szCs w:val="24"/>
        </w:rPr>
        <w:t>e</w:t>
      </w:r>
      <w:proofErr w:type="gramEnd"/>
      <w:r>
        <w:rPr>
          <w:rFonts w:ascii="Georgia" w:eastAsia="Georgia" w:hAnsi="Georgia" w:cs="Georgia"/>
          <w:b/>
          <w:i/>
          <w:spacing w:val="60"/>
          <w:sz w:val="24"/>
          <w:szCs w:val="24"/>
        </w:rPr>
        <w:t xml:space="preserve"> </w:t>
      </w:r>
      <w:r>
        <w:rPr>
          <w:rFonts w:ascii="Georgia" w:eastAsia="Georgia" w:hAnsi="Georgia" w:cs="Georgia"/>
          <w:b/>
          <w:i/>
          <w:sz w:val="24"/>
          <w:szCs w:val="24"/>
        </w:rPr>
        <w:t>da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t</w:t>
      </w:r>
      <w:r>
        <w:rPr>
          <w:rFonts w:ascii="Georgia" w:eastAsia="Georgia" w:hAnsi="Georgia" w:cs="Georgia"/>
          <w:b/>
          <w:i/>
          <w:sz w:val="24"/>
          <w:szCs w:val="24"/>
        </w:rPr>
        <w:t>a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se</w:t>
      </w:r>
      <w:r>
        <w:rPr>
          <w:rFonts w:ascii="Georgia" w:eastAsia="Georgia" w:hAnsi="Georgia" w:cs="Georgia"/>
          <w:b/>
          <w:i/>
          <w:sz w:val="24"/>
          <w:szCs w:val="24"/>
        </w:rPr>
        <w:t>t</w:t>
      </w:r>
      <w:r>
        <w:rPr>
          <w:rFonts w:ascii="Georgia" w:eastAsia="Georgia" w:hAnsi="Georgia" w:cs="Georgia"/>
          <w:b/>
          <w:i/>
          <w:spacing w:val="57"/>
          <w:sz w:val="24"/>
          <w:szCs w:val="24"/>
        </w:rPr>
        <w:t xml:space="preserve"> </w:t>
      </w:r>
      <w:r>
        <w:rPr>
          <w:rFonts w:ascii="Georgia" w:eastAsia="Georgia" w:hAnsi="Georgia" w:cs="Georgia"/>
          <w:b/>
          <w:i/>
          <w:sz w:val="24"/>
          <w:szCs w:val="24"/>
        </w:rPr>
        <w:t>y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o</w:t>
      </w:r>
      <w:r>
        <w:rPr>
          <w:rFonts w:ascii="Georgia" w:eastAsia="Georgia" w:hAnsi="Georgia" w:cs="Georgia"/>
          <w:b/>
          <w:i/>
          <w:sz w:val="24"/>
          <w:szCs w:val="24"/>
        </w:rPr>
        <w:t xml:space="preserve">u  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use</w:t>
      </w:r>
      <w:r>
        <w:rPr>
          <w:rFonts w:ascii="Georgia" w:eastAsia="Georgia" w:hAnsi="Georgia" w:cs="Georgia"/>
          <w:b/>
          <w:i/>
          <w:sz w:val="24"/>
          <w:szCs w:val="24"/>
        </w:rPr>
        <w:t>d</w:t>
      </w:r>
      <w:r>
        <w:rPr>
          <w:rFonts w:ascii="Georgia" w:eastAsia="Georgia" w:hAnsi="Georgia" w:cs="Georgia"/>
          <w:b/>
          <w:i/>
          <w:spacing w:val="56"/>
          <w:sz w:val="24"/>
          <w:szCs w:val="24"/>
        </w:rPr>
        <w:t xml:space="preserve"> </w:t>
      </w:r>
      <w:r>
        <w:rPr>
          <w:rFonts w:ascii="Georgia" w:eastAsia="Georgia" w:hAnsi="Georgia" w:cs="Georgia"/>
          <w:b/>
          <w:i/>
          <w:sz w:val="24"/>
          <w:szCs w:val="24"/>
        </w:rPr>
        <w:t>f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o</w:t>
      </w:r>
      <w:r>
        <w:rPr>
          <w:rFonts w:ascii="Georgia" w:eastAsia="Georgia" w:hAnsi="Georgia" w:cs="Georgia"/>
          <w:b/>
          <w:i/>
          <w:sz w:val="24"/>
          <w:szCs w:val="24"/>
        </w:rPr>
        <w:t>r  g</w:t>
      </w:r>
      <w:r>
        <w:rPr>
          <w:rFonts w:ascii="Georgia" w:eastAsia="Georgia" w:hAnsi="Georgia" w:cs="Georgia"/>
          <w:b/>
          <w:i/>
          <w:spacing w:val="-1"/>
          <w:sz w:val="24"/>
          <w:szCs w:val="24"/>
        </w:rPr>
        <w:t>r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ou</w:t>
      </w:r>
      <w:r>
        <w:rPr>
          <w:rFonts w:ascii="Georgia" w:eastAsia="Georgia" w:hAnsi="Georgia" w:cs="Georgia"/>
          <w:b/>
          <w:i/>
          <w:spacing w:val="-2"/>
          <w:sz w:val="24"/>
          <w:szCs w:val="24"/>
        </w:rPr>
        <w:t>n</w:t>
      </w:r>
      <w:r>
        <w:rPr>
          <w:rFonts w:ascii="Georgia" w:eastAsia="Georgia" w:hAnsi="Georgia" w:cs="Georgia"/>
          <w:b/>
          <w:i/>
          <w:sz w:val="24"/>
          <w:szCs w:val="24"/>
        </w:rPr>
        <w:t>d</w:t>
      </w:r>
      <w:r>
        <w:rPr>
          <w:rFonts w:ascii="Georgia" w:eastAsia="Georgia" w:hAnsi="Georgia" w:cs="Georgia"/>
          <w:b/>
          <w:i/>
          <w:spacing w:val="59"/>
          <w:sz w:val="24"/>
          <w:szCs w:val="24"/>
        </w:rPr>
        <w:t xml:space="preserve"> 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t</w:t>
      </w:r>
      <w:r>
        <w:rPr>
          <w:rFonts w:ascii="Georgia" w:eastAsia="Georgia" w:hAnsi="Georgia" w:cs="Georgia"/>
          <w:b/>
          <w:i/>
          <w:spacing w:val="-1"/>
          <w:sz w:val="24"/>
          <w:szCs w:val="24"/>
        </w:rPr>
        <w:t>r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ut</w:t>
      </w:r>
      <w:r>
        <w:rPr>
          <w:rFonts w:ascii="Georgia" w:eastAsia="Georgia" w:hAnsi="Georgia" w:cs="Georgia"/>
          <w:b/>
          <w:i/>
          <w:sz w:val="24"/>
          <w:szCs w:val="24"/>
        </w:rPr>
        <w:t>h</w:t>
      </w:r>
      <w:r>
        <w:rPr>
          <w:rFonts w:ascii="Georgia" w:eastAsia="Georgia" w:hAnsi="Georgia" w:cs="Georgia"/>
          <w:b/>
          <w:i/>
          <w:spacing w:val="59"/>
          <w:sz w:val="24"/>
          <w:szCs w:val="24"/>
        </w:rPr>
        <w:t xml:space="preserve"> 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(e</w:t>
      </w:r>
      <w:r>
        <w:rPr>
          <w:rFonts w:ascii="Georgia" w:eastAsia="Georgia" w:hAnsi="Georgia" w:cs="Georgia"/>
          <w:b/>
          <w:i/>
          <w:sz w:val="24"/>
          <w:szCs w:val="24"/>
        </w:rPr>
        <w:t>.g.</w:t>
      </w:r>
      <w:r>
        <w:rPr>
          <w:rFonts w:ascii="Georgia" w:eastAsia="Georgia" w:hAnsi="Georgia" w:cs="Georgia"/>
          <w:b/>
          <w:i/>
          <w:spacing w:val="59"/>
          <w:sz w:val="24"/>
          <w:szCs w:val="24"/>
        </w:rPr>
        <w:t xml:space="preserve"> </w:t>
      </w:r>
      <w:r>
        <w:rPr>
          <w:rFonts w:ascii="Georgia" w:eastAsia="Georgia" w:hAnsi="Georgia" w:cs="Georgia"/>
          <w:b/>
          <w:i/>
          <w:sz w:val="24"/>
          <w:szCs w:val="24"/>
        </w:rPr>
        <w:t>a</w:t>
      </w:r>
      <w:r>
        <w:rPr>
          <w:rFonts w:ascii="Georgia" w:eastAsia="Georgia" w:hAnsi="Georgia" w:cs="Georgia"/>
          <w:b/>
          <w:i/>
          <w:spacing w:val="60"/>
          <w:sz w:val="24"/>
          <w:szCs w:val="24"/>
        </w:rPr>
        <w:t xml:space="preserve"> </w:t>
      </w:r>
      <w:r>
        <w:rPr>
          <w:rFonts w:ascii="Georgia" w:eastAsia="Georgia" w:hAnsi="Georgia" w:cs="Georgia"/>
          <w:b/>
          <w:i/>
          <w:sz w:val="24"/>
          <w:szCs w:val="24"/>
        </w:rPr>
        <w:t>d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i</w:t>
      </w:r>
      <w:r>
        <w:rPr>
          <w:rFonts w:ascii="Georgia" w:eastAsia="Georgia" w:hAnsi="Georgia" w:cs="Georgia"/>
          <w:b/>
          <w:i/>
          <w:sz w:val="24"/>
          <w:szCs w:val="24"/>
        </w:rPr>
        <w:t>g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it</w:t>
      </w:r>
      <w:r>
        <w:rPr>
          <w:rFonts w:ascii="Georgia" w:eastAsia="Georgia" w:hAnsi="Georgia" w:cs="Georgia"/>
          <w:b/>
          <w:i/>
          <w:sz w:val="24"/>
          <w:szCs w:val="24"/>
        </w:rPr>
        <w:t>al</w:t>
      </w:r>
      <w:r>
        <w:rPr>
          <w:rFonts w:ascii="Georgia" w:eastAsia="Georgia" w:hAnsi="Georgia" w:cs="Georgia"/>
          <w:b/>
          <w:i/>
          <w:spacing w:val="59"/>
          <w:sz w:val="24"/>
          <w:szCs w:val="24"/>
        </w:rPr>
        <w:t xml:space="preserve"> </w:t>
      </w:r>
      <w:r>
        <w:rPr>
          <w:rFonts w:ascii="Georgia" w:eastAsia="Georgia" w:hAnsi="Georgia" w:cs="Georgia"/>
          <w:b/>
          <w:i/>
          <w:spacing w:val="-1"/>
          <w:sz w:val="24"/>
          <w:szCs w:val="24"/>
        </w:rPr>
        <w:t>l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i</w:t>
      </w:r>
      <w:r>
        <w:rPr>
          <w:rFonts w:ascii="Georgia" w:eastAsia="Georgia" w:hAnsi="Georgia" w:cs="Georgia"/>
          <w:b/>
          <w:i/>
          <w:sz w:val="24"/>
          <w:szCs w:val="24"/>
        </w:rPr>
        <w:t>ne g</w:t>
      </w:r>
      <w:r>
        <w:rPr>
          <w:rFonts w:ascii="Georgia" w:eastAsia="Georgia" w:hAnsi="Georgia" w:cs="Georgia"/>
          <w:b/>
          <w:i/>
          <w:spacing w:val="-1"/>
          <w:sz w:val="24"/>
          <w:szCs w:val="24"/>
        </w:rPr>
        <w:t>r</w:t>
      </w:r>
      <w:r>
        <w:rPr>
          <w:rFonts w:ascii="Georgia" w:eastAsia="Georgia" w:hAnsi="Georgia" w:cs="Georgia"/>
          <w:b/>
          <w:i/>
          <w:sz w:val="24"/>
          <w:szCs w:val="24"/>
        </w:rPr>
        <w:t>aph</w:t>
      </w:r>
      <w:r>
        <w:rPr>
          <w:rFonts w:ascii="Georgia" w:eastAsia="Georgia" w:hAnsi="Georgia" w:cs="Georgia"/>
          <w:b/>
          <w:i/>
          <w:spacing w:val="19"/>
          <w:sz w:val="24"/>
          <w:szCs w:val="24"/>
        </w:rPr>
        <w:t xml:space="preserve"> </w:t>
      </w:r>
      <w:r>
        <w:rPr>
          <w:rFonts w:ascii="Georgia" w:eastAsia="Georgia" w:hAnsi="Georgia" w:cs="Georgia"/>
          <w:b/>
          <w:i/>
          <w:sz w:val="24"/>
          <w:szCs w:val="24"/>
        </w:rPr>
        <w:t>p</w:t>
      </w:r>
      <w:r>
        <w:rPr>
          <w:rFonts w:ascii="Georgia" w:eastAsia="Georgia" w:hAnsi="Georgia" w:cs="Georgia"/>
          <w:b/>
          <w:i/>
          <w:spacing w:val="-1"/>
          <w:sz w:val="24"/>
          <w:szCs w:val="24"/>
        </w:rPr>
        <w:t>r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e</w:t>
      </w:r>
      <w:r>
        <w:rPr>
          <w:rFonts w:ascii="Georgia" w:eastAsia="Georgia" w:hAnsi="Georgia" w:cs="Georgia"/>
          <w:b/>
          <w:i/>
          <w:spacing w:val="-1"/>
          <w:sz w:val="24"/>
          <w:szCs w:val="24"/>
        </w:rPr>
        <w:t>v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ious</w:t>
      </w:r>
      <w:r>
        <w:rPr>
          <w:rFonts w:ascii="Georgia" w:eastAsia="Georgia" w:hAnsi="Georgia" w:cs="Georgia"/>
          <w:b/>
          <w:i/>
          <w:spacing w:val="-1"/>
          <w:sz w:val="24"/>
          <w:szCs w:val="24"/>
        </w:rPr>
        <w:t>l</w:t>
      </w:r>
      <w:r>
        <w:rPr>
          <w:rFonts w:ascii="Georgia" w:eastAsia="Georgia" w:hAnsi="Georgia" w:cs="Georgia"/>
          <w:b/>
          <w:i/>
          <w:sz w:val="24"/>
          <w:szCs w:val="24"/>
        </w:rPr>
        <w:t>y</w:t>
      </w:r>
      <w:r>
        <w:rPr>
          <w:rFonts w:ascii="Georgia" w:eastAsia="Georgia" w:hAnsi="Georgia" w:cs="Georgia"/>
          <w:b/>
          <w:i/>
          <w:spacing w:val="16"/>
          <w:sz w:val="24"/>
          <w:szCs w:val="24"/>
        </w:rPr>
        <w:t xml:space="preserve"> </w:t>
      </w:r>
      <w:r>
        <w:rPr>
          <w:rFonts w:ascii="Georgia" w:eastAsia="Georgia" w:hAnsi="Georgia" w:cs="Georgia"/>
          <w:b/>
          <w:i/>
          <w:spacing w:val="-1"/>
          <w:sz w:val="24"/>
          <w:szCs w:val="24"/>
        </w:rPr>
        <w:t>r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ecti</w:t>
      </w:r>
      <w:r>
        <w:rPr>
          <w:rFonts w:ascii="Georgia" w:eastAsia="Georgia" w:hAnsi="Georgia" w:cs="Georgia"/>
          <w:b/>
          <w:i/>
          <w:spacing w:val="-2"/>
          <w:sz w:val="24"/>
          <w:szCs w:val="24"/>
        </w:rPr>
        <w:t>f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ie</w:t>
      </w:r>
      <w:r>
        <w:rPr>
          <w:rFonts w:ascii="Georgia" w:eastAsia="Georgia" w:hAnsi="Georgia" w:cs="Georgia"/>
          <w:b/>
          <w:i/>
          <w:sz w:val="24"/>
          <w:szCs w:val="24"/>
        </w:rPr>
        <w:t>d</w:t>
      </w:r>
      <w:r>
        <w:rPr>
          <w:rFonts w:ascii="Georgia" w:eastAsia="Georgia" w:hAnsi="Georgia" w:cs="Georgia"/>
          <w:b/>
          <w:i/>
          <w:spacing w:val="18"/>
          <w:sz w:val="24"/>
          <w:szCs w:val="24"/>
        </w:rPr>
        <w:t xml:space="preserve"> 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i</w:t>
      </w:r>
      <w:r>
        <w:rPr>
          <w:rFonts w:ascii="Georgia" w:eastAsia="Georgia" w:hAnsi="Georgia" w:cs="Georgia"/>
          <w:b/>
          <w:i/>
          <w:sz w:val="24"/>
          <w:szCs w:val="24"/>
        </w:rPr>
        <w:t>mag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e</w:t>
      </w:r>
      <w:r>
        <w:rPr>
          <w:rFonts w:ascii="Georgia" w:eastAsia="Georgia" w:hAnsi="Georgia" w:cs="Georgia"/>
          <w:b/>
          <w:i/>
          <w:spacing w:val="-1"/>
          <w:sz w:val="24"/>
          <w:szCs w:val="24"/>
        </w:rPr>
        <w:t>)</w:t>
      </w:r>
      <w:r>
        <w:rPr>
          <w:rFonts w:ascii="Georgia" w:eastAsia="Georgia" w:hAnsi="Georgia" w:cs="Georgia"/>
          <w:b/>
          <w:i/>
          <w:sz w:val="24"/>
          <w:szCs w:val="24"/>
        </w:rPr>
        <w:t xml:space="preserve">.   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Wh</w:t>
      </w:r>
      <w:r>
        <w:rPr>
          <w:rFonts w:ascii="Georgia" w:eastAsia="Georgia" w:hAnsi="Georgia" w:cs="Georgia"/>
          <w:b/>
          <w:i/>
          <w:sz w:val="24"/>
          <w:szCs w:val="24"/>
        </w:rPr>
        <w:t>at</w:t>
      </w:r>
      <w:r>
        <w:rPr>
          <w:rFonts w:ascii="Georgia" w:eastAsia="Georgia" w:hAnsi="Georgia" w:cs="Georgia"/>
          <w:b/>
          <w:i/>
          <w:spacing w:val="17"/>
          <w:sz w:val="24"/>
          <w:szCs w:val="24"/>
        </w:rPr>
        <w:t xml:space="preserve"> </w:t>
      </w:r>
      <w:r>
        <w:rPr>
          <w:rFonts w:ascii="Georgia" w:eastAsia="Georgia" w:hAnsi="Georgia" w:cs="Georgia"/>
          <w:b/>
          <w:i/>
          <w:sz w:val="24"/>
          <w:szCs w:val="24"/>
        </w:rPr>
        <w:t>k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i</w:t>
      </w:r>
      <w:r>
        <w:rPr>
          <w:rFonts w:ascii="Georgia" w:eastAsia="Georgia" w:hAnsi="Georgia" w:cs="Georgia"/>
          <w:b/>
          <w:i/>
          <w:sz w:val="24"/>
          <w:szCs w:val="24"/>
        </w:rPr>
        <w:t>nd</w:t>
      </w:r>
      <w:r>
        <w:rPr>
          <w:rFonts w:ascii="Georgia" w:eastAsia="Georgia" w:hAnsi="Georgia" w:cs="Georgia"/>
          <w:b/>
          <w:i/>
          <w:spacing w:val="19"/>
          <w:sz w:val="24"/>
          <w:szCs w:val="24"/>
        </w:rPr>
        <w:t xml:space="preserve"> 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o</w:t>
      </w:r>
      <w:r>
        <w:rPr>
          <w:rFonts w:ascii="Georgia" w:eastAsia="Georgia" w:hAnsi="Georgia" w:cs="Georgia"/>
          <w:b/>
          <w:i/>
          <w:sz w:val="24"/>
          <w:szCs w:val="24"/>
        </w:rPr>
        <w:t>f</w:t>
      </w:r>
      <w:r>
        <w:rPr>
          <w:rFonts w:ascii="Georgia" w:eastAsia="Georgia" w:hAnsi="Georgia" w:cs="Georgia"/>
          <w:b/>
          <w:i/>
          <w:spacing w:val="21"/>
          <w:sz w:val="24"/>
          <w:szCs w:val="24"/>
        </w:rPr>
        <w:t xml:space="preserve"> 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e</w:t>
      </w:r>
      <w:r>
        <w:rPr>
          <w:rFonts w:ascii="Georgia" w:eastAsia="Georgia" w:hAnsi="Georgia" w:cs="Georgia"/>
          <w:b/>
          <w:i/>
          <w:spacing w:val="-1"/>
          <w:sz w:val="24"/>
          <w:szCs w:val="24"/>
        </w:rPr>
        <w:t>rro</w:t>
      </w:r>
      <w:r>
        <w:rPr>
          <w:rFonts w:ascii="Georgia" w:eastAsia="Georgia" w:hAnsi="Georgia" w:cs="Georgia"/>
          <w:b/>
          <w:i/>
          <w:sz w:val="24"/>
          <w:szCs w:val="24"/>
        </w:rPr>
        <w:t>r</w:t>
      </w:r>
      <w:r>
        <w:rPr>
          <w:rFonts w:ascii="Georgia" w:eastAsia="Georgia" w:hAnsi="Georgia" w:cs="Georgia"/>
          <w:b/>
          <w:i/>
          <w:spacing w:val="19"/>
          <w:sz w:val="24"/>
          <w:szCs w:val="24"/>
        </w:rPr>
        <w:t xml:space="preserve"> 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cou</w:t>
      </w:r>
      <w:r>
        <w:rPr>
          <w:rFonts w:ascii="Georgia" w:eastAsia="Georgia" w:hAnsi="Georgia" w:cs="Georgia"/>
          <w:b/>
          <w:i/>
          <w:spacing w:val="-1"/>
          <w:sz w:val="24"/>
          <w:szCs w:val="24"/>
        </w:rPr>
        <w:t>l</w:t>
      </w:r>
      <w:r>
        <w:rPr>
          <w:rFonts w:ascii="Georgia" w:eastAsia="Georgia" w:hAnsi="Georgia" w:cs="Georgia"/>
          <w:b/>
          <w:i/>
          <w:sz w:val="24"/>
          <w:szCs w:val="24"/>
        </w:rPr>
        <w:t>d</w:t>
      </w:r>
      <w:r>
        <w:rPr>
          <w:rFonts w:ascii="Georgia" w:eastAsia="Georgia" w:hAnsi="Georgia" w:cs="Georgia"/>
          <w:b/>
          <w:i/>
          <w:spacing w:val="19"/>
          <w:sz w:val="24"/>
          <w:szCs w:val="24"/>
        </w:rPr>
        <w:t xml:space="preserve"> </w:t>
      </w:r>
      <w:r>
        <w:rPr>
          <w:rFonts w:ascii="Georgia" w:eastAsia="Georgia" w:hAnsi="Georgia" w:cs="Georgia"/>
          <w:b/>
          <w:i/>
          <w:sz w:val="24"/>
          <w:szCs w:val="24"/>
        </w:rPr>
        <w:t>be a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sso</w:t>
      </w:r>
      <w:r>
        <w:rPr>
          <w:rFonts w:ascii="Georgia" w:eastAsia="Georgia" w:hAnsi="Georgia" w:cs="Georgia"/>
          <w:b/>
          <w:i/>
          <w:spacing w:val="-1"/>
          <w:sz w:val="24"/>
          <w:szCs w:val="24"/>
        </w:rPr>
        <w:t>c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i</w:t>
      </w:r>
      <w:r>
        <w:rPr>
          <w:rFonts w:ascii="Georgia" w:eastAsia="Georgia" w:hAnsi="Georgia" w:cs="Georgia"/>
          <w:b/>
          <w:i/>
          <w:sz w:val="24"/>
          <w:szCs w:val="24"/>
        </w:rPr>
        <w:t>a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te</w:t>
      </w:r>
      <w:r>
        <w:rPr>
          <w:rFonts w:ascii="Georgia" w:eastAsia="Georgia" w:hAnsi="Georgia" w:cs="Georgia"/>
          <w:b/>
          <w:i/>
          <w:sz w:val="24"/>
          <w:szCs w:val="24"/>
        </w:rPr>
        <w:t>d</w:t>
      </w:r>
      <w:r>
        <w:rPr>
          <w:rFonts w:ascii="Georgia" w:eastAsia="Georgia" w:hAnsi="Georgia" w:cs="Georgia"/>
          <w:b/>
          <w:i/>
          <w:spacing w:val="-8"/>
          <w:sz w:val="24"/>
          <w:szCs w:val="24"/>
        </w:rPr>
        <w:t xml:space="preserve"> </w:t>
      </w:r>
      <w:r>
        <w:rPr>
          <w:rFonts w:ascii="Georgia" w:eastAsia="Georgia" w:hAnsi="Georgia" w:cs="Georgia"/>
          <w:b/>
          <w:i/>
          <w:spacing w:val="-1"/>
          <w:sz w:val="24"/>
          <w:szCs w:val="24"/>
        </w:rPr>
        <w:t>w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i</w:t>
      </w:r>
      <w:r>
        <w:rPr>
          <w:rFonts w:ascii="Georgia" w:eastAsia="Georgia" w:hAnsi="Georgia" w:cs="Georgia"/>
          <w:b/>
          <w:i/>
          <w:spacing w:val="-2"/>
          <w:sz w:val="24"/>
          <w:szCs w:val="24"/>
        </w:rPr>
        <w:t>t</w:t>
      </w:r>
      <w:r>
        <w:rPr>
          <w:rFonts w:ascii="Georgia" w:eastAsia="Georgia" w:hAnsi="Georgia" w:cs="Georgia"/>
          <w:b/>
          <w:i/>
          <w:sz w:val="24"/>
          <w:szCs w:val="24"/>
        </w:rPr>
        <w:t>h</w:t>
      </w:r>
      <w:r>
        <w:rPr>
          <w:rFonts w:ascii="Georgia" w:eastAsia="Georgia" w:hAnsi="Georgia" w:cs="Georgia"/>
          <w:b/>
          <w:i/>
          <w:spacing w:val="-2"/>
          <w:sz w:val="24"/>
          <w:szCs w:val="24"/>
        </w:rPr>
        <w:t xml:space="preserve"> </w:t>
      </w:r>
      <w:r>
        <w:rPr>
          <w:rFonts w:ascii="Georgia" w:eastAsia="Georgia" w:hAnsi="Georgia" w:cs="Georgia"/>
          <w:b/>
          <w:i/>
          <w:sz w:val="24"/>
          <w:szCs w:val="24"/>
        </w:rPr>
        <w:t>y</w:t>
      </w:r>
      <w:r>
        <w:rPr>
          <w:rFonts w:ascii="Georgia" w:eastAsia="Georgia" w:hAnsi="Georgia" w:cs="Georgia"/>
          <w:b/>
          <w:i/>
          <w:spacing w:val="-1"/>
          <w:sz w:val="24"/>
          <w:szCs w:val="24"/>
        </w:rPr>
        <w:t>o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u</w:t>
      </w:r>
      <w:r>
        <w:rPr>
          <w:rFonts w:ascii="Georgia" w:eastAsia="Georgia" w:hAnsi="Georgia" w:cs="Georgia"/>
          <w:b/>
          <w:i/>
          <w:sz w:val="24"/>
          <w:szCs w:val="24"/>
        </w:rPr>
        <w:t>r</w:t>
      </w:r>
      <w:r>
        <w:rPr>
          <w:rFonts w:ascii="Georgia" w:eastAsia="Georgia" w:hAnsi="Georgia" w:cs="Georgia"/>
          <w:b/>
          <w:i/>
          <w:spacing w:val="-3"/>
          <w:sz w:val="24"/>
          <w:szCs w:val="24"/>
        </w:rPr>
        <w:t xml:space="preserve"> </w:t>
      </w:r>
      <w:r>
        <w:rPr>
          <w:rFonts w:ascii="Georgia" w:eastAsia="Georgia" w:hAnsi="Georgia" w:cs="Georgia"/>
          <w:b/>
          <w:i/>
          <w:sz w:val="24"/>
          <w:szCs w:val="24"/>
        </w:rPr>
        <w:t>app</w:t>
      </w:r>
      <w:r>
        <w:rPr>
          <w:rFonts w:ascii="Georgia" w:eastAsia="Georgia" w:hAnsi="Georgia" w:cs="Georgia"/>
          <w:b/>
          <w:i/>
          <w:spacing w:val="-1"/>
          <w:sz w:val="24"/>
          <w:szCs w:val="24"/>
        </w:rPr>
        <w:t>r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o</w:t>
      </w:r>
      <w:r>
        <w:rPr>
          <w:rFonts w:ascii="Georgia" w:eastAsia="Georgia" w:hAnsi="Georgia" w:cs="Georgia"/>
          <w:b/>
          <w:i/>
          <w:sz w:val="24"/>
          <w:szCs w:val="24"/>
        </w:rPr>
        <w:t>a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c</w:t>
      </w:r>
      <w:r>
        <w:rPr>
          <w:rFonts w:ascii="Georgia" w:eastAsia="Georgia" w:hAnsi="Georgia" w:cs="Georgia"/>
          <w:b/>
          <w:i/>
          <w:sz w:val="24"/>
          <w:szCs w:val="24"/>
        </w:rPr>
        <w:t>h</w:t>
      </w:r>
      <w:r>
        <w:rPr>
          <w:rFonts w:ascii="Georgia" w:eastAsia="Georgia" w:hAnsi="Georgia" w:cs="Georgia"/>
          <w:b/>
          <w:i/>
          <w:spacing w:val="-5"/>
          <w:sz w:val="24"/>
          <w:szCs w:val="24"/>
        </w:rPr>
        <w:t xml:space="preserve"> 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t</w:t>
      </w:r>
      <w:r>
        <w:rPr>
          <w:rFonts w:ascii="Georgia" w:eastAsia="Georgia" w:hAnsi="Georgia" w:cs="Georgia"/>
          <w:b/>
          <w:i/>
          <w:sz w:val="24"/>
          <w:szCs w:val="24"/>
        </w:rPr>
        <w:t xml:space="preserve">o 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G</w:t>
      </w:r>
      <w:r>
        <w:rPr>
          <w:rFonts w:ascii="Georgia" w:eastAsia="Georgia" w:hAnsi="Georgia" w:cs="Georgia"/>
          <w:b/>
          <w:i/>
          <w:spacing w:val="-1"/>
          <w:sz w:val="24"/>
          <w:szCs w:val="24"/>
        </w:rPr>
        <w:t>C</w:t>
      </w:r>
      <w:r>
        <w:rPr>
          <w:rFonts w:ascii="Georgia" w:eastAsia="Georgia" w:hAnsi="Georgia" w:cs="Georgia"/>
          <w:b/>
          <w:i/>
          <w:sz w:val="24"/>
          <w:szCs w:val="24"/>
        </w:rPr>
        <w:t>P</w:t>
      </w:r>
      <w:r>
        <w:rPr>
          <w:rFonts w:ascii="Georgia" w:eastAsia="Georgia" w:hAnsi="Georgia" w:cs="Georgia"/>
          <w:b/>
          <w:i/>
          <w:spacing w:val="-5"/>
          <w:sz w:val="24"/>
          <w:szCs w:val="24"/>
        </w:rPr>
        <w:t xml:space="preserve"> </w:t>
      </w:r>
      <w:r>
        <w:rPr>
          <w:rFonts w:ascii="Georgia" w:eastAsia="Georgia" w:hAnsi="Georgia" w:cs="Georgia"/>
          <w:b/>
          <w:i/>
          <w:sz w:val="24"/>
          <w:szCs w:val="24"/>
        </w:rPr>
        <w:t>a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c</w:t>
      </w:r>
      <w:r>
        <w:rPr>
          <w:rFonts w:ascii="Georgia" w:eastAsia="Georgia" w:hAnsi="Georgia" w:cs="Georgia"/>
          <w:b/>
          <w:i/>
          <w:sz w:val="24"/>
          <w:szCs w:val="24"/>
        </w:rPr>
        <w:t>q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u</w:t>
      </w:r>
      <w:r>
        <w:rPr>
          <w:rFonts w:ascii="Georgia" w:eastAsia="Georgia" w:hAnsi="Georgia" w:cs="Georgia"/>
          <w:b/>
          <w:i/>
          <w:spacing w:val="-1"/>
          <w:sz w:val="24"/>
          <w:szCs w:val="24"/>
        </w:rPr>
        <w:t>i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si</w:t>
      </w:r>
      <w:r>
        <w:rPr>
          <w:rFonts w:ascii="Georgia" w:eastAsia="Georgia" w:hAnsi="Georgia" w:cs="Georgia"/>
          <w:b/>
          <w:i/>
          <w:spacing w:val="-2"/>
          <w:sz w:val="24"/>
          <w:szCs w:val="24"/>
        </w:rPr>
        <w:t>t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io</w:t>
      </w:r>
      <w:r>
        <w:rPr>
          <w:rFonts w:ascii="Georgia" w:eastAsia="Georgia" w:hAnsi="Georgia" w:cs="Georgia"/>
          <w:b/>
          <w:i/>
          <w:sz w:val="24"/>
          <w:szCs w:val="24"/>
        </w:rPr>
        <w:t>n?</w:t>
      </w:r>
    </w:p>
    <w:p w:rsidR="00C818BC" w:rsidRDefault="00634071">
      <w:pPr>
        <w:spacing w:line="200" w:lineRule="exact"/>
      </w:pPr>
      <w:r>
        <w:pict>
          <v:group id="_x0000_s1031" style="position:absolute;margin-left:84.3pt;margin-top:134.7pt;width:426.7pt;height:89.15pt;z-index:-251654656;mso-position-horizontal-relative:page;mso-position-vertical-relative:page" coordorigin="1686,2229" coordsize="8534,1783">
            <v:shape id="_x0000_s1035" style="position:absolute;left:1697;top:2239;width:8513;height:0" coordorigin="1697,2239" coordsize="8513,0" path="m1697,2239r8513,e" filled="f" strokeweight=".58pt">
              <v:path arrowok="t"/>
            </v:shape>
            <v:shape id="_x0000_s1034" style="position:absolute;left:1692;top:2234;width:0;height:1771" coordorigin="1692,2234" coordsize="0,1771" path="m1692,2234r,1772e" filled="f" strokeweight=".58pt">
              <v:path arrowok="t"/>
            </v:shape>
            <v:shape id="_x0000_s1033" style="position:absolute;left:1697;top:4001;width:8513;height:0" coordorigin="1697,4001" coordsize="8513,0" path="m1697,4001r8513,e" filled="f" strokeweight=".58pt">
              <v:path arrowok="t"/>
            </v:shape>
            <v:shape id="_x0000_s1032" style="position:absolute;left:10214;top:2234;width:0;height:1771" coordorigin="10214,2234" coordsize="0,1771" path="m10214,2234r,1772e" filled="f" strokeweight=".58pt">
              <v:path arrowok="t"/>
            </v:shape>
            <w10:wrap anchorx="page" anchory="page"/>
          </v:group>
        </w:pict>
      </w:r>
    </w:p>
    <w:p w:rsidR="00C818BC" w:rsidRDefault="00C818BC">
      <w:pPr>
        <w:spacing w:line="200" w:lineRule="exact"/>
      </w:pPr>
    </w:p>
    <w:p w:rsidR="00C818BC" w:rsidRDefault="00C818BC">
      <w:pPr>
        <w:spacing w:line="200" w:lineRule="exact"/>
      </w:pPr>
    </w:p>
    <w:p w:rsidR="00C818BC" w:rsidRDefault="00C818BC">
      <w:pPr>
        <w:spacing w:line="200" w:lineRule="exact"/>
      </w:pPr>
    </w:p>
    <w:p w:rsidR="00C818BC" w:rsidRDefault="00C818BC">
      <w:pPr>
        <w:spacing w:line="200" w:lineRule="exact"/>
      </w:pPr>
    </w:p>
    <w:p w:rsidR="00C818BC" w:rsidRDefault="00C818BC">
      <w:pPr>
        <w:spacing w:line="200" w:lineRule="exact"/>
      </w:pPr>
    </w:p>
    <w:p w:rsidR="00C818BC" w:rsidRDefault="00C818BC">
      <w:pPr>
        <w:spacing w:line="200" w:lineRule="exact"/>
      </w:pPr>
    </w:p>
    <w:p w:rsidR="00C818BC" w:rsidRDefault="00C818BC">
      <w:pPr>
        <w:spacing w:line="200" w:lineRule="exact"/>
      </w:pPr>
    </w:p>
    <w:p w:rsidR="00C818BC" w:rsidRDefault="00C818BC">
      <w:pPr>
        <w:spacing w:line="200" w:lineRule="exact"/>
      </w:pPr>
    </w:p>
    <w:p w:rsidR="00C818BC" w:rsidRDefault="00C818BC">
      <w:pPr>
        <w:spacing w:line="200" w:lineRule="exact"/>
      </w:pPr>
    </w:p>
    <w:p w:rsidR="00C818BC" w:rsidRDefault="00634071">
      <w:pPr>
        <w:spacing w:before="78"/>
        <w:ind w:left="120" w:right="71"/>
        <w:rPr>
          <w:rFonts w:ascii="Georgia" w:eastAsia="Georgia" w:hAnsi="Georgia" w:cs="Georgia"/>
          <w:sz w:val="24"/>
          <w:szCs w:val="24"/>
        </w:rPr>
      </w:pPr>
      <w:r>
        <w:pict>
          <v:group id="_x0000_s1036" style="position:absolute;left:0;text-align:left;margin-left:84.3pt;margin-top:265.85pt;width:426.7pt;height:176.5pt;z-index:-251653632;mso-position-horizontal-relative:page;mso-position-vertical-relative:page" coordorigin="1686,5317" coordsize="8534,3530">
            <v:shape id="_x0000_s1040" style="position:absolute;left:1697;top:5328;width:8513;height:0" coordorigin="1697,5328" coordsize="8513,0" path="m1697,5328r8513,e" filled="f" strokeweight=".58pt">
              <v:path arrowok="t"/>
            </v:shape>
            <v:shape id="_x0000_s1039" style="position:absolute;left:1692;top:5323;width:0;height:3518" coordorigin="1692,5323" coordsize="0,3518" path="m1692,5323r,3519e" filled="f" strokeweight=".58pt">
              <v:path arrowok="t"/>
            </v:shape>
            <v:shape id="_x0000_s1038" style="position:absolute;left:1697;top:8837;width:8513;height:0" coordorigin="1697,8837" coordsize="8513,0" path="m1697,8837r8513,e" filled="f" strokeweight=".58pt">
              <v:path arrowok="t"/>
            </v:shape>
            <v:shape id="_x0000_s1037" style="position:absolute;left:10214;top:5323;width:0;height:3518" coordorigin="10214,5323" coordsize="0,3518" path="m10214,5323r,3519e" filled="f" strokeweight=".58pt">
              <v:path arrowok="t"/>
            </v:shape>
            <w10:wrap anchorx="page" anchory="page"/>
          </v:group>
        </w:pict>
      </w:r>
      <w:r w:rsidR="00E90B52">
        <w:rPr>
          <w:rFonts w:ascii="Georgia" w:eastAsia="Georgia" w:hAnsi="Georgia" w:cs="Georgia"/>
          <w:b/>
          <w:i/>
          <w:sz w:val="24"/>
          <w:szCs w:val="24"/>
        </w:rPr>
        <w:t xml:space="preserve">Question 4: Name </w:t>
      </w:r>
      <w:r w:rsidR="00E90B52">
        <w:rPr>
          <w:rFonts w:ascii="Georgia" w:eastAsia="Georgia" w:hAnsi="Georgia" w:cs="Georgia"/>
          <w:b/>
          <w:i/>
          <w:spacing w:val="11"/>
          <w:sz w:val="24"/>
          <w:szCs w:val="24"/>
        </w:rPr>
        <w:t xml:space="preserve"> </w:t>
      </w:r>
      <w:r w:rsidR="00E90B52">
        <w:rPr>
          <w:rFonts w:ascii="Georgia" w:eastAsia="Georgia" w:hAnsi="Georgia" w:cs="Georgia"/>
          <w:b/>
          <w:i/>
          <w:spacing w:val="1"/>
          <w:sz w:val="24"/>
          <w:szCs w:val="24"/>
        </w:rPr>
        <w:t>t</w:t>
      </w:r>
      <w:r w:rsidR="00E90B52">
        <w:rPr>
          <w:rFonts w:ascii="Georgia" w:eastAsia="Georgia" w:hAnsi="Georgia" w:cs="Georgia"/>
          <w:b/>
          <w:i/>
          <w:spacing w:val="-1"/>
          <w:sz w:val="24"/>
          <w:szCs w:val="24"/>
        </w:rPr>
        <w:t>w</w:t>
      </w:r>
      <w:r w:rsidR="00E90B52">
        <w:rPr>
          <w:rFonts w:ascii="Georgia" w:eastAsia="Georgia" w:hAnsi="Georgia" w:cs="Georgia"/>
          <w:b/>
          <w:i/>
          <w:sz w:val="24"/>
          <w:szCs w:val="24"/>
        </w:rPr>
        <w:t xml:space="preserve">o </w:t>
      </w:r>
      <w:r w:rsidR="00E90B52">
        <w:rPr>
          <w:rFonts w:ascii="Georgia" w:eastAsia="Georgia" w:hAnsi="Georgia" w:cs="Georgia"/>
          <w:b/>
          <w:i/>
          <w:spacing w:val="14"/>
          <w:sz w:val="24"/>
          <w:szCs w:val="24"/>
        </w:rPr>
        <w:t xml:space="preserve"> </w:t>
      </w:r>
      <w:r w:rsidR="00E90B52">
        <w:rPr>
          <w:rFonts w:ascii="Georgia" w:eastAsia="Georgia" w:hAnsi="Georgia" w:cs="Georgia"/>
          <w:b/>
          <w:i/>
          <w:spacing w:val="1"/>
          <w:sz w:val="24"/>
          <w:szCs w:val="24"/>
        </w:rPr>
        <w:t>othe</w:t>
      </w:r>
      <w:r w:rsidR="00E90B52">
        <w:rPr>
          <w:rFonts w:ascii="Georgia" w:eastAsia="Georgia" w:hAnsi="Georgia" w:cs="Georgia"/>
          <w:b/>
          <w:i/>
          <w:sz w:val="24"/>
          <w:szCs w:val="24"/>
        </w:rPr>
        <w:t xml:space="preserve">r </w:t>
      </w:r>
      <w:r w:rsidR="00E90B52">
        <w:rPr>
          <w:rFonts w:ascii="Georgia" w:eastAsia="Georgia" w:hAnsi="Georgia" w:cs="Georgia"/>
          <w:b/>
          <w:i/>
          <w:spacing w:val="9"/>
          <w:sz w:val="24"/>
          <w:szCs w:val="24"/>
        </w:rPr>
        <w:t xml:space="preserve"> </w:t>
      </w:r>
      <w:r w:rsidR="00E90B52">
        <w:rPr>
          <w:rFonts w:ascii="Georgia" w:eastAsia="Georgia" w:hAnsi="Georgia" w:cs="Georgia"/>
          <w:b/>
          <w:i/>
          <w:spacing w:val="1"/>
          <w:sz w:val="24"/>
          <w:szCs w:val="24"/>
        </w:rPr>
        <w:t>sou</w:t>
      </w:r>
      <w:r w:rsidR="00E90B52">
        <w:rPr>
          <w:rFonts w:ascii="Georgia" w:eastAsia="Georgia" w:hAnsi="Georgia" w:cs="Georgia"/>
          <w:b/>
          <w:i/>
          <w:spacing w:val="-1"/>
          <w:sz w:val="24"/>
          <w:szCs w:val="24"/>
        </w:rPr>
        <w:t>r</w:t>
      </w:r>
      <w:r w:rsidR="00E90B52">
        <w:rPr>
          <w:rFonts w:ascii="Georgia" w:eastAsia="Georgia" w:hAnsi="Georgia" w:cs="Georgia"/>
          <w:b/>
          <w:i/>
          <w:spacing w:val="1"/>
          <w:sz w:val="24"/>
          <w:szCs w:val="24"/>
        </w:rPr>
        <w:t>c</w:t>
      </w:r>
      <w:r w:rsidR="00E90B52">
        <w:rPr>
          <w:rFonts w:ascii="Georgia" w:eastAsia="Georgia" w:hAnsi="Georgia" w:cs="Georgia"/>
          <w:b/>
          <w:i/>
          <w:spacing w:val="-2"/>
          <w:sz w:val="24"/>
          <w:szCs w:val="24"/>
        </w:rPr>
        <w:t>e</w:t>
      </w:r>
      <w:r w:rsidR="00E90B52">
        <w:rPr>
          <w:rFonts w:ascii="Georgia" w:eastAsia="Georgia" w:hAnsi="Georgia" w:cs="Georgia"/>
          <w:b/>
          <w:i/>
          <w:sz w:val="24"/>
          <w:szCs w:val="24"/>
        </w:rPr>
        <w:t xml:space="preserve">s </w:t>
      </w:r>
      <w:r w:rsidR="00E90B52">
        <w:rPr>
          <w:rFonts w:ascii="Georgia" w:eastAsia="Georgia" w:hAnsi="Georgia" w:cs="Georgia"/>
          <w:b/>
          <w:i/>
          <w:spacing w:val="9"/>
          <w:sz w:val="24"/>
          <w:szCs w:val="24"/>
        </w:rPr>
        <w:t xml:space="preserve"> </w:t>
      </w:r>
      <w:r w:rsidR="00E90B52">
        <w:rPr>
          <w:rFonts w:ascii="Georgia" w:eastAsia="Georgia" w:hAnsi="Georgia" w:cs="Georgia"/>
          <w:b/>
          <w:i/>
          <w:spacing w:val="1"/>
          <w:sz w:val="24"/>
          <w:szCs w:val="24"/>
        </w:rPr>
        <w:t>o</w:t>
      </w:r>
      <w:r w:rsidR="00E90B52">
        <w:rPr>
          <w:rFonts w:ascii="Georgia" w:eastAsia="Georgia" w:hAnsi="Georgia" w:cs="Georgia"/>
          <w:b/>
          <w:i/>
          <w:sz w:val="24"/>
          <w:szCs w:val="24"/>
        </w:rPr>
        <w:t xml:space="preserve">f </w:t>
      </w:r>
      <w:r w:rsidR="00E90B52">
        <w:rPr>
          <w:rFonts w:ascii="Georgia" w:eastAsia="Georgia" w:hAnsi="Georgia" w:cs="Georgia"/>
          <w:b/>
          <w:i/>
          <w:spacing w:val="13"/>
          <w:sz w:val="24"/>
          <w:szCs w:val="24"/>
        </w:rPr>
        <w:t xml:space="preserve"> </w:t>
      </w:r>
      <w:r w:rsidR="00E90B52">
        <w:rPr>
          <w:rFonts w:ascii="Georgia" w:eastAsia="Georgia" w:hAnsi="Georgia" w:cs="Georgia"/>
          <w:b/>
          <w:i/>
          <w:spacing w:val="1"/>
          <w:sz w:val="24"/>
          <w:szCs w:val="24"/>
        </w:rPr>
        <w:t>i</w:t>
      </w:r>
      <w:r w:rsidR="00E90B52">
        <w:rPr>
          <w:rFonts w:ascii="Georgia" w:eastAsia="Georgia" w:hAnsi="Georgia" w:cs="Georgia"/>
          <w:b/>
          <w:i/>
          <w:sz w:val="24"/>
          <w:szCs w:val="24"/>
        </w:rPr>
        <w:t>nf</w:t>
      </w:r>
      <w:r w:rsidR="00E90B52">
        <w:rPr>
          <w:rFonts w:ascii="Georgia" w:eastAsia="Georgia" w:hAnsi="Georgia" w:cs="Georgia"/>
          <w:b/>
          <w:i/>
          <w:spacing w:val="1"/>
          <w:sz w:val="24"/>
          <w:szCs w:val="24"/>
        </w:rPr>
        <w:t>o</w:t>
      </w:r>
      <w:r w:rsidR="00E90B52">
        <w:rPr>
          <w:rFonts w:ascii="Georgia" w:eastAsia="Georgia" w:hAnsi="Georgia" w:cs="Georgia"/>
          <w:b/>
          <w:i/>
          <w:spacing w:val="-1"/>
          <w:sz w:val="24"/>
          <w:szCs w:val="24"/>
        </w:rPr>
        <w:t>r</w:t>
      </w:r>
      <w:r w:rsidR="00E90B52">
        <w:rPr>
          <w:rFonts w:ascii="Georgia" w:eastAsia="Georgia" w:hAnsi="Georgia" w:cs="Georgia"/>
          <w:b/>
          <w:i/>
          <w:sz w:val="24"/>
          <w:szCs w:val="24"/>
        </w:rPr>
        <w:t>ma</w:t>
      </w:r>
      <w:r w:rsidR="00E90B52">
        <w:rPr>
          <w:rFonts w:ascii="Georgia" w:eastAsia="Georgia" w:hAnsi="Georgia" w:cs="Georgia"/>
          <w:b/>
          <w:i/>
          <w:spacing w:val="1"/>
          <w:sz w:val="24"/>
          <w:szCs w:val="24"/>
        </w:rPr>
        <w:t>tio</w:t>
      </w:r>
      <w:r w:rsidR="00E90B52">
        <w:rPr>
          <w:rFonts w:ascii="Georgia" w:eastAsia="Georgia" w:hAnsi="Georgia" w:cs="Georgia"/>
          <w:b/>
          <w:i/>
          <w:sz w:val="24"/>
          <w:szCs w:val="24"/>
        </w:rPr>
        <w:t xml:space="preserve">n </w:t>
      </w:r>
      <w:r w:rsidR="00E90B52">
        <w:rPr>
          <w:rFonts w:ascii="Georgia" w:eastAsia="Georgia" w:hAnsi="Georgia" w:cs="Georgia"/>
          <w:b/>
          <w:i/>
          <w:spacing w:val="11"/>
          <w:sz w:val="24"/>
          <w:szCs w:val="24"/>
        </w:rPr>
        <w:t xml:space="preserve"> </w:t>
      </w:r>
      <w:r w:rsidR="00E90B52">
        <w:rPr>
          <w:rFonts w:ascii="Georgia" w:eastAsia="Georgia" w:hAnsi="Georgia" w:cs="Georgia"/>
          <w:b/>
          <w:i/>
          <w:spacing w:val="1"/>
          <w:sz w:val="24"/>
          <w:szCs w:val="24"/>
        </w:rPr>
        <w:t>th</w:t>
      </w:r>
      <w:r w:rsidR="00E90B52">
        <w:rPr>
          <w:rFonts w:ascii="Georgia" w:eastAsia="Georgia" w:hAnsi="Georgia" w:cs="Georgia"/>
          <w:b/>
          <w:i/>
          <w:spacing w:val="-2"/>
          <w:sz w:val="24"/>
          <w:szCs w:val="24"/>
        </w:rPr>
        <w:t>a</w:t>
      </w:r>
      <w:r w:rsidR="00E90B52">
        <w:rPr>
          <w:rFonts w:ascii="Georgia" w:eastAsia="Georgia" w:hAnsi="Georgia" w:cs="Georgia"/>
          <w:b/>
          <w:i/>
          <w:sz w:val="24"/>
          <w:szCs w:val="24"/>
        </w:rPr>
        <w:t xml:space="preserve">t </w:t>
      </w:r>
      <w:r w:rsidR="00E90B52">
        <w:rPr>
          <w:rFonts w:ascii="Georgia" w:eastAsia="Georgia" w:hAnsi="Georgia" w:cs="Georgia"/>
          <w:b/>
          <w:i/>
          <w:spacing w:val="11"/>
          <w:sz w:val="24"/>
          <w:szCs w:val="24"/>
        </w:rPr>
        <w:t xml:space="preserve"> </w:t>
      </w:r>
      <w:r w:rsidR="00E90B52">
        <w:rPr>
          <w:rFonts w:ascii="Georgia" w:eastAsia="Georgia" w:hAnsi="Georgia" w:cs="Georgia"/>
          <w:b/>
          <w:i/>
          <w:spacing w:val="1"/>
          <w:sz w:val="24"/>
          <w:szCs w:val="24"/>
        </w:rPr>
        <w:t>cou</w:t>
      </w:r>
      <w:r w:rsidR="00E90B52">
        <w:rPr>
          <w:rFonts w:ascii="Georgia" w:eastAsia="Georgia" w:hAnsi="Georgia" w:cs="Georgia"/>
          <w:b/>
          <w:i/>
          <w:spacing w:val="-1"/>
          <w:sz w:val="24"/>
          <w:szCs w:val="24"/>
        </w:rPr>
        <w:t>l</w:t>
      </w:r>
      <w:r w:rsidR="00E90B52">
        <w:rPr>
          <w:rFonts w:ascii="Georgia" w:eastAsia="Georgia" w:hAnsi="Georgia" w:cs="Georgia"/>
          <w:b/>
          <w:i/>
          <w:sz w:val="24"/>
          <w:szCs w:val="24"/>
        </w:rPr>
        <w:t xml:space="preserve">d </w:t>
      </w:r>
      <w:r w:rsidR="00E90B52">
        <w:rPr>
          <w:rFonts w:ascii="Georgia" w:eastAsia="Georgia" w:hAnsi="Georgia" w:cs="Georgia"/>
          <w:b/>
          <w:i/>
          <w:spacing w:val="11"/>
          <w:sz w:val="24"/>
          <w:szCs w:val="24"/>
        </w:rPr>
        <w:t xml:space="preserve"> </w:t>
      </w:r>
      <w:r w:rsidR="00E90B52">
        <w:rPr>
          <w:rFonts w:ascii="Georgia" w:eastAsia="Georgia" w:hAnsi="Georgia" w:cs="Georgia"/>
          <w:b/>
          <w:i/>
          <w:sz w:val="24"/>
          <w:szCs w:val="24"/>
        </w:rPr>
        <w:t xml:space="preserve">be </w:t>
      </w:r>
      <w:r w:rsidR="00E90B52">
        <w:rPr>
          <w:rFonts w:ascii="Georgia" w:eastAsia="Georgia" w:hAnsi="Georgia" w:cs="Georgia"/>
          <w:b/>
          <w:i/>
          <w:spacing w:val="12"/>
          <w:sz w:val="24"/>
          <w:szCs w:val="24"/>
        </w:rPr>
        <w:t xml:space="preserve"> </w:t>
      </w:r>
      <w:r w:rsidR="00E90B52">
        <w:rPr>
          <w:rFonts w:ascii="Georgia" w:eastAsia="Georgia" w:hAnsi="Georgia" w:cs="Georgia"/>
          <w:b/>
          <w:i/>
          <w:spacing w:val="1"/>
          <w:sz w:val="24"/>
          <w:szCs w:val="24"/>
        </w:rPr>
        <w:t>use</w:t>
      </w:r>
      <w:r w:rsidR="00E90B52">
        <w:rPr>
          <w:rFonts w:ascii="Georgia" w:eastAsia="Georgia" w:hAnsi="Georgia" w:cs="Georgia"/>
          <w:b/>
          <w:i/>
          <w:sz w:val="24"/>
          <w:szCs w:val="24"/>
        </w:rPr>
        <w:t xml:space="preserve">d </w:t>
      </w:r>
      <w:r w:rsidR="00E90B52">
        <w:rPr>
          <w:rFonts w:ascii="Georgia" w:eastAsia="Georgia" w:hAnsi="Georgia" w:cs="Georgia"/>
          <w:b/>
          <w:i/>
          <w:spacing w:val="9"/>
          <w:sz w:val="24"/>
          <w:szCs w:val="24"/>
        </w:rPr>
        <w:t xml:space="preserve"> </w:t>
      </w:r>
      <w:r w:rsidR="00E90B52">
        <w:rPr>
          <w:rFonts w:ascii="Georgia" w:eastAsia="Georgia" w:hAnsi="Georgia" w:cs="Georgia"/>
          <w:b/>
          <w:i/>
          <w:spacing w:val="1"/>
          <w:sz w:val="24"/>
          <w:szCs w:val="24"/>
        </w:rPr>
        <w:t>t</w:t>
      </w:r>
      <w:r w:rsidR="00E90B52">
        <w:rPr>
          <w:rFonts w:ascii="Georgia" w:eastAsia="Georgia" w:hAnsi="Georgia" w:cs="Georgia"/>
          <w:b/>
          <w:i/>
          <w:sz w:val="24"/>
          <w:szCs w:val="24"/>
        </w:rPr>
        <w:t>o g</w:t>
      </w:r>
      <w:r w:rsidR="00E90B52">
        <w:rPr>
          <w:rFonts w:ascii="Georgia" w:eastAsia="Georgia" w:hAnsi="Georgia" w:cs="Georgia"/>
          <w:b/>
          <w:i/>
          <w:spacing w:val="1"/>
          <w:sz w:val="24"/>
          <w:szCs w:val="24"/>
        </w:rPr>
        <w:t>eo</w:t>
      </w:r>
      <w:r w:rsidR="00E90B52">
        <w:rPr>
          <w:rFonts w:ascii="Georgia" w:eastAsia="Georgia" w:hAnsi="Georgia" w:cs="Georgia"/>
          <w:b/>
          <w:i/>
          <w:sz w:val="24"/>
          <w:szCs w:val="24"/>
        </w:rPr>
        <w:t>m</w:t>
      </w:r>
      <w:r w:rsidR="00E90B52">
        <w:rPr>
          <w:rFonts w:ascii="Georgia" w:eastAsia="Georgia" w:hAnsi="Georgia" w:cs="Georgia"/>
          <w:b/>
          <w:i/>
          <w:spacing w:val="1"/>
          <w:sz w:val="24"/>
          <w:szCs w:val="24"/>
        </w:rPr>
        <w:t>et</w:t>
      </w:r>
      <w:r w:rsidR="00E90B52">
        <w:rPr>
          <w:rFonts w:ascii="Georgia" w:eastAsia="Georgia" w:hAnsi="Georgia" w:cs="Georgia"/>
          <w:b/>
          <w:i/>
          <w:spacing w:val="-1"/>
          <w:sz w:val="24"/>
          <w:szCs w:val="24"/>
        </w:rPr>
        <w:t>ri</w:t>
      </w:r>
      <w:r w:rsidR="00E90B52">
        <w:rPr>
          <w:rFonts w:ascii="Georgia" w:eastAsia="Georgia" w:hAnsi="Georgia" w:cs="Georgia"/>
          <w:b/>
          <w:i/>
          <w:spacing w:val="1"/>
          <w:sz w:val="24"/>
          <w:szCs w:val="24"/>
        </w:rPr>
        <w:t>c</w:t>
      </w:r>
      <w:r w:rsidR="00E90B52">
        <w:rPr>
          <w:rFonts w:ascii="Georgia" w:eastAsia="Georgia" w:hAnsi="Georgia" w:cs="Georgia"/>
          <w:b/>
          <w:i/>
          <w:sz w:val="24"/>
          <w:szCs w:val="24"/>
        </w:rPr>
        <w:t>a</w:t>
      </w:r>
      <w:r w:rsidR="00E90B52">
        <w:rPr>
          <w:rFonts w:ascii="Georgia" w:eastAsia="Georgia" w:hAnsi="Georgia" w:cs="Georgia"/>
          <w:b/>
          <w:i/>
          <w:spacing w:val="-1"/>
          <w:sz w:val="24"/>
          <w:szCs w:val="24"/>
        </w:rPr>
        <w:t>ll</w:t>
      </w:r>
      <w:r w:rsidR="00E90B52">
        <w:rPr>
          <w:rFonts w:ascii="Georgia" w:eastAsia="Georgia" w:hAnsi="Georgia" w:cs="Georgia"/>
          <w:b/>
          <w:i/>
          <w:sz w:val="24"/>
          <w:szCs w:val="24"/>
        </w:rPr>
        <w:t>y</w:t>
      </w:r>
      <w:r w:rsidR="00E90B52">
        <w:rPr>
          <w:rFonts w:ascii="Georgia" w:eastAsia="Georgia" w:hAnsi="Georgia" w:cs="Georgia"/>
          <w:b/>
          <w:i/>
          <w:spacing w:val="-4"/>
          <w:sz w:val="24"/>
          <w:szCs w:val="24"/>
        </w:rPr>
        <w:t xml:space="preserve"> </w:t>
      </w:r>
      <w:r w:rsidR="00E90B52">
        <w:rPr>
          <w:rFonts w:ascii="Georgia" w:eastAsia="Georgia" w:hAnsi="Georgia" w:cs="Georgia"/>
          <w:b/>
          <w:i/>
          <w:spacing w:val="1"/>
          <w:sz w:val="24"/>
          <w:szCs w:val="24"/>
        </w:rPr>
        <w:t>co</w:t>
      </w:r>
      <w:r w:rsidR="00E90B52">
        <w:rPr>
          <w:rFonts w:ascii="Georgia" w:eastAsia="Georgia" w:hAnsi="Georgia" w:cs="Georgia"/>
          <w:b/>
          <w:i/>
          <w:spacing w:val="-1"/>
          <w:sz w:val="24"/>
          <w:szCs w:val="24"/>
        </w:rPr>
        <w:t>r</w:t>
      </w:r>
      <w:r w:rsidR="00E90B52">
        <w:rPr>
          <w:rFonts w:ascii="Georgia" w:eastAsia="Georgia" w:hAnsi="Georgia" w:cs="Georgia"/>
          <w:b/>
          <w:i/>
          <w:spacing w:val="2"/>
          <w:sz w:val="24"/>
          <w:szCs w:val="24"/>
        </w:rPr>
        <w:t>r</w:t>
      </w:r>
      <w:r w:rsidR="00E90B52">
        <w:rPr>
          <w:rFonts w:ascii="Georgia" w:eastAsia="Georgia" w:hAnsi="Georgia" w:cs="Georgia"/>
          <w:b/>
          <w:i/>
          <w:spacing w:val="1"/>
          <w:sz w:val="24"/>
          <w:szCs w:val="24"/>
        </w:rPr>
        <w:t>ec</w:t>
      </w:r>
      <w:r w:rsidR="00E90B52">
        <w:rPr>
          <w:rFonts w:ascii="Georgia" w:eastAsia="Georgia" w:hAnsi="Georgia" w:cs="Georgia"/>
          <w:b/>
          <w:i/>
          <w:sz w:val="24"/>
          <w:szCs w:val="24"/>
        </w:rPr>
        <w:t>t</w:t>
      </w:r>
      <w:r w:rsidR="00E90B52">
        <w:rPr>
          <w:rFonts w:ascii="Georgia" w:eastAsia="Georgia" w:hAnsi="Georgia" w:cs="Georgia"/>
          <w:b/>
          <w:i/>
          <w:spacing w:val="-1"/>
          <w:sz w:val="24"/>
          <w:szCs w:val="24"/>
        </w:rPr>
        <w:t xml:space="preserve"> </w:t>
      </w:r>
      <w:r w:rsidR="00E90B52">
        <w:rPr>
          <w:rFonts w:ascii="Georgia" w:eastAsia="Georgia" w:hAnsi="Georgia" w:cs="Georgia"/>
          <w:b/>
          <w:i/>
          <w:sz w:val="24"/>
          <w:szCs w:val="24"/>
        </w:rPr>
        <w:t>an</w:t>
      </w:r>
      <w:r w:rsidR="00E90B52">
        <w:rPr>
          <w:rFonts w:ascii="Georgia" w:eastAsia="Georgia" w:hAnsi="Georgia" w:cs="Georgia"/>
          <w:b/>
          <w:i/>
          <w:spacing w:val="-2"/>
          <w:sz w:val="24"/>
          <w:szCs w:val="24"/>
        </w:rPr>
        <w:t xml:space="preserve"> </w:t>
      </w:r>
      <w:r w:rsidR="00E90B52">
        <w:rPr>
          <w:rFonts w:ascii="Georgia" w:eastAsia="Georgia" w:hAnsi="Georgia" w:cs="Georgia"/>
          <w:b/>
          <w:i/>
          <w:spacing w:val="1"/>
          <w:sz w:val="24"/>
          <w:szCs w:val="24"/>
        </w:rPr>
        <w:t>i</w:t>
      </w:r>
      <w:r w:rsidR="00E90B52">
        <w:rPr>
          <w:rFonts w:ascii="Georgia" w:eastAsia="Georgia" w:hAnsi="Georgia" w:cs="Georgia"/>
          <w:b/>
          <w:i/>
          <w:sz w:val="24"/>
          <w:szCs w:val="24"/>
        </w:rPr>
        <w:t>mag</w:t>
      </w:r>
      <w:r w:rsidR="00E90B52">
        <w:rPr>
          <w:rFonts w:ascii="Georgia" w:eastAsia="Georgia" w:hAnsi="Georgia" w:cs="Georgia"/>
          <w:b/>
          <w:i/>
          <w:spacing w:val="1"/>
          <w:sz w:val="24"/>
          <w:szCs w:val="24"/>
        </w:rPr>
        <w:t>e</w:t>
      </w:r>
      <w:r w:rsidR="00E90B52">
        <w:rPr>
          <w:rFonts w:ascii="Georgia" w:eastAsia="Georgia" w:hAnsi="Georgia" w:cs="Georgia"/>
          <w:b/>
          <w:i/>
          <w:sz w:val="24"/>
          <w:szCs w:val="24"/>
        </w:rPr>
        <w:t>?</w:t>
      </w:r>
    </w:p>
    <w:p w:rsidR="00C818BC" w:rsidRDefault="00C818BC">
      <w:pPr>
        <w:spacing w:line="200" w:lineRule="exact"/>
      </w:pPr>
    </w:p>
    <w:p w:rsidR="00C818BC" w:rsidRDefault="00C818BC">
      <w:pPr>
        <w:spacing w:line="200" w:lineRule="exact"/>
      </w:pPr>
    </w:p>
    <w:p w:rsidR="00C818BC" w:rsidRDefault="00C818BC">
      <w:pPr>
        <w:spacing w:line="200" w:lineRule="exact"/>
      </w:pPr>
    </w:p>
    <w:p w:rsidR="00C818BC" w:rsidRDefault="00C818BC">
      <w:pPr>
        <w:spacing w:line="200" w:lineRule="exact"/>
      </w:pPr>
    </w:p>
    <w:p w:rsidR="00C818BC" w:rsidRDefault="00C818BC">
      <w:pPr>
        <w:spacing w:line="200" w:lineRule="exact"/>
      </w:pPr>
    </w:p>
    <w:p w:rsidR="00C818BC" w:rsidRDefault="00C818BC">
      <w:pPr>
        <w:spacing w:line="200" w:lineRule="exact"/>
      </w:pPr>
    </w:p>
    <w:p w:rsidR="00C818BC" w:rsidRDefault="00C818BC">
      <w:pPr>
        <w:spacing w:line="200" w:lineRule="exact"/>
      </w:pPr>
    </w:p>
    <w:p w:rsidR="00C818BC" w:rsidRDefault="00C818BC">
      <w:pPr>
        <w:spacing w:line="200" w:lineRule="exact"/>
      </w:pPr>
    </w:p>
    <w:p w:rsidR="00C818BC" w:rsidRDefault="00C818BC">
      <w:pPr>
        <w:spacing w:line="200" w:lineRule="exact"/>
      </w:pPr>
    </w:p>
    <w:p w:rsidR="00E90B52" w:rsidRDefault="00E90B52">
      <w:pPr>
        <w:spacing w:line="200" w:lineRule="exact"/>
      </w:pPr>
    </w:p>
    <w:p w:rsidR="00E90B52" w:rsidRDefault="00E90B52">
      <w:pPr>
        <w:spacing w:line="200" w:lineRule="exact"/>
      </w:pPr>
    </w:p>
    <w:p w:rsidR="00E90B52" w:rsidRDefault="00E90B52">
      <w:pPr>
        <w:spacing w:line="200" w:lineRule="exact"/>
      </w:pPr>
    </w:p>
    <w:p w:rsidR="00E90B52" w:rsidRDefault="00E90B52">
      <w:pPr>
        <w:spacing w:line="200" w:lineRule="exact"/>
      </w:pPr>
    </w:p>
    <w:p w:rsidR="00E90B52" w:rsidRDefault="00E90B52">
      <w:pPr>
        <w:spacing w:line="200" w:lineRule="exact"/>
      </w:pPr>
    </w:p>
    <w:p w:rsidR="00E90B52" w:rsidRDefault="00E90B52">
      <w:pPr>
        <w:spacing w:line="200" w:lineRule="exact"/>
      </w:pPr>
    </w:p>
    <w:p w:rsidR="00C818BC" w:rsidRDefault="00C818BC">
      <w:pPr>
        <w:spacing w:line="200" w:lineRule="exact"/>
      </w:pPr>
    </w:p>
    <w:p w:rsidR="00C818BC" w:rsidRDefault="00C818BC">
      <w:pPr>
        <w:spacing w:line="200" w:lineRule="exact"/>
      </w:pPr>
    </w:p>
    <w:p w:rsidR="00C818BC" w:rsidRDefault="00C818BC">
      <w:pPr>
        <w:spacing w:before="3" w:line="280" w:lineRule="exact"/>
        <w:rPr>
          <w:sz w:val="28"/>
          <w:szCs w:val="28"/>
        </w:rPr>
      </w:pPr>
    </w:p>
    <w:p w:rsidR="00E90B52" w:rsidRDefault="00E90B52">
      <w:pPr>
        <w:spacing w:before="34"/>
        <w:ind w:left="120"/>
        <w:rPr>
          <w:w w:val="356"/>
          <w:sz w:val="24"/>
          <w:szCs w:val="24"/>
        </w:rPr>
      </w:pPr>
      <w:r>
        <w:rPr>
          <w:w w:val="356"/>
          <w:sz w:val="24"/>
          <w:szCs w:val="24"/>
        </w:rPr>
        <w:t xml:space="preserve"> </w:t>
      </w:r>
    </w:p>
    <w:p w:rsidR="00C818BC" w:rsidRDefault="00E90B52">
      <w:pPr>
        <w:spacing w:before="34"/>
        <w:ind w:left="120"/>
        <w:rPr>
          <w:rFonts w:ascii="Georgia" w:eastAsia="Georgia" w:hAnsi="Georgia" w:cs="Georgia"/>
          <w:sz w:val="24"/>
          <w:szCs w:val="24"/>
        </w:rPr>
      </w:pPr>
      <w:r>
        <w:rPr>
          <w:sz w:val="24"/>
          <w:szCs w:val="24"/>
        </w:rPr>
        <w:t xml:space="preserve"> </w:t>
      </w:r>
      <w:r>
        <w:rPr>
          <w:spacing w:val="26"/>
          <w:sz w:val="24"/>
          <w:szCs w:val="24"/>
        </w:rPr>
        <w:t xml:space="preserve"> </w:t>
      </w:r>
      <w:r>
        <w:rPr>
          <w:rFonts w:ascii="Georgia" w:eastAsia="Georgia" w:hAnsi="Georgia" w:cs="Georgia"/>
          <w:b/>
          <w:sz w:val="24"/>
          <w:szCs w:val="24"/>
          <w:u w:val="single" w:color="000000"/>
        </w:rPr>
        <w:t>Q</w:t>
      </w:r>
      <w:r>
        <w:rPr>
          <w:rFonts w:ascii="Georgia" w:eastAsia="Georgia" w:hAnsi="Georgia" w:cs="Georgia"/>
          <w:b/>
          <w:spacing w:val="1"/>
          <w:sz w:val="24"/>
          <w:szCs w:val="24"/>
          <w:u w:val="single" w:color="000000"/>
        </w:rPr>
        <w:t>u</w:t>
      </w:r>
      <w:r>
        <w:rPr>
          <w:rFonts w:ascii="Georgia" w:eastAsia="Georgia" w:hAnsi="Georgia" w:cs="Georgia"/>
          <w:b/>
          <w:sz w:val="24"/>
          <w:szCs w:val="24"/>
          <w:u w:val="single" w:color="000000"/>
        </w:rPr>
        <w:t>e</w:t>
      </w:r>
      <w:r>
        <w:rPr>
          <w:rFonts w:ascii="Georgia" w:eastAsia="Georgia" w:hAnsi="Georgia" w:cs="Georgia"/>
          <w:b/>
          <w:spacing w:val="-1"/>
          <w:sz w:val="24"/>
          <w:szCs w:val="24"/>
          <w:u w:val="single" w:color="000000"/>
        </w:rPr>
        <w:t>s</w:t>
      </w:r>
      <w:r>
        <w:rPr>
          <w:rFonts w:ascii="Georgia" w:eastAsia="Georgia" w:hAnsi="Georgia" w:cs="Georgia"/>
          <w:b/>
          <w:spacing w:val="1"/>
          <w:sz w:val="24"/>
          <w:szCs w:val="24"/>
          <w:u w:val="single" w:color="000000"/>
        </w:rPr>
        <w:t>t</w:t>
      </w:r>
      <w:r>
        <w:rPr>
          <w:rFonts w:ascii="Georgia" w:eastAsia="Georgia" w:hAnsi="Georgia" w:cs="Georgia"/>
          <w:b/>
          <w:spacing w:val="-1"/>
          <w:sz w:val="24"/>
          <w:szCs w:val="24"/>
          <w:u w:val="single" w:color="000000"/>
        </w:rPr>
        <w:t>i</w:t>
      </w:r>
      <w:r>
        <w:rPr>
          <w:rFonts w:ascii="Georgia" w:eastAsia="Georgia" w:hAnsi="Georgia" w:cs="Georgia"/>
          <w:b/>
          <w:spacing w:val="1"/>
          <w:sz w:val="24"/>
          <w:szCs w:val="24"/>
          <w:u w:val="single" w:color="000000"/>
        </w:rPr>
        <w:t>o</w:t>
      </w:r>
      <w:r>
        <w:rPr>
          <w:rFonts w:ascii="Georgia" w:eastAsia="Georgia" w:hAnsi="Georgia" w:cs="Georgia"/>
          <w:b/>
          <w:sz w:val="24"/>
          <w:szCs w:val="24"/>
          <w:u w:val="single" w:color="000000"/>
        </w:rPr>
        <w:t>n</w:t>
      </w:r>
      <w:r>
        <w:rPr>
          <w:rFonts w:ascii="Georgia" w:eastAsia="Georgia" w:hAnsi="Georgia" w:cs="Georgia"/>
          <w:b/>
          <w:spacing w:val="-99"/>
          <w:w w:val="99"/>
          <w:sz w:val="24"/>
          <w:szCs w:val="24"/>
          <w:u w:val="single" w:color="000000"/>
        </w:rPr>
        <w:t xml:space="preserve"> </w:t>
      </w:r>
      <w:r>
        <w:rPr>
          <w:rFonts w:ascii="Georgia" w:eastAsia="Georgia" w:hAnsi="Georgia" w:cs="Georgia"/>
          <w:b/>
          <w:sz w:val="24"/>
          <w:szCs w:val="24"/>
          <w:u w:val="single" w:color="000000"/>
        </w:rPr>
        <w:t>5</w:t>
      </w:r>
    </w:p>
    <w:p w:rsidR="00C818BC" w:rsidRDefault="00E90B52">
      <w:pPr>
        <w:spacing w:before="3" w:line="260" w:lineRule="exact"/>
        <w:ind w:left="120" w:right="72"/>
        <w:rPr>
          <w:rFonts w:ascii="Georgia" w:eastAsia="Georgia" w:hAnsi="Georgia" w:cs="Georgia"/>
          <w:sz w:val="24"/>
          <w:szCs w:val="24"/>
        </w:rPr>
      </w:pP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Wh</w:t>
      </w:r>
      <w:r>
        <w:rPr>
          <w:rFonts w:ascii="Georgia" w:eastAsia="Georgia" w:hAnsi="Georgia" w:cs="Georgia"/>
          <w:b/>
          <w:i/>
          <w:sz w:val="24"/>
          <w:szCs w:val="24"/>
        </w:rPr>
        <w:t xml:space="preserve">at </w:t>
      </w:r>
      <w:r>
        <w:rPr>
          <w:rFonts w:ascii="Georgia" w:eastAsia="Georgia" w:hAnsi="Georgia" w:cs="Georgia"/>
          <w:b/>
          <w:i/>
          <w:spacing w:val="15"/>
          <w:sz w:val="24"/>
          <w:szCs w:val="24"/>
        </w:rPr>
        <w:t xml:space="preserve"> </w:t>
      </w:r>
      <w:r>
        <w:rPr>
          <w:rFonts w:ascii="Georgia" w:eastAsia="Georgia" w:hAnsi="Georgia" w:cs="Georgia"/>
          <w:b/>
          <w:i/>
          <w:sz w:val="24"/>
          <w:szCs w:val="24"/>
        </w:rPr>
        <w:t>a</w:t>
      </w:r>
      <w:r>
        <w:rPr>
          <w:rFonts w:ascii="Georgia" w:eastAsia="Georgia" w:hAnsi="Georgia" w:cs="Georgia"/>
          <w:b/>
          <w:i/>
          <w:spacing w:val="-1"/>
          <w:sz w:val="24"/>
          <w:szCs w:val="24"/>
        </w:rPr>
        <w:t>r</w:t>
      </w:r>
      <w:r>
        <w:rPr>
          <w:rFonts w:ascii="Georgia" w:eastAsia="Georgia" w:hAnsi="Georgia" w:cs="Georgia"/>
          <w:b/>
          <w:i/>
          <w:sz w:val="24"/>
          <w:szCs w:val="24"/>
        </w:rPr>
        <w:t xml:space="preserve">e </w:t>
      </w:r>
      <w:r>
        <w:rPr>
          <w:rFonts w:ascii="Georgia" w:eastAsia="Georgia" w:hAnsi="Georgia" w:cs="Georgia"/>
          <w:b/>
          <w:i/>
          <w:spacing w:val="18"/>
          <w:sz w:val="24"/>
          <w:szCs w:val="24"/>
        </w:rPr>
        <w:t xml:space="preserve"> 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th</w:t>
      </w:r>
      <w:r>
        <w:rPr>
          <w:rFonts w:ascii="Georgia" w:eastAsia="Georgia" w:hAnsi="Georgia" w:cs="Georgia"/>
          <w:b/>
          <w:i/>
          <w:sz w:val="24"/>
          <w:szCs w:val="24"/>
        </w:rPr>
        <w:t xml:space="preserve">e </w:t>
      </w:r>
      <w:r>
        <w:rPr>
          <w:rFonts w:ascii="Georgia" w:eastAsia="Georgia" w:hAnsi="Georgia" w:cs="Georgia"/>
          <w:b/>
          <w:i/>
          <w:spacing w:val="18"/>
          <w:sz w:val="24"/>
          <w:szCs w:val="24"/>
        </w:rPr>
        <w:t xml:space="preserve"> </w:t>
      </w:r>
      <w:r>
        <w:rPr>
          <w:rFonts w:ascii="Georgia" w:eastAsia="Georgia" w:hAnsi="Georgia" w:cs="Georgia"/>
          <w:b/>
          <w:i/>
          <w:sz w:val="24"/>
          <w:szCs w:val="24"/>
        </w:rPr>
        <w:t>k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e</w:t>
      </w:r>
      <w:r>
        <w:rPr>
          <w:rFonts w:ascii="Georgia" w:eastAsia="Georgia" w:hAnsi="Georgia" w:cs="Georgia"/>
          <w:b/>
          <w:i/>
          <w:sz w:val="24"/>
          <w:szCs w:val="24"/>
        </w:rPr>
        <w:t xml:space="preserve">y </w:t>
      </w:r>
      <w:r>
        <w:rPr>
          <w:rFonts w:ascii="Georgia" w:eastAsia="Georgia" w:hAnsi="Georgia" w:cs="Georgia"/>
          <w:b/>
          <w:i/>
          <w:spacing w:val="15"/>
          <w:sz w:val="24"/>
          <w:szCs w:val="24"/>
        </w:rPr>
        <w:t xml:space="preserve"> </w:t>
      </w:r>
      <w:r>
        <w:rPr>
          <w:rFonts w:ascii="Georgia" w:eastAsia="Georgia" w:hAnsi="Georgia" w:cs="Georgia"/>
          <w:b/>
          <w:i/>
          <w:sz w:val="24"/>
          <w:szCs w:val="24"/>
        </w:rPr>
        <w:t>fa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cto</w:t>
      </w:r>
      <w:r>
        <w:rPr>
          <w:rFonts w:ascii="Georgia" w:eastAsia="Georgia" w:hAnsi="Georgia" w:cs="Georgia"/>
          <w:b/>
          <w:i/>
          <w:spacing w:val="-1"/>
          <w:sz w:val="24"/>
          <w:szCs w:val="24"/>
        </w:rPr>
        <w:t>r</w:t>
      </w:r>
      <w:r>
        <w:rPr>
          <w:rFonts w:ascii="Georgia" w:eastAsia="Georgia" w:hAnsi="Georgia" w:cs="Georgia"/>
          <w:b/>
          <w:i/>
          <w:sz w:val="24"/>
          <w:szCs w:val="24"/>
        </w:rPr>
        <w:t xml:space="preserve">s </w:t>
      </w:r>
      <w:r>
        <w:rPr>
          <w:rFonts w:ascii="Georgia" w:eastAsia="Georgia" w:hAnsi="Georgia" w:cs="Georgia"/>
          <w:b/>
          <w:i/>
          <w:spacing w:val="18"/>
          <w:sz w:val="24"/>
          <w:szCs w:val="24"/>
        </w:rPr>
        <w:t xml:space="preserve"> 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t</w:t>
      </w:r>
      <w:r>
        <w:rPr>
          <w:rFonts w:ascii="Georgia" w:eastAsia="Georgia" w:hAnsi="Georgia" w:cs="Georgia"/>
          <w:b/>
          <w:i/>
          <w:sz w:val="24"/>
          <w:szCs w:val="24"/>
        </w:rPr>
        <w:t xml:space="preserve">o </w:t>
      </w:r>
      <w:r>
        <w:rPr>
          <w:rFonts w:ascii="Georgia" w:eastAsia="Georgia" w:hAnsi="Georgia" w:cs="Georgia"/>
          <w:b/>
          <w:i/>
          <w:spacing w:val="21"/>
          <w:sz w:val="24"/>
          <w:szCs w:val="24"/>
        </w:rPr>
        <w:t xml:space="preserve"> </w:t>
      </w:r>
      <w:r>
        <w:rPr>
          <w:rFonts w:ascii="Georgia" w:eastAsia="Georgia" w:hAnsi="Georgia" w:cs="Georgia"/>
          <w:b/>
          <w:i/>
          <w:spacing w:val="-1"/>
          <w:sz w:val="24"/>
          <w:szCs w:val="24"/>
        </w:rPr>
        <w:t>c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o</w:t>
      </w:r>
      <w:r>
        <w:rPr>
          <w:rFonts w:ascii="Georgia" w:eastAsia="Georgia" w:hAnsi="Georgia" w:cs="Georgia"/>
          <w:b/>
          <w:i/>
          <w:sz w:val="24"/>
          <w:szCs w:val="24"/>
        </w:rPr>
        <w:t>n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si</w:t>
      </w:r>
      <w:r>
        <w:rPr>
          <w:rFonts w:ascii="Georgia" w:eastAsia="Georgia" w:hAnsi="Georgia" w:cs="Georgia"/>
          <w:b/>
          <w:i/>
          <w:spacing w:val="-3"/>
          <w:sz w:val="24"/>
          <w:szCs w:val="24"/>
        </w:rPr>
        <w:t>d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e</w:t>
      </w:r>
      <w:r>
        <w:rPr>
          <w:rFonts w:ascii="Georgia" w:eastAsia="Georgia" w:hAnsi="Georgia" w:cs="Georgia"/>
          <w:b/>
          <w:i/>
          <w:sz w:val="24"/>
          <w:szCs w:val="24"/>
        </w:rPr>
        <w:t xml:space="preserve">r </w:t>
      </w:r>
      <w:r>
        <w:rPr>
          <w:rFonts w:ascii="Georgia" w:eastAsia="Georgia" w:hAnsi="Georgia" w:cs="Georgia"/>
          <w:b/>
          <w:i/>
          <w:spacing w:val="16"/>
          <w:sz w:val="24"/>
          <w:szCs w:val="24"/>
        </w:rPr>
        <w:t xml:space="preserve"> </w:t>
      </w:r>
      <w:r>
        <w:rPr>
          <w:rFonts w:ascii="Georgia" w:eastAsia="Georgia" w:hAnsi="Georgia" w:cs="Georgia"/>
          <w:b/>
          <w:i/>
          <w:spacing w:val="-1"/>
          <w:sz w:val="24"/>
          <w:szCs w:val="24"/>
        </w:rPr>
        <w:t>w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he</w:t>
      </w:r>
      <w:r>
        <w:rPr>
          <w:rFonts w:ascii="Georgia" w:eastAsia="Georgia" w:hAnsi="Georgia" w:cs="Georgia"/>
          <w:b/>
          <w:i/>
          <w:sz w:val="24"/>
          <w:szCs w:val="24"/>
        </w:rPr>
        <w:t xml:space="preserve">n </w:t>
      </w:r>
      <w:r>
        <w:rPr>
          <w:rFonts w:ascii="Georgia" w:eastAsia="Georgia" w:hAnsi="Georgia" w:cs="Georgia"/>
          <w:b/>
          <w:i/>
          <w:spacing w:val="17"/>
          <w:sz w:val="24"/>
          <w:szCs w:val="24"/>
        </w:rPr>
        <w:t xml:space="preserve"> 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se</w:t>
      </w:r>
      <w:r>
        <w:rPr>
          <w:rFonts w:ascii="Georgia" w:eastAsia="Georgia" w:hAnsi="Georgia" w:cs="Georgia"/>
          <w:b/>
          <w:i/>
          <w:spacing w:val="-1"/>
          <w:sz w:val="24"/>
          <w:szCs w:val="24"/>
        </w:rPr>
        <w:t>l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ecti</w:t>
      </w:r>
      <w:r>
        <w:rPr>
          <w:rFonts w:ascii="Georgia" w:eastAsia="Georgia" w:hAnsi="Georgia" w:cs="Georgia"/>
          <w:b/>
          <w:i/>
          <w:sz w:val="24"/>
          <w:szCs w:val="24"/>
        </w:rPr>
        <w:t xml:space="preserve">ng </w:t>
      </w:r>
      <w:r>
        <w:rPr>
          <w:rFonts w:ascii="Georgia" w:eastAsia="Georgia" w:hAnsi="Georgia" w:cs="Georgia"/>
          <w:b/>
          <w:i/>
          <w:spacing w:val="14"/>
          <w:sz w:val="24"/>
          <w:szCs w:val="24"/>
        </w:rPr>
        <w:t xml:space="preserve"> 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GCP</w:t>
      </w:r>
      <w:r>
        <w:rPr>
          <w:rFonts w:ascii="Georgia" w:eastAsia="Georgia" w:hAnsi="Georgia" w:cs="Georgia"/>
          <w:b/>
          <w:i/>
          <w:sz w:val="24"/>
          <w:szCs w:val="24"/>
        </w:rPr>
        <w:t xml:space="preserve">s </w:t>
      </w:r>
      <w:r>
        <w:rPr>
          <w:rFonts w:ascii="Georgia" w:eastAsia="Georgia" w:hAnsi="Georgia" w:cs="Georgia"/>
          <w:b/>
          <w:i/>
          <w:spacing w:val="14"/>
          <w:sz w:val="24"/>
          <w:szCs w:val="24"/>
        </w:rPr>
        <w:t xml:space="preserve"> </w:t>
      </w:r>
      <w:r>
        <w:rPr>
          <w:rFonts w:ascii="Georgia" w:eastAsia="Georgia" w:hAnsi="Georgia" w:cs="Georgia"/>
          <w:b/>
          <w:i/>
          <w:spacing w:val="-2"/>
          <w:sz w:val="24"/>
          <w:szCs w:val="24"/>
        </w:rPr>
        <w:t>t</w:t>
      </w:r>
      <w:r>
        <w:rPr>
          <w:rFonts w:ascii="Georgia" w:eastAsia="Georgia" w:hAnsi="Georgia" w:cs="Georgia"/>
          <w:b/>
          <w:i/>
          <w:sz w:val="24"/>
          <w:szCs w:val="24"/>
        </w:rPr>
        <w:t xml:space="preserve">o </w:t>
      </w:r>
      <w:r>
        <w:rPr>
          <w:rFonts w:ascii="Georgia" w:eastAsia="Georgia" w:hAnsi="Georgia" w:cs="Georgia"/>
          <w:b/>
          <w:i/>
          <w:spacing w:val="-1"/>
          <w:sz w:val="24"/>
          <w:szCs w:val="24"/>
        </w:rPr>
        <w:t>r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ecti</w:t>
      </w:r>
      <w:r>
        <w:rPr>
          <w:rFonts w:ascii="Georgia" w:eastAsia="Georgia" w:hAnsi="Georgia" w:cs="Georgia"/>
          <w:b/>
          <w:i/>
          <w:sz w:val="24"/>
          <w:szCs w:val="24"/>
        </w:rPr>
        <w:t>fy</w:t>
      </w:r>
      <w:r>
        <w:rPr>
          <w:rFonts w:ascii="Georgia" w:eastAsia="Georgia" w:hAnsi="Georgia" w:cs="Georgia"/>
          <w:b/>
          <w:i/>
          <w:spacing w:val="-1"/>
          <w:sz w:val="24"/>
          <w:szCs w:val="24"/>
        </w:rPr>
        <w:t xml:space="preserve"> </w:t>
      </w:r>
      <w:r>
        <w:rPr>
          <w:rFonts w:ascii="Georgia" w:eastAsia="Georgia" w:hAnsi="Georgia" w:cs="Georgia"/>
          <w:b/>
          <w:i/>
          <w:sz w:val="24"/>
          <w:szCs w:val="24"/>
        </w:rPr>
        <w:t>an</w:t>
      </w:r>
      <w:r>
        <w:rPr>
          <w:rFonts w:ascii="Georgia" w:eastAsia="Georgia" w:hAnsi="Georgia" w:cs="Georgia"/>
          <w:b/>
          <w:i/>
          <w:spacing w:val="-2"/>
          <w:sz w:val="24"/>
          <w:szCs w:val="24"/>
        </w:rPr>
        <w:t xml:space="preserve"> 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i</w:t>
      </w:r>
      <w:r>
        <w:rPr>
          <w:rFonts w:ascii="Georgia" w:eastAsia="Georgia" w:hAnsi="Georgia" w:cs="Georgia"/>
          <w:b/>
          <w:i/>
          <w:spacing w:val="-1"/>
          <w:sz w:val="24"/>
          <w:szCs w:val="24"/>
        </w:rPr>
        <w:t>m</w:t>
      </w:r>
      <w:r>
        <w:rPr>
          <w:rFonts w:ascii="Georgia" w:eastAsia="Georgia" w:hAnsi="Georgia" w:cs="Georgia"/>
          <w:b/>
          <w:i/>
          <w:sz w:val="24"/>
          <w:szCs w:val="24"/>
        </w:rPr>
        <w:t>ag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e</w:t>
      </w:r>
      <w:r>
        <w:rPr>
          <w:rFonts w:ascii="Georgia" w:eastAsia="Georgia" w:hAnsi="Georgia" w:cs="Georgia"/>
          <w:b/>
          <w:i/>
          <w:sz w:val="24"/>
          <w:szCs w:val="24"/>
        </w:rPr>
        <w:t>?</w:t>
      </w:r>
      <w:r>
        <w:rPr>
          <w:rFonts w:ascii="Georgia" w:eastAsia="Georgia" w:hAnsi="Georgia" w:cs="Georgia"/>
          <w:b/>
          <w:i/>
          <w:spacing w:val="-3"/>
          <w:sz w:val="24"/>
          <w:szCs w:val="24"/>
        </w:rPr>
        <w:t xml:space="preserve"> </w:t>
      </w:r>
      <w:r>
        <w:rPr>
          <w:rFonts w:ascii="Georgia" w:eastAsia="Georgia" w:hAnsi="Georgia" w:cs="Georgia"/>
          <w:b/>
          <w:i/>
          <w:spacing w:val="-2"/>
          <w:sz w:val="24"/>
          <w:szCs w:val="24"/>
        </w:rPr>
        <w:t>G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i</w:t>
      </w:r>
      <w:r>
        <w:rPr>
          <w:rFonts w:ascii="Georgia" w:eastAsia="Georgia" w:hAnsi="Georgia" w:cs="Georgia"/>
          <w:b/>
          <w:i/>
          <w:spacing w:val="-1"/>
          <w:sz w:val="24"/>
          <w:szCs w:val="24"/>
        </w:rPr>
        <w:t>v</w:t>
      </w:r>
      <w:r>
        <w:rPr>
          <w:rFonts w:ascii="Georgia" w:eastAsia="Georgia" w:hAnsi="Georgia" w:cs="Georgia"/>
          <w:b/>
          <w:i/>
          <w:sz w:val="24"/>
          <w:szCs w:val="24"/>
        </w:rPr>
        <w:t>e</w:t>
      </w:r>
      <w:r>
        <w:rPr>
          <w:rFonts w:ascii="Georgia" w:eastAsia="Georgia" w:hAnsi="Georgia" w:cs="Georgia"/>
          <w:b/>
          <w:i/>
          <w:spacing w:val="-5"/>
          <w:sz w:val="24"/>
          <w:szCs w:val="24"/>
        </w:rPr>
        <w:t xml:space="preserve"> </w:t>
      </w:r>
      <w:r>
        <w:rPr>
          <w:rFonts w:ascii="Georgia" w:eastAsia="Georgia" w:hAnsi="Georgia" w:cs="Georgia"/>
          <w:b/>
          <w:i/>
          <w:spacing w:val="-1"/>
          <w:sz w:val="24"/>
          <w:szCs w:val="24"/>
        </w:rPr>
        <w:t>r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e</w:t>
      </w:r>
      <w:r>
        <w:rPr>
          <w:rFonts w:ascii="Georgia" w:eastAsia="Georgia" w:hAnsi="Georgia" w:cs="Georgia"/>
          <w:b/>
          <w:i/>
          <w:sz w:val="24"/>
          <w:szCs w:val="24"/>
        </w:rPr>
        <w:t>a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so</w:t>
      </w:r>
      <w:r>
        <w:rPr>
          <w:rFonts w:ascii="Georgia" w:eastAsia="Georgia" w:hAnsi="Georgia" w:cs="Georgia"/>
          <w:b/>
          <w:i/>
          <w:sz w:val="24"/>
          <w:szCs w:val="24"/>
        </w:rPr>
        <w:t>ns</w:t>
      </w:r>
      <w:r>
        <w:rPr>
          <w:rFonts w:ascii="Georgia" w:eastAsia="Georgia" w:hAnsi="Georgia" w:cs="Georgia"/>
          <w:b/>
          <w:i/>
          <w:spacing w:val="-5"/>
          <w:sz w:val="24"/>
          <w:szCs w:val="24"/>
        </w:rPr>
        <w:t xml:space="preserve"> </w:t>
      </w:r>
      <w:r>
        <w:rPr>
          <w:rFonts w:ascii="Georgia" w:eastAsia="Georgia" w:hAnsi="Georgia" w:cs="Georgia"/>
          <w:b/>
          <w:i/>
          <w:sz w:val="24"/>
          <w:szCs w:val="24"/>
        </w:rPr>
        <w:t>f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o</w:t>
      </w:r>
      <w:r>
        <w:rPr>
          <w:rFonts w:ascii="Georgia" w:eastAsia="Georgia" w:hAnsi="Georgia" w:cs="Georgia"/>
          <w:b/>
          <w:i/>
          <w:sz w:val="24"/>
          <w:szCs w:val="24"/>
        </w:rPr>
        <w:t>r</w:t>
      </w:r>
      <w:r>
        <w:rPr>
          <w:rFonts w:ascii="Georgia" w:eastAsia="Georgia" w:hAnsi="Georgia" w:cs="Georgia"/>
          <w:b/>
          <w:i/>
          <w:spacing w:val="-1"/>
          <w:sz w:val="24"/>
          <w:szCs w:val="24"/>
        </w:rPr>
        <w:t xml:space="preserve"> </w:t>
      </w:r>
      <w:r>
        <w:rPr>
          <w:rFonts w:ascii="Georgia" w:eastAsia="Georgia" w:hAnsi="Georgia" w:cs="Georgia"/>
          <w:b/>
          <w:i/>
          <w:sz w:val="24"/>
          <w:szCs w:val="24"/>
        </w:rPr>
        <w:t>y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o</w:t>
      </w:r>
      <w:r>
        <w:rPr>
          <w:rFonts w:ascii="Georgia" w:eastAsia="Georgia" w:hAnsi="Georgia" w:cs="Georgia"/>
          <w:b/>
          <w:i/>
          <w:sz w:val="24"/>
          <w:szCs w:val="24"/>
        </w:rPr>
        <w:t>u</w:t>
      </w:r>
      <w:r>
        <w:rPr>
          <w:rFonts w:ascii="Georgia" w:eastAsia="Georgia" w:hAnsi="Georgia" w:cs="Georgia"/>
          <w:b/>
          <w:i/>
          <w:spacing w:val="-4"/>
          <w:sz w:val="24"/>
          <w:szCs w:val="24"/>
        </w:rPr>
        <w:t xml:space="preserve"> </w:t>
      </w:r>
      <w:r>
        <w:rPr>
          <w:rFonts w:ascii="Georgia" w:eastAsia="Georgia" w:hAnsi="Georgia" w:cs="Georgia"/>
          <w:b/>
          <w:i/>
          <w:sz w:val="24"/>
          <w:szCs w:val="24"/>
        </w:rPr>
        <w:t>an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s</w:t>
      </w:r>
      <w:r>
        <w:rPr>
          <w:rFonts w:ascii="Georgia" w:eastAsia="Georgia" w:hAnsi="Georgia" w:cs="Georgia"/>
          <w:b/>
          <w:i/>
          <w:spacing w:val="-1"/>
          <w:sz w:val="24"/>
          <w:szCs w:val="24"/>
        </w:rPr>
        <w:t>w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e</w:t>
      </w:r>
      <w:r>
        <w:rPr>
          <w:rFonts w:ascii="Georgia" w:eastAsia="Georgia" w:hAnsi="Georgia" w:cs="Georgia"/>
          <w:b/>
          <w:i/>
          <w:sz w:val="24"/>
          <w:szCs w:val="24"/>
        </w:rPr>
        <w:t>r</w:t>
      </w:r>
    </w:p>
    <w:p w:rsidR="00C818BC" w:rsidRDefault="00C818BC">
      <w:pPr>
        <w:spacing w:before="7" w:line="140" w:lineRule="exact"/>
        <w:rPr>
          <w:sz w:val="15"/>
          <w:szCs w:val="15"/>
        </w:rPr>
      </w:pPr>
    </w:p>
    <w:p w:rsidR="00C818BC" w:rsidRDefault="00634071">
      <w:pPr>
        <w:spacing w:line="200" w:lineRule="exact"/>
      </w:pPr>
      <w:r>
        <w:pict>
          <v:group id="_x0000_s1041" style="position:absolute;margin-left:77.05pt;margin-top:508.4pt;width:426.7pt;height:216.6pt;z-index:-251652608;mso-position-horizontal-relative:page;mso-position-vertical-relative:page" coordorigin="1686,9088" coordsize="8534,4332">
            <v:shape id="_x0000_s1045" style="position:absolute;left:1697;top:9098;width:8513;height:0" coordorigin="1697,9098" coordsize="8513,0" path="m1697,9098r8513,e" filled="f" strokeweight=".58pt">
              <v:path arrowok="t"/>
            </v:shape>
            <v:shape id="_x0000_s1044" style="position:absolute;left:1692;top:9094;width:0;height:4320" coordorigin="1692,9094" coordsize="0,4320" path="m1692,9094r,4320e" filled="f" strokeweight=".58pt">
              <v:path arrowok="t"/>
            </v:shape>
            <v:shape id="_x0000_s1043" style="position:absolute;left:1697;top:13409;width:8513;height:0" coordorigin="1697,13409" coordsize="8513,0" path="m1697,13409r8513,e" filled="f" strokeweight=".58pt">
              <v:path arrowok="t"/>
            </v:shape>
            <v:shape id="_x0000_s1042" style="position:absolute;left:10214;top:9094;width:0;height:4320" coordorigin="10214,9094" coordsize="0,4320" path="m10214,9094r,4320e" filled="f" strokeweight=".58pt">
              <v:path arrowok="t"/>
            </v:shape>
            <w10:wrap anchorx="page" anchory="page"/>
          </v:group>
        </w:pict>
      </w:r>
    </w:p>
    <w:p w:rsidR="00C818BC" w:rsidRDefault="00C818BC">
      <w:pPr>
        <w:spacing w:line="200" w:lineRule="exact"/>
      </w:pPr>
    </w:p>
    <w:p w:rsidR="00C818BC" w:rsidRDefault="00C818BC">
      <w:pPr>
        <w:spacing w:line="200" w:lineRule="exact"/>
      </w:pPr>
    </w:p>
    <w:p w:rsidR="00C818BC" w:rsidRDefault="00C818BC">
      <w:pPr>
        <w:spacing w:line="200" w:lineRule="exact"/>
      </w:pPr>
    </w:p>
    <w:p w:rsidR="00C818BC" w:rsidRDefault="00C818BC">
      <w:pPr>
        <w:spacing w:line="200" w:lineRule="exact"/>
      </w:pPr>
    </w:p>
    <w:p w:rsidR="00C818BC" w:rsidRDefault="00C818BC">
      <w:pPr>
        <w:spacing w:line="200" w:lineRule="exact"/>
      </w:pPr>
    </w:p>
    <w:p w:rsidR="00C818BC" w:rsidRDefault="00C818BC">
      <w:pPr>
        <w:spacing w:line="200" w:lineRule="exact"/>
      </w:pPr>
    </w:p>
    <w:p w:rsidR="00C818BC" w:rsidRDefault="00C818BC">
      <w:pPr>
        <w:spacing w:line="200" w:lineRule="exact"/>
      </w:pPr>
    </w:p>
    <w:p w:rsidR="00C818BC" w:rsidRDefault="00C818BC">
      <w:pPr>
        <w:spacing w:line="200" w:lineRule="exact"/>
      </w:pPr>
    </w:p>
    <w:p w:rsidR="00C818BC" w:rsidRDefault="00C818BC">
      <w:pPr>
        <w:spacing w:line="200" w:lineRule="exact"/>
      </w:pPr>
    </w:p>
    <w:p w:rsidR="00C818BC" w:rsidRDefault="00C818BC">
      <w:pPr>
        <w:spacing w:line="200" w:lineRule="exact"/>
      </w:pPr>
    </w:p>
    <w:p w:rsidR="00C818BC" w:rsidRDefault="00C818BC">
      <w:pPr>
        <w:spacing w:line="200" w:lineRule="exact"/>
      </w:pPr>
    </w:p>
    <w:p w:rsidR="00C818BC" w:rsidRDefault="00C818BC">
      <w:pPr>
        <w:spacing w:line="200" w:lineRule="exact"/>
      </w:pPr>
    </w:p>
    <w:p w:rsidR="00C818BC" w:rsidRDefault="00C818BC">
      <w:pPr>
        <w:spacing w:line="200" w:lineRule="exact"/>
      </w:pPr>
    </w:p>
    <w:p w:rsidR="00C818BC" w:rsidRDefault="00C818BC">
      <w:pPr>
        <w:spacing w:line="200" w:lineRule="exact"/>
      </w:pPr>
    </w:p>
    <w:p w:rsidR="00C818BC" w:rsidRDefault="00C818BC">
      <w:pPr>
        <w:spacing w:line="200" w:lineRule="exact"/>
      </w:pPr>
    </w:p>
    <w:p w:rsidR="00C818BC" w:rsidRDefault="00C818BC">
      <w:pPr>
        <w:spacing w:line="200" w:lineRule="exact"/>
      </w:pPr>
    </w:p>
    <w:p w:rsidR="00C818BC" w:rsidRDefault="00C818BC">
      <w:pPr>
        <w:spacing w:line="200" w:lineRule="exact"/>
      </w:pPr>
    </w:p>
    <w:p w:rsidR="00C818BC" w:rsidRDefault="00C818BC">
      <w:pPr>
        <w:spacing w:line="200" w:lineRule="exact"/>
      </w:pPr>
    </w:p>
    <w:p w:rsidR="00C818BC" w:rsidRDefault="00C818BC">
      <w:pPr>
        <w:spacing w:line="200" w:lineRule="exact"/>
      </w:pPr>
    </w:p>
    <w:p w:rsidR="00C818BC" w:rsidRDefault="00C818BC">
      <w:pPr>
        <w:spacing w:line="200" w:lineRule="exact"/>
      </w:pPr>
    </w:p>
    <w:p w:rsidR="00C818BC" w:rsidRDefault="00C818BC">
      <w:pPr>
        <w:spacing w:line="200" w:lineRule="exact"/>
      </w:pPr>
    </w:p>
    <w:p w:rsidR="00C818BC" w:rsidRDefault="00C818BC">
      <w:pPr>
        <w:spacing w:line="200" w:lineRule="exact"/>
      </w:pPr>
    </w:p>
    <w:p w:rsidR="00C818BC" w:rsidRDefault="00C818BC">
      <w:pPr>
        <w:spacing w:line="200" w:lineRule="exact"/>
      </w:pPr>
    </w:p>
    <w:p w:rsidR="00E90B52" w:rsidRDefault="00E90B52">
      <w:pPr>
        <w:spacing w:line="200" w:lineRule="exact"/>
      </w:pPr>
    </w:p>
    <w:p w:rsidR="00E90B52" w:rsidRDefault="00E90B52">
      <w:pPr>
        <w:spacing w:line="200" w:lineRule="exact"/>
      </w:pPr>
    </w:p>
    <w:p w:rsidR="00C818BC" w:rsidRDefault="00C818BC">
      <w:pPr>
        <w:spacing w:line="200" w:lineRule="exact"/>
      </w:pPr>
    </w:p>
    <w:p w:rsidR="00C818BC" w:rsidRDefault="00634071" w:rsidP="00E90B52">
      <w:pPr>
        <w:spacing w:line="260" w:lineRule="exact"/>
        <w:ind w:left="120"/>
        <w:rPr>
          <w:rFonts w:ascii="Georgia" w:eastAsia="Georgia" w:hAnsi="Georgia" w:cs="Georgia"/>
          <w:sz w:val="24"/>
          <w:szCs w:val="24"/>
        </w:rPr>
        <w:sectPr w:rsidR="00C818BC">
          <w:pgSz w:w="11900" w:h="16840"/>
          <w:pgMar w:top="1360" w:right="1680" w:bottom="280" w:left="1680" w:header="0" w:footer="737" w:gutter="0"/>
          <w:cols w:space="720"/>
        </w:sectPr>
      </w:pPr>
      <w:r>
        <w:lastRenderedPageBreak/>
        <w:pict>
          <v:group id="_x0000_s1026" style="position:absolute;left:0;text-align:left;margin-left:83.6pt;margin-top:157.25pt;width:426.7pt;height:351.25pt;z-index:-251651584;mso-position-horizontal-relative:page;mso-position-vertical-relative:page" coordorigin="1686,2229" coordsize="8534,5781">
            <v:shape id="_x0000_s1030" style="position:absolute;left:1697;top:2239;width:8513;height:0" coordorigin="1697,2239" coordsize="8513,0" path="m1697,2239r8513,e" filled="f" strokeweight=".58pt">
              <v:path arrowok="t"/>
            </v:shape>
            <v:shape id="_x0000_s1029" style="position:absolute;left:1692;top:2234;width:0;height:5770" coordorigin="1692,2234" coordsize="0,5770" path="m1692,2234r,5770e" filled="f" strokeweight=".58pt">
              <v:path arrowok="t"/>
            </v:shape>
            <v:shape id="_x0000_s1028" style="position:absolute;left:1697;top:7999;width:8513;height:0" coordorigin="1697,7999" coordsize="8513,0" path="m1697,7999r8513,e" filled="f" strokeweight=".58pt">
              <v:path arrowok="t"/>
            </v:shape>
            <v:shape id="_x0000_s1027" style="position:absolute;left:10214;top:2234;width:0;height:5770" coordorigin="10214,2234" coordsize="0,5770" path="m10214,2234r,5770e" filled="f" strokeweight=".58pt">
              <v:path arrowok="t"/>
            </v:shape>
            <w10:wrap anchorx="page" anchory="page"/>
          </v:group>
        </w:pict>
      </w:r>
      <w:r w:rsidR="00E90B52">
        <w:rPr>
          <w:rFonts w:ascii="Georgia" w:eastAsia="Georgia" w:hAnsi="Georgia" w:cs="Georgia"/>
          <w:b/>
          <w:i/>
          <w:sz w:val="24"/>
          <w:szCs w:val="24"/>
        </w:rPr>
        <w:t xml:space="preserve">Question 6: A  </w:t>
      </w:r>
      <w:r w:rsidR="00E90B52">
        <w:rPr>
          <w:rFonts w:ascii="Georgia" w:eastAsia="Georgia" w:hAnsi="Georgia" w:cs="Georgia"/>
          <w:b/>
          <w:i/>
          <w:spacing w:val="35"/>
          <w:sz w:val="24"/>
          <w:szCs w:val="24"/>
        </w:rPr>
        <w:t xml:space="preserve"> </w:t>
      </w:r>
      <w:r w:rsidR="00E90B52">
        <w:rPr>
          <w:rFonts w:ascii="Georgia" w:eastAsia="Georgia" w:hAnsi="Georgia" w:cs="Georgia"/>
          <w:b/>
          <w:i/>
          <w:sz w:val="24"/>
          <w:szCs w:val="24"/>
        </w:rPr>
        <w:t>n</w:t>
      </w:r>
      <w:r w:rsidR="00E90B52">
        <w:rPr>
          <w:rFonts w:ascii="Georgia" w:eastAsia="Georgia" w:hAnsi="Georgia" w:cs="Georgia"/>
          <w:b/>
          <w:i/>
          <w:spacing w:val="1"/>
          <w:sz w:val="24"/>
          <w:szCs w:val="24"/>
        </w:rPr>
        <w:t>u</w:t>
      </w:r>
      <w:r w:rsidR="00E90B52">
        <w:rPr>
          <w:rFonts w:ascii="Georgia" w:eastAsia="Georgia" w:hAnsi="Georgia" w:cs="Georgia"/>
          <w:b/>
          <w:i/>
          <w:sz w:val="24"/>
          <w:szCs w:val="24"/>
        </w:rPr>
        <w:t>mb</w:t>
      </w:r>
      <w:r w:rsidR="00E90B52">
        <w:rPr>
          <w:rFonts w:ascii="Georgia" w:eastAsia="Georgia" w:hAnsi="Georgia" w:cs="Georgia"/>
          <w:b/>
          <w:i/>
          <w:spacing w:val="1"/>
          <w:sz w:val="24"/>
          <w:szCs w:val="24"/>
        </w:rPr>
        <w:t>e</w:t>
      </w:r>
      <w:r w:rsidR="00E90B52">
        <w:rPr>
          <w:rFonts w:ascii="Georgia" w:eastAsia="Georgia" w:hAnsi="Georgia" w:cs="Georgia"/>
          <w:b/>
          <w:i/>
          <w:sz w:val="24"/>
          <w:szCs w:val="24"/>
        </w:rPr>
        <w:t xml:space="preserve">r  </w:t>
      </w:r>
      <w:r w:rsidR="00E90B52">
        <w:rPr>
          <w:rFonts w:ascii="Georgia" w:eastAsia="Georgia" w:hAnsi="Georgia" w:cs="Georgia"/>
          <w:b/>
          <w:i/>
          <w:spacing w:val="33"/>
          <w:sz w:val="24"/>
          <w:szCs w:val="24"/>
        </w:rPr>
        <w:t xml:space="preserve"> </w:t>
      </w:r>
      <w:r w:rsidR="00E90B52">
        <w:rPr>
          <w:rFonts w:ascii="Georgia" w:eastAsia="Georgia" w:hAnsi="Georgia" w:cs="Georgia"/>
          <w:b/>
          <w:i/>
          <w:spacing w:val="1"/>
          <w:sz w:val="24"/>
          <w:szCs w:val="24"/>
        </w:rPr>
        <w:t>o</w:t>
      </w:r>
      <w:r w:rsidR="00E90B52">
        <w:rPr>
          <w:rFonts w:ascii="Georgia" w:eastAsia="Georgia" w:hAnsi="Georgia" w:cs="Georgia"/>
          <w:b/>
          <w:i/>
          <w:sz w:val="24"/>
          <w:szCs w:val="24"/>
        </w:rPr>
        <w:t xml:space="preserve">f  </w:t>
      </w:r>
      <w:r w:rsidR="00E90B52">
        <w:rPr>
          <w:rFonts w:ascii="Georgia" w:eastAsia="Georgia" w:hAnsi="Georgia" w:cs="Georgia"/>
          <w:b/>
          <w:i/>
          <w:spacing w:val="37"/>
          <w:sz w:val="24"/>
          <w:szCs w:val="24"/>
        </w:rPr>
        <w:t xml:space="preserve"> </w:t>
      </w:r>
      <w:r w:rsidR="00E90B52">
        <w:rPr>
          <w:rFonts w:ascii="Georgia" w:eastAsia="Georgia" w:hAnsi="Georgia" w:cs="Georgia"/>
          <w:b/>
          <w:i/>
          <w:spacing w:val="-1"/>
          <w:sz w:val="24"/>
          <w:szCs w:val="24"/>
        </w:rPr>
        <w:t>r</w:t>
      </w:r>
      <w:r w:rsidR="00E90B52">
        <w:rPr>
          <w:rFonts w:ascii="Georgia" w:eastAsia="Georgia" w:hAnsi="Georgia" w:cs="Georgia"/>
          <w:b/>
          <w:i/>
          <w:spacing w:val="1"/>
          <w:sz w:val="24"/>
          <w:szCs w:val="24"/>
        </w:rPr>
        <w:t>e</w:t>
      </w:r>
      <w:r w:rsidR="00E90B52">
        <w:rPr>
          <w:rFonts w:ascii="Georgia" w:eastAsia="Georgia" w:hAnsi="Georgia" w:cs="Georgia"/>
          <w:b/>
          <w:i/>
          <w:spacing w:val="-2"/>
          <w:sz w:val="24"/>
          <w:szCs w:val="24"/>
        </w:rPr>
        <w:t>-</w:t>
      </w:r>
      <w:r w:rsidR="00E90B52">
        <w:rPr>
          <w:rFonts w:ascii="Georgia" w:eastAsia="Georgia" w:hAnsi="Georgia" w:cs="Georgia"/>
          <w:b/>
          <w:i/>
          <w:spacing w:val="1"/>
          <w:sz w:val="24"/>
          <w:szCs w:val="24"/>
        </w:rPr>
        <w:t>s</w:t>
      </w:r>
      <w:r w:rsidR="00E90B52">
        <w:rPr>
          <w:rFonts w:ascii="Georgia" w:eastAsia="Georgia" w:hAnsi="Georgia" w:cs="Georgia"/>
          <w:b/>
          <w:i/>
          <w:sz w:val="24"/>
          <w:szCs w:val="24"/>
        </w:rPr>
        <w:t>amp</w:t>
      </w:r>
      <w:r w:rsidR="00E90B52">
        <w:rPr>
          <w:rFonts w:ascii="Georgia" w:eastAsia="Georgia" w:hAnsi="Georgia" w:cs="Georgia"/>
          <w:b/>
          <w:i/>
          <w:spacing w:val="-1"/>
          <w:sz w:val="24"/>
          <w:szCs w:val="24"/>
        </w:rPr>
        <w:t>l</w:t>
      </w:r>
      <w:r w:rsidR="00E90B52">
        <w:rPr>
          <w:rFonts w:ascii="Georgia" w:eastAsia="Georgia" w:hAnsi="Georgia" w:cs="Georgia"/>
          <w:b/>
          <w:i/>
          <w:spacing w:val="1"/>
          <w:sz w:val="24"/>
          <w:szCs w:val="24"/>
        </w:rPr>
        <w:t>i</w:t>
      </w:r>
      <w:r w:rsidR="00E90B52">
        <w:rPr>
          <w:rFonts w:ascii="Georgia" w:eastAsia="Georgia" w:hAnsi="Georgia" w:cs="Georgia"/>
          <w:b/>
          <w:i/>
          <w:sz w:val="24"/>
          <w:szCs w:val="24"/>
        </w:rPr>
        <w:t xml:space="preserve">ng  </w:t>
      </w:r>
      <w:r w:rsidR="00E90B52">
        <w:rPr>
          <w:rFonts w:ascii="Georgia" w:eastAsia="Georgia" w:hAnsi="Georgia" w:cs="Georgia"/>
          <w:b/>
          <w:i/>
          <w:spacing w:val="33"/>
          <w:sz w:val="24"/>
          <w:szCs w:val="24"/>
        </w:rPr>
        <w:t xml:space="preserve"> </w:t>
      </w:r>
      <w:r w:rsidR="00E90B52">
        <w:rPr>
          <w:rFonts w:ascii="Georgia" w:eastAsia="Georgia" w:hAnsi="Georgia" w:cs="Georgia"/>
          <w:b/>
          <w:i/>
          <w:spacing w:val="1"/>
          <w:sz w:val="24"/>
          <w:szCs w:val="24"/>
        </w:rPr>
        <w:t>sche</w:t>
      </w:r>
      <w:r w:rsidR="00E90B52">
        <w:rPr>
          <w:rFonts w:ascii="Georgia" w:eastAsia="Georgia" w:hAnsi="Georgia" w:cs="Georgia"/>
          <w:b/>
          <w:i/>
          <w:sz w:val="24"/>
          <w:szCs w:val="24"/>
        </w:rPr>
        <w:t>m</w:t>
      </w:r>
      <w:r w:rsidR="00E90B52">
        <w:rPr>
          <w:rFonts w:ascii="Georgia" w:eastAsia="Georgia" w:hAnsi="Georgia" w:cs="Georgia"/>
          <w:b/>
          <w:i/>
          <w:spacing w:val="-2"/>
          <w:sz w:val="24"/>
          <w:szCs w:val="24"/>
        </w:rPr>
        <w:t>e</w:t>
      </w:r>
      <w:r w:rsidR="00E90B52">
        <w:rPr>
          <w:rFonts w:ascii="Georgia" w:eastAsia="Georgia" w:hAnsi="Georgia" w:cs="Georgia"/>
          <w:b/>
          <w:i/>
          <w:sz w:val="24"/>
          <w:szCs w:val="24"/>
        </w:rPr>
        <w:t xml:space="preserve">s  </w:t>
      </w:r>
      <w:r w:rsidR="00E90B52">
        <w:rPr>
          <w:rFonts w:ascii="Georgia" w:eastAsia="Georgia" w:hAnsi="Georgia" w:cs="Georgia"/>
          <w:b/>
          <w:i/>
          <w:spacing w:val="28"/>
          <w:sz w:val="24"/>
          <w:szCs w:val="24"/>
        </w:rPr>
        <w:t xml:space="preserve"> </w:t>
      </w:r>
      <w:proofErr w:type="gramStart"/>
      <w:r w:rsidR="00E90B52">
        <w:rPr>
          <w:rFonts w:ascii="Georgia" w:eastAsia="Georgia" w:hAnsi="Georgia" w:cs="Georgia"/>
          <w:b/>
          <w:i/>
          <w:spacing w:val="1"/>
          <w:sz w:val="24"/>
          <w:szCs w:val="24"/>
        </w:rPr>
        <w:t>c</w:t>
      </w:r>
      <w:r w:rsidR="00E90B52">
        <w:rPr>
          <w:rFonts w:ascii="Georgia" w:eastAsia="Georgia" w:hAnsi="Georgia" w:cs="Georgia"/>
          <w:b/>
          <w:i/>
          <w:sz w:val="24"/>
          <w:szCs w:val="24"/>
        </w:rPr>
        <w:t xml:space="preserve">an  </w:t>
      </w:r>
      <w:r w:rsidR="00E90B52">
        <w:rPr>
          <w:rFonts w:ascii="Georgia" w:eastAsia="Georgia" w:hAnsi="Georgia" w:cs="Georgia"/>
          <w:b/>
          <w:i/>
          <w:spacing w:val="35"/>
          <w:sz w:val="24"/>
          <w:szCs w:val="24"/>
        </w:rPr>
        <w:t xml:space="preserve"> </w:t>
      </w:r>
      <w:r w:rsidR="00E90B52">
        <w:rPr>
          <w:rFonts w:ascii="Georgia" w:eastAsia="Georgia" w:hAnsi="Georgia" w:cs="Georgia"/>
          <w:b/>
          <w:i/>
          <w:sz w:val="24"/>
          <w:szCs w:val="24"/>
        </w:rPr>
        <w:t xml:space="preserve">be  </w:t>
      </w:r>
      <w:r w:rsidR="00E90B52">
        <w:rPr>
          <w:rFonts w:ascii="Georgia" w:eastAsia="Georgia" w:hAnsi="Georgia" w:cs="Georgia"/>
          <w:b/>
          <w:i/>
          <w:spacing w:val="33"/>
          <w:sz w:val="24"/>
          <w:szCs w:val="24"/>
        </w:rPr>
        <w:t xml:space="preserve"> </w:t>
      </w:r>
      <w:r w:rsidR="00E90B52">
        <w:rPr>
          <w:rFonts w:ascii="Georgia" w:eastAsia="Georgia" w:hAnsi="Georgia" w:cs="Georgia"/>
          <w:b/>
          <w:i/>
          <w:spacing w:val="1"/>
          <w:sz w:val="24"/>
          <w:szCs w:val="24"/>
        </w:rPr>
        <w:t>use</w:t>
      </w:r>
      <w:r w:rsidR="00E90B52">
        <w:rPr>
          <w:rFonts w:ascii="Georgia" w:eastAsia="Georgia" w:hAnsi="Georgia" w:cs="Georgia"/>
          <w:b/>
          <w:i/>
          <w:sz w:val="24"/>
          <w:szCs w:val="24"/>
        </w:rPr>
        <w:t>d</w:t>
      </w:r>
      <w:proofErr w:type="gramEnd"/>
      <w:r w:rsidR="00E90B52">
        <w:rPr>
          <w:rFonts w:ascii="Georgia" w:eastAsia="Georgia" w:hAnsi="Georgia" w:cs="Georgia"/>
          <w:b/>
          <w:i/>
          <w:sz w:val="24"/>
          <w:szCs w:val="24"/>
        </w:rPr>
        <w:t xml:space="preserve">  </w:t>
      </w:r>
      <w:r w:rsidR="00E90B52">
        <w:rPr>
          <w:rFonts w:ascii="Georgia" w:eastAsia="Georgia" w:hAnsi="Georgia" w:cs="Georgia"/>
          <w:b/>
          <w:i/>
          <w:spacing w:val="31"/>
          <w:sz w:val="24"/>
          <w:szCs w:val="24"/>
        </w:rPr>
        <w:t xml:space="preserve"> </w:t>
      </w:r>
      <w:r w:rsidR="00E90B52">
        <w:rPr>
          <w:rFonts w:ascii="Georgia" w:eastAsia="Georgia" w:hAnsi="Georgia" w:cs="Georgia"/>
          <w:b/>
          <w:i/>
          <w:spacing w:val="1"/>
          <w:sz w:val="24"/>
          <w:szCs w:val="24"/>
        </w:rPr>
        <w:t>i</w:t>
      </w:r>
      <w:r w:rsidR="00E90B52">
        <w:rPr>
          <w:rFonts w:ascii="Georgia" w:eastAsia="Georgia" w:hAnsi="Georgia" w:cs="Georgia"/>
          <w:b/>
          <w:i/>
          <w:sz w:val="24"/>
          <w:szCs w:val="24"/>
        </w:rPr>
        <w:t xml:space="preserve">n  </w:t>
      </w:r>
      <w:r w:rsidR="00E90B52">
        <w:rPr>
          <w:rFonts w:ascii="Georgia" w:eastAsia="Georgia" w:hAnsi="Georgia" w:cs="Georgia"/>
          <w:b/>
          <w:i/>
          <w:spacing w:val="34"/>
          <w:sz w:val="24"/>
          <w:szCs w:val="24"/>
        </w:rPr>
        <w:t xml:space="preserve"> </w:t>
      </w:r>
      <w:r w:rsidR="00E90B52">
        <w:rPr>
          <w:rFonts w:ascii="Georgia" w:eastAsia="Georgia" w:hAnsi="Georgia" w:cs="Georgia"/>
          <w:b/>
          <w:i/>
          <w:spacing w:val="1"/>
          <w:sz w:val="24"/>
          <w:szCs w:val="24"/>
        </w:rPr>
        <w:t>i</w:t>
      </w:r>
      <w:r w:rsidR="00E90B52">
        <w:rPr>
          <w:rFonts w:ascii="Georgia" w:eastAsia="Georgia" w:hAnsi="Georgia" w:cs="Georgia"/>
          <w:b/>
          <w:i/>
          <w:sz w:val="24"/>
          <w:szCs w:val="24"/>
        </w:rPr>
        <w:t>mage</w:t>
      </w:r>
      <w:r w:rsidR="00E90B52">
        <w:rPr>
          <w:rFonts w:ascii="Georgia" w:eastAsia="Georgia" w:hAnsi="Georgia" w:cs="Georgia"/>
          <w:sz w:val="24"/>
          <w:szCs w:val="24"/>
        </w:rPr>
        <w:t xml:space="preserve"> </w:t>
      </w:r>
      <w:r w:rsidR="00E90B52">
        <w:rPr>
          <w:rFonts w:ascii="Georgia" w:eastAsia="Georgia" w:hAnsi="Georgia" w:cs="Georgia"/>
          <w:b/>
          <w:i/>
          <w:spacing w:val="-1"/>
          <w:sz w:val="24"/>
          <w:szCs w:val="24"/>
        </w:rPr>
        <w:t>r</w:t>
      </w:r>
      <w:r w:rsidR="00E90B52">
        <w:rPr>
          <w:rFonts w:ascii="Georgia" w:eastAsia="Georgia" w:hAnsi="Georgia" w:cs="Georgia"/>
          <w:b/>
          <w:i/>
          <w:spacing w:val="1"/>
          <w:sz w:val="24"/>
          <w:szCs w:val="24"/>
        </w:rPr>
        <w:t>ecti</w:t>
      </w:r>
      <w:r w:rsidR="00E90B52">
        <w:rPr>
          <w:rFonts w:ascii="Georgia" w:eastAsia="Georgia" w:hAnsi="Georgia" w:cs="Georgia"/>
          <w:b/>
          <w:i/>
          <w:sz w:val="24"/>
          <w:szCs w:val="24"/>
        </w:rPr>
        <w:t>f</w:t>
      </w:r>
      <w:r w:rsidR="00E90B52">
        <w:rPr>
          <w:rFonts w:ascii="Georgia" w:eastAsia="Georgia" w:hAnsi="Georgia" w:cs="Georgia"/>
          <w:b/>
          <w:i/>
          <w:spacing w:val="-1"/>
          <w:sz w:val="24"/>
          <w:szCs w:val="24"/>
        </w:rPr>
        <w:t>i</w:t>
      </w:r>
      <w:r w:rsidR="00E90B52">
        <w:rPr>
          <w:rFonts w:ascii="Georgia" w:eastAsia="Georgia" w:hAnsi="Georgia" w:cs="Georgia"/>
          <w:b/>
          <w:i/>
          <w:spacing w:val="1"/>
          <w:sz w:val="24"/>
          <w:szCs w:val="24"/>
        </w:rPr>
        <w:t>c</w:t>
      </w:r>
      <w:r w:rsidR="00E90B52">
        <w:rPr>
          <w:rFonts w:ascii="Georgia" w:eastAsia="Georgia" w:hAnsi="Georgia" w:cs="Georgia"/>
          <w:b/>
          <w:i/>
          <w:sz w:val="24"/>
          <w:szCs w:val="24"/>
        </w:rPr>
        <w:t>a</w:t>
      </w:r>
      <w:r w:rsidR="00E90B52">
        <w:rPr>
          <w:rFonts w:ascii="Georgia" w:eastAsia="Georgia" w:hAnsi="Georgia" w:cs="Georgia"/>
          <w:b/>
          <w:i/>
          <w:spacing w:val="-2"/>
          <w:sz w:val="24"/>
          <w:szCs w:val="24"/>
        </w:rPr>
        <w:t>t</w:t>
      </w:r>
      <w:r w:rsidR="00E90B52">
        <w:rPr>
          <w:rFonts w:ascii="Georgia" w:eastAsia="Georgia" w:hAnsi="Georgia" w:cs="Georgia"/>
          <w:b/>
          <w:i/>
          <w:spacing w:val="1"/>
          <w:sz w:val="24"/>
          <w:szCs w:val="24"/>
        </w:rPr>
        <w:t>io</w:t>
      </w:r>
      <w:r w:rsidR="00E90B52">
        <w:rPr>
          <w:rFonts w:ascii="Georgia" w:eastAsia="Georgia" w:hAnsi="Georgia" w:cs="Georgia"/>
          <w:b/>
          <w:i/>
          <w:sz w:val="24"/>
          <w:szCs w:val="24"/>
        </w:rPr>
        <w:t>n.</w:t>
      </w:r>
      <w:r w:rsidR="00E90B52">
        <w:rPr>
          <w:rFonts w:ascii="Georgia" w:eastAsia="Georgia" w:hAnsi="Georgia" w:cs="Georgia"/>
          <w:b/>
          <w:i/>
          <w:spacing w:val="5"/>
          <w:sz w:val="24"/>
          <w:szCs w:val="24"/>
        </w:rPr>
        <w:t xml:space="preserve"> </w:t>
      </w:r>
      <w:r w:rsidR="00E90B52">
        <w:rPr>
          <w:rFonts w:ascii="Georgia" w:eastAsia="Georgia" w:hAnsi="Georgia" w:cs="Georgia"/>
          <w:b/>
          <w:i/>
          <w:spacing w:val="1"/>
          <w:sz w:val="24"/>
          <w:szCs w:val="24"/>
        </w:rPr>
        <w:t>W</w:t>
      </w:r>
      <w:r w:rsidR="00E90B52">
        <w:rPr>
          <w:rFonts w:ascii="Georgia" w:eastAsia="Georgia" w:hAnsi="Georgia" w:cs="Georgia"/>
          <w:b/>
          <w:i/>
          <w:spacing w:val="-1"/>
          <w:sz w:val="24"/>
          <w:szCs w:val="24"/>
        </w:rPr>
        <w:t>h</w:t>
      </w:r>
      <w:r w:rsidR="00E90B52">
        <w:rPr>
          <w:rFonts w:ascii="Georgia" w:eastAsia="Georgia" w:hAnsi="Georgia" w:cs="Georgia"/>
          <w:b/>
          <w:i/>
          <w:spacing w:val="1"/>
          <w:sz w:val="24"/>
          <w:szCs w:val="24"/>
        </w:rPr>
        <w:t>i</w:t>
      </w:r>
      <w:r w:rsidR="00E90B52">
        <w:rPr>
          <w:rFonts w:ascii="Georgia" w:eastAsia="Georgia" w:hAnsi="Georgia" w:cs="Georgia"/>
          <w:b/>
          <w:i/>
          <w:spacing w:val="-1"/>
          <w:sz w:val="24"/>
          <w:szCs w:val="24"/>
        </w:rPr>
        <w:t>c</w:t>
      </w:r>
      <w:r w:rsidR="00E90B52">
        <w:rPr>
          <w:rFonts w:ascii="Georgia" w:eastAsia="Georgia" w:hAnsi="Georgia" w:cs="Georgia"/>
          <w:b/>
          <w:i/>
          <w:sz w:val="24"/>
          <w:szCs w:val="24"/>
        </w:rPr>
        <w:t>h</w:t>
      </w:r>
      <w:r w:rsidR="00E90B52">
        <w:rPr>
          <w:rFonts w:ascii="Georgia" w:eastAsia="Georgia" w:hAnsi="Georgia" w:cs="Georgia"/>
          <w:b/>
          <w:i/>
          <w:spacing w:val="4"/>
          <w:sz w:val="24"/>
          <w:szCs w:val="24"/>
        </w:rPr>
        <w:t xml:space="preserve"> </w:t>
      </w:r>
      <w:r w:rsidR="00E90B52">
        <w:rPr>
          <w:rFonts w:ascii="Georgia" w:eastAsia="Georgia" w:hAnsi="Georgia" w:cs="Georgia"/>
          <w:b/>
          <w:i/>
          <w:spacing w:val="-1"/>
          <w:sz w:val="24"/>
          <w:szCs w:val="24"/>
        </w:rPr>
        <w:t>r</w:t>
      </w:r>
      <w:r w:rsidR="00E90B52">
        <w:rPr>
          <w:rFonts w:ascii="Georgia" w:eastAsia="Georgia" w:hAnsi="Georgia" w:cs="Georgia"/>
          <w:b/>
          <w:i/>
          <w:spacing w:val="1"/>
          <w:sz w:val="24"/>
          <w:szCs w:val="24"/>
        </w:rPr>
        <w:t>e</w:t>
      </w:r>
      <w:r w:rsidR="00E90B52">
        <w:rPr>
          <w:rFonts w:ascii="Georgia" w:eastAsia="Georgia" w:hAnsi="Georgia" w:cs="Georgia"/>
          <w:b/>
          <w:i/>
          <w:sz w:val="24"/>
          <w:szCs w:val="24"/>
        </w:rPr>
        <w:t>-</w:t>
      </w:r>
      <w:r w:rsidR="00E90B52">
        <w:rPr>
          <w:rFonts w:ascii="Georgia" w:eastAsia="Georgia" w:hAnsi="Georgia" w:cs="Georgia"/>
          <w:b/>
          <w:i/>
          <w:spacing w:val="1"/>
          <w:sz w:val="24"/>
          <w:szCs w:val="24"/>
        </w:rPr>
        <w:t>s</w:t>
      </w:r>
      <w:r w:rsidR="00E90B52">
        <w:rPr>
          <w:rFonts w:ascii="Georgia" w:eastAsia="Georgia" w:hAnsi="Georgia" w:cs="Georgia"/>
          <w:b/>
          <w:i/>
          <w:sz w:val="24"/>
          <w:szCs w:val="24"/>
        </w:rPr>
        <w:t>amp</w:t>
      </w:r>
      <w:r w:rsidR="00E90B52">
        <w:rPr>
          <w:rFonts w:ascii="Georgia" w:eastAsia="Georgia" w:hAnsi="Georgia" w:cs="Georgia"/>
          <w:b/>
          <w:i/>
          <w:spacing w:val="-1"/>
          <w:sz w:val="24"/>
          <w:szCs w:val="24"/>
        </w:rPr>
        <w:t>l</w:t>
      </w:r>
      <w:r w:rsidR="00E90B52">
        <w:rPr>
          <w:rFonts w:ascii="Georgia" w:eastAsia="Georgia" w:hAnsi="Georgia" w:cs="Georgia"/>
          <w:b/>
          <w:i/>
          <w:spacing w:val="1"/>
          <w:sz w:val="24"/>
          <w:szCs w:val="24"/>
        </w:rPr>
        <w:t>i</w:t>
      </w:r>
      <w:r w:rsidR="00E90B52">
        <w:rPr>
          <w:rFonts w:ascii="Georgia" w:eastAsia="Georgia" w:hAnsi="Georgia" w:cs="Georgia"/>
          <w:b/>
          <w:i/>
          <w:sz w:val="24"/>
          <w:szCs w:val="24"/>
        </w:rPr>
        <w:t>ng</w:t>
      </w:r>
      <w:r w:rsidR="00E90B52">
        <w:rPr>
          <w:rFonts w:ascii="Georgia" w:eastAsia="Georgia" w:hAnsi="Georgia" w:cs="Georgia"/>
          <w:b/>
          <w:i/>
          <w:spacing w:val="5"/>
          <w:sz w:val="24"/>
          <w:szCs w:val="24"/>
        </w:rPr>
        <w:t xml:space="preserve"> </w:t>
      </w:r>
      <w:r w:rsidR="00E90B52">
        <w:rPr>
          <w:rFonts w:ascii="Georgia" w:eastAsia="Georgia" w:hAnsi="Georgia" w:cs="Georgia"/>
          <w:b/>
          <w:i/>
          <w:spacing w:val="1"/>
          <w:sz w:val="24"/>
          <w:szCs w:val="24"/>
        </w:rPr>
        <w:t>sche</w:t>
      </w:r>
      <w:r w:rsidR="00E90B52">
        <w:rPr>
          <w:rFonts w:ascii="Georgia" w:eastAsia="Georgia" w:hAnsi="Georgia" w:cs="Georgia"/>
          <w:b/>
          <w:i/>
          <w:sz w:val="24"/>
          <w:szCs w:val="24"/>
        </w:rPr>
        <w:t>me</w:t>
      </w:r>
      <w:r w:rsidR="00E90B52">
        <w:rPr>
          <w:rFonts w:ascii="Georgia" w:eastAsia="Georgia" w:hAnsi="Georgia" w:cs="Georgia"/>
          <w:b/>
          <w:i/>
          <w:spacing w:val="4"/>
          <w:sz w:val="24"/>
          <w:szCs w:val="24"/>
        </w:rPr>
        <w:t xml:space="preserve"> </w:t>
      </w:r>
      <w:r w:rsidR="00E90B52">
        <w:rPr>
          <w:rFonts w:ascii="Georgia" w:eastAsia="Georgia" w:hAnsi="Georgia" w:cs="Georgia"/>
          <w:b/>
          <w:i/>
          <w:spacing w:val="-1"/>
          <w:sz w:val="24"/>
          <w:szCs w:val="24"/>
        </w:rPr>
        <w:t>w</w:t>
      </w:r>
      <w:r w:rsidR="00E90B52">
        <w:rPr>
          <w:rFonts w:ascii="Georgia" w:eastAsia="Georgia" w:hAnsi="Georgia" w:cs="Georgia"/>
          <w:b/>
          <w:i/>
          <w:spacing w:val="1"/>
          <w:sz w:val="24"/>
          <w:szCs w:val="24"/>
        </w:rPr>
        <w:t>ou</w:t>
      </w:r>
      <w:r w:rsidR="00E90B52">
        <w:rPr>
          <w:rFonts w:ascii="Georgia" w:eastAsia="Georgia" w:hAnsi="Georgia" w:cs="Georgia"/>
          <w:b/>
          <w:i/>
          <w:spacing w:val="-1"/>
          <w:sz w:val="24"/>
          <w:szCs w:val="24"/>
        </w:rPr>
        <w:t>l</w:t>
      </w:r>
      <w:r w:rsidR="00E90B52">
        <w:rPr>
          <w:rFonts w:ascii="Georgia" w:eastAsia="Georgia" w:hAnsi="Georgia" w:cs="Georgia"/>
          <w:b/>
          <w:i/>
          <w:sz w:val="24"/>
          <w:szCs w:val="24"/>
        </w:rPr>
        <w:t>d</w:t>
      </w:r>
      <w:r w:rsidR="00E90B52">
        <w:rPr>
          <w:rFonts w:ascii="Georgia" w:eastAsia="Georgia" w:hAnsi="Georgia" w:cs="Georgia"/>
          <w:b/>
          <w:i/>
          <w:spacing w:val="9"/>
          <w:sz w:val="24"/>
          <w:szCs w:val="24"/>
        </w:rPr>
        <w:t xml:space="preserve"> </w:t>
      </w:r>
      <w:r w:rsidR="00E90B52">
        <w:rPr>
          <w:rFonts w:ascii="Georgia" w:eastAsia="Georgia" w:hAnsi="Georgia" w:cs="Georgia"/>
          <w:b/>
          <w:i/>
          <w:sz w:val="24"/>
          <w:szCs w:val="24"/>
        </w:rPr>
        <w:t>y</w:t>
      </w:r>
      <w:r w:rsidR="00E90B52">
        <w:rPr>
          <w:rFonts w:ascii="Georgia" w:eastAsia="Georgia" w:hAnsi="Georgia" w:cs="Georgia"/>
          <w:b/>
          <w:i/>
          <w:spacing w:val="1"/>
          <w:sz w:val="24"/>
          <w:szCs w:val="24"/>
        </w:rPr>
        <w:t>o</w:t>
      </w:r>
      <w:r w:rsidR="00E90B52">
        <w:rPr>
          <w:rFonts w:ascii="Georgia" w:eastAsia="Georgia" w:hAnsi="Georgia" w:cs="Georgia"/>
          <w:b/>
          <w:i/>
          <w:sz w:val="24"/>
          <w:szCs w:val="24"/>
        </w:rPr>
        <w:t>u</w:t>
      </w:r>
      <w:r w:rsidR="00E90B52">
        <w:rPr>
          <w:rFonts w:ascii="Georgia" w:eastAsia="Georgia" w:hAnsi="Georgia" w:cs="Georgia"/>
          <w:b/>
          <w:i/>
          <w:spacing w:val="8"/>
          <w:sz w:val="24"/>
          <w:szCs w:val="24"/>
        </w:rPr>
        <w:t xml:space="preserve"> </w:t>
      </w:r>
      <w:r w:rsidR="00E90B52">
        <w:rPr>
          <w:rFonts w:ascii="Georgia" w:eastAsia="Georgia" w:hAnsi="Georgia" w:cs="Georgia"/>
          <w:b/>
          <w:i/>
          <w:spacing w:val="1"/>
          <w:sz w:val="24"/>
          <w:szCs w:val="24"/>
        </w:rPr>
        <w:t>us</w:t>
      </w:r>
      <w:r w:rsidR="00E90B52">
        <w:rPr>
          <w:rFonts w:ascii="Georgia" w:eastAsia="Georgia" w:hAnsi="Georgia" w:cs="Georgia"/>
          <w:b/>
          <w:i/>
          <w:sz w:val="24"/>
          <w:szCs w:val="24"/>
        </w:rPr>
        <w:t>e</w:t>
      </w:r>
      <w:r w:rsidR="00E90B52">
        <w:rPr>
          <w:rFonts w:ascii="Georgia" w:eastAsia="Georgia" w:hAnsi="Georgia" w:cs="Georgia"/>
          <w:b/>
          <w:i/>
          <w:spacing w:val="6"/>
          <w:sz w:val="24"/>
          <w:szCs w:val="24"/>
        </w:rPr>
        <w:t xml:space="preserve"> </w:t>
      </w:r>
      <w:r w:rsidR="00E90B52">
        <w:rPr>
          <w:rFonts w:ascii="Georgia" w:eastAsia="Georgia" w:hAnsi="Georgia" w:cs="Georgia"/>
          <w:b/>
          <w:i/>
          <w:spacing w:val="1"/>
          <w:sz w:val="24"/>
          <w:szCs w:val="24"/>
        </w:rPr>
        <w:t>i</w:t>
      </w:r>
      <w:r w:rsidR="00E90B52">
        <w:rPr>
          <w:rFonts w:ascii="Georgia" w:eastAsia="Georgia" w:hAnsi="Georgia" w:cs="Georgia"/>
          <w:b/>
          <w:i/>
          <w:sz w:val="24"/>
          <w:szCs w:val="24"/>
        </w:rPr>
        <w:t>f</w:t>
      </w:r>
      <w:r w:rsidR="00E90B52">
        <w:rPr>
          <w:rFonts w:ascii="Georgia" w:eastAsia="Georgia" w:hAnsi="Georgia" w:cs="Georgia"/>
          <w:b/>
          <w:i/>
          <w:spacing w:val="9"/>
          <w:sz w:val="24"/>
          <w:szCs w:val="24"/>
        </w:rPr>
        <w:t xml:space="preserve"> </w:t>
      </w:r>
      <w:r w:rsidR="00E90B52">
        <w:rPr>
          <w:rFonts w:ascii="Georgia" w:eastAsia="Georgia" w:hAnsi="Georgia" w:cs="Georgia"/>
          <w:b/>
          <w:i/>
          <w:spacing w:val="1"/>
          <w:sz w:val="24"/>
          <w:szCs w:val="24"/>
        </w:rPr>
        <w:t>(i</w:t>
      </w:r>
      <w:r w:rsidR="00E90B52">
        <w:rPr>
          <w:rFonts w:ascii="Georgia" w:eastAsia="Georgia" w:hAnsi="Georgia" w:cs="Georgia"/>
          <w:b/>
          <w:i/>
          <w:sz w:val="24"/>
          <w:szCs w:val="24"/>
        </w:rPr>
        <w:t>)</w:t>
      </w:r>
      <w:r w:rsidR="00E90B52">
        <w:rPr>
          <w:rFonts w:ascii="Georgia" w:eastAsia="Georgia" w:hAnsi="Georgia" w:cs="Georgia"/>
          <w:b/>
          <w:i/>
          <w:spacing w:val="10"/>
          <w:sz w:val="24"/>
          <w:szCs w:val="24"/>
        </w:rPr>
        <w:t xml:space="preserve"> </w:t>
      </w:r>
      <w:r w:rsidR="00E90B52">
        <w:rPr>
          <w:rFonts w:ascii="Georgia" w:eastAsia="Georgia" w:hAnsi="Georgia" w:cs="Georgia"/>
          <w:b/>
          <w:i/>
          <w:sz w:val="24"/>
          <w:szCs w:val="24"/>
        </w:rPr>
        <w:t>y</w:t>
      </w:r>
      <w:r w:rsidR="00E90B52">
        <w:rPr>
          <w:rFonts w:ascii="Georgia" w:eastAsia="Georgia" w:hAnsi="Georgia" w:cs="Georgia"/>
          <w:b/>
          <w:i/>
          <w:spacing w:val="1"/>
          <w:sz w:val="24"/>
          <w:szCs w:val="24"/>
        </w:rPr>
        <w:t>ou</w:t>
      </w:r>
      <w:r w:rsidR="00E90B52">
        <w:rPr>
          <w:rFonts w:ascii="Georgia" w:eastAsia="Georgia" w:hAnsi="Georgia" w:cs="Georgia"/>
          <w:b/>
          <w:i/>
          <w:sz w:val="24"/>
          <w:szCs w:val="24"/>
        </w:rPr>
        <w:t xml:space="preserve">r </w:t>
      </w:r>
      <w:r w:rsidR="00E90B52">
        <w:rPr>
          <w:rFonts w:ascii="Georgia" w:eastAsia="Georgia" w:hAnsi="Georgia" w:cs="Georgia"/>
          <w:b/>
          <w:i/>
          <w:spacing w:val="1"/>
          <w:sz w:val="24"/>
          <w:szCs w:val="24"/>
        </w:rPr>
        <w:t>o</w:t>
      </w:r>
      <w:r w:rsidR="00E90B52">
        <w:rPr>
          <w:rFonts w:ascii="Georgia" w:eastAsia="Georgia" w:hAnsi="Georgia" w:cs="Georgia"/>
          <w:b/>
          <w:i/>
          <w:spacing w:val="-1"/>
          <w:sz w:val="24"/>
          <w:szCs w:val="24"/>
        </w:rPr>
        <w:t>v</w:t>
      </w:r>
      <w:r w:rsidR="00E90B52">
        <w:rPr>
          <w:rFonts w:ascii="Georgia" w:eastAsia="Georgia" w:hAnsi="Georgia" w:cs="Georgia"/>
          <w:b/>
          <w:i/>
          <w:spacing w:val="1"/>
          <w:sz w:val="24"/>
          <w:szCs w:val="24"/>
        </w:rPr>
        <w:t>e</w:t>
      </w:r>
      <w:r w:rsidR="00E90B52">
        <w:rPr>
          <w:rFonts w:ascii="Georgia" w:eastAsia="Georgia" w:hAnsi="Georgia" w:cs="Georgia"/>
          <w:b/>
          <w:i/>
          <w:spacing w:val="-1"/>
          <w:sz w:val="24"/>
          <w:szCs w:val="24"/>
        </w:rPr>
        <w:t>r</w:t>
      </w:r>
      <w:r w:rsidR="00E90B52">
        <w:rPr>
          <w:rFonts w:ascii="Georgia" w:eastAsia="Georgia" w:hAnsi="Georgia" w:cs="Georgia"/>
          <w:b/>
          <w:i/>
          <w:sz w:val="24"/>
          <w:szCs w:val="24"/>
        </w:rPr>
        <w:t>a</w:t>
      </w:r>
      <w:r w:rsidR="00E90B52">
        <w:rPr>
          <w:rFonts w:ascii="Georgia" w:eastAsia="Georgia" w:hAnsi="Georgia" w:cs="Georgia"/>
          <w:b/>
          <w:i/>
          <w:spacing w:val="-1"/>
          <w:sz w:val="24"/>
          <w:szCs w:val="24"/>
        </w:rPr>
        <w:t>l</w:t>
      </w:r>
      <w:r w:rsidR="00E90B52">
        <w:rPr>
          <w:rFonts w:ascii="Georgia" w:eastAsia="Georgia" w:hAnsi="Georgia" w:cs="Georgia"/>
          <w:b/>
          <w:i/>
          <w:sz w:val="24"/>
          <w:szCs w:val="24"/>
        </w:rPr>
        <w:t>l</w:t>
      </w:r>
      <w:r w:rsidR="00E90B52">
        <w:rPr>
          <w:rFonts w:ascii="Georgia" w:eastAsia="Georgia" w:hAnsi="Georgia" w:cs="Georgia"/>
          <w:b/>
          <w:i/>
          <w:spacing w:val="41"/>
          <w:sz w:val="24"/>
          <w:szCs w:val="24"/>
        </w:rPr>
        <w:t xml:space="preserve"> </w:t>
      </w:r>
      <w:r w:rsidR="00E90B52">
        <w:rPr>
          <w:rFonts w:ascii="Georgia" w:eastAsia="Georgia" w:hAnsi="Georgia" w:cs="Georgia"/>
          <w:b/>
          <w:i/>
          <w:sz w:val="24"/>
          <w:szCs w:val="24"/>
        </w:rPr>
        <w:t>g</w:t>
      </w:r>
      <w:r w:rsidR="00E90B52">
        <w:rPr>
          <w:rFonts w:ascii="Georgia" w:eastAsia="Georgia" w:hAnsi="Georgia" w:cs="Georgia"/>
          <w:b/>
          <w:i/>
          <w:spacing w:val="1"/>
          <w:sz w:val="24"/>
          <w:szCs w:val="24"/>
        </w:rPr>
        <w:t>o</w:t>
      </w:r>
      <w:r w:rsidR="00E90B52">
        <w:rPr>
          <w:rFonts w:ascii="Georgia" w:eastAsia="Georgia" w:hAnsi="Georgia" w:cs="Georgia"/>
          <w:b/>
          <w:i/>
          <w:sz w:val="24"/>
          <w:szCs w:val="24"/>
        </w:rPr>
        <w:t>al</w:t>
      </w:r>
      <w:r w:rsidR="00E90B52">
        <w:rPr>
          <w:rFonts w:ascii="Georgia" w:eastAsia="Georgia" w:hAnsi="Georgia" w:cs="Georgia"/>
          <w:b/>
          <w:i/>
          <w:spacing w:val="47"/>
          <w:sz w:val="24"/>
          <w:szCs w:val="24"/>
        </w:rPr>
        <w:t xml:space="preserve"> </w:t>
      </w:r>
      <w:r w:rsidR="00E90B52">
        <w:rPr>
          <w:rFonts w:ascii="Georgia" w:eastAsia="Georgia" w:hAnsi="Georgia" w:cs="Georgia"/>
          <w:b/>
          <w:i/>
          <w:spacing w:val="-1"/>
          <w:sz w:val="24"/>
          <w:szCs w:val="24"/>
        </w:rPr>
        <w:t>w</w:t>
      </w:r>
      <w:r w:rsidR="00E90B52">
        <w:rPr>
          <w:rFonts w:ascii="Georgia" w:eastAsia="Georgia" w:hAnsi="Georgia" w:cs="Georgia"/>
          <w:b/>
          <w:i/>
          <w:sz w:val="24"/>
          <w:szCs w:val="24"/>
        </w:rPr>
        <w:t>as</w:t>
      </w:r>
      <w:r w:rsidR="00E90B52">
        <w:rPr>
          <w:rFonts w:ascii="Georgia" w:eastAsia="Georgia" w:hAnsi="Georgia" w:cs="Georgia"/>
          <w:b/>
          <w:i/>
          <w:spacing w:val="45"/>
          <w:sz w:val="24"/>
          <w:szCs w:val="24"/>
        </w:rPr>
        <w:t xml:space="preserve"> </w:t>
      </w:r>
      <w:r w:rsidR="00E90B52">
        <w:rPr>
          <w:rFonts w:ascii="Georgia" w:eastAsia="Georgia" w:hAnsi="Georgia" w:cs="Georgia"/>
          <w:b/>
          <w:i/>
          <w:spacing w:val="1"/>
          <w:sz w:val="24"/>
          <w:szCs w:val="24"/>
        </w:rPr>
        <w:t>t</w:t>
      </w:r>
      <w:r w:rsidR="00E90B52">
        <w:rPr>
          <w:rFonts w:ascii="Georgia" w:eastAsia="Georgia" w:hAnsi="Georgia" w:cs="Georgia"/>
          <w:b/>
          <w:i/>
          <w:sz w:val="24"/>
          <w:szCs w:val="24"/>
        </w:rPr>
        <w:t>o</w:t>
      </w:r>
      <w:r w:rsidR="00E90B52">
        <w:rPr>
          <w:rFonts w:ascii="Georgia" w:eastAsia="Georgia" w:hAnsi="Georgia" w:cs="Georgia"/>
          <w:b/>
          <w:i/>
          <w:spacing w:val="49"/>
          <w:sz w:val="24"/>
          <w:szCs w:val="24"/>
        </w:rPr>
        <w:t xml:space="preserve"> </w:t>
      </w:r>
      <w:r w:rsidR="00E90B52">
        <w:rPr>
          <w:rFonts w:ascii="Georgia" w:eastAsia="Georgia" w:hAnsi="Georgia" w:cs="Georgia"/>
          <w:b/>
          <w:i/>
          <w:sz w:val="24"/>
          <w:szCs w:val="24"/>
        </w:rPr>
        <w:t>p</w:t>
      </w:r>
      <w:r w:rsidR="00E90B52">
        <w:rPr>
          <w:rFonts w:ascii="Georgia" w:eastAsia="Georgia" w:hAnsi="Georgia" w:cs="Georgia"/>
          <w:b/>
          <w:i/>
          <w:spacing w:val="-1"/>
          <w:sz w:val="24"/>
          <w:szCs w:val="24"/>
        </w:rPr>
        <w:t>r</w:t>
      </w:r>
      <w:r w:rsidR="00E90B52">
        <w:rPr>
          <w:rFonts w:ascii="Georgia" w:eastAsia="Georgia" w:hAnsi="Georgia" w:cs="Georgia"/>
          <w:b/>
          <w:i/>
          <w:spacing w:val="1"/>
          <w:sz w:val="24"/>
          <w:szCs w:val="24"/>
        </w:rPr>
        <w:t>o</w:t>
      </w:r>
      <w:r w:rsidR="00E90B52">
        <w:rPr>
          <w:rFonts w:ascii="Georgia" w:eastAsia="Georgia" w:hAnsi="Georgia" w:cs="Georgia"/>
          <w:b/>
          <w:i/>
          <w:sz w:val="24"/>
          <w:szCs w:val="24"/>
        </w:rPr>
        <w:t>d</w:t>
      </w:r>
      <w:r w:rsidR="00E90B52">
        <w:rPr>
          <w:rFonts w:ascii="Georgia" w:eastAsia="Georgia" w:hAnsi="Georgia" w:cs="Georgia"/>
          <w:b/>
          <w:i/>
          <w:spacing w:val="1"/>
          <w:sz w:val="24"/>
          <w:szCs w:val="24"/>
        </w:rPr>
        <w:t>uc</w:t>
      </w:r>
      <w:r w:rsidR="00E90B52">
        <w:rPr>
          <w:rFonts w:ascii="Georgia" w:eastAsia="Georgia" w:hAnsi="Georgia" w:cs="Georgia"/>
          <w:b/>
          <w:i/>
          <w:sz w:val="24"/>
          <w:szCs w:val="24"/>
        </w:rPr>
        <w:t>e</w:t>
      </w:r>
      <w:r w:rsidR="00E90B52">
        <w:rPr>
          <w:rFonts w:ascii="Georgia" w:eastAsia="Georgia" w:hAnsi="Georgia" w:cs="Georgia"/>
          <w:b/>
          <w:i/>
          <w:spacing w:val="45"/>
          <w:sz w:val="24"/>
          <w:szCs w:val="24"/>
        </w:rPr>
        <w:t xml:space="preserve"> </w:t>
      </w:r>
      <w:r w:rsidR="00E90B52">
        <w:rPr>
          <w:rFonts w:ascii="Georgia" w:eastAsia="Georgia" w:hAnsi="Georgia" w:cs="Georgia"/>
          <w:b/>
          <w:i/>
          <w:sz w:val="24"/>
          <w:szCs w:val="24"/>
        </w:rPr>
        <w:t>a</w:t>
      </w:r>
      <w:r w:rsidR="00E90B52">
        <w:rPr>
          <w:rFonts w:ascii="Georgia" w:eastAsia="Georgia" w:hAnsi="Georgia" w:cs="Georgia"/>
          <w:b/>
          <w:i/>
          <w:spacing w:val="46"/>
          <w:sz w:val="24"/>
          <w:szCs w:val="24"/>
        </w:rPr>
        <w:t xml:space="preserve"> </w:t>
      </w:r>
      <w:r w:rsidR="00E90B52">
        <w:rPr>
          <w:rFonts w:ascii="Georgia" w:eastAsia="Georgia" w:hAnsi="Georgia" w:cs="Georgia"/>
          <w:b/>
          <w:i/>
          <w:spacing w:val="-1"/>
          <w:sz w:val="24"/>
          <w:szCs w:val="24"/>
        </w:rPr>
        <w:t>v</w:t>
      </w:r>
      <w:r w:rsidR="00E90B52">
        <w:rPr>
          <w:rFonts w:ascii="Georgia" w:eastAsia="Georgia" w:hAnsi="Georgia" w:cs="Georgia"/>
          <w:b/>
          <w:i/>
          <w:spacing w:val="1"/>
          <w:sz w:val="24"/>
          <w:szCs w:val="24"/>
        </w:rPr>
        <w:t>isu</w:t>
      </w:r>
      <w:r w:rsidR="00E90B52">
        <w:rPr>
          <w:rFonts w:ascii="Georgia" w:eastAsia="Georgia" w:hAnsi="Georgia" w:cs="Georgia"/>
          <w:b/>
          <w:i/>
          <w:sz w:val="24"/>
          <w:szCs w:val="24"/>
        </w:rPr>
        <w:t>a</w:t>
      </w:r>
      <w:r w:rsidR="00E90B52">
        <w:rPr>
          <w:rFonts w:ascii="Georgia" w:eastAsia="Georgia" w:hAnsi="Georgia" w:cs="Georgia"/>
          <w:b/>
          <w:i/>
          <w:spacing w:val="-4"/>
          <w:sz w:val="24"/>
          <w:szCs w:val="24"/>
        </w:rPr>
        <w:t>l</w:t>
      </w:r>
      <w:r w:rsidR="00E90B52">
        <w:rPr>
          <w:rFonts w:ascii="Georgia" w:eastAsia="Georgia" w:hAnsi="Georgia" w:cs="Georgia"/>
          <w:b/>
          <w:i/>
          <w:spacing w:val="-1"/>
          <w:sz w:val="24"/>
          <w:szCs w:val="24"/>
        </w:rPr>
        <w:t>l</w:t>
      </w:r>
      <w:r w:rsidR="00E90B52">
        <w:rPr>
          <w:rFonts w:ascii="Georgia" w:eastAsia="Georgia" w:hAnsi="Georgia" w:cs="Georgia"/>
          <w:b/>
          <w:i/>
          <w:sz w:val="24"/>
          <w:szCs w:val="24"/>
        </w:rPr>
        <w:t>y</w:t>
      </w:r>
      <w:r w:rsidR="00E90B52">
        <w:rPr>
          <w:rFonts w:ascii="Georgia" w:eastAsia="Georgia" w:hAnsi="Georgia" w:cs="Georgia"/>
          <w:b/>
          <w:i/>
          <w:spacing w:val="42"/>
          <w:sz w:val="24"/>
          <w:szCs w:val="24"/>
        </w:rPr>
        <w:t xml:space="preserve"> </w:t>
      </w:r>
      <w:r w:rsidR="00E90B52">
        <w:rPr>
          <w:rFonts w:ascii="Georgia" w:eastAsia="Georgia" w:hAnsi="Georgia" w:cs="Georgia"/>
          <w:b/>
          <w:i/>
          <w:sz w:val="24"/>
          <w:szCs w:val="24"/>
        </w:rPr>
        <w:t>app</w:t>
      </w:r>
      <w:r w:rsidR="00E90B52">
        <w:rPr>
          <w:rFonts w:ascii="Georgia" w:eastAsia="Georgia" w:hAnsi="Georgia" w:cs="Georgia"/>
          <w:b/>
          <w:i/>
          <w:spacing w:val="1"/>
          <w:sz w:val="24"/>
          <w:szCs w:val="24"/>
        </w:rPr>
        <w:t>e</w:t>
      </w:r>
      <w:r w:rsidR="00E90B52">
        <w:rPr>
          <w:rFonts w:ascii="Georgia" w:eastAsia="Georgia" w:hAnsi="Georgia" w:cs="Georgia"/>
          <w:b/>
          <w:i/>
          <w:sz w:val="24"/>
          <w:szCs w:val="24"/>
        </w:rPr>
        <w:t>a</w:t>
      </w:r>
      <w:r w:rsidR="00E90B52">
        <w:rPr>
          <w:rFonts w:ascii="Georgia" w:eastAsia="Georgia" w:hAnsi="Georgia" w:cs="Georgia"/>
          <w:b/>
          <w:i/>
          <w:spacing w:val="-1"/>
          <w:sz w:val="24"/>
          <w:szCs w:val="24"/>
        </w:rPr>
        <w:t>l</w:t>
      </w:r>
      <w:r w:rsidR="00E90B52">
        <w:rPr>
          <w:rFonts w:ascii="Georgia" w:eastAsia="Georgia" w:hAnsi="Georgia" w:cs="Georgia"/>
          <w:b/>
          <w:i/>
          <w:spacing w:val="1"/>
          <w:sz w:val="24"/>
          <w:szCs w:val="24"/>
        </w:rPr>
        <w:t>i</w:t>
      </w:r>
      <w:r w:rsidR="00E90B52">
        <w:rPr>
          <w:rFonts w:ascii="Georgia" w:eastAsia="Georgia" w:hAnsi="Georgia" w:cs="Georgia"/>
          <w:b/>
          <w:i/>
          <w:sz w:val="24"/>
          <w:szCs w:val="24"/>
        </w:rPr>
        <w:t>ng</w:t>
      </w:r>
      <w:r w:rsidR="00E90B52">
        <w:rPr>
          <w:rFonts w:ascii="Georgia" w:eastAsia="Georgia" w:hAnsi="Georgia" w:cs="Georgia"/>
          <w:b/>
          <w:i/>
          <w:spacing w:val="43"/>
          <w:sz w:val="24"/>
          <w:szCs w:val="24"/>
        </w:rPr>
        <w:t xml:space="preserve"> </w:t>
      </w:r>
      <w:r w:rsidR="00E90B52">
        <w:rPr>
          <w:rFonts w:ascii="Georgia" w:eastAsia="Georgia" w:hAnsi="Georgia" w:cs="Georgia"/>
          <w:b/>
          <w:i/>
          <w:spacing w:val="1"/>
          <w:sz w:val="24"/>
          <w:szCs w:val="24"/>
        </w:rPr>
        <w:t>t</w:t>
      </w:r>
      <w:r w:rsidR="00E90B52">
        <w:rPr>
          <w:rFonts w:ascii="Georgia" w:eastAsia="Georgia" w:hAnsi="Georgia" w:cs="Georgia"/>
          <w:b/>
          <w:i/>
          <w:spacing w:val="2"/>
          <w:sz w:val="24"/>
          <w:szCs w:val="24"/>
        </w:rPr>
        <w:t>h</w:t>
      </w:r>
      <w:r w:rsidR="00E90B52">
        <w:rPr>
          <w:rFonts w:ascii="Georgia" w:eastAsia="Georgia" w:hAnsi="Georgia" w:cs="Georgia"/>
          <w:b/>
          <w:i/>
          <w:spacing w:val="1"/>
          <w:sz w:val="24"/>
          <w:szCs w:val="24"/>
        </w:rPr>
        <w:t>e</w:t>
      </w:r>
      <w:r w:rsidR="00E90B52">
        <w:rPr>
          <w:rFonts w:ascii="Georgia" w:eastAsia="Georgia" w:hAnsi="Georgia" w:cs="Georgia"/>
          <w:b/>
          <w:i/>
          <w:sz w:val="24"/>
          <w:szCs w:val="24"/>
        </w:rPr>
        <w:t>ma</w:t>
      </w:r>
      <w:r w:rsidR="00E90B52">
        <w:rPr>
          <w:rFonts w:ascii="Georgia" w:eastAsia="Georgia" w:hAnsi="Georgia" w:cs="Georgia"/>
          <w:b/>
          <w:i/>
          <w:spacing w:val="1"/>
          <w:sz w:val="24"/>
          <w:szCs w:val="24"/>
        </w:rPr>
        <w:t>ti</w:t>
      </w:r>
      <w:r w:rsidR="00E90B52">
        <w:rPr>
          <w:rFonts w:ascii="Georgia" w:eastAsia="Georgia" w:hAnsi="Georgia" w:cs="Georgia"/>
          <w:b/>
          <w:i/>
          <w:sz w:val="24"/>
          <w:szCs w:val="24"/>
        </w:rPr>
        <w:t>c</w:t>
      </w:r>
      <w:r w:rsidR="00E90B52">
        <w:rPr>
          <w:rFonts w:ascii="Georgia" w:eastAsia="Georgia" w:hAnsi="Georgia" w:cs="Georgia"/>
          <w:b/>
          <w:i/>
          <w:spacing w:val="44"/>
          <w:sz w:val="24"/>
          <w:szCs w:val="24"/>
        </w:rPr>
        <w:t xml:space="preserve"> </w:t>
      </w:r>
      <w:r w:rsidR="00E90B52">
        <w:rPr>
          <w:rFonts w:ascii="Georgia" w:eastAsia="Georgia" w:hAnsi="Georgia" w:cs="Georgia"/>
          <w:b/>
          <w:i/>
          <w:sz w:val="24"/>
          <w:szCs w:val="24"/>
        </w:rPr>
        <w:t>map and (ii)</w:t>
      </w:r>
      <w:r w:rsidR="00E90B52">
        <w:rPr>
          <w:rFonts w:ascii="Georgia" w:eastAsia="Georgia" w:hAnsi="Georgia" w:cs="Georgia"/>
          <w:b/>
          <w:i/>
          <w:spacing w:val="-2"/>
          <w:sz w:val="24"/>
          <w:szCs w:val="24"/>
        </w:rPr>
        <w:t xml:space="preserve"> your</w:t>
      </w:r>
      <w:r w:rsidR="00E90B52">
        <w:rPr>
          <w:rFonts w:ascii="Georgia" w:eastAsia="Georgia" w:hAnsi="Georgia" w:cs="Georgia"/>
          <w:b/>
          <w:i/>
          <w:spacing w:val="9"/>
          <w:sz w:val="24"/>
          <w:szCs w:val="24"/>
        </w:rPr>
        <w:t xml:space="preserve"> </w:t>
      </w:r>
      <w:r w:rsidR="00E90B52">
        <w:rPr>
          <w:rFonts w:ascii="Georgia" w:eastAsia="Georgia" w:hAnsi="Georgia" w:cs="Georgia"/>
          <w:b/>
          <w:i/>
          <w:spacing w:val="1"/>
          <w:sz w:val="24"/>
          <w:szCs w:val="24"/>
        </w:rPr>
        <w:t>o</w:t>
      </w:r>
      <w:r w:rsidR="00E90B52">
        <w:rPr>
          <w:rFonts w:ascii="Georgia" w:eastAsia="Georgia" w:hAnsi="Georgia" w:cs="Georgia"/>
          <w:b/>
          <w:i/>
          <w:spacing w:val="-1"/>
          <w:sz w:val="24"/>
          <w:szCs w:val="24"/>
        </w:rPr>
        <w:t>v</w:t>
      </w:r>
      <w:r w:rsidR="00E90B52">
        <w:rPr>
          <w:rFonts w:ascii="Georgia" w:eastAsia="Georgia" w:hAnsi="Georgia" w:cs="Georgia"/>
          <w:b/>
          <w:i/>
          <w:spacing w:val="1"/>
          <w:sz w:val="24"/>
          <w:szCs w:val="24"/>
        </w:rPr>
        <w:t>e</w:t>
      </w:r>
      <w:r w:rsidR="00E90B52">
        <w:rPr>
          <w:rFonts w:ascii="Georgia" w:eastAsia="Georgia" w:hAnsi="Georgia" w:cs="Georgia"/>
          <w:b/>
          <w:i/>
          <w:spacing w:val="-1"/>
          <w:sz w:val="24"/>
          <w:szCs w:val="24"/>
        </w:rPr>
        <w:t>r</w:t>
      </w:r>
      <w:r w:rsidR="00E90B52">
        <w:rPr>
          <w:rFonts w:ascii="Georgia" w:eastAsia="Georgia" w:hAnsi="Georgia" w:cs="Georgia"/>
          <w:b/>
          <w:i/>
          <w:spacing w:val="-2"/>
          <w:sz w:val="24"/>
          <w:szCs w:val="24"/>
        </w:rPr>
        <w:t>a</w:t>
      </w:r>
      <w:r w:rsidR="00E90B52">
        <w:rPr>
          <w:rFonts w:ascii="Georgia" w:eastAsia="Georgia" w:hAnsi="Georgia" w:cs="Georgia"/>
          <w:b/>
          <w:i/>
          <w:spacing w:val="-1"/>
          <w:sz w:val="24"/>
          <w:szCs w:val="24"/>
        </w:rPr>
        <w:t>l</w:t>
      </w:r>
      <w:r w:rsidR="00E90B52">
        <w:rPr>
          <w:rFonts w:ascii="Georgia" w:eastAsia="Georgia" w:hAnsi="Georgia" w:cs="Georgia"/>
          <w:b/>
          <w:i/>
          <w:sz w:val="24"/>
          <w:szCs w:val="24"/>
        </w:rPr>
        <w:t>l</w:t>
      </w:r>
      <w:r w:rsidR="00E90B52">
        <w:rPr>
          <w:rFonts w:ascii="Georgia" w:eastAsia="Georgia" w:hAnsi="Georgia" w:cs="Georgia"/>
          <w:b/>
          <w:i/>
          <w:spacing w:val="6"/>
          <w:sz w:val="24"/>
          <w:szCs w:val="24"/>
        </w:rPr>
        <w:t xml:space="preserve"> </w:t>
      </w:r>
      <w:r w:rsidR="00E90B52">
        <w:rPr>
          <w:rFonts w:ascii="Georgia" w:eastAsia="Georgia" w:hAnsi="Georgia" w:cs="Georgia"/>
          <w:b/>
          <w:i/>
          <w:sz w:val="24"/>
          <w:szCs w:val="24"/>
        </w:rPr>
        <w:t>g</w:t>
      </w:r>
      <w:r w:rsidR="00E90B52">
        <w:rPr>
          <w:rFonts w:ascii="Georgia" w:eastAsia="Georgia" w:hAnsi="Georgia" w:cs="Georgia"/>
          <w:b/>
          <w:i/>
          <w:spacing w:val="1"/>
          <w:sz w:val="24"/>
          <w:szCs w:val="24"/>
        </w:rPr>
        <w:t>o</w:t>
      </w:r>
      <w:r w:rsidR="00E90B52">
        <w:rPr>
          <w:rFonts w:ascii="Georgia" w:eastAsia="Georgia" w:hAnsi="Georgia" w:cs="Georgia"/>
          <w:b/>
          <w:i/>
          <w:sz w:val="24"/>
          <w:szCs w:val="24"/>
        </w:rPr>
        <w:t>al</w:t>
      </w:r>
      <w:r w:rsidR="00E90B52">
        <w:rPr>
          <w:rFonts w:ascii="Georgia" w:eastAsia="Georgia" w:hAnsi="Georgia" w:cs="Georgia"/>
          <w:b/>
          <w:i/>
          <w:spacing w:val="8"/>
          <w:sz w:val="24"/>
          <w:szCs w:val="24"/>
        </w:rPr>
        <w:t xml:space="preserve"> </w:t>
      </w:r>
      <w:r w:rsidR="00E90B52">
        <w:rPr>
          <w:rFonts w:ascii="Georgia" w:eastAsia="Georgia" w:hAnsi="Georgia" w:cs="Georgia"/>
          <w:b/>
          <w:i/>
          <w:spacing w:val="-1"/>
          <w:sz w:val="24"/>
          <w:szCs w:val="24"/>
        </w:rPr>
        <w:t>w</w:t>
      </w:r>
      <w:r w:rsidR="00E90B52">
        <w:rPr>
          <w:rFonts w:ascii="Georgia" w:eastAsia="Georgia" w:hAnsi="Georgia" w:cs="Georgia"/>
          <w:b/>
          <w:i/>
          <w:sz w:val="24"/>
          <w:szCs w:val="24"/>
        </w:rPr>
        <w:t>as</w:t>
      </w:r>
      <w:r w:rsidR="00E90B52">
        <w:rPr>
          <w:rFonts w:ascii="Georgia" w:eastAsia="Georgia" w:hAnsi="Georgia" w:cs="Georgia"/>
          <w:b/>
          <w:i/>
          <w:spacing w:val="9"/>
          <w:sz w:val="24"/>
          <w:szCs w:val="24"/>
        </w:rPr>
        <w:t xml:space="preserve"> </w:t>
      </w:r>
      <w:r w:rsidR="00E90B52">
        <w:rPr>
          <w:rFonts w:ascii="Georgia" w:eastAsia="Georgia" w:hAnsi="Georgia" w:cs="Georgia"/>
          <w:b/>
          <w:i/>
          <w:spacing w:val="1"/>
          <w:sz w:val="24"/>
          <w:szCs w:val="24"/>
        </w:rPr>
        <w:t>t</w:t>
      </w:r>
      <w:r w:rsidR="00E90B52">
        <w:rPr>
          <w:rFonts w:ascii="Georgia" w:eastAsia="Georgia" w:hAnsi="Georgia" w:cs="Georgia"/>
          <w:b/>
          <w:i/>
          <w:sz w:val="24"/>
          <w:szCs w:val="24"/>
        </w:rPr>
        <w:t>o</w:t>
      </w:r>
      <w:r w:rsidR="00E90B52">
        <w:rPr>
          <w:rFonts w:ascii="Georgia" w:eastAsia="Georgia" w:hAnsi="Georgia" w:cs="Georgia"/>
          <w:b/>
          <w:i/>
          <w:spacing w:val="12"/>
          <w:sz w:val="24"/>
          <w:szCs w:val="24"/>
        </w:rPr>
        <w:t xml:space="preserve"> </w:t>
      </w:r>
      <w:r w:rsidR="00E90B52">
        <w:rPr>
          <w:rFonts w:ascii="Georgia" w:eastAsia="Georgia" w:hAnsi="Georgia" w:cs="Georgia"/>
          <w:b/>
          <w:i/>
          <w:spacing w:val="1"/>
          <w:sz w:val="24"/>
          <w:szCs w:val="24"/>
        </w:rPr>
        <w:t>e</w:t>
      </w:r>
      <w:r w:rsidR="00E90B52">
        <w:rPr>
          <w:rFonts w:ascii="Georgia" w:eastAsia="Georgia" w:hAnsi="Georgia" w:cs="Georgia"/>
          <w:b/>
          <w:i/>
          <w:spacing w:val="-1"/>
          <w:sz w:val="24"/>
          <w:szCs w:val="24"/>
        </w:rPr>
        <w:t>x</w:t>
      </w:r>
      <w:r w:rsidR="00E90B52">
        <w:rPr>
          <w:rFonts w:ascii="Georgia" w:eastAsia="Georgia" w:hAnsi="Georgia" w:cs="Georgia"/>
          <w:b/>
          <w:i/>
          <w:spacing w:val="1"/>
          <w:sz w:val="24"/>
          <w:szCs w:val="24"/>
        </w:rPr>
        <w:t>t</w:t>
      </w:r>
      <w:r w:rsidR="00E90B52">
        <w:rPr>
          <w:rFonts w:ascii="Georgia" w:eastAsia="Georgia" w:hAnsi="Georgia" w:cs="Georgia"/>
          <w:b/>
          <w:i/>
          <w:spacing w:val="-1"/>
          <w:sz w:val="24"/>
          <w:szCs w:val="24"/>
        </w:rPr>
        <w:t>r</w:t>
      </w:r>
      <w:r w:rsidR="00E90B52">
        <w:rPr>
          <w:rFonts w:ascii="Georgia" w:eastAsia="Georgia" w:hAnsi="Georgia" w:cs="Georgia"/>
          <w:b/>
          <w:i/>
          <w:sz w:val="24"/>
          <w:szCs w:val="24"/>
        </w:rPr>
        <w:t>a</w:t>
      </w:r>
      <w:r w:rsidR="00E90B52">
        <w:rPr>
          <w:rFonts w:ascii="Georgia" w:eastAsia="Georgia" w:hAnsi="Georgia" w:cs="Georgia"/>
          <w:b/>
          <w:i/>
          <w:spacing w:val="1"/>
          <w:sz w:val="24"/>
          <w:szCs w:val="24"/>
        </w:rPr>
        <w:t>c</w:t>
      </w:r>
      <w:r w:rsidR="00E90B52">
        <w:rPr>
          <w:rFonts w:ascii="Georgia" w:eastAsia="Georgia" w:hAnsi="Georgia" w:cs="Georgia"/>
          <w:b/>
          <w:i/>
          <w:sz w:val="24"/>
          <w:szCs w:val="24"/>
        </w:rPr>
        <w:t>t</w:t>
      </w:r>
      <w:r w:rsidR="00E90B52">
        <w:rPr>
          <w:rFonts w:ascii="Georgia" w:eastAsia="Georgia" w:hAnsi="Georgia" w:cs="Georgia"/>
          <w:b/>
          <w:i/>
          <w:spacing w:val="9"/>
          <w:sz w:val="24"/>
          <w:szCs w:val="24"/>
        </w:rPr>
        <w:t xml:space="preserve"> </w:t>
      </w:r>
      <w:r w:rsidR="00E90B52">
        <w:rPr>
          <w:rFonts w:ascii="Georgia" w:eastAsia="Georgia" w:hAnsi="Georgia" w:cs="Georgia"/>
          <w:b/>
          <w:i/>
          <w:sz w:val="24"/>
          <w:szCs w:val="24"/>
        </w:rPr>
        <w:t>q</w:t>
      </w:r>
      <w:r w:rsidR="00E90B52">
        <w:rPr>
          <w:rFonts w:ascii="Georgia" w:eastAsia="Georgia" w:hAnsi="Georgia" w:cs="Georgia"/>
          <w:b/>
          <w:i/>
          <w:spacing w:val="1"/>
          <w:sz w:val="24"/>
          <w:szCs w:val="24"/>
        </w:rPr>
        <w:t>u</w:t>
      </w:r>
      <w:r w:rsidR="00E90B52">
        <w:rPr>
          <w:rFonts w:ascii="Georgia" w:eastAsia="Georgia" w:hAnsi="Georgia" w:cs="Georgia"/>
          <w:b/>
          <w:i/>
          <w:sz w:val="24"/>
          <w:szCs w:val="24"/>
        </w:rPr>
        <w:t>a</w:t>
      </w:r>
      <w:r w:rsidR="00E90B52">
        <w:rPr>
          <w:rFonts w:ascii="Georgia" w:eastAsia="Georgia" w:hAnsi="Georgia" w:cs="Georgia"/>
          <w:b/>
          <w:i/>
          <w:spacing w:val="-2"/>
          <w:sz w:val="24"/>
          <w:szCs w:val="24"/>
        </w:rPr>
        <w:t>n</w:t>
      </w:r>
      <w:r w:rsidR="00E90B52">
        <w:rPr>
          <w:rFonts w:ascii="Georgia" w:eastAsia="Georgia" w:hAnsi="Georgia" w:cs="Georgia"/>
          <w:b/>
          <w:i/>
          <w:spacing w:val="1"/>
          <w:sz w:val="24"/>
          <w:szCs w:val="24"/>
        </w:rPr>
        <w:t>tit</w:t>
      </w:r>
      <w:r w:rsidR="00E90B52">
        <w:rPr>
          <w:rFonts w:ascii="Georgia" w:eastAsia="Georgia" w:hAnsi="Georgia" w:cs="Georgia"/>
          <w:b/>
          <w:i/>
          <w:spacing w:val="-2"/>
          <w:sz w:val="24"/>
          <w:szCs w:val="24"/>
        </w:rPr>
        <w:t>a</w:t>
      </w:r>
      <w:r w:rsidR="00E90B52">
        <w:rPr>
          <w:rFonts w:ascii="Georgia" w:eastAsia="Georgia" w:hAnsi="Georgia" w:cs="Georgia"/>
          <w:b/>
          <w:i/>
          <w:spacing w:val="1"/>
          <w:sz w:val="24"/>
          <w:szCs w:val="24"/>
        </w:rPr>
        <w:t>ti</w:t>
      </w:r>
      <w:r w:rsidR="00E90B52">
        <w:rPr>
          <w:rFonts w:ascii="Georgia" w:eastAsia="Georgia" w:hAnsi="Georgia" w:cs="Georgia"/>
          <w:b/>
          <w:i/>
          <w:spacing w:val="-1"/>
          <w:sz w:val="24"/>
          <w:szCs w:val="24"/>
        </w:rPr>
        <w:t>v</w:t>
      </w:r>
      <w:r w:rsidR="00E90B52">
        <w:rPr>
          <w:rFonts w:ascii="Georgia" w:eastAsia="Georgia" w:hAnsi="Georgia" w:cs="Georgia"/>
          <w:b/>
          <w:i/>
          <w:sz w:val="24"/>
          <w:szCs w:val="24"/>
        </w:rPr>
        <w:t>e</w:t>
      </w:r>
      <w:r w:rsidR="00E90B52">
        <w:rPr>
          <w:rFonts w:ascii="Georgia" w:eastAsia="Georgia" w:hAnsi="Georgia" w:cs="Georgia"/>
          <w:b/>
          <w:i/>
          <w:spacing w:val="4"/>
          <w:sz w:val="24"/>
          <w:szCs w:val="24"/>
        </w:rPr>
        <w:t xml:space="preserve"> </w:t>
      </w:r>
      <w:r w:rsidR="00E90B52">
        <w:rPr>
          <w:rFonts w:ascii="Georgia" w:eastAsia="Georgia" w:hAnsi="Georgia" w:cs="Georgia"/>
          <w:b/>
          <w:i/>
          <w:spacing w:val="1"/>
          <w:sz w:val="24"/>
          <w:szCs w:val="24"/>
        </w:rPr>
        <w:t>i</w:t>
      </w:r>
      <w:r w:rsidR="00E90B52">
        <w:rPr>
          <w:rFonts w:ascii="Georgia" w:eastAsia="Georgia" w:hAnsi="Georgia" w:cs="Georgia"/>
          <w:b/>
          <w:i/>
          <w:sz w:val="24"/>
          <w:szCs w:val="24"/>
        </w:rPr>
        <w:t>n</w:t>
      </w:r>
      <w:r w:rsidR="00E90B52">
        <w:rPr>
          <w:rFonts w:ascii="Georgia" w:eastAsia="Georgia" w:hAnsi="Georgia" w:cs="Georgia"/>
          <w:b/>
          <w:i/>
          <w:spacing w:val="-2"/>
          <w:sz w:val="24"/>
          <w:szCs w:val="24"/>
        </w:rPr>
        <w:t>f</w:t>
      </w:r>
      <w:r w:rsidR="00E90B52">
        <w:rPr>
          <w:rFonts w:ascii="Georgia" w:eastAsia="Georgia" w:hAnsi="Georgia" w:cs="Georgia"/>
          <w:b/>
          <w:i/>
          <w:spacing w:val="-1"/>
          <w:sz w:val="24"/>
          <w:szCs w:val="24"/>
        </w:rPr>
        <w:t>or</w:t>
      </w:r>
      <w:r w:rsidR="00E90B52">
        <w:rPr>
          <w:rFonts w:ascii="Georgia" w:eastAsia="Georgia" w:hAnsi="Georgia" w:cs="Georgia"/>
          <w:b/>
          <w:i/>
          <w:sz w:val="24"/>
          <w:szCs w:val="24"/>
        </w:rPr>
        <w:t>ma</w:t>
      </w:r>
      <w:r w:rsidR="00E90B52">
        <w:rPr>
          <w:rFonts w:ascii="Georgia" w:eastAsia="Georgia" w:hAnsi="Georgia" w:cs="Georgia"/>
          <w:b/>
          <w:i/>
          <w:spacing w:val="1"/>
          <w:sz w:val="24"/>
          <w:szCs w:val="24"/>
        </w:rPr>
        <w:t>tio</w:t>
      </w:r>
      <w:r w:rsidR="00E90B52">
        <w:rPr>
          <w:rFonts w:ascii="Georgia" w:eastAsia="Georgia" w:hAnsi="Georgia" w:cs="Georgia"/>
          <w:b/>
          <w:i/>
          <w:sz w:val="24"/>
          <w:szCs w:val="24"/>
        </w:rPr>
        <w:t>n ab</w:t>
      </w:r>
      <w:r w:rsidR="00E90B52">
        <w:rPr>
          <w:rFonts w:ascii="Georgia" w:eastAsia="Georgia" w:hAnsi="Georgia" w:cs="Georgia"/>
          <w:b/>
          <w:i/>
          <w:spacing w:val="1"/>
          <w:sz w:val="24"/>
          <w:szCs w:val="24"/>
        </w:rPr>
        <w:t>ou</w:t>
      </w:r>
      <w:r w:rsidR="00E90B52">
        <w:rPr>
          <w:rFonts w:ascii="Georgia" w:eastAsia="Georgia" w:hAnsi="Georgia" w:cs="Georgia"/>
          <w:b/>
          <w:i/>
          <w:sz w:val="24"/>
          <w:szCs w:val="24"/>
        </w:rPr>
        <w:t>t</w:t>
      </w:r>
      <w:r w:rsidR="00E90B52">
        <w:rPr>
          <w:rFonts w:ascii="Georgia" w:eastAsia="Georgia" w:hAnsi="Georgia" w:cs="Georgia"/>
          <w:b/>
          <w:i/>
          <w:spacing w:val="-3"/>
          <w:sz w:val="24"/>
          <w:szCs w:val="24"/>
        </w:rPr>
        <w:t xml:space="preserve"> </w:t>
      </w:r>
      <w:r w:rsidR="00E90B52">
        <w:rPr>
          <w:rFonts w:ascii="Georgia" w:eastAsia="Georgia" w:hAnsi="Georgia" w:cs="Georgia"/>
          <w:b/>
          <w:i/>
          <w:spacing w:val="-1"/>
          <w:sz w:val="24"/>
          <w:szCs w:val="24"/>
        </w:rPr>
        <w:t>v</w:t>
      </w:r>
      <w:r w:rsidR="00E90B52">
        <w:rPr>
          <w:rFonts w:ascii="Georgia" w:eastAsia="Georgia" w:hAnsi="Georgia" w:cs="Georgia"/>
          <w:b/>
          <w:i/>
          <w:spacing w:val="1"/>
          <w:sz w:val="24"/>
          <w:szCs w:val="24"/>
        </w:rPr>
        <w:t>e</w:t>
      </w:r>
      <w:r w:rsidR="00E90B52">
        <w:rPr>
          <w:rFonts w:ascii="Georgia" w:eastAsia="Georgia" w:hAnsi="Georgia" w:cs="Georgia"/>
          <w:b/>
          <w:i/>
          <w:sz w:val="24"/>
          <w:szCs w:val="24"/>
        </w:rPr>
        <w:t>g</w:t>
      </w:r>
      <w:r w:rsidR="00E90B52">
        <w:rPr>
          <w:rFonts w:ascii="Georgia" w:eastAsia="Georgia" w:hAnsi="Georgia" w:cs="Georgia"/>
          <w:b/>
          <w:i/>
          <w:spacing w:val="-2"/>
          <w:sz w:val="24"/>
          <w:szCs w:val="24"/>
        </w:rPr>
        <w:t>e</w:t>
      </w:r>
      <w:r w:rsidR="00E90B52">
        <w:rPr>
          <w:rFonts w:ascii="Georgia" w:eastAsia="Georgia" w:hAnsi="Georgia" w:cs="Georgia"/>
          <w:b/>
          <w:i/>
          <w:spacing w:val="1"/>
          <w:sz w:val="24"/>
          <w:szCs w:val="24"/>
        </w:rPr>
        <w:t>t</w:t>
      </w:r>
      <w:r w:rsidR="00E90B52">
        <w:rPr>
          <w:rFonts w:ascii="Georgia" w:eastAsia="Georgia" w:hAnsi="Georgia" w:cs="Georgia"/>
          <w:b/>
          <w:i/>
          <w:sz w:val="24"/>
          <w:szCs w:val="24"/>
        </w:rPr>
        <w:t>a</w:t>
      </w:r>
      <w:r w:rsidR="00E90B52">
        <w:rPr>
          <w:rFonts w:ascii="Georgia" w:eastAsia="Georgia" w:hAnsi="Georgia" w:cs="Georgia"/>
          <w:b/>
          <w:i/>
          <w:spacing w:val="1"/>
          <w:sz w:val="24"/>
          <w:szCs w:val="24"/>
        </w:rPr>
        <w:t>t</w:t>
      </w:r>
      <w:r w:rsidR="00E90B52">
        <w:rPr>
          <w:rFonts w:ascii="Georgia" w:eastAsia="Georgia" w:hAnsi="Georgia" w:cs="Georgia"/>
          <w:b/>
          <w:i/>
          <w:spacing w:val="-1"/>
          <w:sz w:val="24"/>
          <w:szCs w:val="24"/>
        </w:rPr>
        <w:t>i</w:t>
      </w:r>
      <w:r w:rsidR="00E90B52">
        <w:rPr>
          <w:rFonts w:ascii="Georgia" w:eastAsia="Georgia" w:hAnsi="Georgia" w:cs="Georgia"/>
          <w:b/>
          <w:i/>
          <w:spacing w:val="1"/>
          <w:sz w:val="24"/>
          <w:szCs w:val="24"/>
        </w:rPr>
        <w:t>o</w:t>
      </w:r>
      <w:r w:rsidR="00E90B52">
        <w:rPr>
          <w:rFonts w:ascii="Georgia" w:eastAsia="Georgia" w:hAnsi="Georgia" w:cs="Georgia"/>
          <w:b/>
          <w:i/>
          <w:sz w:val="24"/>
          <w:szCs w:val="24"/>
        </w:rPr>
        <w:t>n</w:t>
      </w:r>
      <w:r w:rsidR="00E90B52">
        <w:rPr>
          <w:rFonts w:ascii="Georgia" w:eastAsia="Georgia" w:hAnsi="Georgia" w:cs="Georgia"/>
          <w:b/>
          <w:i/>
          <w:spacing w:val="-6"/>
          <w:sz w:val="24"/>
          <w:szCs w:val="24"/>
        </w:rPr>
        <w:t xml:space="preserve"> </w:t>
      </w:r>
      <w:r w:rsidR="00E90B52">
        <w:rPr>
          <w:rFonts w:ascii="Georgia" w:eastAsia="Georgia" w:hAnsi="Georgia" w:cs="Georgia"/>
          <w:b/>
          <w:i/>
          <w:spacing w:val="-1"/>
          <w:sz w:val="24"/>
          <w:szCs w:val="24"/>
        </w:rPr>
        <w:t>h</w:t>
      </w:r>
      <w:r w:rsidR="00E90B52">
        <w:rPr>
          <w:rFonts w:ascii="Georgia" w:eastAsia="Georgia" w:hAnsi="Georgia" w:cs="Georgia"/>
          <w:b/>
          <w:i/>
          <w:spacing w:val="1"/>
          <w:sz w:val="24"/>
          <w:szCs w:val="24"/>
        </w:rPr>
        <w:t>e</w:t>
      </w:r>
      <w:r w:rsidR="00E90B52">
        <w:rPr>
          <w:rFonts w:ascii="Georgia" w:eastAsia="Georgia" w:hAnsi="Georgia" w:cs="Georgia"/>
          <w:b/>
          <w:i/>
          <w:sz w:val="24"/>
          <w:szCs w:val="24"/>
        </w:rPr>
        <w:t>a</w:t>
      </w:r>
      <w:r w:rsidR="00E90B52">
        <w:rPr>
          <w:rFonts w:ascii="Georgia" w:eastAsia="Georgia" w:hAnsi="Georgia" w:cs="Georgia"/>
          <w:b/>
          <w:i/>
          <w:spacing w:val="-1"/>
          <w:sz w:val="24"/>
          <w:szCs w:val="24"/>
        </w:rPr>
        <w:t>l</w:t>
      </w:r>
      <w:r w:rsidR="00E90B52">
        <w:rPr>
          <w:rFonts w:ascii="Georgia" w:eastAsia="Georgia" w:hAnsi="Georgia" w:cs="Georgia"/>
          <w:b/>
          <w:i/>
          <w:spacing w:val="1"/>
          <w:sz w:val="24"/>
          <w:szCs w:val="24"/>
        </w:rPr>
        <w:t>t</w:t>
      </w:r>
      <w:r w:rsidR="00E90B52">
        <w:rPr>
          <w:rFonts w:ascii="Georgia" w:eastAsia="Georgia" w:hAnsi="Georgia" w:cs="Georgia"/>
          <w:b/>
          <w:i/>
          <w:sz w:val="24"/>
          <w:szCs w:val="24"/>
        </w:rPr>
        <w:t>h</w:t>
      </w:r>
      <w:r w:rsidR="00E90B52">
        <w:rPr>
          <w:rFonts w:ascii="Georgia" w:eastAsia="Georgia" w:hAnsi="Georgia" w:cs="Georgia"/>
          <w:b/>
          <w:i/>
          <w:spacing w:val="-6"/>
          <w:sz w:val="24"/>
          <w:szCs w:val="24"/>
        </w:rPr>
        <w:t xml:space="preserve"> </w:t>
      </w:r>
      <w:r w:rsidR="00E90B52">
        <w:rPr>
          <w:rFonts w:ascii="Georgia" w:eastAsia="Georgia" w:hAnsi="Georgia" w:cs="Georgia"/>
          <w:b/>
          <w:i/>
          <w:sz w:val="24"/>
          <w:szCs w:val="24"/>
        </w:rPr>
        <w:t>and</w:t>
      </w:r>
      <w:r w:rsidR="00E90B52">
        <w:rPr>
          <w:rFonts w:ascii="Georgia" w:eastAsia="Georgia" w:hAnsi="Georgia" w:cs="Georgia"/>
          <w:b/>
          <w:i/>
          <w:spacing w:val="-3"/>
          <w:sz w:val="24"/>
          <w:szCs w:val="24"/>
        </w:rPr>
        <w:t xml:space="preserve"> </w:t>
      </w:r>
      <w:proofErr w:type="spellStart"/>
      <w:r w:rsidR="00E90B52">
        <w:rPr>
          <w:rFonts w:ascii="Georgia" w:eastAsia="Georgia" w:hAnsi="Georgia" w:cs="Georgia"/>
          <w:b/>
          <w:i/>
          <w:spacing w:val="-1"/>
          <w:sz w:val="24"/>
          <w:szCs w:val="24"/>
        </w:rPr>
        <w:t>v</w:t>
      </w:r>
      <w:r w:rsidR="00E90B52">
        <w:rPr>
          <w:rFonts w:ascii="Georgia" w:eastAsia="Georgia" w:hAnsi="Georgia" w:cs="Georgia"/>
          <w:b/>
          <w:i/>
          <w:spacing w:val="1"/>
          <w:sz w:val="24"/>
          <w:szCs w:val="24"/>
        </w:rPr>
        <w:t>i</w:t>
      </w:r>
      <w:r w:rsidR="00E90B52">
        <w:rPr>
          <w:rFonts w:ascii="Georgia" w:eastAsia="Georgia" w:hAnsi="Georgia" w:cs="Georgia"/>
          <w:b/>
          <w:i/>
          <w:sz w:val="24"/>
          <w:szCs w:val="24"/>
        </w:rPr>
        <w:t>g</w:t>
      </w:r>
      <w:r w:rsidR="00E90B52">
        <w:rPr>
          <w:rFonts w:ascii="Georgia" w:eastAsia="Georgia" w:hAnsi="Georgia" w:cs="Georgia"/>
          <w:b/>
          <w:i/>
          <w:spacing w:val="1"/>
          <w:sz w:val="24"/>
          <w:szCs w:val="24"/>
        </w:rPr>
        <w:t>ou</w:t>
      </w:r>
      <w:r w:rsidR="00E90B52">
        <w:rPr>
          <w:rFonts w:ascii="Georgia" w:eastAsia="Georgia" w:hAnsi="Georgia" w:cs="Georgia"/>
          <w:b/>
          <w:i/>
          <w:spacing w:val="-1"/>
          <w:sz w:val="24"/>
          <w:szCs w:val="24"/>
        </w:rPr>
        <w:t>r</w:t>
      </w:r>
      <w:proofErr w:type="spellEnd"/>
      <w:r w:rsidR="00E90B52">
        <w:rPr>
          <w:rFonts w:ascii="Georgia" w:eastAsia="Georgia" w:hAnsi="Georgia" w:cs="Georgia"/>
          <w:b/>
          <w:i/>
          <w:sz w:val="24"/>
          <w:szCs w:val="24"/>
        </w:rPr>
        <w:t>?</w:t>
      </w:r>
      <w:r w:rsidR="00E90B52">
        <w:rPr>
          <w:rFonts w:ascii="Georgia" w:eastAsia="Georgia" w:hAnsi="Georgia" w:cs="Georgia"/>
          <w:b/>
          <w:i/>
          <w:spacing w:val="-3"/>
          <w:sz w:val="24"/>
          <w:szCs w:val="24"/>
        </w:rPr>
        <w:t xml:space="preserve"> </w:t>
      </w:r>
      <w:r w:rsidR="00E90B52">
        <w:rPr>
          <w:rFonts w:ascii="Georgia" w:eastAsia="Georgia" w:hAnsi="Georgia" w:cs="Georgia"/>
          <w:b/>
          <w:i/>
          <w:sz w:val="24"/>
          <w:szCs w:val="24"/>
        </w:rPr>
        <w:t>E</w:t>
      </w:r>
      <w:r w:rsidR="00E90B52">
        <w:rPr>
          <w:rFonts w:ascii="Georgia" w:eastAsia="Georgia" w:hAnsi="Georgia" w:cs="Georgia"/>
          <w:b/>
          <w:i/>
          <w:spacing w:val="-1"/>
          <w:sz w:val="24"/>
          <w:szCs w:val="24"/>
        </w:rPr>
        <w:t>x</w:t>
      </w:r>
      <w:r w:rsidR="00E90B52">
        <w:rPr>
          <w:rFonts w:ascii="Georgia" w:eastAsia="Georgia" w:hAnsi="Georgia" w:cs="Georgia"/>
          <w:b/>
          <w:i/>
          <w:sz w:val="24"/>
          <w:szCs w:val="24"/>
        </w:rPr>
        <w:t>p</w:t>
      </w:r>
      <w:r w:rsidR="00E90B52">
        <w:rPr>
          <w:rFonts w:ascii="Georgia" w:eastAsia="Georgia" w:hAnsi="Georgia" w:cs="Georgia"/>
          <w:b/>
          <w:i/>
          <w:spacing w:val="-1"/>
          <w:sz w:val="24"/>
          <w:szCs w:val="24"/>
        </w:rPr>
        <w:t>l</w:t>
      </w:r>
      <w:r w:rsidR="00E90B52">
        <w:rPr>
          <w:rFonts w:ascii="Georgia" w:eastAsia="Georgia" w:hAnsi="Georgia" w:cs="Georgia"/>
          <w:b/>
          <w:i/>
          <w:sz w:val="24"/>
          <w:szCs w:val="24"/>
        </w:rPr>
        <w:t>a</w:t>
      </w:r>
      <w:r w:rsidR="00E90B52">
        <w:rPr>
          <w:rFonts w:ascii="Georgia" w:eastAsia="Georgia" w:hAnsi="Georgia" w:cs="Georgia"/>
          <w:b/>
          <w:i/>
          <w:spacing w:val="1"/>
          <w:sz w:val="24"/>
          <w:szCs w:val="24"/>
        </w:rPr>
        <w:t>i</w:t>
      </w:r>
      <w:r w:rsidR="00E90B52">
        <w:rPr>
          <w:rFonts w:ascii="Georgia" w:eastAsia="Georgia" w:hAnsi="Georgia" w:cs="Georgia"/>
          <w:b/>
          <w:i/>
          <w:sz w:val="24"/>
          <w:szCs w:val="24"/>
        </w:rPr>
        <w:t>n</w:t>
      </w:r>
      <w:r w:rsidR="00E90B52">
        <w:rPr>
          <w:rFonts w:ascii="Georgia" w:eastAsia="Georgia" w:hAnsi="Georgia" w:cs="Georgia"/>
          <w:b/>
          <w:i/>
          <w:spacing w:val="-3"/>
          <w:sz w:val="24"/>
          <w:szCs w:val="24"/>
        </w:rPr>
        <w:t xml:space="preserve"> </w:t>
      </w:r>
      <w:r w:rsidR="00E90B52">
        <w:rPr>
          <w:rFonts w:ascii="Georgia" w:eastAsia="Georgia" w:hAnsi="Georgia" w:cs="Georgia"/>
          <w:b/>
          <w:i/>
          <w:sz w:val="24"/>
          <w:szCs w:val="24"/>
        </w:rPr>
        <w:t>y</w:t>
      </w:r>
      <w:r w:rsidR="00E90B52">
        <w:rPr>
          <w:rFonts w:ascii="Georgia" w:eastAsia="Georgia" w:hAnsi="Georgia" w:cs="Georgia"/>
          <w:b/>
          <w:i/>
          <w:spacing w:val="1"/>
          <w:sz w:val="24"/>
          <w:szCs w:val="24"/>
        </w:rPr>
        <w:t>ou</w:t>
      </w:r>
      <w:r w:rsidR="00E90B52">
        <w:rPr>
          <w:rFonts w:ascii="Georgia" w:eastAsia="Georgia" w:hAnsi="Georgia" w:cs="Georgia"/>
          <w:b/>
          <w:i/>
          <w:sz w:val="24"/>
          <w:szCs w:val="24"/>
        </w:rPr>
        <w:t>r</w:t>
      </w:r>
      <w:r w:rsidR="00E90B52">
        <w:rPr>
          <w:rFonts w:ascii="Georgia" w:eastAsia="Georgia" w:hAnsi="Georgia" w:cs="Georgia"/>
          <w:b/>
          <w:i/>
          <w:spacing w:val="-3"/>
          <w:sz w:val="24"/>
          <w:szCs w:val="24"/>
        </w:rPr>
        <w:t xml:space="preserve"> </w:t>
      </w:r>
      <w:r w:rsidR="00E90B52">
        <w:rPr>
          <w:rFonts w:ascii="Georgia" w:eastAsia="Georgia" w:hAnsi="Georgia" w:cs="Georgia"/>
          <w:b/>
          <w:i/>
          <w:sz w:val="24"/>
          <w:szCs w:val="24"/>
        </w:rPr>
        <w:t>a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n</w:t>
      </w:r>
    </w:p>
    <w:p w:rsidR="00C818BC" w:rsidRDefault="00C818BC" w:rsidP="00634071">
      <w:pPr>
        <w:spacing w:before="78"/>
        <w:ind w:right="72"/>
        <w:rPr>
          <w:rFonts w:ascii="Georgia" w:eastAsia="Georgia" w:hAnsi="Georgia" w:cs="Georgia"/>
          <w:sz w:val="24"/>
          <w:szCs w:val="24"/>
        </w:rPr>
      </w:pPr>
      <w:bookmarkStart w:id="0" w:name="_GoBack"/>
      <w:bookmarkEnd w:id="0"/>
    </w:p>
    <w:sectPr w:rsidR="00C818BC">
      <w:pgSz w:w="11900" w:h="16840"/>
      <w:pgMar w:top="1360" w:right="1680" w:bottom="280" w:left="1680" w:header="0" w:footer="737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15E14" w:rsidRDefault="00E90B52">
      <w:r>
        <w:separator/>
      </w:r>
    </w:p>
  </w:endnote>
  <w:endnote w:type="continuationSeparator" w:id="0">
    <w:p w:rsidR="00415E14" w:rsidRDefault="00E90B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18BC" w:rsidRDefault="00634071">
    <w:pPr>
      <w:spacing w:line="200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2.6pt;margin-top:794.15pt;width:10.15pt;height:13.05pt;z-index:-251658752;mso-position-horizontal-relative:page;mso-position-vertical-relative:page" filled="f" stroked="f">
          <v:textbox inset="0,0,0,0">
            <w:txbxContent>
              <w:p w:rsidR="00C818BC" w:rsidRDefault="00E90B52">
                <w:pPr>
                  <w:spacing w:line="240" w:lineRule="exact"/>
                  <w:ind w:left="40"/>
                  <w:rPr>
                    <w:rFonts w:ascii="Arial" w:eastAsia="Arial" w:hAnsi="Arial" w:cs="Arial"/>
                    <w:sz w:val="22"/>
                    <w:szCs w:val="22"/>
                  </w:rPr>
                </w:pPr>
                <w:r>
                  <w:fldChar w:fldCharType="begin"/>
                </w:r>
                <w:r>
                  <w:rPr>
                    <w:rFonts w:ascii="Arial" w:eastAsia="Arial" w:hAnsi="Arial" w:cs="Arial"/>
                    <w:sz w:val="22"/>
                    <w:szCs w:val="22"/>
                  </w:rPr>
                  <w:instrText xml:space="preserve"> PAGE </w:instrText>
                </w:r>
                <w:r>
                  <w:fldChar w:fldCharType="separate"/>
                </w:r>
                <w:r w:rsidR="00634071">
                  <w:rPr>
                    <w:rFonts w:ascii="Arial" w:eastAsia="Arial" w:hAnsi="Arial" w:cs="Arial"/>
                    <w:noProof/>
                    <w:sz w:val="22"/>
                    <w:szCs w:val="22"/>
                  </w:rPr>
                  <w:t>9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15E14" w:rsidRDefault="00E90B52">
      <w:r>
        <w:separator/>
      </w:r>
    </w:p>
  </w:footnote>
  <w:footnote w:type="continuationSeparator" w:id="0">
    <w:p w:rsidR="00415E14" w:rsidRDefault="00E90B5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CF1A81"/>
    <w:multiLevelType w:val="multilevel"/>
    <w:tmpl w:val="1D72DD8E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Heading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Heading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Heading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Heading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Heading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Heading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Heading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Heading9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18BC"/>
    <w:rsid w:val="00415E14"/>
    <w:rsid w:val="00634071"/>
    <w:rsid w:val="00774B9B"/>
    <w:rsid w:val="00C818BC"/>
    <w:rsid w:val="00E90B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."/>
  <w:listSeparator w:val=","/>
  <w15:docId w15:val="{F61E5C85-CF17-49DF-84AC-66E55E1C4F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jpeg"/><Relationship Id="rId5" Type="http://schemas.openxmlformats.org/officeDocument/2006/relationships/footnotes" Target="footnotes.xml"/><Relationship Id="rId10" Type="http://schemas.openxmlformats.org/officeDocument/2006/relationships/image" Target="media/image3.jpeg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1950</Words>
  <Characters>9638</Characters>
  <Application>Microsoft Office Word</Application>
  <DocSecurity>0</DocSecurity>
  <Lines>458</Lines>
  <Paragraphs>119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Ogutu B.O.</dc:creator>
  <cp:lastModifiedBy>Ogutu B.O.</cp:lastModifiedBy>
  <cp:revision>3</cp:revision>
  <dcterms:created xsi:type="dcterms:W3CDTF">2016-10-05T10:03:00Z</dcterms:created>
  <dcterms:modified xsi:type="dcterms:W3CDTF">2016-10-05T10:05:00Z</dcterms:modified>
</cp:coreProperties>
</file>